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DBF" w:rsidRPr="00707640" w:rsidRDefault="00252DBF" w:rsidP="00DC778E">
      <w:pPr>
        <w:spacing w:before="3" w:line="160" w:lineRule="exact"/>
        <w:jc w:val="both"/>
        <w:rPr>
          <w:rFonts w:ascii="Arial" w:hAnsi="Arial" w:cs="Arial"/>
          <w:lang w:val="es-ES"/>
        </w:rPr>
      </w:pPr>
    </w:p>
    <w:p w:rsidR="00252DBF" w:rsidRPr="00707640" w:rsidRDefault="00252DBF" w:rsidP="00DC778E">
      <w:pPr>
        <w:spacing w:line="200" w:lineRule="exact"/>
        <w:jc w:val="both"/>
        <w:rPr>
          <w:rFonts w:ascii="Arial" w:hAnsi="Arial" w:cs="Arial"/>
          <w:lang w:val="es-ES"/>
        </w:rPr>
      </w:pPr>
    </w:p>
    <w:p w:rsidR="00252DBF" w:rsidRPr="00707640" w:rsidRDefault="00252DBF" w:rsidP="00DC778E">
      <w:pPr>
        <w:spacing w:line="200" w:lineRule="exact"/>
        <w:jc w:val="both"/>
        <w:rPr>
          <w:rFonts w:ascii="Arial" w:hAnsi="Arial" w:cs="Arial"/>
          <w:lang w:val="es-ES"/>
        </w:rPr>
      </w:pPr>
    </w:p>
    <w:p w:rsidR="00252DBF" w:rsidRPr="00707640" w:rsidRDefault="00252DBF" w:rsidP="00DC778E">
      <w:pPr>
        <w:spacing w:line="200" w:lineRule="exact"/>
        <w:jc w:val="both"/>
        <w:rPr>
          <w:rFonts w:ascii="Arial" w:hAnsi="Arial" w:cs="Arial"/>
          <w:lang w:val="es-ES"/>
        </w:rPr>
      </w:pPr>
    </w:p>
    <w:p w:rsidR="00252DBF" w:rsidRPr="00707640" w:rsidRDefault="00252DBF" w:rsidP="00DC778E">
      <w:pPr>
        <w:ind w:left="3940"/>
        <w:jc w:val="both"/>
        <w:rPr>
          <w:rFonts w:ascii="Arial" w:hAnsi="Arial" w:cs="Arial"/>
          <w:lang w:val="es-ES"/>
        </w:rPr>
      </w:pPr>
    </w:p>
    <w:p w:rsidR="00252DBF" w:rsidRPr="00707640" w:rsidRDefault="00252DBF" w:rsidP="00DC778E">
      <w:pPr>
        <w:spacing w:line="200" w:lineRule="exact"/>
        <w:jc w:val="both"/>
        <w:rPr>
          <w:rFonts w:ascii="Arial" w:hAnsi="Arial" w:cs="Arial"/>
          <w:lang w:val="es-ES"/>
        </w:rPr>
      </w:pPr>
    </w:p>
    <w:p w:rsidR="00252DBF" w:rsidRPr="00707640" w:rsidRDefault="00252DBF" w:rsidP="00DC778E">
      <w:pPr>
        <w:spacing w:line="200" w:lineRule="exact"/>
        <w:jc w:val="both"/>
        <w:rPr>
          <w:rFonts w:ascii="Arial" w:hAnsi="Arial" w:cs="Arial"/>
          <w:lang w:val="es-ES"/>
        </w:rPr>
      </w:pPr>
    </w:p>
    <w:p w:rsidR="00583253" w:rsidRDefault="00583253" w:rsidP="00583253">
      <w:pPr>
        <w:tabs>
          <w:tab w:val="left" w:pos="1440"/>
          <w:tab w:val="left" w:pos="3060"/>
        </w:tabs>
        <w:jc w:val="center"/>
        <w:rPr>
          <w:rFonts w:ascii="Arial" w:hAnsi="Arial" w:cs="Arial"/>
          <w:b/>
          <w:smallCaps/>
          <w:sz w:val="28"/>
          <w:szCs w:val="28"/>
          <w:lang w:val="es-ES"/>
        </w:rPr>
      </w:pPr>
    </w:p>
    <w:p w:rsidR="00C76B6F" w:rsidRPr="00C76B6F" w:rsidRDefault="00C76B6F" w:rsidP="00583253">
      <w:pPr>
        <w:tabs>
          <w:tab w:val="left" w:pos="1440"/>
          <w:tab w:val="left" w:pos="3060"/>
        </w:tabs>
        <w:jc w:val="center"/>
        <w:rPr>
          <w:rFonts w:ascii="Arial" w:hAnsi="Arial" w:cs="Arial"/>
          <w:b/>
          <w:smallCaps/>
          <w:sz w:val="36"/>
          <w:szCs w:val="28"/>
          <w:lang w:val="es-ES"/>
        </w:rPr>
      </w:pPr>
    </w:p>
    <w:p w:rsidR="00583253" w:rsidRPr="00C76B6F" w:rsidRDefault="00583253" w:rsidP="00583253">
      <w:pPr>
        <w:tabs>
          <w:tab w:val="left" w:pos="1440"/>
          <w:tab w:val="left" w:pos="3060"/>
        </w:tabs>
        <w:jc w:val="center"/>
        <w:rPr>
          <w:rFonts w:ascii="Arial" w:hAnsi="Arial" w:cs="Arial"/>
          <w:b/>
          <w:smallCaps/>
          <w:sz w:val="36"/>
          <w:szCs w:val="28"/>
          <w:lang w:val="es-ES"/>
        </w:rPr>
      </w:pPr>
      <w:r w:rsidRPr="00C76B6F">
        <w:rPr>
          <w:rFonts w:ascii="Arial" w:hAnsi="Arial" w:cs="Arial"/>
          <w:b/>
          <w:smallCaps/>
          <w:sz w:val="36"/>
          <w:szCs w:val="28"/>
          <w:lang w:val="es-ES"/>
        </w:rPr>
        <w:t>Uruguay</w:t>
      </w:r>
    </w:p>
    <w:p w:rsidR="00583253" w:rsidRPr="00C76B6F" w:rsidRDefault="00583253" w:rsidP="00583253">
      <w:pPr>
        <w:tabs>
          <w:tab w:val="left" w:pos="1440"/>
          <w:tab w:val="left" w:pos="3060"/>
        </w:tabs>
        <w:jc w:val="center"/>
        <w:rPr>
          <w:rFonts w:ascii="Arial" w:hAnsi="Arial" w:cs="Arial"/>
          <w:smallCaps/>
          <w:sz w:val="22"/>
          <w:lang w:val="es-ES"/>
        </w:rPr>
      </w:pPr>
    </w:p>
    <w:p w:rsidR="00583253" w:rsidRPr="00C76B6F" w:rsidRDefault="00583253" w:rsidP="00583253">
      <w:pPr>
        <w:tabs>
          <w:tab w:val="left" w:pos="1440"/>
          <w:tab w:val="left" w:pos="3060"/>
        </w:tabs>
        <w:jc w:val="center"/>
        <w:rPr>
          <w:rFonts w:ascii="Arial" w:hAnsi="Arial" w:cs="Arial"/>
          <w:smallCaps/>
          <w:sz w:val="22"/>
          <w:lang w:val="es-ES"/>
        </w:rPr>
      </w:pPr>
    </w:p>
    <w:p w:rsidR="00C76B6F" w:rsidRPr="00C76B6F" w:rsidRDefault="00C76B6F" w:rsidP="00583253">
      <w:pPr>
        <w:tabs>
          <w:tab w:val="left" w:pos="1440"/>
          <w:tab w:val="left" w:pos="3060"/>
        </w:tabs>
        <w:jc w:val="center"/>
        <w:rPr>
          <w:rFonts w:ascii="Arial" w:hAnsi="Arial" w:cs="Arial"/>
          <w:smallCaps/>
          <w:sz w:val="22"/>
          <w:lang w:val="es-ES"/>
        </w:rPr>
      </w:pPr>
    </w:p>
    <w:p w:rsidR="00583253" w:rsidRPr="002F397C" w:rsidRDefault="00583253" w:rsidP="00583253">
      <w:pPr>
        <w:tabs>
          <w:tab w:val="left" w:pos="1440"/>
          <w:tab w:val="left" w:pos="3060"/>
        </w:tabs>
        <w:jc w:val="center"/>
        <w:rPr>
          <w:rFonts w:ascii="Arial" w:hAnsi="Arial" w:cs="Arial"/>
          <w:b/>
          <w:smallCaps/>
          <w:sz w:val="36"/>
          <w:szCs w:val="28"/>
          <w:lang w:val="es-ES_tradnl"/>
        </w:rPr>
      </w:pPr>
      <w:r w:rsidRPr="002F397C">
        <w:rPr>
          <w:rFonts w:ascii="Arial" w:hAnsi="Arial" w:cs="Arial"/>
          <w:b/>
          <w:smallCaps/>
          <w:sz w:val="36"/>
          <w:szCs w:val="28"/>
          <w:lang w:val="es-ES_tradnl"/>
        </w:rPr>
        <w:t xml:space="preserve">Programa de </w:t>
      </w:r>
      <w:r w:rsidR="004B3811" w:rsidRPr="004B3811">
        <w:rPr>
          <w:rFonts w:ascii="Arial" w:hAnsi="Arial" w:cs="Arial"/>
          <w:b/>
          <w:smallCaps/>
          <w:sz w:val="36"/>
          <w:szCs w:val="28"/>
          <w:lang w:val="es-ES"/>
        </w:rPr>
        <w:t>Saneamiento</w:t>
      </w:r>
      <w:r w:rsidRPr="002F397C">
        <w:rPr>
          <w:rFonts w:ascii="Arial" w:hAnsi="Arial" w:cs="Arial"/>
          <w:b/>
          <w:smallCaps/>
          <w:sz w:val="36"/>
          <w:szCs w:val="28"/>
          <w:lang w:val="es-ES_tradnl"/>
        </w:rPr>
        <w:t xml:space="preserve"> </w:t>
      </w:r>
      <w:r w:rsidR="004B3811" w:rsidRPr="002F397C">
        <w:rPr>
          <w:rFonts w:ascii="Arial" w:hAnsi="Arial" w:cs="Arial"/>
          <w:b/>
          <w:smallCaps/>
          <w:sz w:val="36"/>
          <w:szCs w:val="28"/>
          <w:lang w:val="es-ES_tradnl"/>
        </w:rPr>
        <w:t>U</w:t>
      </w:r>
      <w:r w:rsidRPr="002F397C">
        <w:rPr>
          <w:rFonts w:ascii="Arial" w:hAnsi="Arial" w:cs="Arial"/>
          <w:b/>
          <w:smallCaps/>
          <w:sz w:val="36"/>
          <w:szCs w:val="28"/>
          <w:lang w:val="es-ES_tradnl"/>
        </w:rPr>
        <w:t xml:space="preserve">rbano de </w:t>
      </w:r>
      <w:r w:rsidR="004B3811" w:rsidRPr="002F397C">
        <w:rPr>
          <w:rFonts w:ascii="Arial" w:hAnsi="Arial" w:cs="Arial"/>
          <w:b/>
          <w:smallCaps/>
          <w:sz w:val="36"/>
          <w:szCs w:val="28"/>
          <w:lang w:val="es-ES_tradnl"/>
        </w:rPr>
        <w:t>Montevideo</w:t>
      </w:r>
    </w:p>
    <w:p w:rsidR="00583253" w:rsidRPr="00C76B6F" w:rsidRDefault="00583253" w:rsidP="00583253">
      <w:pPr>
        <w:tabs>
          <w:tab w:val="left" w:pos="1440"/>
          <w:tab w:val="left" w:pos="3060"/>
        </w:tabs>
        <w:jc w:val="center"/>
        <w:rPr>
          <w:rFonts w:ascii="Arial" w:hAnsi="Arial" w:cs="Arial"/>
          <w:b/>
          <w:smallCaps/>
          <w:sz w:val="36"/>
          <w:szCs w:val="28"/>
          <w:lang w:val="es-ES"/>
        </w:rPr>
      </w:pPr>
      <w:r w:rsidRPr="00C76B6F">
        <w:rPr>
          <w:rFonts w:ascii="Arial" w:hAnsi="Arial" w:cs="Arial"/>
          <w:b/>
          <w:smallCaps/>
          <w:sz w:val="36"/>
          <w:szCs w:val="28"/>
          <w:lang w:val="es-ES"/>
        </w:rPr>
        <w:t>(PSU V)</w:t>
      </w:r>
    </w:p>
    <w:p w:rsidR="00583253" w:rsidRPr="00C76B6F" w:rsidRDefault="00583253" w:rsidP="00583253">
      <w:pPr>
        <w:tabs>
          <w:tab w:val="left" w:pos="1440"/>
          <w:tab w:val="left" w:pos="3060"/>
        </w:tabs>
        <w:jc w:val="center"/>
        <w:rPr>
          <w:rFonts w:ascii="Arial" w:hAnsi="Arial" w:cs="Arial"/>
          <w:b/>
          <w:smallCaps/>
          <w:sz w:val="32"/>
          <w:lang w:val="es-ES"/>
        </w:rPr>
      </w:pPr>
    </w:p>
    <w:p w:rsidR="00583253" w:rsidRPr="00C76B6F" w:rsidRDefault="00583253" w:rsidP="00583253">
      <w:pPr>
        <w:tabs>
          <w:tab w:val="left" w:pos="1440"/>
          <w:tab w:val="left" w:pos="3060"/>
        </w:tabs>
        <w:jc w:val="center"/>
        <w:rPr>
          <w:rFonts w:ascii="Arial" w:hAnsi="Arial" w:cs="Arial"/>
          <w:b/>
          <w:smallCaps/>
          <w:sz w:val="32"/>
          <w:lang w:val="es-ES"/>
        </w:rPr>
      </w:pPr>
      <w:r w:rsidRPr="00C76B6F">
        <w:rPr>
          <w:rFonts w:ascii="Arial" w:hAnsi="Arial" w:cs="Arial"/>
          <w:b/>
          <w:smallCaps/>
          <w:sz w:val="32"/>
          <w:lang w:val="es-ES"/>
        </w:rPr>
        <w:t>(UR-L1136)</w:t>
      </w:r>
    </w:p>
    <w:p w:rsidR="00C76B6F" w:rsidRPr="00C76B6F" w:rsidRDefault="00C76B6F" w:rsidP="00583253">
      <w:pPr>
        <w:tabs>
          <w:tab w:val="left" w:pos="1440"/>
          <w:tab w:val="left" w:pos="3060"/>
        </w:tabs>
        <w:jc w:val="center"/>
        <w:rPr>
          <w:rFonts w:ascii="Arial" w:hAnsi="Arial" w:cs="Arial"/>
          <w:b/>
          <w:smallCaps/>
          <w:sz w:val="32"/>
          <w:lang w:val="es-ES"/>
        </w:rPr>
      </w:pPr>
    </w:p>
    <w:p w:rsidR="00C76B6F" w:rsidRPr="00C76B6F" w:rsidRDefault="00C76B6F" w:rsidP="00583253">
      <w:pPr>
        <w:tabs>
          <w:tab w:val="left" w:pos="1440"/>
          <w:tab w:val="left" w:pos="3060"/>
        </w:tabs>
        <w:jc w:val="center"/>
        <w:rPr>
          <w:rFonts w:ascii="Arial" w:hAnsi="Arial" w:cs="Arial"/>
          <w:b/>
          <w:smallCaps/>
          <w:sz w:val="32"/>
          <w:lang w:val="es-ES"/>
        </w:rPr>
      </w:pPr>
    </w:p>
    <w:p w:rsidR="00583253" w:rsidRPr="00C76B6F" w:rsidRDefault="00583253" w:rsidP="00583253">
      <w:pPr>
        <w:tabs>
          <w:tab w:val="left" w:pos="1440"/>
          <w:tab w:val="left" w:pos="3060"/>
        </w:tabs>
        <w:jc w:val="center"/>
        <w:rPr>
          <w:rFonts w:ascii="Arial" w:hAnsi="Arial" w:cs="Arial"/>
          <w:smallCaps/>
          <w:sz w:val="22"/>
          <w:lang w:val="es-ES"/>
        </w:rPr>
      </w:pPr>
      <w:r w:rsidRPr="00C76B6F">
        <w:rPr>
          <w:rFonts w:ascii="Arial" w:hAnsi="Arial" w:cs="Arial"/>
          <w:smallCaps/>
          <w:sz w:val="22"/>
          <w:lang w:val="es-ES"/>
        </w:rPr>
        <w:t xml:space="preserve">SEGUNDO PRESTAMO </w:t>
      </w:r>
    </w:p>
    <w:p w:rsidR="00583253" w:rsidRPr="00C76B6F" w:rsidRDefault="00583253" w:rsidP="00583253">
      <w:pPr>
        <w:tabs>
          <w:tab w:val="left" w:pos="1440"/>
          <w:tab w:val="left" w:pos="3060"/>
        </w:tabs>
        <w:jc w:val="center"/>
        <w:rPr>
          <w:rFonts w:ascii="Arial" w:hAnsi="Arial" w:cs="Arial"/>
          <w:smallCaps/>
          <w:sz w:val="22"/>
          <w:lang w:val="es-ES"/>
        </w:rPr>
      </w:pPr>
    </w:p>
    <w:p w:rsidR="00583253" w:rsidRPr="00C76B6F" w:rsidRDefault="00583253" w:rsidP="00583253">
      <w:pPr>
        <w:tabs>
          <w:tab w:val="left" w:pos="1440"/>
          <w:tab w:val="left" w:pos="3060"/>
        </w:tabs>
        <w:jc w:val="center"/>
        <w:rPr>
          <w:rFonts w:ascii="Arial" w:hAnsi="Arial" w:cs="Arial"/>
          <w:smallCaps/>
          <w:sz w:val="22"/>
          <w:lang w:val="es-ES"/>
        </w:rPr>
      </w:pPr>
      <w:r w:rsidRPr="00C76B6F">
        <w:rPr>
          <w:rFonts w:ascii="Arial" w:hAnsi="Arial" w:cs="Arial"/>
          <w:smallCaps/>
          <w:sz w:val="22"/>
          <w:lang w:val="es-ES"/>
        </w:rPr>
        <w:t xml:space="preserve"> BAJO LA LÍNEA CCLIP</w:t>
      </w:r>
    </w:p>
    <w:p w:rsidR="00583253" w:rsidRPr="00C76B6F" w:rsidRDefault="002F397C" w:rsidP="00583253">
      <w:pPr>
        <w:tabs>
          <w:tab w:val="left" w:pos="1440"/>
          <w:tab w:val="left" w:pos="3060"/>
        </w:tabs>
        <w:jc w:val="center"/>
        <w:rPr>
          <w:rFonts w:ascii="Arial" w:hAnsi="Arial" w:cs="Arial"/>
          <w:smallCaps/>
          <w:sz w:val="22"/>
          <w:lang w:val="es-ES"/>
        </w:rPr>
      </w:pPr>
      <w:r>
        <w:rPr>
          <w:rFonts w:ascii="Arial" w:hAnsi="Arial" w:cs="Arial"/>
          <w:smallCaps/>
          <w:sz w:val="22"/>
          <w:lang w:val="es-ES"/>
        </w:rPr>
        <w:t>(UR-X1001</w:t>
      </w:r>
      <w:r w:rsidR="00583253" w:rsidRPr="00C76B6F">
        <w:rPr>
          <w:rFonts w:ascii="Arial" w:hAnsi="Arial" w:cs="Arial"/>
          <w:smallCaps/>
          <w:sz w:val="22"/>
          <w:lang w:val="es-ES"/>
        </w:rPr>
        <w:t>)</w:t>
      </w:r>
    </w:p>
    <w:p w:rsidR="00583253" w:rsidRDefault="00583253" w:rsidP="00583253">
      <w:pPr>
        <w:tabs>
          <w:tab w:val="left" w:pos="1440"/>
          <w:tab w:val="left" w:pos="3060"/>
        </w:tabs>
        <w:jc w:val="center"/>
        <w:rPr>
          <w:rFonts w:ascii="Arial" w:hAnsi="Arial" w:cs="Arial"/>
          <w:smallCaps/>
          <w:sz w:val="36"/>
          <w:lang w:val="es-ES"/>
        </w:rPr>
      </w:pPr>
    </w:p>
    <w:p w:rsidR="00C76B6F" w:rsidRPr="00C76B6F" w:rsidRDefault="00C76B6F" w:rsidP="00583253">
      <w:pPr>
        <w:tabs>
          <w:tab w:val="left" w:pos="1440"/>
          <w:tab w:val="left" w:pos="3060"/>
        </w:tabs>
        <w:jc w:val="center"/>
        <w:rPr>
          <w:rFonts w:ascii="Arial" w:hAnsi="Arial" w:cs="Arial"/>
          <w:smallCaps/>
          <w:sz w:val="36"/>
          <w:lang w:val="es-ES"/>
        </w:rPr>
      </w:pPr>
    </w:p>
    <w:p w:rsidR="00583253" w:rsidRPr="00C76B6F" w:rsidRDefault="00583253" w:rsidP="00583253">
      <w:pPr>
        <w:tabs>
          <w:tab w:val="left" w:pos="1440"/>
          <w:tab w:val="left" w:pos="3060"/>
        </w:tabs>
        <w:jc w:val="center"/>
        <w:rPr>
          <w:rFonts w:ascii="Arial" w:hAnsi="Arial" w:cs="Arial"/>
          <w:smallCaps/>
          <w:sz w:val="36"/>
          <w:lang w:val="es-ES"/>
        </w:rPr>
      </w:pPr>
    </w:p>
    <w:p w:rsidR="00583253" w:rsidRPr="00C76B6F" w:rsidRDefault="00583253" w:rsidP="00583253">
      <w:pPr>
        <w:tabs>
          <w:tab w:val="left" w:pos="1440"/>
          <w:tab w:val="left" w:pos="3060"/>
        </w:tabs>
        <w:jc w:val="center"/>
        <w:rPr>
          <w:rFonts w:ascii="Arial" w:hAnsi="Arial" w:cs="Arial"/>
          <w:b/>
          <w:smallCaps/>
          <w:sz w:val="28"/>
          <w:szCs w:val="24"/>
          <w:lang w:val="es-ES"/>
        </w:rPr>
      </w:pPr>
      <w:r w:rsidRPr="00C76B6F">
        <w:rPr>
          <w:rFonts w:ascii="Arial" w:hAnsi="Arial" w:cs="Arial"/>
          <w:b/>
          <w:smallCaps/>
          <w:sz w:val="28"/>
          <w:szCs w:val="24"/>
          <w:lang w:val="es-ES"/>
        </w:rPr>
        <w:t xml:space="preserve">Sistema de Evaluación de la Capacidad Institucional (SECI) </w:t>
      </w:r>
    </w:p>
    <w:p w:rsidR="00C76B6F" w:rsidRDefault="00583253" w:rsidP="00583253">
      <w:pPr>
        <w:tabs>
          <w:tab w:val="left" w:pos="1440"/>
          <w:tab w:val="left" w:pos="3060"/>
        </w:tabs>
        <w:jc w:val="center"/>
        <w:rPr>
          <w:rFonts w:ascii="Arial" w:hAnsi="Arial" w:cs="Arial"/>
          <w:b/>
          <w:smallCaps/>
          <w:sz w:val="28"/>
          <w:szCs w:val="24"/>
          <w:lang w:val="es-ES"/>
        </w:rPr>
      </w:pPr>
      <w:r w:rsidRPr="00C76B6F">
        <w:rPr>
          <w:rFonts w:ascii="Arial" w:hAnsi="Arial" w:cs="Arial"/>
          <w:b/>
          <w:smallCaps/>
          <w:sz w:val="28"/>
          <w:szCs w:val="24"/>
          <w:lang w:val="es-ES"/>
        </w:rPr>
        <w:t>de la Intendencia de Montevideo para la ejecución del UR-L1136</w:t>
      </w:r>
    </w:p>
    <w:p w:rsidR="00C76B6F" w:rsidRDefault="00C76B6F" w:rsidP="00583253">
      <w:pPr>
        <w:tabs>
          <w:tab w:val="left" w:pos="1440"/>
          <w:tab w:val="left" w:pos="3060"/>
        </w:tabs>
        <w:jc w:val="center"/>
        <w:rPr>
          <w:rFonts w:ascii="Arial" w:hAnsi="Arial" w:cs="Arial"/>
          <w:b/>
          <w:smallCaps/>
          <w:sz w:val="28"/>
          <w:szCs w:val="24"/>
          <w:lang w:val="es-ES"/>
        </w:rPr>
      </w:pPr>
    </w:p>
    <w:p w:rsidR="00C76B6F" w:rsidRDefault="00C76B6F" w:rsidP="00583253">
      <w:pPr>
        <w:tabs>
          <w:tab w:val="left" w:pos="1440"/>
          <w:tab w:val="left" w:pos="3060"/>
        </w:tabs>
        <w:jc w:val="center"/>
        <w:rPr>
          <w:rFonts w:ascii="Arial" w:hAnsi="Arial" w:cs="Arial"/>
          <w:b/>
          <w:smallCaps/>
          <w:sz w:val="28"/>
          <w:szCs w:val="24"/>
          <w:lang w:val="es-ES"/>
        </w:rPr>
      </w:pPr>
    </w:p>
    <w:p w:rsidR="00C76B6F" w:rsidRPr="0069149C" w:rsidRDefault="00C76B6F" w:rsidP="00C76B6F">
      <w:pPr>
        <w:pStyle w:val="BodyText"/>
        <w:jc w:val="center"/>
        <w:rPr>
          <w:lang w:val="es-ES_tradnl" w:eastAsia="en-US"/>
        </w:rPr>
      </w:pPr>
    </w:p>
    <w:p w:rsidR="00C76B6F" w:rsidRPr="00C007C7" w:rsidRDefault="00C76B6F" w:rsidP="00C76B6F">
      <w:pPr>
        <w:pStyle w:val="BodyText"/>
        <w:pBdr>
          <w:top w:val="single" w:sz="4" w:space="1" w:color="auto"/>
          <w:left w:val="single" w:sz="4" w:space="4" w:color="auto"/>
          <w:bottom w:val="single" w:sz="4" w:space="1" w:color="auto"/>
          <w:right w:val="single" w:sz="4" w:space="4" w:color="auto"/>
        </w:pBdr>
        <w:tabs>
          <w:tab w:val="left" w:pos="1440"/>
        </w:tabs>
        <w:rPr>
          <w:rFonts w:ascii="Arial" w:hAnsi="Arial" w:cs="Arial"/>
          <w:sz w:val="20"/>
          <w:lang w:val="es-ES_tradnl"/>
        </w:rPr>
      </w:pPr>
      <w:r w:rsidRPr="00C007C7">
        <w:rPr>
          <w:rFonts w:ascii="Arial" w:hAnsi="Arial" w:cs="Arial"/>
          <w:sz w:val="20"/>
          <w:lang w:val="es-ES_tradnl"/>
        </w:rPr>
        <w:t xml:space="preserve">Este documento fue preparado por la consultora </w:t>
      </w:r>
      <w:r w:rsidR="00FF3559" w:rsidRPr="00C007C7">
        <w:rPr>
          <w:rFonts w:ascii="Arial" w:hAnsi="Arial" w:cs="Arial"/>
          <w:sz w:val="20"/>
          <w:lang w:val="es-ES_tradnl"/>
        </w:rPr>
        <w:t>Carolina Carrasco</w:t>
      </w:r>
      <w:r w:rsidRPr="00C007C7">
        <w:rPr>
          <w:rFonts w:ascii="Arial" w:hAnsi="Arial" w:cs="Arial"/>
          <w:sz w:val="20"/>
          <w:lang w:val="es-ES_tradnl"/>
        </w:rPr>
        <w:t xml:space="preserve"> en agosto de 2016 y revisado por el equipo del proyecto</w:t>
      </w:r>
      <w:r w:rsidR="00C007C7" w:rsidRPr="00C007C7">
        <w:rPr>
          <w:rFonts w:ascii="Arial" w:hAnsi="Arial" w:cs="Arial"/>
          <w:sz w:val="20"/>
          <w:lang w:val="es-ES_tradnl"/>
        </w:rPr>
        <w:t>.</w:t>
      </w:r>
    </w:p>
    <w:p w:rsidR="00583253" w:rsidRDefault="00583253" w:rsidP="00583253">
      <w:pPr>
        <w:tabs>
          <w:tab w:val="left" w:pos="1440"/>
          <w:tab w:val="left" w:pos="3060"/>
        </w:tabs>
        <w:jc w:val="center"/>
        <w:rPr>
          <w:color w:val="000000"/>
          <w:sz w:val="24"/>
          <w:szCs w:val="24"/>
          <w:lang w:val="es-ES_tradnl"/>
        </w:rPr>
      </w:pPr>
      <w:r w:rsidRPr="00894738">
        <w:rPr>
          <w:lang w:val="es-ES_tradnl"/>
        </w:rPr>
        <w:br w:type="page"/>
      </w:r>
    </w:p>
    <w:p w:rsidR="00252DBF" w:rsidRPr="00707640" w:rsidRDefault="00252DBF" w:rsidP="00DC778E">
      <w:pPr>
        <w:spacing w:before="3" w:line="140" w:lineRule="exact"/>
        <w:jc w:val="both"/>
        <w:rPr>
          <w:rFonts w:ascii="Arial" w:hAnsi="Arial" w:cs="Arial"/>
          <w:lang w:val="es-ES"/>
        </w:rPr>
      </w:pPr>
    </w:p>
    <w:sdt>
      <w:sdtPr>
        <w:rPr>
          <w:rFonts w:ascii="Times New Roman" w:eastAsia="Times New Roman" w:hAnsi="Times New Roman" w:cs="Arial"/>
          <w:color w:val="auto"/>
          <w:sz w:val="24"/>
          <w:szCs w:val="24"/>
          <w:lang w:val="en-US" w:eastAsia="en-US"/>
        </w:rPr>
        <w:id w:val="-990014797"/>
        <w:docPartObj>
          <w:docPartGallery w:val="Table of Contents"/>
          <w:docPartUnique/>
        </w:docPartObj>
      </w:sdtPr>
      <w:sdtEndPr>
        <w:rPr>
          <w:rFonts w:eastAsiaTheme="minorEastAsia"/>
          <w:b/>
          <w:bCs/>
        </w:rPr>
      </w:sdtEndPr>
      <w:sdtContent>
        <w:p w:rsidR="009D08D1" w:rsidRPr="009D08D1" w:rsidRDefault="009D08D1" w:rsidP="009D08D1">
          <w:pPr>
            <w:pStyle w:val="TOCHeading"/>
            <w:jc w:val="center"/>
          </w:pPr>
          <w:r>
            <w:rPr>
              <w:rFonts w:ascii="Times New Roman" w:eastAsia="Times New Roman" w:hAnsi="Times New Roman" w:cs="Arial"/>
              <w:color w:val="auto"/>
              <w:sz w:val="24"/>
              <w:szCs w:val="24"/>
              <w:lang w:val="en-US" w:eastAsia="en-US"/>
            </w:rPr>
            <w:br/>
          </w:r>
          <w:r w:rsidR="002A726E" w:rsidRPr="009D08D1">
            <w:rPr>
              <w:rFonts w:cs="Arial"/>
              <w:b/>
              <w:color w:val="auto"/>
              <w:sz w:val="28"/>
              <w:szCs w:val="24"/>
            </w:rPr>
            <w:t>Contenido</w:t>
          </w:r>
          <w:r w:rsidRPr="009D08D1">
            <w:rPr>
              <w:rFonts w:cs="Arial"/>
              <w:b/>
              <w:color w:val="auto"/>
              <w:sz w:val="28"/>
              <w:szCs w:val="24"/>
            </w:rPr>
            <w:br/>
          </w:r>
        </w:p>
        <w:p w:rsidR="00C809B6" w:rsidRPr="00C809B6" w:rsidRDefault="002A726E">
          <w:pPr>
            <w:pStyle w:val="TOC1"/>
            <w:tabs>
              <w:tab w:val="right" w:leader="dot" w:pos="8870"/>
            </w:tabs>
            <w:rPr>
              <w:rStyle w:val="Hyperlink"/>
              <w:rFonts w:eastAsia="Palatino Linotype"/>
              <w:noProof/>
            </w:rPr>
          </w:pPr>
          <w:r w:rsidRPr="00C809B6">
            <w:rPr>
              <w:rFonts w:ascii="Arial" w:hAnsi="Arial" w:cs="Arial"/>
              <w:sz w:val="24"/>
              <w:szCs w:val="24"/>
            </w:rPr>
            <w:fldChar w:fldCharType="begin"/>
          </w:r>
          <w:r w:rsidRPr="00C809B6">
            <w:rPr>
              <w:rFonts w:ascii="Arial" w:hAnsi="Arial" w:cs="Arial"/>
              <w:sz w:val="24"/>
              <w:szCs w:val="24"/>
            </w:rPr>
            <w:instrText xml:space="preserve"> TOC \o "1-3" \h \z \u </w:instrText>
          </w:r>
          <w:r w:rsidRPr="00C809B6">
            <w:rPr>
              <w:rFonts w:ascii="Arial" w:hAnsi="Arial" w:cs="Arial"/>
              <w:sz w:val="24"/>
              <w:szCs w:val="24"/>
            </w:rPr>
            <w:fldChar w:fldCharType="separate"/>
          </w:r>
          <w:hyperlink w:anchor="_Toc459202071" w:history="1">
            <w:r w:rsidR="00C809B6" w:rsidRPr="00C809B6">
              <w:rPr>
                <w:rStyle w:val="Hyperlink"/>
                <w:rFonts w:ascii="Arial" w:eastAsia="Palatino Linotype" w:hAnsi="Arial" w:cs="Arial"/>
                <w:noProof/>
                <w:sz w:val="24"/>
                <w:szCs w:val="24"/>
                <w:lang w:val="es-ES"/>
              </w:rPr>
              <w:t>GLOSARIO DE SIGLAS</w:t>
            </w:r>
            <w:r w:rsidR="00C809B6" w:rsidRPr="00C809B6">
              <w:rPr>
                <w:rStyle w:val="Hyperlink"/>
                <w:rFonts w:eastAsia="Palatino Linotype"/>
                <w:noProof/>
                <w:webHidden/>
                <w:lang w:val="es-ES"/>
              </w:rPr>
              <w:tab/>
            </w:r>
            <w:r w:rsidR="00C809B6" w:rsidRPr="00401B67">
              <w:rPr>
                <w:rFonts w:ascii="Arial" w:hAnsi="Arial" w:cs="Arial"/>
                <w:webHidden/>
                <w:sz w:val="24"/>
                <w:szCs w:val="24"/>
              </w:rPr>
              <w:fldChar w:fldCharType="begin"/>
            </w:r>
            <w:r w:rsidR="00C809B6" w:rsidRPr="00401B67">
              <w:rPr>
                <w:rFonts w:ascii="Arial" w:hAnsi="Arial" w:cs="Arial"/>
                <w:webHidden/>
                <w:sz w:val="24"/>
                <w:szCs w:val="24"/>
              </w:rPr>
              <w:instrText xml:space="preserve"> PAGEREF _Toc459202071 \h </w:instrText>
            </w:r>
            <w:r w:rsidR="00C809B6" w:rsidRPr="00401B67">
              <w:rPr>
                <w:rFonts w:ascii="Arial" w:hAnsi="Arial" w:cs="Arial"/>
                <w:webHidden/>
                <w:sz w:val="24"/>
                <w:szCs w:val="24"/>
              </w:rPr>
            </w:r>
            <w:r w:rsidR="00C809B6" w:rsidRPr="00401B67">
              <w:rPr>
                <w:rFonts w:ascii="Arial" w:hAnsi="Arial" w:cs="Arial"/>
                <w:webHidden/>
                <w:sz w:val="24"/>
                <w:szCs w:val="24"/>
              </w:rPr>
              <w:fldChar w:fldCharType="separate"/>
            </w:r>
            <w:r w:rsidR="003A71FE">
              <w:rPr>
                <w:rFonts w:ascii="Arial" w:hAnsi="Arial" w:cs="Arial"/>
                <w:noProof/>
                <w:webHidden/>
                <w:sz w:val="24"/>
                <w:szCs w:val="24"/>
              </w:rPr>
              <w:t>3</w:t>
            </w:r>
            <w:r w:rsidR="00C809B6" w:rsidRPr="00401B67">
              <w:rPr>
                <w:rFonts w:ascii="Arial" w:hAnsi="Arial" w:cs="Arial"/>
                <w:webHidden/>
                <w:sz w:val="24"/>
                <w:szCs w:val="24"/>
              </w:rPr>
              <w:fldChar w:fldCharType="end"/>
            </w:r>
          </w:hyperlink>
        </w:p>
        <w:p w:rsidR="00C809B6" w:rsidRPr="00C809B6" w:rsidRDefault="002F397C">
          <w:pPr>
            <w:pStyle w:val="TOC1"/>
            <w:tabs>
              <w:tab w:val="right" w:leader="dot" w:pos="8870"/>
            </w:tabs>
            <w:rPr>
              <w:rStyle w:val="Hyperlink"/>
              <w:rFonts w:eastAsia="Palatino Linotype"/>
              <w:noProof/>
            </w:rPr>
          </w:pPr>
          <w:hyperlink w:anchor="_Toc459202072" w:history="1">
            <w:r w:rsidR="00C809B6" w:rsidRPr="00C809B6">
              <w:rPr>
                <w:rStyle w:val="Hyperlink"/>
                <w:rFonts w:ascii="Arial" w:eastAsia="Palatino Linotype" w:hAnsi="Arial" w:cs="Arial"/>
                <w:noProof/>
                <w:sz w:val="24"/>
                <w:szCs w:val="24"/>
                <w:lang w:val="es-ES"/>
              </w:rPr>
              <w:t>RESUMEN EJECUTIVO</w:t>
            </w:r>
            <w:r w:rsidR="00C809B6" w:rsidRPr="00C809B6">
              <w:rPr>
                <w:rStyle w:val="Hyperlink"/>
                <w:rFonts w:eastAsia="Palatino Linotype"/>
                <w:noProof/>
                <w:webHidden/>
                <w:lang w:val="es-ES"/>
              </w:rPr>
              <w:tab/>
            </w:r>
            <w:r w:rsidR="00C809B6" w:rsidRPr="00401B67">
              <w:rPr>
                <w:rFonts w:ascii="Arial" w:hAnsi="Arial" w:cs="Arial"/>
                <w:webHidden/>
                <w:sz w:val="24"/>
                <w:szCs w:val="24"/>
              </w:rPr>
              <w:fldChar w:fldCharType="begin"/>
            </w:r>
            <w:r w:rsidR="00C809B6" w:rsidRPr="00401B67">
              <w:rPr>
                <w:rFonts w:ascii="Arial" w:hAnsi="Arial" w:cs="Arial"/>
                <w:webHidden/>
                <w:sz w:val="24"/>
                <w:szCs w:val="24"/>
              </w:rPr>
              <w:instrText xml:space="preserve"> PAGEREF _Toc459202072 \h </w:instrText>
            </w:r>
            <w:r w:rsidR="00C809B6" w:rsidRPr="00401B67">
              <w:rPr>
                <w:rFonts w:ascii="Arial" w:hAnsi="Arial" w:cs="Arial"/>
                <w:webHidden/>
                <w:sz w:val="24"/>
                <w:szCs w:val="24"/>
              </w:rPr>
            </w:r>
            <w:r w:rsidR="00C809B6" w:rsidRPr="00401B67">
              <w:rPr>
                <w:rFonts w:ascii="Arial" w:hAnsi="Arial" w:cs="Arial"/>
                <w:webHidden/>
                <w:sz w:val="24"/>
                <w:szCs w:val="24"/>
              </w:rPr>
              <w:fldChar w:fldCharType="separate"/>
            </w:r>
            <w:r w:rsidR="003A71FE">
              <w:rPr>
                <w:rFonts w:ascii="Arial" w:hAnsi="Arial" w:cs="Arial"/>
                <w:noProof/>
                <w:webHidden/>
                <w:sz w:val="24"/>
                <w:szCs w:val="24"/>
              </w:rPr>
              <w:t>4</w:t>
            </w:r>
            <w:r w:rsidR="00C809B6" w:rsidRPr="00401B67">
              <w:rPr>
                <w:rFonts w:ascii="Arial" w:hAnsi="Arial" w:cs="Arial"/>
                <w:webHidden/>
                <w:sz w:val="24"/>
                <w:szCs w:val="24"/>
              </w:rPr>
              <w:fldChar w:fldCharType="end"/>
            </w:r>
          </w:hyperlink>
        </w:p>
        <w:p w:rsidR="00C809B6" w:rsidRPr="00C809B6" w:rsidRDefault="002F397C">
          <w:pPr>
            <w:pStyle w:val="TOC1"/>
            <w:tabs>
              <w:tab w:val="left" w:pos="440"/>
              <w:tab w:val="right" w:leader="dot" w:pos="8870"/>
            </w:tabs>
            <w:rPr>
              <w:rStyle w:val="Hyperlink"/>
              <w:rFonts w:eastAsia="Palatino Linotype"/>
              <w:noProof/>
            </w:rPr>
          </w:pPr>
          <w:hyperlink w:anchor="_Toc459202073" w:history="1">
            <w:r w:rsidR="00C809B6" w:rsidRPr="00C809B6">
              <w:rPr>
                <w:rStyle w:val="Hyperlink"/>
                <w:rFonts w:ascii="Arial" w:eastAsia="Palatino Linotype" w:hAnsi="Arial" w:cs="Arial"/>
                <w:noProof/>
                <w:sz w:val="24"/>
                <w:szCs w:val="24"/>
                <w:lang w:val="es-ES"/>
              </w:rPr>
              <w:t>1.</w:t>
            </w:r>
            <w:r w:rsidR="00C809B6" w:rsidRPr="00C809B6">
              <w:rPr>
                <w:rStyle w:val="Hyperlink"/>
                <w:rFonts w:eastAsia="Palatino Linotype"/>
                <w:noProof/>
              </w:rPr>
              <w:tab/>
            </w:r>
            <w:r w:rsidR="00C809B6" w:rsidRPr="00C809B6">
              <w:rPr>
                <w:rStyle w:val="Hyperlink"/>
                <w:rFonts w:ascii="Arial" w:eastAsia="Palatino Linotype" w:hAnsi="Arial" w:cs="Arial"/>
                <w:noProof/>
                <w:sz w:val="24"/>
                <w:szCs w:val="24"/>
                <w:lang w:val="es-ES"/>
              </w:rPr>
              <w:t>OBJETIVO Y ALCANCE DE LA CONSULTORÍA</w:t>
            </w:r>
            <w:r w:rsidR="00C809B6" w:rsidRPr="00C809B6">
              <w:rPr>
                <w:rStyle w:val="Hyperlink"/>
                <w:rFonts w:eastAsia="Palatino Linotype"/>
                <w:noProof/>
                <w:webHidden/>
                <w:lang w:val="es-ES"/>
              </w:rPr>
              <w:tab/>
            </w:r>
            <w:r w:rsidR="00C809B6" w:rsidRPr="00401B67">
              <w:rPr>
                <w:rFonts w:ascii="Arial" w:hAnsi="Arial" w:cs="Arial"/>
                <w:webHidden/>
                <w:sz w:val="24"/>
                <w:szCs w:val="24"/>
              </w:rPr>
              <w:fldChar w:fldCharType="begin"/>
            </w:r>
            <w:r w:rsidR="00C809B6" w:rsidRPr="00401B67">
              <w:rPr>
                <w:rFonts w:ascii="Arial" w:hAnsi="Arial" w:cs="Arial"/>
                <w:webHidden/>
                <w:sz w:val="24"/>
                <w:szCs w:val="24"/>
              </w:rPr>
              <w:instrText xml:space="preserve"> PAGEREF _Toc459202073 \h </w:instrText>
            </w:r>
            <w:r w:rsidR="00C809B6" w:rsidRPr="00401B67">
              <w:rPr>
                <w:rFonts w:ascii="Arial" w:hAnsi="Arial" w:cs="Arial"/>
                <w:webHidden/>
                <w:sz w:val="24"/>
                <w:szCs w:val="24"/>
              </w:rPr>
            </w:r>
            <w:r w:rsidR="00C809B6" w:rsidRPr="00401B67">
              <w:rPr>
                <w:rFonts w:ascii="Arial" w:hAnsi="Arial" w:cs="Arial"/>
                <w:webHidden/>
                <w:sz w:val="24"/>
                <w:szCs w:val="24"/>
              </w:rPr>
              <w:fldChar w:fldCharType="separate"/>
            </w:r>
            <w:r w:rsidR="003A71FE">
              <w:rPr>
                <w:rFonts w:ascii="Arial" w:hAnsi="Arial" w:cs="Arial"/>
                <w:noProof/>
                <w:webHidden/>
                <w:sz w:val="24"/>
                <w:szCs w:val="24"/>
              </w:rPr>
              <w:t>5</w:t>
            </w:r>
            <w:r w:rsidR="00C809B6" w:rsidRPr="00401B67">
              <w:rPr>
                <w:rFonts w:ascii="Arial" w:hAnsi="Arial" w:cs="Arial"/>
                <w:webHidden/>
                <w:sz w:val="24"/>
                <w:szCs w:val="24"/>
              </w:rPr>
              <w:fldChar w:fldCharType="end"/>
            </w:r>
          </w:hyperlink>
        </w:p>
        <w:p w:rsidR="00C809B6" w:rsidRPr="00C809B6" w:rsidRDefault="002F397C">
          <w:pPr>
            <w:pStyle w:val="TOC1"/>
            <w:tabs>
              <w:tab w:val="left" w:pos="440"/>
              <w:tab w:val="right" w:leader="dot" w:pos="8870"/>
            </w:tabs>
            <w:rPr>
              <w:rStyle w:val="Hyperlink"/>
              <w:rFonts w:eastAsia="Palatino Linotype"/>
              <w:noProof/>
            </w:rPr>
          </w:pPr>
          <w:hyperlink w:anchor="_Toc459202074" w:history="1">
            <w:r w:rsidR="00C809B6" w:rsidRPr="00C809B6">
              <w:rPr>
                <w:rStyle w:val="Hyperlink"/>
                <w:rFonts w:ascii="Arial" w:eastAsia="Palatino Linotype" w:hAnsi="Arial" w:cs="Arial"/>
                <w:noProof/>
                <w:sz w:val="24"/>
                <w:szCs w:val="24"/>
                <w:lang w:val="es-ES"/>
              </w:rPr>
              <w:t>2.</w:t>
            </w:r>
            <w:r w:rsidR="00C809B6" w:rsidRPr="00C809B6">
              <w:rPr>
                <w:rStyle w:val="Hyperlink"/>
                <w:rFonts w:eastAsia="Palatino Linotype"/>
                <w:noProof/>
              </w:rPr>
              <w:tab/>
            </w:r>
            <w:r w:rsidR="00C809B6" w:rsidRPr="00C809B6">
              <w:rPr>
                <w:rStyle w:val="Hyperlink"/>
                <w:rFonts w:ascii="Arial" w:eastAsia="Palatino Linotype" w:hAnsi="Arial" w:cs="Arial"/>
                <w:noProof/>
                <w:sz w:val="24"/>
                <w:szCs w:val="24"/>
                <w:lang w:val="es-ES"/>
              </w:rPr>
              <w:t>METODOLOGÍA DE TRABAJO</w:t>
            </w:r>
            <w:r w:rsidR="00C809B6" w:rsidRPr="00C809B6">
              <w:rPr>
                <w:rStyle w:val="Hyperlink"/>
                <w:rFonts w:eastAsia="Palatino Linotype"/>
                <w:noProof/>
                <w:webHidden/>
                <w:lang w:val="es-ES"/>
              </w:rPr>
              <w:tab/>
            </w:r>
            <w:r w:rsidR="00C809B6" w:rsidRPr="00401B67">
              <w:rPr>
                <w:rFonts w:ascii="Arial" w:hAnsi="Arial" w:cs="Arial"/>
                <w:webHidden/>
                <w:sz w:val="24"/>
                <w:szCs w:val="24"/>
              </w:rPr>
              <w:fldChar w:fldCharType="begin"/>
            </w:r>
            <w:r w:rsidR="00C809B6" w:rsidRPr="00401B67">
              <w:rPr>
                <w:rFonts w:ascii="Arial" w:hAnsi="Arial" w:cs="Arial"/>
                <w:webHidden/>
                <w:sz w:val="24"/>
                <w:szCs w:val="24"/>
              </w:rPr>
              <w:instrText xml:space="preserve"> PAGEREF _Toc459202074 \h </w:instrText>
            </w:r>
            <w:r w:rsidR="00C809B6" w:rsidRPr="00401B67">
              <w:rPr>
                <w:rFonts w:ascii="Arial" w:hAnsi="Arial" w:cs="Arial"/>
                <w:webHidden/>
                <w:sz w:val="24"/>
                <w:szCs w:val="24"/>
              </w:rPr>
            </w:r>
            <w:r w:rsidR="00C809B6" w:rsidRPr="00401B67">
              <w:rPr>
                <w:rFonts w:ascii="Arial" w:hAnsi="Arial" w:cs="Arial"/>
                <w:webHidden/>
                <w:sz w:val="24"/>
                <w:szCs w:val="24"/>
              </w:rPr>
              <w:fldChar w:fldCharType="separate"/>
            </w:r>
            <w:r w:rsidR="003A71FE">
              <w:rPr>
                <w:rFonts w:ascii="Arial" w:hAnsi="Arial" w:cs="Arial"/>
                <w:noProof/>
                <w:webHidden/>
                <w:sz w:val="24"/>
                <w:szCs w:val="24"/>
              </w:rPr>
              <w:t>5</w:t>
            </w:r>
            <w:r w:rsidR="00C809B6" w:rsidRPr="00401B67">
              <w:rPr>
                <w:rFonts w:ascii="Arial" w:hAnsi="Arial" w:cs="Arial"/>
                <w:webHidden/>
                <w:sz w:val="24"/>
                <w:szCs w:val="24"/>
              </w:rPr>
              <w:fldChar w:fldCharType="end"/>
            </w:r>
          </w:hyperlink>
        </w:p>
        <w:p w:rsidR="00C809B6" w:rsidRPr="00C809B6" w:rsidRDefault="002F397C">
          <w:pPr>
            <w:pStyle w:val="TOC1"/>
            <w:tabs>
              <w:tab w:val="left" w:pos="440"/>
              <w:tab w:val="right" w:leader="dot" w:pos="8870"/>
            </w:tabs>
            <w:rPr>
              <w:rStyle w:val="Hyperlink"/>
              <w:rFonts w:eastAsia="Palatino Linotype"/>
              <w:noProof/>
            </w:rPr>
          </w:pPr>
          <w:hyperlink w:anchor="_Toc459202075" w:history="1">
            <w:r w:rsidR="00C809B6" w:rsidRPr="00C809B6">
              <w:rPr>
                <w:rStyle w:val="Hyperlink"/>
                <w:rFonts w:ascii="Arial" w:eastAsia="Palatino Linotype" w:hAnsi="Arial" w:cs="Arial"/>
                <w:noProof/>
                <w:sz w:val="24"/>
                <w:szCs w:val="24"/>
                <w:lang w:val="es-ES"/>
              </w:rPr>
              <w:t>3.</w:t>
            </w:r>
            <w:r w:rsidR="00C809B6" w:rsidRPr="00C809B6">
              <w:rPr>
                <w:rStyle w:val="Hyperlink"/>
                <w:rFonts w:eastAsia="Palatino Linotype"/>
                <w:noProof/>
              </w:rPr>
              <w:tab/>
            </w:r>
            <w:r w:rsidR="00C809B6" w:rsidRPr="00C809B6">
              <w:rPr>
                <w:rStyle w:val="Hyperlink"/>
                <w:rFonts w:ascii="Arial" w:eastAsia="Palatino Linotype" w:hAnsi="Arial" w:cs="Arial"/>
                <w:noProof/>
                <w:sz w:val="24"/>
                <w:szCs w:val="24"/>
                <w:lang w:val="es-ES"/>
              </w:rPr>
              <w:t>PROCESO DE EVALUACIÓN</w:t>
            </w:r>
            <w:r w:rsidR="00C809B6" w:rsidRPr="00C809B6">
              <w:rPr>
                <w:rStyle w:val="Hyperlink"/>
                <w:rFonts w:eastAsia="Palatino Linotype"/>
                <w:noProof/>
                <w:webHidden/>
                <w:lang w:val="es-ES"/>
              </w:rPr>
              <w:tab/>
            </w:r>
            <w:r w:rsidR="00C809B6" w:rsidRPr="00401B67">
              <w:rPr>
                <w:rFonts w:ascii="Arial" w:hAnsi="Arial" w:cs="Arial"/>
                <w:webHidden/>
                <w:sz w:val="24"/>
                <w:szCs w:val="24"/>
              </w:rPr>
              <w:fldChar w:fldCharType="begin"/>
            </w:r>
            <w:r w:rsidR="00C809B6" w:rsidRPr="00401B67">
              <w:rPr>
                <w:rFonts w:ascii="Arial" w:hAnsi="Arial" w:cs="Arial"/>
                <w:webHidden/>
                <w:sz w:val="24"/>
                <w:szCs w:val="24"/>
              </w:rPr>
              <w:instrText xml:space="preserve"> PAGEREF _Toc459202075 \h </w:instrText>
            </w:r>
            <w:r w:rsidR="00C809B6" w:rsidRPr="00401B67">
              <w:rPr>
                <w:rFonts w:ascii="Arial" w:hAnsi="Arial" w:cs="Arial"/>
                <w:webHidden/>
                <w:sz w:val="24"/>
                <w:szCs w:val="24"/>
              </w:rPr>
            </w:r>
            <w:r w:rsidR="00C809B6" w:rsidRPr="00401B67">
              <w:rPr>
                <w:rFonts w:ascii="Arial" w:hAnsi="Arial" w:cs="Arial"/>
                <w:webHidden/>
                <w:sz w:val="24"/>
                <w:szCs w:val="24"/>
              </w:rPr>
              <w:fldChar w:fldCharType="separate"/>
            </w:r>
            <w:r w:rsidR="003A71FE">
              <w:rPr>
                <w:rFonts w:ascii="Arial" w:hAnsi="Arial" w:cs="Arial"/>
                <w:noProof/>
                <w:webHidden/>
                <w:sz w:val="24"/>
                <w:szCs w:val="24"/>
              </w:rPr>
              <w:t>6</w:t>
            </w:r>
            <w:r w:rsidR="00C809B6" w:rsidRPr="00401B67">
              <w:rPr>
                <w:rFonts w:ascii="Arial" w:hAnsi="Arial" w:cs="Arial"/>
                <w:webHidden/>
                <w:sz w:val="24"/>
                <w:szCs w:val="24"/>
              </w:rPr>
              <w:fldChar w:fldCharType="end"/>
            </w:r>
          </w:hyperlink>
        </w:p>
        <w:p w:rsidR="00C809B6" w:rsidRPr="00C809B6" w:rsidRDefault="002F397C">
          <w:pPr>
            <w:pStyle w:val="TOC2"/>
            <w:tabs>
              <w:tab w:val="right" w:leader="dot" w:pos="8870"/>
            </w:tabs>
            <w:rPr>
              <w:rStyle w:val="Hyperlink"/>
              <w:rFonts w:eastAsia="Palatino Linotype"/>
              <w:noProof/>
            </w:rPr>
          </w:pPr>
          <w:hyperlink w:anchor="_Toc459202076" w:history="1">
            <w:r w:rsidR="00C809B6" w:rsidRPr="00C809B6">
              <w:rPr>
                <w:rStyle w:val="Hyperlink"/>
                <w:rFonts w:ascii="Arial" w:eastAsia="Palatino Linotype" w:hAnsi="Arial" w:cs="Arial"/>
                <w:noProof/>
                <w:sz w:val="24"/>
                <w:szCs w:val="24"/>
                <w:lang w:val="es-ES"/>
              </w:rPr>
              <w:t>3.1.   Participantes</w:t>
            </w:r>
            <w:r w:rsidR="00C809B6" w:rsidRPr="00C809B6">
              <w:rPr>
                <w:rStyle w:val="Hyperlink"/>
                <w:rFonts w:eastAsia="Palatino Linotype"/>
                <w:noProof/>
                <w:webHidden/>
                <w:lang w:val="es-ES"/>
              </w:rPr>
              <w:tab/>
            </w:r>
            <w:r w:rsidR="00C809B6" w:rsidRPr="00401B67">
              <w:rPr>
                <w:rFonts w:ascii="Arial" w:hAnsi="Arial" w:cs="Arial"/>
                <w:webHidden/>
                <w:sz w:val="24"/>
                <w:szCs w:val="24"/>
              </w:rPr>
              <w:fldChar w:fldCharType="begin"/>
            </w:r>
            <w:r w:rsidR="00C809B6" w:rsidRPr="00401B67">
              <w:rPr>
                <w:rFonts w:ascii="Arial" w:hAnsi="Arial" w:cs="Arial"/>
                <w:webHidden/>
                <w:sz w:val="24"/>
                <w:szCs w:val="24"/>
              </w:rPr>
              <w:instrText xml:space="preserve"> PAGEREF _Toc459202076 \h </w:instrText>
            </w:r>
            <w:r w:rsidR="00C809B6" w:rsidRPr="00401B67">
              <w:rPr>
                <w:rFonts w:ascii="Arial" w:hAnsi="Arial" w:cs="Arial"/>
                <w:webHidden/>
                <w:sz w:val="24"/>
                <w:szCs w:val="24"/>
              </w:rPr>
            </w:r>
            <w:r w:rsidR="00C809B6" w:rsidRPr="00401B67">
              <w:rPr>
                <w:rFonts w:ascii="Arial" w:hAnsi="Arial" w:cs="Arial"/>
                <w:webHidden/>
                <w:sz w:val="24"/>
                <w:szCs w:val="24"/>
              </w:rPr>
              <w:fldChar w:fldCharType="separate"/>
            </w:r>
            <w:r w:rsidR="003A71FE">
              <w:rPr>
                <w:rFonts w:ascii="Arial" w:hAnsi="Arial" w:cs="Arial"/>
                <w:noProof/>
                <w:webHidden/>
                <w:sz w:val="24"/>
                <w:szCs w:val="24"/>
              </w:rPr>
              <w:t>6</w:t>
            </w:r>
            <w:r w:rsidR="00C809B6" w:rsidRPr="00401B67">
              <w:rPr>
                <w:rFonts w:ascii="Arial" w:hAnsi="Arial" w:cs="Arial"/>
                <w:webHidden/>
                <w:sz w:val="24"/>
                <w:szCs w:val="24"/>
              </w:rPr>
              <w:fldChar w:fldCharType="end"/>
            </w:r>
          </w:hyperlink>
        </w:p>
        <w:p w:rsidR="00C809B6" w:rsidRPr="00C809B6" w:rsidRDefault="002F397C">
          <w:pPr>
            <w:pStyle w:val="TOC2"/>
            <w:tabs>
              <w:tab w:val="right" w:leader="dot" w:pos="8870"/>
            </w:tabs>
            <w:rPr>
              <w:rStyle w:val="Hyperlink"/>
              <w:rFonts w:eastAsia="Palatino Linotype"/>
              <w:noProof/>
            </w:rPr>
          </w:pPr>
          <w:hyperlink w:anchor="_Toc459202077" w:history="1">
            <w:r w:rsidR="00C809B6" w:rsidRPr="00C809B6">
              <w:rPr>
                <w:rStyle w:val="Hyperlink"/>
                <w:rFonts w:ascii="Arial" w:eastAsia="Palatino Linotype" w:hAnsi="Arial" w:cs="Arial"/>
                <w:noProof/>
                <w:sz w:val="24"/>
                <w:szCs w:val="24"/>
                <w:lang w:val="es-ES"/>
              </w:rPr>
              <w:t xml:space="preserve">3.2.  </w:t>
            </w:r>
            <w:r w:rsidR="00712037">
              <w:rPr>
                <w:rStyle w:val="Hyperlink"/>
                <w:rFonts w:ascii="Arial" w:eastAsia="Palatino Linotype" w:hAnsi="Arial" w:cs="Arial"/>
                <w:noProof/>
                <w:sz w:val="24"/>
                <w:szCs w:val="24"/>
                <w:lang w:val="es-ES"/>
              </w:rPr>
              <w:t xml:space="preserve"> </w:t>
            </w:r>
            <w:r w:rsidR="00C809B6" w:rsidRPr="00C809B6">
              <w:rPr>
                <w:rStyle w:val="Hyperlink"/>
                <w:rFonts w:ascii="Arial" w:eastAsia="Palatino Linotype" w:hAnsi="Arial" w:cs="Arial"/>
                <w:noProof/>
                <w:sz w:val="24"/>
                <w:szCs w:val="24"/>
                <w:lang w:val="es-ES"/>
              </w:rPr>
              <w:t>Documentos considerados</w:t>
            </w:r>
            <w:r w:rsidR="00C809B6" w:rsidRPr="00C809B6">
              <w:rPr>
                <w:rStyle w:val="Hyperlink"/>
                <w:rFonts w:eastAsia="Palatino Linotype"/>
                <w:noProof/>
                <w:webHidden/>
                <w:lang w:val="es-ES"/>
              </w:rPr>
              <w:tab/>
            </w:r>
            <w:r w:rsidR="00C809B6" w:rsidRPr="00401B67">
              <w:rPr>
                <w:rFonts w:ascii="Arial" w:hAnsi="Arial" w:cs="Arial"/>
                <w:webHidden/>
                <w:sz w:val="24"/>
                <w:szCs w:val="24"/>
              </w:rPr>
              <w:fldChar w:fldCharType="begin"/>
            </w:r>
            <w:r w:rsidR="00C809B6" w:rsidRPr="00401B67">
              <w:rPr>
                <w:rFonts w:ascii="Arial" w:hAnsi="Arial" w:cs="Arial"/>
                <w:webHidden/>
                <w:sz w:val="24"/>
                <w:szCs w:val="24"/>
              </w:rPr>
              <w:instrText xml:space="preserve"> PAGEREF _Toc459202077 \h </w:instrText>
            </w:r>
            <w:r w:rsidR="00C809B6" w:rsidRPr="00401B67">
              <w:rPr>
                <w:rFonts w:ascii="Arial" w:hAnsi="Arial" w:cs="Arial"/>
                <w:webHidden/>
                <w:sz w:val="24"/>
                <w:szCs w:val="24"/>
              </w:rPr>
            </w:r>
            <w:r w:rsidR="00C809B6" w:rsidRPr="00401B67">
              <w:rPr>
                <w:rFonts w:ascii="Arial" w:hAnsi="Arial" w:cs="Arial"/>
                <w:webHidden/>
                <w:sz w:val="24"/>
                <w:szCs w:val="24"/>
              </w:rPr>
              <w:fldChar w:fldCharType="separate"/>
            </w:r>
            <w:r w:rsidR="003A71FE">
              <w:rPr>
                <w:rFonts w:ascii="Arial" w:hAnsi="Arial" w:cs="Arial"/>
                <w:noProof/>
                <w:webHidden/>
                <w:sz w:val="24"/>
                <w:szCs w:val="24"/>
              </w:rPr>
              <w:t>7</w:t>
            </w:r>
            <w:r w:rsidR="00C809B6" w:rsidRPr="00401B67">
              <w:rPr>
                <w:rFonts w:ascii="Arial" w:hAnsi="Arial" w:cs="Arial"/>
                <w:webHidden/>
                <w:sz w:val="24"/>
                <w:szCs w:val="24"/>
              </w:rPr>
              <w:fldChar w:fldCharType="end"/>
            </w:r>
          </w:hyperlink>
        </w:p>
        <w:p w:rsidR="00C809B6" w:rsidRPr="00C809B6" w:rsidRDefault="002F397C">
          <w:pPr>
            <w:pStyle w:val="TOC2"/>
            <w:tabs>
              <w:tab w:val="right" w:leader="dot" w:pos="8870"/>
            </w:tabs>
            <w:rPr>
              <w:rStyle w:val="Hyperlink"/>
              <w:rFonts w:eastAsia="Palatino Linotype"/>
              <w:noProof/>
            </w:rPr>
          </w:pPr>
          <w:hyperlink w:anchor="_Toc459202078" w:history="1">
            <w:r w:rsidR="00C809B6" w:rsidRPr="00C809B6">
              <w:rPr>
                <w:rStyle w:val="Hyperlink"/>
                <w:rFonts w:ascii="Arial" w:eastAsia="Palatino Linotype" w:hAnsi="Arial" w:cs="Arial"/>
                <w:noProof/>
                <w:sz w:val="24"/>
                <w:szCs w:val="24"/>
                <w:lang w:val="es-ES"/>
              </w:rPr>
              <w:t>3.3.   Criterios establecidos para el Análisis y procesamiento de la información</w:t>
            </w:r>
            <w:r w:rsidR="00C809B6" w:rsidRPr="00C809B6">
              <w:rPr>
                <w:rStyle w:val="Hyperlink"/>
                <w:rFonts w:eastAsia="Palatino Linotype"/>
                <w:noProof/>
                <w:webHidden/>
                <w:lang w:val="es-ES"/>
              </w:rPr>
              <w:tab/>
            </w:r>
            <w:r w:rsidR="00C809B6" w:rsidRPr="00401B67">
              <w:rPr>
                <w:rFonts w:ascii="Arial" w:hAnsi="Arial" w:cs="Arial"/>
                <w:webHidden/>
                <w:sz w:val="24"/>
                <w:szCs w:val="24"/>
              </w:rPr>
              <w:fldChar w:fldCharType="begin"/>
            </w:r>
            <w:r w:rsidR="00C809B6" w:rsidRPr="00401B67">
              <w:rPr>
                <w:rFonts w:ascii="Arial" w:hAnsi="Arial" w:cs="Arial"/>
                <w:webHidden/>
                <w:sz w:val="24"/>
                <w:szCs w:val="24"/>
              </w:rPr>
              <w:instrText xml:space="preserve"> PAGEREF _Toc459202078 \h </w:instrText>
            </w:r>
            <w:r w:rsidR="00C809B6" w:rsidRPr="00401B67">
              <w:rPr>
                <w:rFonts w:ascii="Arial" w:hAnsi="Arial" w:cs="Arial"/>
                <w:webHidden/>
                <w:sz w:val="24"/>
                <w:szCs w:val="24"/>
              </w:rPr>
            </w:r>
            <w:r w:rsidR="00C809B6" w:rsidRPr="00401B67">
              <w:rPr>
                <w:rFonts w:ascii="Arial" w:hAnsi="Arial" w:cs="Arial"/>
                <w:webHidden/>
                <w:sz w:val="24"/>
                <w:szCs w:val="24"/>
              </w:rPr>
              <w:fldChar w:fldCharType="separate"/>
            </w:r>
            <w:r w:rsidR="003A71FE">
              <w:rPr>
                <w:rFonts w:ascii="Arial" w:hAnsi="Arial" w:cs="Arial"/>
                <w:noProof/>
                <w:webHidden/>
                <w:sz w:val="24"/>
                <w:szCs w:val="24"/>
              </w:rPr>
              <w:t>7</w:t>
            </w:r>
            <w:r w:rsidR="00C809B6" w:rsidRPr="00401B67">
              <w:rPr>
                <w:rFonts w:ascii="Arial" w:hAnsi="Arial" w:cs="Arial"/>
                <w:webHidden/>
                <w:sz w:val="24"/>
                <w:szCs w:val="24"/>
              </w:rPr>
              <w:fldChar w:fldCharType="end"/>
            </w:r>
          </w:hyperlink>
        </w:p>
        <w:p w:rsidR="00C809B6" w:rsidRPr="00C809B6" w:rsidRDefault="002F397C">
          <w:pPr>
            <w:pStyle w:val="TOC2"/>
            <w:tabs>
              <w:tab w:val="left" w:pos="880"/>
              <w:tab w:val="right" w:leader="dot" w:pos="8870"/>
            </w:tabs>
            <w:rPr>
              <w:rStyle w:val="Hyperlink"/>
              <w:rFonts w:eastAsia="Palatino Linotype"/>
              <w:noProof/>
            </w:rPr>
          </w:pPr>
          <w:hyperlink w:anchor="_Toc459202079" w:history="1">
            <w:r w:rsidR="00C809B6" w:rsidRPr="00C809B6">
              <w:rPr>
                <w:rStyle w:val="Hyperlink"/>
                <w:rFonts w:ascii="Arial" w:eastAsia="Palatino Linotype" w:hAnsi="Arial" w:cs="Arial"/>
                <w:noProof/>
                <w:sz w:val="24"/>
                <w:szCs w:val="24"/>
                <w:lang w:val="es-ES"/>
              </w:rPr>
              <w:t>3.4</w:t>
            </w:r>
            <w:r w:rsidR="00712037">
              <w:rPr>
                <w:rStyle w:val="Hyperlink"/>
                <w:rFonts w:eastAsia="Palatino Linotype"/>
                <w:noProof/>
              </w:rPr>
              <w:t xml:space="preserve">     </w:t>
            </w:r>
            <w:r w:rsidR="00C809B6" w:rsidRPr="00C809B6">
              <w:rPr>
                <w:rStyle w:val="Hyperlink"/>
                <w:rFonts w:ascii="Arial" w:eastAsia="Palatino Linotype" w:hAnsi="Arial" w:cs="Arial"/>
                <w:noProof/>
                <w:sz w:val="24"/>
                <w:szCs w:val="24"/>
                <w:lang w:val="es-ES"/>
              </w:rPr>
              <w:t>Etapas cumplidas</w:t>
            </w:r>
            <w:r w:rsidR="00C809B6" w:rsidRPr="00C809B6">
              <w:rPr>
                <w:rStyle w:val="Hyperlink"/>
                <w:rFonts w:eastAsia="Palatino Linotype"/>
                <w:noProof/>
                <w:webHidden/>
                <w:lang w:val="es-ES"/>
              </w:rPr>
              <w:tab/>
            </w:r>
            <w:r w:rsidR="00C809B6" w:rsidRPr="00401B67">
              <w:rPr>
                <w:rFonts w:ascii="Arial" w:hAnsi="Arial" w:cs="Arial"/>
                <w:webHidden/>
                <w:sz w:val="24"/>
                <w:szCs w:val="24"/>
              </w:rPr>
              <w:fldChar w:fldCharType="begin"/>
            </w:r>
            <w:r w:rsidR="00C809B6" w:rsidRPr="00401B67">
              <w:rPr>
                <w:rFonts w:ascii="Arial" w:hAnsi="Arial" w:cs="Arial"/>
                <w:webHidden/>
                <w:sz w:val="24"/>
                <w:szCs w:val="24"/>
              </w:rPr>
              <w:instrText xml:space="preserve"> PAGEREF _Toc459202079 \h </w:instrText>
            </w:r>
            <w:r w:rsidR="00C809B6" w:rsidRPr="00401B67">
              <w:rPr>
                <w:rFonts w:ascii="Arial" w:hAnsi="Arial" w:cs="Arial"/>
                <w:webHidden/>
                <w:sz w:val="24"/>
                <w:szCs w:val="24"/>
              </w:rPr>
            </w:r>
            <w:r w:rsidR="00C809B6" w:rsidRPr="00401B67">
              <w:rPr>
                <w:rFonts w:ascii="Arial" w:hAnsi="Arial" w:cs="Arial"/>
                <w:webHidden/>
                <w:sz w:val="24"/>
                <w:szCs w:val="24"/>
              </w:rPr>
              <w:fldChar w:fldCharType="separate"/>
            </w:r>
            <w:r w:rsidR="003A71FE">
              <w:rPr>
                <w:rFonts w:ascii="Arial" w:hAnsi="Arial" w:cs="Arial"/>
                <w:noProof/>
                <w:webHidden/>
                <w:sz w:val="24"/>
                <w:szCs w:val="24"/>
              </w:rPr>
              <w:t>7</w:t>
            </w:r>
            <w:r w:rsidR="00C809B6" w:rsidRPr="00401B67">
              <w:rPr>
                <w:rFonts w:ascii="Arial" w:hAnsi="Arial" w:cs="Arial"/>
                <w:webHidden/>
                <w:sz w:val="24"/>
                <w:szCs w:val="24"/>
              </w:rPr>
              <w:fldChar w:fldCharType="end"/>
            </w:r>
          </w:hyperlink>
        </w:p>
        <w:p w:rsidR="00C809B6" w:rsidRPr="00C809B6" w:rsidRDefault="002F397C">
          <w:pPr>
            <w:pStyle w:val="TOC1"/>
            <w:tabs>
              <w:tab w:val="left" w:pos="440"/>
              <w:tab w:val="right" w:leader="dot" w:pos="8870"/>
            </w:tabs>
            <w:rPr>
              <w:rStyle w:val="Hyperlink"/>
              <w:rFonts w:eastAsia="Palatino Linotype"/>
              <w:noProof/>
            </w:rPr>
          </w:pPr>
          <w:hyperlink w:anchor="_Toc459202080" w:history="1">
            <w:r w:rsidR="00C809B6" w:rsidRPr="00C809B6">
              <w:rPr>
                <w:rStyle w:val="Hyperlink"/>
                <w:rFonts w:ascii="Arial" w:eastAsia="Palatino Linotype" w:hAnsi="Arial" w:cs="Arial"/>
                <w:noProof/>
                <w:sz w:val="24"/>
                <w:szCs w:val="24"/>
                <w:lang w:val="es-ES"/>
              </w:rPr>
              <w:t>4.</w:t>
            </w:r>
            <w:r w:rsidR="00C809B6" w:rsidRPr="00C809B6">
              <w:rPr>
                <w:rStyle w:val="Hyperlink"/>
                <w:rFonts w:eastAsia="Palatino Linotype"/>
                <w:noProof/>
              </w:rPr>
              <w:tab/>
            </w:r>
            <w:r w:rsidR="00C809B6" w:rsidRPr="00C809B6">
              <w:rPr>
                <w:rStyle w:val="Hyperlink"/>
                <w:rFonts w:ascii="Arial" w:eastAsia="Palatino Linotype" w:hAnsi="Arial" w:cs="Arial"/>
                <w:noProof/>
                <w:sz w:val="24"/>
                <w:szCs w:val="24"/>
                <w:lang w:val="es-ES"/>
              </w:rPr>
              <w:t>CONTEXTO INSTITUCIONAL</w:t>
            </w:r>
            <w:r w:rsidR="00C809B6" w:rsidRPr="00C809B6">
              <w:rPr>
                <w:rStyle w:val="Hyperlink"/>
                <w:rFonts w:eastAsia="Palatino Linotype"/>
                <w:noProof/>
                <w:webHidden/>
                <w:lang w:val="es-ES"/>
              </w:rPr>
              <w:tab/>
            </w:r>
            <w:r w:rsidR="00C809B6" w:rsidRPr="00401B67">
              <w:rPr>
                <w:rFonts w:ascii="Arial" w:hAnsi="Arial" w:cs="Arial"/>
                <w:webHidden/>
                <w:sz w:val="24"/>
                <w:szCs w:val="24"/>
              </w:rPr>
              <w:fldChar w:fldCharType="begin"/>
            </w:r>
            <w:r w:rsidR="00C809B6" w:rsidRPr="00401B67">
              <w:rPr>
                <w:rFonts w:ascii="Arial" w:hAnsi="Arial" w:cs="Arial"/>
                <w:webHidden/>
                <w:sz w:val="24"/>
                <w:szCs w:val="24"/>
              </w:rPr>
              <w:instrText xml:space="preserve"> PAGEREF _Toc459202080 \h </w:instrText>
            </w:r>
            <w:r w:rsidR="00C809B6" w:rsidRPr="00401B67">
              <w:rPr>
                <w:rFonts w:ascii="Arial" w:hAnsi="Arial" w:cs="Arial"/>
                <w:webHidden/>
                <w:sz w:val="24"/>
                <w:szCs w:val="24"/>
              </w:rPr>
            </w:r>
            <w:r w:rsidR="00C809B6" w:rsidRPr="00401B67">
              <w:rPr>
                <w:rFonts w:ascii="Arial" w:hAnsi="Arial" w:cs="Arial"/>
                <w:webHidden/>
                <w:sz w:val="24"/>
                <w:szCs w:val="24"/>
              </w:rPr>
              <w:fldChar w:fldCharType="separate"/>
            </w:r>
            <w:r w:rsidR="003A71FE">
              <w:rPr>
                <w:rFonts w:ascii="Arial" w:hAnsi="Arial" w:cs="Arial"/>
                <w:noProof/>
                <w:webHidden/>
                <w:sz w:val="24"/>
                <w:szCs w:val="24"/>
              </w:rPr>
              <w:t>8</w:t>
            </w:r>
            <w:r w:rsidR="00C809B6" w:rsidRPr="00401B67">
              <w:rPr>
                <w:rFonts w:ascii="Arial" w:hAnsi="Arial" w:cs="Arial"/>
                <w:webHidden/>
                <w:sz w:val="24"/>
                <w:szCs w:val="24"/>
              </w:rPr>
              <w:fldChar w:fldCharType="end"/>
            </w:r>
          </w:hyperlink>
        </w:p>
        <w:p w:rsidR="00C809B6" w:rsidRPr="00C809B6" w:rsidRDefault="002F397C">
          <w:pPr>
            <w:pStyle w:val="TOC1"/>
            <w:tabs>
              <w:tab w:val="left" w:pos="440"/>
              <w:tab w:val="right" w:leader="dot" w:pos="8870"/>
            </w:tabs>
            <w:rPr>
              <w:rStyle w:val="Hyperlink"/>
              <w:rFonts w:eastAsia="Palatino Linotype"/>
              <w:noProof/>
            </w:rPr>
          </w:pPr>
          <w:hyperlink w:anchor="_Toc459202081" w:history="1">
            <w:r w:rsidR="00C809B6" w:rsidRPr="00C809B6">
              <w:rPr>
                <w:rStyle w:val="Hyperlink"/>
                <w:rFonts w:ascii="Arial" w:eastAsia="Palatino Linotype" w:hAnsi="Arial" w:cs="Arial"/>
                <w:noProof/>
                <w:sz w:val="24"/>
                <w:szCs w:val="24"/>
                <w:lang w:val="es-ES"/>
              </w:rPr>
              <w:t>5.</w:t>
            </w:r>
            <w:r w:rsidR="00C809B6" w:rsidRPr="00C809B6">
              <w:rPr>
                <w:rStyle w:val="Hyperlink"/>
                <w:rFonts w:eastAsia="Palatino Linotype"/>
                <w:noProof/>
              </w:rPr>
              <w:tab/>
            </w:r>
            <w:r w:rsidR="00C809B6" w:rsidRPr="00C809B6">
              <w:rPr>
                <w:rStyle w:val="Hyperlink"/>
                <w:rFonts w:ascii="Arial" w:eastAsia="Palatino Linotype" w:hAnsi="Arial" w:cs="Arial"/>
                <w:noProof/>
                <w:sz w:val="24"/>
                <w:szCs w:val="24"/>
                <w:lang w:val="es-ES"/>
              </w:rPr>
              <w:t>CONTEXTO POLÍTICO</w:t>
            </w:r>
            <w:r w:rsidR="00C809B6" w:rsidRPr="00C809B6">
              <w:rPr>
                <w:rStyle w:val="Hyperlink"/>
                <w:rFonts w:eastAsia="Palatino Linotype"/>
                <w:noProof/>
                <w:webHidden/>
                <w:lang w:val="es-ES"/>
              </w:rPr>
              <w:tab/>
            </w:r>
            <w:r w:rsidR="00C809B6" w:rsidRPr="00401B67">
              <w:rPr>
                <w:rFonts w:ascii="Arial" w:hAnsi="Arial" w:cs="Arial"/>
                <w:webHidden/>
                <w:sz w:val="24"/>
                <w:szCs w:val="24"/>
              </w:rPr>
              <w:fldChar w:fldCharType="begin"/>
            </w:r>
            <w:r w:rsidR="00C809B6" w:rsidRPr="00401B67">
              <w:rPr>
                <w:rFonts w:ascii="Arial" w:hAnsi="Arial" w:cs="Arial"/>
                <w:webHidden/>
                <w:sz w:val="24"/>
                <w:szCs w:val="24"/>
              </w:rPr>
              <w:instrText xml:space="preserve"> PAGEREF _Toc459202081 \h </w:instrText>
            </w:r>
            <w:r w:rsidR="00C809B6" w:rsidRPr="00401B67">
              <w:rPr>
                <w:rFonts w:ascii="Arial" w:hAnsi="Arial" w:cs="Arial"/>
                <w:webHidden/>
                <w:sz w:val="24"/>
                <w:szCs w:val="24"/>
              </w:rPr>
            </w:r>
            <w:r w:rsidR="00C809B6" w:rsidRPr="00401B67">
              <w:rPr>
                <w:rFonts w:ascii="Arial" w:hAnsi="Arial" w:cs="Arial"/>
                <w:webHidden/>
                <w:sz w:val="24"/>
                <w:szCs w:val="24"/>
              </w:rPr>
              <w:fldChar w:fldCharType="separate"/>
            </w:r>
            <w:r w:rsidR="003A71FE">
              <w:rPr>
                <w:rFonts w:ascii="Arial" w:hAnsi="Arial" w:cs="Arial"/>
                <w:noProof/>
                <w:webHidden/>
                <w:sz w:val="24"/>
                <w:szCs w:val="24"/>
              </w:rPr>
              <w:t>9</w:t>
            </w:r>
            <w:r w:rsidR="00C809B6" w:rsidRPr="00401B67">
              <w:rPr>
                <w:rFonts w:ascii="Arial" w:hAnsi="Arial" w:cs="Arial"/>
                <w:webHidden/>
                <w:sz w:val="24"/>
                <w:szCs w:val="24"/>
              </w:rPr>
              <w:fldChar w:fldCharType="end"/>
            </w:r>
          </w:hyperlink>
        </w:p>
        <w:p w:rsidR="00C809B6" w:rsidRPr="00C809B6" w:rsidRDefault="002F397C">
          <w:pPr>
            <w:pStyle w:val="TOC1"/>
            <w:tabs>
              <w:tab w:val="left" w:pos="440"/>
              <w:tab w:val="right" w:leader="dot" w:pos="8870"/>
            </w:tabs>
            <w:rPr>
              <w:rFonts w:ascii="Arial" w:hAnsi="Arial" w:cs="Arial"/>
              <w:noProof/>
              <w:sz w:val="24"/>
              <w:szCs w:val="24"/>
              <w:lang w:val="es-ES" w:eastAsia="es-ES"/>
            </w:rPr>
          </w:pPr>
          <w:hyperlink w:anchor="_Toc459202082" w:history="1">
            <w:r w:rsidR="00C809B6" w:rsidRPr="00C809B6">
              <w:rPr>
                <w:rStyle w:val="Hyperlink"/>
                <w:rFonts w:ascii="Arial" w:eastAsia="Palatino Linotype" w:hAnsi="Arial" w:cs="Arial"/>
                <w:noProof/>
                <w:sz w:val="24"/>
                <w:szCs w:val="24"/>
                <w:lang w:val="es-ES"/>
              </w:rPr>
              <w:t>6.</w:t>
            </w:r>
            <w:r w:rsidR="00C809B6" w:rsidRPr="00C809B6">
              <w:rPr>
                <w:rStyle w:val="Hyperlink"/>
                <w:rFonts w:eastAsia="Palatino Linotype"/>
                <w:noProof/>
              </w:rPr>
              <w:tab/>
            </w:r>
            <w:r w:rsidR="00C809B6" w:rsidRPr="00C809B6">
              <w:rPr>
                <w:rStyle w:val="Hyperlink"/>
                <w:rFonts w:ascii="Arial" w:eastAsia="Palatino Linotype" w:hAnsi="Arial" w:cs="Arial"/>
                <w:noProof/>
                <w:sz w:val="24"/>
                <w:szCs w:val="24"/>
                <w:lang w:val="es-ES"/>
              </w:rPr>
              <w:t>MARCO DE REFERENCIA DEL PROGRAMA</w:t>
            </w:r>
            <w:r w:rsidR="00C809B6" w:rsidRPr="00C809B6">
              <w:rPr>
                <w:rStyle w:val="Hyperlink"/>
                <w:rFonts w:eastAsia="Palatino Linotype"/>
                <w:noProof/>
                <w:webHidden/>
                <w:lang w:val="es-ES"/>
              </w:rPr>
              <w:tab/>
            </w:r>
            <w:r w:rsidR="00C809B6" w:rsidRPr="00401B67">
              <w:rPr>
                <w:rFonts w:ascii="Arial" w:hAnsi="Arial" w:cs="Arial"/>
                <w:webHidden/>
                <w:sz w:val="24"/>
                <w:szCs w:val="24"/>
              </w:rPr>
              <w:fldChar w:fldCharType="begin"/>
            </w:r>
            <w:r w:rsidR="00C809B6" w:rsidRPr="00401B67">
              <w:rPr>
                <w:rFonts w:ascii="Arial" w:hAnsi="Arial" w:cs="Arial"/>
                <w:webHidden/>
                <w:sz w:val="24"/>
                <w:szCs w:val="24"/>
              </w:rPr>
              <w:instrText xml:space="preserve"> PAGEREF _Toc459202082 \h </w:instrText>
            </w:r>
            <w:r w:rsidR="00C809B6" w:rsidRPr="00401B67">
              <w:rPr>
                <w:rFonts w:ascii="Arial" w:hAnsi="Arial" w:cs="Arial"/>
                <w:webHidden/>
                <w:sz w:val="24"/>
                <w:szCs w:val="24"/>
              </w:rPr>
            </w:r>
            <w:r w:rsidR="00C809B6" w:rsidRPr="00401B67">
              <w:rPr>
                <w:rFonts w:ascii="Arial" w:hAnsi="Arial" w:cs="Arial"/>
                <w:webHidden/>
                <w:sz w:val="24"/>
                <w:szCs w:val="24"/>
              </w:rPr>
              <w:fldChar w:fldCharType="separate"/>
            </w:r>
            <w:r w:rsidR="003A71FE">
              <w:rPr>
                <w:rFonts w:ascii="Arial" w:hAnsi="Arial" w:cs="Arial"/>
                <w:noProof/>
                <w:webHidden/>
                <w:sz w:val="24"/>
                <w:szCs w:val="24"/>
              </w:rPr>
              <w:t>9</w:t>
            </w:r>
            <w:r w:rsidR="00C809B6" w:rsidRPr="00401B67">
              <w:rPr>
                <w:rFonts w:ascii="Arial" w:hAnsi="Arial" w:cs="Arial"/>
                <w:webHidden/>
                <w:sz w:val="24"/>
                <w:szCs w:val="24"/>
              </w:rPr>
              <w:fldChar w:fldCharType="end"/>
            </w:r>
          </w:hyperlink>
        </w:p>
        <w:p w:rsidR="00C809B6" w:rsidRPr="00C809B6" w:rsidRDefault="002F397C">
          <w:pPr>
            <w:pStyle w:val="TOC2"/>
            <w:tabs>
              <w:tab w:val="right" w:leader="dot" w:pos="8870"/>
            </w:tabs>
            <w:rPr>
              <w:rFonts w:ascii="Arial" w:hAnsi="Arial" w:cs="Arial"/>
              <w:noProof/>
              <w:sz w:val="24"/>
              <w:szCs w:val="24"/>
              <w:lang w:val="es-ES" w:eastAsia="es-ES"/>
            </w:rPr>
          </w:pPr>
          <w:hyperlink w:anchor="_Toc459202083" w:history="1">
            <w:r w:rsidR="00C809B6" w:rsidRPr="00C809B6">
              <w:rPr>
                <w:rStyle w:val="Hyperlink"/>
                <w:rFonts w:ascii="Arial" w:hAnsi="Arial" w:cs="Arial"/>
                <w:noProof/>
                <w:spacing w:val="-1"/>
                <w:sz w:val="24"/>
                <w:szCs w:val="24"/>
              </w:rPr>
              <w:t>6.</w:t>
            </w:r>
            <w:r w:rsidR="00C809B6" w:rsidRPr="00C809B6">
              <w:rPr>
                <w:rStyle w:val="Hyperlink"/>
                <w:rFonts w:ascii="Arial" w:hAnsi="Arial" w:cs="Arial"/>
                <w:noProof/>
                <w:sz w:val="24"/>
                <w:szCs w:val="24"/>
              </w:rPr>
              <w:t xml:space="preserve">1. </w:t>
            </w:r>
            <w:r w:rsidR="00C809B6" w:rsidRPr="00C809B6">
              <w:rPr>
                <w:rStyle w:val="Hyperlink"/>
                <w:rFonts w:ascii="Arial" w:hAnsi="Arial" w:cs="Arial"/>
                <w:noProof/>
                <w:spacing w:val="4"/>
                <w:sz w:val="24"/>
                <w:szCs w:val="24"/>
              </w:rPr>
              <w:t xml:space="preserve">  </w:t>
            </w:r>
            <w:r w:rsidR="00C809B6" w:rsidRPr="00C809B6">
              <w:rPr>
                <w:rStyle w:val="Hyperlink"/>
                <w:rFonts w:ascii="Arial" w:hAnsi="Arial" w:cs="Arial"/>
                <w:noProof/>
                <w:w w:val="79"/>
                <w:sz w:val="24"/>
                <w:szCs w:val="24"/>
              </w:rPr>
              <w:t>A</w:t>
            </w:r>
            <w:r w:rsidR="00C809B6" w:rsidRPr="00C809B6">
              <w:rPr>
                <w:rStyle w:val="Hyperlink"/>
                <w:rFonts w:ascii="Arial" w:hAnsi="Arial" w:cs="Arial"/>
                <w:noProof/>
                <w:w w:val="104"/>
                <w:sz w:val="24"/>
                <w:szCs w:val="24"/>
              </w:rPr>
              <w:t>n</w:t>
            </w:r>
            <w:r w:rsidR="00C809B6" w:rsidRPr="00C809B6">
              <w:rPr>
                <w:rStyle w:val="Hyperlink"/>
                <w:rFonts w:ascii="Arial" w:hAnsi="Arial" w:cs="Arial"/>
                <w:noProof/>
                <w:w w:val="120"/>
                <w:sz w:val="24"/>
                <w:szCs w:val="24"/>
              </w:rPr>
              <w:t>t</w:t>
            </w:r>
            <w:r w:rsidR="00C809B6" w:rsidRPr="00C809B6">
              <w:rPr>
                <w:rStyle w:val="Hyperlink"/>
                <w:rFonts w:ascii="Arial" w:hAnsi="Arial" w:cs="Arial"/>
                <w:noProof/>
                <w:w w:val="112"/>
                <w:sz w:val="24"/>
                <w:szCs w:val="24"/>
              </w:rPr>
              <w:t>e</w:t>
            </w:r>
            <w:r w:rsidR="00C809B6" w:rsidRPr="00C809B6">
              <w:rPr>
                <w:rStyle w:val="Hyperlink"/>
                <w:rFonts w:ascii="Arial" w:hAnsi="Arial" w:cs="Arial"/>
                <w:noProof/>
                <w:w w:val="95"/>
                <w:sz w:val="24"/>
                <w:szCs w:val="24"/>
              </w:rPr>
              <w:t>c</w:t>
            </w:r>
            <w:r w:rsidR="00C809B6" w:rsidRPr="00C809B6">
              <w:rPr>
                <w:rStyle w:val="Hyperlink"/>
                <w:rFonts w:ascii="Arial" w:hAnsi="Arial" w:cs="Arial"/>
                <w:noProof/>
                <w:spacing w:val="-1"/>
                <w:w w:val="112"/>
                <w:sz w:val="24"/>
                <w:szCs w:val="24"/>
              </w:rPr>
              <w:t>e</w:t>
            </w:r>
            <w:r w:rsidR="00C809B6" w:rsidRPr="00C809B6">
              <w:rPr>
                <w:rStyle w:val="Hyperlink"/>
                <w:rFonts w:ascii="Arial" w:hAnsi="Arial" w:cs="Arial"/>
                <w:noProof/>
                <w:w w:val="104"/>
                <w:sz w:val="24"/>
                <w:szCs w:val="24"/>
              </w:rPr>
              <w:t>d</w:t>
            </w:r>
            <w:r w:rsidR="00C809B6" w:rsidRPr="00C809B6">
              <w:rPr>
                <w:rStyle w:val="Hyperlink"/>
                <w:rFonts w:ascii="Arial" w:hAnsi="Arial" w:cs="Arial"/>
                <w:noProof/>
                <w:w w:val="112"/>
                <w:sz w:val="24"/>
                <w:szCs w:val="24"/>
              </w:rPr>
              <w:t>e</w:t>
            </w:r>
            <w:r w:rsidR="00C809B6" w:rsidRPr="00C809B6">
              <w:rPr>
                <w:rStyle w:val="Hyperlink"/>
                <w:rFonts w:ascii="Arial" w:hAnsi="Arial" w:cs="Arial"/>
                <w:noProof/>
                <w:spacing w:val="-1"/>
                <w:w w:val="104"/>
                <w:sz w:val="24"/>
                <w:szCs w:val="24"/>
              </w:rPr>
              <w:t>n</w:t>
            </w:r>
            <w:r w:rsidR="00C809B6" w:rsidRPr="00C809B6">
              <w:rPr>
                <w:rStyle w:val="Hyperlink"/>
                <w:rFonts w:ascii="Arial" w:hAnsi="Arial" w:cs="Arial"/>
                <w:noProof/>
                <w:w w:val="120"/>
                <w:sz w:val="24"/>
                <w:szCs w:val="24"/>
              </w:rPr>
              <w:t>t</w:t>
            </w:r>
            <w:r w:rsidR="00C809B6" w:rsidRPr="00C809B6">
              <w:rPr>
                <w:rStyle w:val="Hyperlink"/>
                <w:rFonts w:ascii="Arial" w:hAnsi="Arial" w:cs="Arial"/>
                <w:noProof/>
                <w:w w:val="112"/>
                <w:sz w:val="24"/>
                <w:szCs w:val="24"/>
              </w:rPr>
              <w:t>e</w:t>
            </w:r>
            <w:r w:rsidR="00C809B6" w:rsidRPr="00C809B6">
              <w:rPr>
                <w:rStyle w:val="Hyperlink"/>
                <w:rFonts w:ascii="Arial" w:hAnsi="Arial" w:cs="Arial"/>
                <w:noProof/>
                <w:sz w:val="24"/>
                <w:szCs w:val="24"/>
              </w:rPr>
              <w:t>s</w:t>
            </w:r>
            <w:r w:rsidR="00C809B6" w:rsidRPr="00C809B6">
              <w:rPr>
                <w:rFonts w:ascii="Arial" w:hAnsi="Arial" w:cs="Arial"/>
                <w:noProof/>
                <w:webHidden/>
                <w:sz w:val="24"/>
                <w:szCs w:val="24"/>
              </w:rPr>
              <w:tab/>
            </w:r>
            <w:r w:rsidR="00C809B6" w:rsidRPr="00C809B6">
              <w:rPr>
                <w:rFonts w:ascii="Arial" w:hAnsi="Arial" w:cs="Arial"/>
                <w:noProof/>
                <w:webHidden/>
                <w:sz w:val="24"/>
                <w:szCs w:val="24"/>
              </w:rPr>
              <w:fldChar w:fldCharType="begin"/>
            </w:r>
            <w:r w:rsidR="00C809B6" w:rsidRPr="00C809B6">
              <w:rPr>
                <w:rFonts w:ascii="Arial" w:hAnsi="Arial" w:cs="Arial"/>
                <w:noProof/>
                <w:webHidden/>
                <w:sz w:val="24"/>
                <w:szCs w:val="24"/>
              </w:rPr>
              <w:instrText xml:space="preserve"> PAGEREF _Toc459202083 \h </w:instrText>
            </w:r>
            <w:r w:rsidR="00C809B6" w:rsidRPr="00C809B6">
              <w:rPr>
                <w:rFonts w:ascii="Arial" w:hAnsi="Arial" w:cs="Arial"/>
                <w:noProof/>
                <w:webHidden/>
                <w:sz w:val="24"/>
                <w:szCs w:val="24"/>
              </w:rPr>
            </w:r>
            <w:r w:rsidR="00C809B6" w:rsidRPr="00C809B6">
              <w:rPr>
                <w:rFonts w:ascii="Arial" w:hAnsi="Arial" w:cs="Arial"/>
                <w:noProof/>
                <w:webHidden/>
                <w:sz w:val="24"/>
                <w:szCs w:val="24"/>
              </w:rPr>
              <w:fldChar w:fldCharType="separate"/>
            </w:r>
            <w:r w:rsidR="003A71FE">
              <w:rPr>
                <w:rFonts w:ascii="Arial" w:hAnsi="Arial" w:cs="Arial"/>
                <w:noProof/>
                <w:webHidden/>
                <w:sz w:val="24"/>
                <w:szCs w:val="24"/>
              </w:rPr>
              <w:t>9</w:t>
            </w:r>
            <w:r w:rsidR="00C809B6" w:rsidRPr="00C809B6">
              <w:rPr>
                <w:rFonts w:ascii="Arial" w:hAnsi="Arial" w:cs="Arial"/>
                <w:noProof/>
                <w:webHidden/>
                <w:sz w:val="24"/>
                <w:szCs w:val="24"/>
              </w:rPr>
              <w:fldChar w:fldCharType="end"/>
            </w:r>
          </w:hyperlink>
        </w:p>
        <w:p w:rsidR="00C809B6" w:rsidRPr="00C809B6" w:rsidRDefault="002F397C">
          <w:pPr>
            <w:pStyle w:val="TOC2"/>
            <w:tabs>
              <w:tab w:val="right" w:leader="dot" w:pos="8870"/>
            </w:tabs>
            <w:rPr>
              <w:rFonts w:ascii="Arial" w:hAnsi="Arial" w:cs="Arial"/>
              <w:noProof/>
              <w:sz w:val="24"/>
              <w:szCs w:val="24"/>
              <w:lang w:val="es-ES" w:eastAsia="es-ES"/>
            </w:rPr>
          </w:pPr>
          <w:hyperlink w:anchor="_Toc459202084" w:history="1">
            <w:r w:rsidR="00C809B6" w:rsidRPr="00C809B6">
              <w:rPr>
                <w:rStyle w:val="Hyperlink"/>
                <w:rFonts w:ascii="Arial" w:hAnsi="Arial" w:cs="Arial"/>
                <w:noProof/>
                <w:spacing w:val="-1"/>
                <w:sz w:val="24"/>
                <w:szCs w:val="24"/>
              </w:rPr>
              <w:t>6.</w:t>
            </w:r>
            <w:r w:rsidR="00C809B6" w:rsidRPr="00C809B6">
              <w:rPr>
                <w:rStyle w:val="Hyperlink"/>
                <w:rFonts w:ascii="Arial" w:hAnsi="Arial" w:cs="Arial"/>
                <w:noProof/>
                <w:spacing w:val="1"/>
                <w:sz w:val="24"/>
                <w:szCs w:val="24"/>
              </w:rPr>
              <w:t>2</w:t>
            </w:r>
            <w:r w:rsidR="00C809B6" w:rsidRPr="00C809B6">
              <w:rPr>
                <w:rStyle w:val="Hyperlink"/>
                <w:rFonts w:ascii="Arial" w:hAnsi="Arial" w:cs="Arial"/>
                <w:noProof/>
                <w:sz w:val="24"/>
                <w:szCs w:val="24"/>
              </w:rPr>
              <w:t xml:space="preserve">.   </w:t>
            </w:r>
            <w:r w:rsidR="00C809B6" w:rsidRPr="00C809B6">
              <w:rPr>
                <w:rStyle w:val="Hyperlink"/>
                <w:rFonts w:ascii="Arial" w:hAnsi="Arial" w:cs="Arial"/>
                <w:noProof/>
                <w:spacing w:val="1"/>
                <w:w w:val="92"/>
                <w:sz w:val="24"/>
                <w:szCs w:val="24"/>
              </w:rPr>
              <w:t>P</w:t>
            </w:r>
            <w:r w:rsidR="00C809B6" w:rsidRPr="00C809B6">
              <w:rPr>
                <w:rStyle w:val="Hyperlink"/>
                <w:rFonts w:ascii="Arial" w:hAnsi="Arial" w:cs="Arial"/>
                <w:noProof/>
                <w:spacing w:val="1"/>
                <w:w w:val="104"/>
                <w:sz w:val="24"/>
                <w:szCs w:val="24"/>
              </w:rPr>
              <w:t>r</w:t>
            </w:r>
            <w:r w:rsidR="00C809B6" w:rsidRPr="00C809B6">
              <w:rPr>
                <w:rStyle w:val="Hyperlink"/>
                <w:rFonts w:ascii="Arial" w:hAnsi="Arial" w:cs="Arial"/>
                <w:noProof/>
                <w:spacing w:val="1"/>
                <w:w w:val="105"/>
                <w:sz w:val="24"/>
                <w:szCs w:val="24"/>
              </w:rPr>
              <w:t>o</w:t>
            </w:r>
            <w:r w:rsidR="00C809B6" w:rsidRPr="00C809B6">
              <w:rPr>
                <w:rStyle w:val="Hyperlink"/>
                <w:rFonts w:ascii="Arial" w:hAnsi="Arial" w:cs="Arial"/>
                <w:noProof/>
                <w:w w:val="93"/>
                <w:sz w:val="24"/>
                <w:szCs w:val="24"/>
              </w:rPr>
              <w:t>g</w:t>
            </w:r>
            <w:r w:rsidR="00C809B6" w:rsidRPr="00C809B6">
              <w:rPr>
                <w:rStyle w:val="Hyperlink"/>
                <w:rFonts w:ascii="Arial" w:hAnsi="Arial" w:cs="Arial"/>
                <w:noProof/>
                <w:spacing w:val="1"/>
                <w:w w:val="104"/>
                <w:sz w:val="24"/>
                <w:szCs w:val="24"/>
              </w:rPr>
              <w:t>r</w:t>
            </w:r>
            <w:r w:rsidR="00C809B6" w:rsidRPr="00C809B6">
              <w:rPr>
                <w:rStyle w:val="Hyperlink"/>
                <w:rFonts w:ascii="Arial" w:hAnsi="Arial" w:cs="Arial"/>
                <w:noProof/>
                <w:w w:val="107"/>
                <w:sz w:val="24"/>
                <w:szCs w:val="24"/>
              </w:rPr>
              <w:t>a</w:t>
            </w:r>
            <w:r w:rsidR="00C809B6" w:rsidRPr="00C809B6">
              <w:rPr>
                <w:rStyle w:val="Hyperlink"/>
                <w:rFonts w:ascii="Arial" w:hAnsi="Arial" w:cs="Arial"/>
                <w:noProof/>
                <w:spacing w:val="1"/>
                <w:w w:val="102"/>
                <w:sz w:val="24"/>
                <w:szCs w:val="24"/>
              </w:rPr>
              <w:t>m</w:t>
            </w:r>
            <w:r w:rsidR="00C809B6" w:rsidRPr="00C809B6">
              <w:rPr>
                <w:rStyle w:val="Hyperlink"/>
                <w:rFonts w:ascii="Arial" w:hAnsi="Arial" w:cs="Arial"/>
                <w:noProof/>
                <w:w w:val="107"/>
                <w:sz w:val="24"/>
                <w:szCs w:val="24"/>
              </w:rPr>
              <w:t>a</w:t>
            </w:r>
            <w:r w:rsidR="00C809B6" w:rsidRPr="00C809B6">
              <w:rPr>
                <w:rFonts w:ascii="Arial" w:hAnsi="Arial" w:cs="Arial"/>
                <w:noProof/>
                <w:webHidden/>
                <w:sz w:val="24"/>
                <w:szCs w:val="24"/>
              </w:rPr>
              <w:tab/>
            </w:r>
            <w:r w:rsidR="00C809B6" w:rsidRPr="00C809B6">
              <w:rPr>
                <w:rFonts w:ascii="Arial" w:hAnsi="Arial" w:cs="Arial"/>
                <w:noProof/>
                <w:webHidden/>
                <w:sz w:val="24"/>
                <w:szCs w:val="24"/>
              </w:rPr>
              <w:fldChar w:fldCharType="begin"/>
            </w:r>
            <w:r w:rsidR="00C809B6" w:rsidRPr="00C809B6">
              <w:rPr>
                <w:rFonts w:ascii="Arial" w:hAnsi="Arial" w:cs="Arial"/>
                <w:noProof/>
                <w:webHidden/>
                <w:sz w:val="24"/>
                <w:szCs w:val="24"/>
              </w:rPr>
              <w:instrText xml:space="preserve"> PAGEREF _Toc459202084 \h </w:instrText>
            </w:r>
            <w:r w:rsidR="00C809B6" w:rsidRPr="00C809B6">
              <w:rPr>
                <w:rFonts w:ascii="Arial" w:hAnsi="Arial" w:cs="Arial"/>
                <w:noProof/>
                <w:webHidden/>
                <w:sz w:val="24"/>
                <w:szCs w:val="24"/>
              </w:rPr>
            </w:r>
            <w:r w:rsidR="00C809B6" w:rsidRPr="00C809B6">
              <w:rPr>
                <w:rFonts w:ascii="Arial" w:hAnsi="Arial" w:cs="Arial"/>
                <w:noProof/>
                <w:webHidden/>
                <w:sz w:val="24"/>
                <w:szCs w:val="24"/>
              </w:rPr>
              <w:fldChar w:fldCharType="separate"/>
            </w:r>
            <w:r w:rsidR="003A71FE">
              <w:rPr>
                <w:rFonts w:ascii="Arial" w:hAnsi="Arial" w:cs="Arial"/>
                <w:noProof/>
                <w:webHidden/>
                <w:sz w:val="24"/>
                <w:szCs w:val="24"/>
              </w:rPr>
              <w:t>9</w:t>
            </w:r>
            <w:r w:rsidR="00C809B6" w:rsidRPr="00C809B6">
              <w:rPr>
                <w:rFonts w:ascii="Arial" w:hAnsi="Arial" w:cs="Arial"/>
                <w:noProof/>
                <w:webHidden/>
                <w:sz w:val="24"/>
                <w:szCs w:val="24"/>
              </w:rPr>
              <w:fldChar w:fldCharType="end"/>
            </w:r>
          </w:hyperlink>
        </w:p>
        <w:p w:rsidR="00C809B6" w:rsidRPr="00C809B6" w:rsidRDefault="002F397C">
          <w:pPr>
            <w:pStyle w:val="TOC2"/>
            <w:tabs>
              <w:tab w:val="right" w:leader="dot" w:pos="8870"/>
            </w:tabs>
            <w:rPr>
              <w:rFonts w:ascii="Arial" w:hAnsi="Arial" w:cs="Arial"/>
              <w:noProof/>
              <w:sz w:val="24"/>
              <w:szCs w:val="24"/>
              <w:lang w:val="es-ES" w:eastAsia="es-ES"/>
            </w:rPr>
          </w:pPr>
          <w:hyperlink w:anchor="_Toc459202085" w:history="1">
            <w:r w:rsidR="00C809B6" w:rsidRPr="00C809B6">
              <w:rPr>
                <w:rStyle w:val="Hyperlink"/>
                <w:rFonts w:ascii="Arial" w:hAnsi="Arial" w:cs="Arial"/>
                <w:noProof/>
                <w:spacing w:val="-1"/>
                <w:sz w:val="24"/>
                <w:szCs w:val="24"/>
              </w:rPr>
              <w:t>6.</w:t>
            </w:r>
            <w:r w:rsidR="00C809B6" w:rsidRPr="00C809B6">
              <w:rPr>
                <w:rStyle w:val="Hyperlink"/>
                <w:rFonts w:ascii="Arial" w:hAnsi="Arial" w:cs="Arial"/>
                <w:noProof/>
                <w:sz w:val="24"/>
                <w:szCs w:val="24"/>
              </w:rPr>
              <w:t xml:space="preserve">3.   </w:t>
            </w:r>
            <w:r w:rsidR="00C809B6" w:rsidRPr="00C809B6">
              <w:rPr>
                <w:rStyle w:val="Hyperlink"/>
                <w:rFonts w:ascii="Arial" w:hAnsi="Arial" w:cs="Arial"/>
                <w:noProof/>
                <w:w w:val="91"/>
                <w:sz w:val="24"/>
                <w:szCs w:val="24"/>
              </w:rPr>
              <w:t>O</w:t>
            </w:r>
            <w:r w:rsidR="00C809B6" w:rsidRPr="00C809B6">
              <w:rPr>
                <w:rStyle w:val="Hyperlink"/>
                <w:rFonts w:ascii="Arial" w:hAnsi="Arial" w:cs="Arial"/>
                <w:noProof/>
                <w:w w:val="104"/>
                <w:sz w:val="24"/>
                <w:szCs w:val="24"/>
              </w:rPr>
              <w:t>r</w:t>
            </w:r>
            <w:r w:rsidR="00C809B6" w:rsidRPr="00C809B6">
              <w:rPr>
                <w:rStyle w:val="Hyperlink"/>
                <w:rFonts w:ascii="Arial" w:hAnsi="Arial" w:cs="Arial"/>
                <w:noProof/>
                <w:w w:val="93"/>
                <w:sz w:val="24"/>
                <w:szCs w:val="24"/>
              </w:rPr>
              <w:t>g</w:t>
            </w:r>
            <w:r w:rsidR="00C809B6" w:rsidRPr="00C809B6">
              <w:rPr>
                <w:rStyle w:val="Hyperlink"/>
                <w:rFonts w:ascii="Arial" w:hAnsi="Arial" w:cs="Arial"/>
                <w:noProof/>
                <w:w w:val="107"/>
                <w:sz w:val="24"/>
                <w:szCs w:val="24"/>
              </w:rPr>
              <w:t>a</w:t>
            </w:r>
            <w:r w:rsidR="00C809B6" w:rsidRPr="00C809B6">
              <w:rPr>
                <w:rStyle w:val="Hyperlink"/>
                <w:rFonts w:ascii="Arial" w:hAnsi="Arial" w:cs="Arial"/>
                <w:noProof/>
                <w:w w:val="104"/>
                <w:sz w:val="24"/>
                <w:szCs w:val="24"/>
              </w:rPr>
              <w:t>n</w:t>
            </w:r>
            <w:r w:rsidR="00C809B6" w:rsidRPr="00C809B6">
              <w:rPr>
                <w:rStyle w:val="Hyperlink"/>
                <w:rFonts w:ascii="Arial" w:hAnsi="Arial" w:cs="Arial"/>
                <w:noProof/>
                <w:w w:val="82"/>
                <w:sz w:val="24"/>
                <w:szCs w:val="24"/>
              </w:rPr>
              <w:t>i</w:t>
            </w:r>
            <w:r w:rsidR="00C809B6" w:rsidRPr="00C809B6">
              <w:rPr>
                <w:rStyle w:val="Hyperlink"/>
                <w:rFonts w:ascii="Arial" w:hAnsi="Arial" w:cs="Arial"/>
                <w:noProof/>
                <w:sz w:val="24"/>
                <w:szCs w:val="24"/>
              </w:rPr>
              <w:t>s</w:t>
            </w:r>
            <w:r w:rsidR="00C809B6" w:rsidRPr="00C809B6">
              <w:rPr>
                <w:rStyle w:val="Hyperlink"/>
                <w:rFonts w:ascii="Arial" w:hAnsi="Arial" w:cs="Arial"/>
                <w:noProof/>
                <w:w w:val="102"/>
                <w:sz w:val="24"/>
                <w:szCs w:val="24"/>
              </w:rPr>
              <w:t>m</w:t>
            </w:r>
            <w:r w:rsidR="00C809B6" w:rsidRPr="00C809B6">
              <w:rPr>
                <w:rStyle w:val="Hyperlink"/>
                <w:rFonts w:ascii="Arial" w:hAnsi="Arial" w:cs="Arial"/>
                <w:noProof/>
                <w:w w:val="105"/>
                <w:sz w:val="24"/>
                <w:szCs w:val="24"/>
              </w:rPr>
              <w:t>o</w:t>
            </w:r>
            <w:r w:rsidR="00C809B6" w:rsidRPr="00C809B6">
              <w:rPr>
                <w:rStyle w:val="Hyperlink"/>
                <w:rFonts w:ascii="Arial" w:hAnsi="Arial" w:cs="Arial"/>
                <w:noProof/>
                <w:spacing w:val="-4"/>
                <w:sz w:val="24"/>
                <w:szCs w:val="24"/>
              </w:rPr>
              <w:t xml:space="preserve"> </w:t>
            </w:r>
            <w:r w:rsidR="00C809B6" w:rsidRPr="00C809B6">
              <w:rPr>
                <w:rStyle w:val="Hyperlink"/>
                <w:rFonts w:ascii="Arial" w:hAnsi="Arial" w:cs="Arial"/>
                <w:noProof/>
                <w:w w:val="112"/>
                <w:sz w:val="24"/>
                <w:szCs w:val="24"/>
              </w:rPr>
              <w:t>e</w:t>
            </w:r>
            <w:r w:rsidR="00C809B6" w:rsidRPr="00C809B6">
              <w:rPr>
                <w:rStyle w:val="Hyperlink"/>
                <w:rFonts w:ascii="Arial" w:hAnsi="Arial" w:cs="Arial"/>
                <w:noProof/>
                <w:spacing w:val="-2"/>
                <w:w w:val="86"/>
                <w:sz w:val="24"/>
                <w:szCs w:val="24"/>
              </w:rPr>
              <w:t>j</w:t>
            </w:r>
            <w:r w:rsidR="00C809B6" w:rsidRPr="00C809B6">
              <w:rPr>
                <w:rStyle w:val="Hyperlink"/>
                <w:rFonts w:ascii="Arial" w:hAnsi="Arial" w:cs="Arial"/>
                <w:noProof/>
                <w:w w:val="112"/>
                <w:sz w:val="24"/>
                <w:szCs w:val="24"/>
              </w:rPr>
              <w:t>e</w:t>
            </w:r>
            <w:r w:rsidR="00C809B6" w:rsidRPr="00C809B6">
              <w:rPr>
                <w:rStyle w:val="Hyperlink"/>
                <w:rFonts w:ascii="Arial" w:hAnsi="Arial" w:cs="Arial"/>
                <w:noProof/>
                <w:w w:val="95"/>
                <w:sz w:val="24"/>
                <w:szCs w:val="24"/>
              </w:rPr>
              <w:t>c</w:t>
            </w:r>
            <w:r w:rsidR="00C809B6" w:rsidRPr="00C809B6">
              <w:rPr>
                <w:rStyle w:val="Hyperlink"/>
                <w:rFonts w:ascii="Arial" w:hAnsi="Arial" w:cs="Arial"/>
                <w:noProof/>
                <w:w w:val="104"/>
                <w:sz w:val="24"/>
                <w:szCs w:val="24"/>
              </w:rPr>
              <w:t>u</w:t>
            </w:r>
            <w:r w:rsidR="00C809B6" w:rsidRPr="00C809B6">
              <w:rPr>
                <w:rStyle w:val="Hyperlink"/>
                <w:rFonts w:ascii="Arial" w:hAnsi="Arial" w:cs="Arial"/>
                <w:noProof/>
                <w:spacing w:val="-1"/>
                <w:w w:val="120"/>
                <w:sz w:val="24"/>
                <w:szCs w:val="24"/>
              </w:rPr>
              <w:t>t</w:t>
            </w:r>
            <w:r w:rsidR="00C809B6" w:rsidRPr="00C809B6">
              <w:rPr>
                <w:rStyle w:val="Hyperlink"/>
                <w:rFonts w:ascii="Arial" w:hAnsi="Arial" w:cs="Arial"/>
                <w:noProof/>
                <w:w w:val="105"/>
                <w:sz w:val="24"/>
                <w:szCs w:val="24"/>
              </w:rPr>
              <w:t>o</w:t>
            </w:r>
            <w:r w:rsidR="00C809B6" w:rsidRPr="00C809B6">
              <w:rPr>
                <w:rStyle w:val="Hyperlink"/>
                <w:rFonts w:ascii="Arial" w:hAnsi="Arial" w:cs="Arial"/>
                <w:noProof/>
                <w:w w:val="104"/>
                <w:sz w:val="24"/>
                <w:szCs w:val="24"/>
              </w:rPr>
              <w:t>r</w:t>
            </w:r>
            <w:r w:rsidR="00C809B6" w:rsidRPr="00C809B6">
              <w:rPr>
                <w:rFonts w:ascii="Arial" w:hAnsi="Arial" w:cs="Arial"/>
                <w:noProof/>
                <w:webHidden/>
                <w:sz w:val="24"/>
                <w:szCs w:val="24"/>
              </w:rPr>
              <w:tab/>
            </w:r>
            <w:r w:rsidR="00C809B6" w:rsidRPr="00C809B6">
              <w:rPr>
                <w:rFonts w:ascii="Arial" w:hAnsi="Arial" w:cs="Arial"/>
                <w:noProof/>
                <w:webHidden/>
                <w:sz w:val="24"/>
                <w:szCs w:val="24"/>
              </w:rPr>
              <w:fldChar w:fldCharType="begin"/>
            </w:r>
            <w:r w:rsidR="00C809B6" w:rsidRPr="00C809B6">
              <w:rPr>
                <w:rFonts w:ascii="Arial" w:hAnsi="Arial" w:cs="Arial"/>
                <w:noProof/>
                <w:webHidden/>
                <w:sz w:val="24"/>
                <w:szCs w:val="24"/>
              </w:rPr>
              <w:instrText xml:space="preserve"> PAGEREF _Toc459202085 \h </w:instrText>
            </w:r>
            <w:r w:rsidR="00C809B6" w:rsidRPr="00C809B6">
              <w:rPr>
                <w:rFonts w:ascii="Arial" w:hAnsi="Arial" w:cs="Arial"/>
                <w:noProof/>
                <w:webHidden/>
                <w:sz w:val="24"/>
                <w:szCs w:val="24"/>
              </w:rPr>
            </w:r>
            <w:r w:rsidR="00C809B6" w:rsidRPr="00C809B6">
              <w:rPr>
                <w:rFonts w:ascii="Arial" w:hAnsi="Arial" w:cs="Arial"/>
                <w:noProof/>
                <w:webHidden/>
                <w:sz w:val="24"/>
                <w:szCs w:val="24"/>
              </w:rPr>
              <w:fldChar w:fldCharType="separate"/>
            </w:r>
            <w:r w:rsidR="003A71FE">
              <w:rPr>
                <w:rFonts w:ascii="Arial" w:hAnsi="Arial" w:cs="Arial"/>
                <w:noProof/>
                <w:webHidden/>
                <w:sz w:val="24"/>
                <w:szCs w:val="24"/>
              </w:rPr>
              <w:t>10</w:t>
            </w:r>
            <w:r w:rsidR="00C809B6" w:rsidRPr="00C809B6">
              <w:rPr>
                <w:rFonts w:ascii="Arial" w:hAnsi="Arial" w:cs="Arial"/>
                <w:noProof/>
                <w:webHidden/>
                <w:sz w:val="24"/>
                <w:szCs w:val="24"/>
              </w:rPr>
              <w:fldChar w:fldCharType="end"/>
            </w:r>
          </w:hyperlink>
        </w:p>
        <w:p w:rsidR="00C809B6" w:rsidRPr="00C809B6" w:rsidRDefault="002F397C">
          <w:pPr>
            <w:pStyle w:val="TOC2"/>
            <w:tabs>
              <w:tab w:val="right" w:leader="dot" w:pos="8870"/>
            </w:tabs>
            <w:rPr>
              <w:rFonts w:ascii="Arial" w:hAnsi="Arial" w:cs="Arial"/>
              <w:noProof/>
              <w:sz w:val="24"/>
              <w:szCs w:val="24"/>
              <w:lang w:val="es-ES" w:eastAsia="es-ES"/>
            </w:rPr>
          </w:pPr>
          <w:hyperlink w:anchor="_Toc459202086" w:history="1">
            <w:r w:rsidR="00C809B6" w:rsidRPr="00C809B6">
              <w:rPr>
                <w:rStyle w:val="Hyperlink"/>
                <w:rFonts w:ascii="Arial" w:hAnsi="Arial" w:cs="Arial"/>
                <w:noProof/>
                <w:sz w:val="24"/>
                <w:szCs w:val="24"/>
              </w:rPr>
              <w:t>6.4.   Control de gestión del organismo ejecutor</w:t>
            </w:r>
            <w:r w:rsidR="00C809B6" w:rsidRPr="00C809B6">
              <w:rPr>
                <w:rFonts w:ascii="Arial" w:hAnsi="Arial" w:cs="Arial"/>
                <w:noProof/>
                <w:webHidden/>
                <w:sz w:val="24"/>
                <w:szCs w:val="24"/>
              </w:rPr>
              <w:tab/>
            </w:r>
            <w:r w:rsidR="00C809B6" w:rsidRPr="00C809B6">
              <w:rPr>
                <w:rFonts w:ascii="Arial" w:hAnsi="Arial" w:cs="Arial"/>
                <w:noProof/>
                <w:webHidden/>
                <w:sz w:val="24"/>
                <w:szCs w:val="24"/>
              </w:rPr>
              <w:fldChar w:fldCharType="begin"/>
            </w:r>
            <w:r w:rsidR="00C809B6" w:rsidRPr="00C809B6">
              <w:rPr>
                <w:rFonts w:ascii="Arial" w:hAnsi="Arial" w:cs="Arial"/>
                <w:noProof/>
                <w:webHidden/>
                <w:sz w:val="24"/>
                <w:szCs w:val="24"/>
              </w:rPr>
              <w:instrText xml:space="preserve"> PAGEREF _Toc459202086 \h </w:instrText>
            </w:r>
            <w:r w:rsidR="00C809B6" w:rsidRPr="00C809B6">
              <w:rPr>
                <w:rFonts w:ascii="Arial" w:hAnsi="Arial" w:cs="Arial"/>
                <w:noProof/>
                <w:webHidden/>
                <w:sz w:val="24"/>
                <w:szCs w:val="24"/>
              </w:rPr>
            </w:r>
            <w:r w:rsidR="00C809B6" w:rsidRPr="00C809B6">
              <w:rPr>
                <w:rFonts w:ascii="Arial" w:hAnsi="Arial" w:cs="Arial"/>
                <w:noProof/>
                <w:webHidden/>
                <w:sz w:val="24"/>
                <w:szCs w:val="24"/>
              </w:rPr>
              <w:fldChar w:fldCharType="separate"/>
            </w:r>
            <w:r w:rsidR="003A71FE">
              <w:rPr>
                <w:rFonts w:ascii="Arial" w:hAnsi="Arial" w:cs="Arial"/>
                <w:noProof/>
                <w:webHidden/>
                <w:sz w:val="24"/>
                <w:szCs w:val="24"/>
              </w:rPr>
              <w:t>14</w:t>
            </w:r>
            <w:r w:rsidR="00C809B6" w:rsidRPr="00C809B6">
              <w:rPr>
                <w:rFonts w:ascii="Arial" w:hAnsi="Arial" w:cs="Arial"/>
                <w:noProof/>
                <w:webHidden/>
                <w:sz w:val="24"/>
                <w:szCs w:val="24"/>
              </w:rPr>
              <w:fldChar w:fldCharType="end"/>
            </w:r>
          </w:hyperlink>
        </w:p>
        <w:p w:rsidR="00C809B6" w:rsidRPr="00C809B6" w:rsidRDefault="002F397C">
          <w:pPr>
            <w:pStyle w:val="TOC1"/>
            <w:tabs>
              <w:tab w:val="left" w:pos="440"/>
              <w:tab w:val="right" w:leader="dot" w:pos="8870"/>
            </w:tabs>
            <w:rPr>
              <w:rFonts w:ascii="Arial" w:hAnsi="Arial" w:cs="Arial"/>
              <w:noProof/>
              <w:sz w:val="24"/>
              <w:szCs w:val="24"/>
              <w:lang w:val="es-ES" w:eastAsia="es-ES"/>
            </w:rPr>
          </w:pPr>
          <w:hyperlink w:anchor="_Toc459202087" w:history="1">
            <w:r w:rsidR="00C809B6" w:rsidRPr="00C809B6">
              <w:rPr>
                <w:rStyle w:val="Hyperlink"/>
                <w:rFonts w:ascii="Arial" w:eastAsia="Palatino Linotype" w:hAnsi="Arial" w:cs="Arial"/>
                <w:noProof/>
                <w:sz w:val="24"/>
                <w:szCs w:val="24"/>
                <w:lang w:val="es-ES"/>
              </w:rPr>
              <w:t>7.</w:t>
            </w:r>
            <w:r w:rsidR="00C809B6" w:rsidRPr="00C809B6">
              <w:rPr>
                <w:rFonts w:ascii="Arial" w:hAnsi="Arial" w:cs="Arial"/>
                <w:noProof/>
                <w:sz w:val="24"/>
                <w:szCs w:val="24"/>
                <w:lang w:val="es-ES" w:eastAsia="es-ES"/>
              </w:rPr>
              <w:tab/>
            </w:r>
            <w:r w:rsidR="00C809B6" w:rsidRPr="00C809B6">
              <w:rPr>
                <w:rStyle w:val="Hyperlink"/>
                <w:rFonts w:ascii="Arial" w:eastAsia="Palatino Linotype" w:hAnsi="Arial" w:cs="Arial"/>
                <w:noProof/>
                <w:sz w:val="24"/>
                <w:szCs w:val="24"/>
                <w:lang w:val="es-ES"/>
              </w:rPr>
              <w:t>EVALUACIÓN DE LA CAPACIDAD INSTITUCIONAL</w:t>
            </w:r>
            <w:r w:rsidR="00C809B6" w:rsidRPr="00C809B6">
              <w:rPr>
                <w:rFonts w:ascii="Arial" w:hAnsi="Arial" w:cs="Arial"/>
                <w:noProof/>
                <w:webHidden/>
                <w:sz w:val="24"/>
                <w:szCs w:val="24"/>
              </w:rPr>
              <w:tab/>
            </w:r>
            <w:r w:rsidR="00C809B6" w:rsidRPr="00C809B6">
              <w:rPr>
                <w:rFonts w:ascii="Arial" w:hAnsi="Arial" w:cs="Arial"/>
                <w:noProof/>
                <w:webHidden/>
                <w:sz w:val="24"/>
                <w:szCs w:val="24"/>
              </w:rPr>
              <w:fldChar w:fldCharType="begin"/>
            </w:r>
            <w:r w:rsidR="00C809B6" w:rsidRPr="00C809B6">
              <w:rPr>
                <w:rFonts w:ascii="Arial" w:hAnsi="Arial" w:cs="Arial"/>
                <w:noProof/>
                <w:webHidden/>
                <w:sz w:val="24"/>
                <w:szCs w:val="24"/>
              </w:rPr>
              <w:instrText xml:space="preserve"> PAGEREF _Toc459202087 \h </w:instrText>
            </w:r>
            <w:r w:rsidR="00C809B6" w:rsidRPr="00C809B6">
              <w:rPr>
                <w:rFonts w:ascii="Arial" w:hAnsi="Arial" w:cs="Arial"/>
                <w:noProof/>
                <w:webHidden/>
                <w:sz w:val="24"/>
                <w:szCs w:val="24"/>
              </w:rPr>
            </w:r>
            <w:r w:rsidR="00C809B6" w:rsidRPr="00C809B6">
              <w:rPr>
                <w:rFonts w:ascii="Arial" w:hAnsi="Arial" w:cs="Arial"/>
                <w:noProof/>
                <w:webHidden/>
                <w:sz w:val="24"/>
                <w:szCs w:val="24"/>
              </w:rPr>
              <w:fldChar w:fldCharType="separate"/>
            </w:r>
            <w:r w:rsidR="003A71FE">
              <w:rPr>
                <w:rFonts w:ascii="Arial" w:hAnsi="Arial" w:cs="Arial"/>
                <w:noProof/>
                <w:webHidden/>
                <w:sz w:val="24"/>
                <w:szCs w:val="24"/>
              </w:rPr>
              <w:t>15</w:t>
            </w:r>
            <w:r w:rsidR="00C809B6" w:rsidRPr="00C809B6">
              <w:rPr>
                <w:rFonts w:ascii="Arial" w:hAnsi="Arial" w:cs="Arial"/>
                <w:noProof/>
                <w:webHidden/>
                <w:sz w:val="24"/>
                <w:szCs w:val="24"/>
              </w:rPr>
              <w:fldChar w:fldCharType="end"/>
            </w:r>
          </w:hyperlink>
        </w:p>
        <w:p w:rsidR="00C809B6" w:rsidRPr="00C809B6" w:rsidRDefault="002F397C">
          <w:pPr>
            <w:pStyle w:val="TOC2"/>
            <w:tabs>
              <w:tab w:val="right" w:leader="dot" w:pos="8870"/>
            </w:tabs>
            <w:rPr>
              <w:rFonts w:ascii="Arial" w:hAnsi="Arial" w:cs="Arial"/>
              <w:noProof/>
              <w:sz w:val="24"/>
              <w:szCs w:val="24"/>
              <w:lang w:val="es-ES" w:eastAsia="es-ES"/>
            </w:rPr>
          </w:pPr>
          <w:hyperlink w:anchor="_Toc459202088" w:history="1">
            <w:r w:rsidR="00C809B6" w:rsidRPr="00C809B6">
              <w:rPr>
                <w:rStyle w:val="Hyperlink"/>
                <w:rFonts w:ascii="Arial" w:hAnsi="Arial" w:cs="Arial"/>
                <w:noProof/>
                <w:sz w:val="24"/>
                <w:szCs w:val="24"/>
              </w:rPr>
              <w:t>7.1.</w:t>
            </w:r>
            <w:r w:rsidR="00C809B6" w:rsidRPr="00C809B6">
              <w:rPr>
                <w:rStyle w:val="Hyperlink"/>
                <w:rFonts w:ascii="Arial" w:hAnsi="Arial" w:cs="Arial"/>
                <w:noProof/>
                <w:spacing w:val="46"/>
                <w:sz w:val="24"/>
                <w:szCs w:val="24"/>
              </w:rPr>
              <w:t xml:space="preserve">  </w:t>
            </w:r>
            <w:r w:rsidR="00C809B6" w:rsidRPr="00C809B6">
              <w:rPr>
                <w:rStyle w:val="Hyperlink"/>
                <w:rFonts w:ascii="Arial" w:hAnsi="Arial" w:cs="Arial"/>
                <w:noProof/>
                <w:spacing w:val="1"/>
                <w:sz w:val="24"/>
                <w:szCs w:val="24"/>
              </w:rPr>
              <w:t>A</w:t>
            </w:r>
            <w:r w:rsidR="00C809B6" w:rsidRPr="00C809B6">
              <w:rPr>
                <w:rStyle w:val="Hyperlink"/>
                <w:rFonts w:ascii="Arial" w:hAnsi="Arial" w:cs="Arial"/>
                <w:noProof/>
                <w:sz w:val="24"/>
                <w:szCs w:val="24"/>
              </w:rPr>
              <w:t>p</w:t>
            </w:r>
            <w:r w:rsidR="00C809B6" w:rsidRPr="00C809B6">
              <w:rPr>
                <w:rStyle w:val="Hyperlink"/>
                <w:rFonts w:ascii="Arial" w:hAnsi="Arial" w:cs="Arial"/>
                <w:noProof/>
                <w:spacing w:val="-2"/>
                <w:sz w:val="24"/>
                <w:szCs w:val="24"/>
              </w:rPr>
              <w:t>l</w:t>
            </w:r>
            <w:r w:rsidR="00C809B6" w:rsidRPr="00C809B6">
              <w:rPr>
                <w:rStyle w:val="Hyperlink"/>
                <w:rFonts w:ascii="Arial" w:hAnsi="Arial" w:cs="Arial"/>
                <w:noProof/>
                <w:spacing w:val="1"/>
                <w:sz w:val="24"/>
                <w:szCs w:val="24"/>
              </w:rPr>
              <w:t>i</w:t>
            </w:r>
            <w:r w:rsidR="00C809B6" w:rsidRPr="00C809B6">
              <w:rPr>
                <w:rStyle w:val="Hyperlink"/>
                <w:rFonts w:ascii="Arial" w:hAnsi="Arial" w:cs="Arial"/>
                <w:noProof/>
                <w:sz w:val="24"/>
                <w:szCs w:val="24"/>
              </w:rPr>
              <w:t>ca</w:t>
            </w:r>
            <w:r w:rsidR="00C809B6" w:rsidRPr="00C809B6">
              <w:rPr>
                <w:rStyle w:val="Hyperlink"/>
                <w:rFonts w:ascii="Arial" w:hAnsi="Arial" w:cs="Arial"/>
                <w:noProof/>
                <w:spacing w:val="-2"/>
                <w:sz w:val="24"/>
                <w:szCs w:val="24"/>
              </w:rPr>
              <w:t>c</w:t>
            </w:r>
            <w:r w:rsidR="00C809B6" w:rsidRPr="00C809B6">
              <w:rPr>
                <w:rStyle w:val="Hyperlink"/>
                <w:rFonts w:ascii="Arial" w:hAnsi="Arial" w:cs="Arial"/>
                <w:noProof/>
                <w:spacing w:val="1"/>
                <w:sz w:val="24"/>
                <w:szCs w:val="24"/>
              </w:rPr>
              <w:t>i</w:t>
            </w:r>
            <w:r w:rsidR="00C809B6" w:rsidRPr="00C809B6">
              <w:rPr>
                <w:rStyle w:val="Hyperlink"/>
                <w:rFonts w:ascii="Arial" w:hAnsi="Arial" w:cs="Arial"/>
                <w:noProof/>
                <w:sz w:val="24"/>
                <w:szCs w:val="24"/>
              </w:rPr>
              <w:t>ón</w:t>
            </w:r>
            <w:r w:rsidR="00C809B6" w:rsidRPr="00C809B6">
              <w:rPr>
                <w:rStyle w:val="Hyperlink"/>
                <w:rFonts w:ascii="Arial" w:hAnsi="Arial" w:cs="Arial"/>
                <w:noProof/>
                <w:spacing w:val="-1"/>
                <w:sz w:val="24"/>
                <w:szCs w:val="24"/>
              </w:rPr>
              <w:t xml:space="preserve"> </w:t>
            </w:r>
            <w:r w:rsidR="00C809B6" w:rsidRPr="00C809B6">
              <w:rPr>
                <w:rStyle w:val="Hyperlink"/>
                <w:rFonts w:ascii="Arial" w:hAnsi="Arial" w:cs="Arial"/>
                <w:noProof/>
                <w:sz w:val="24"/>
                <w:szCs w:val="24"/>
              </w:rPr>
              <w:t>d</w:t>
            </w:r>
            <w:r w:rsidR="00C809B6" w:rsidRPr="00C809B6">
              <w:rPr>
                <w:rStyle w:val="Hyperlink"/>
                <w:rFonts w:ascii="Arial" w:hAnsi="Arial" w:cs="Arial"/>
                <w:noProof/>
                <w:spacing w:val="-3"/>
                <w:sz w:val="24"/>
                <w:szCs w:val="24"/>
              </w:rPr>
              <w:t>e</w:t>
            </w:r>
            <w:r w:rsidR="00C809B6" w:rsidRPr="00C809B6">
              <w:rPr>
                <w:rStyle w:val="Hyperlink"/>
                <w:rFonts w:ascii="Arial" w:hAnsi="Arial" w:cs="Arial"/>
                <w:noProof/>
                <w:sz w:val="24"/>
                <w:szCs w:val="24"/>
              </w:rPr>
              <w:t>l</w:t>
            </w:r>
            <w:r w:rsidR="00C809B6" w:rsidRPr="00C809B6">
              <w:rPr>
                <w:rStyle w:val="Hyperlink"/>
                <w:rFonts w:ascii="Arial" w:hAnsi="Arial" w:cs="Arial"/>
                <w:noProof/>
                <w:spacing w:val="1"/>
                <w:sz w:val="24"/>
                <w:szCs w:val="24"/>
              </w:rPr>
              <w:t xml:space="preserve"> </w:t>
            </w:r>
            <w:r w:rsidR="00C809B6" w:rsidRPr="00C809B6">
              <w:rPr>
                <w:rStyle w:val="Hyperlink"/>
                <w:rFonts w:ascii="Arial" w:hAnsi="Arial" w:cs="Arial"/>
                <w:noProof/>
                <w:sz w:val="24"/>
                <w:szCs w:val="24"/>
              </w:rPr>
              <w:t>SE</w:t>
            </w:r>
            <w:r w:rsidR="00C809B6" w:rsidRPr="00C809B6">
              <w:rPr>
                <w:rStyle w:val="Hyperlink"/>
                <w:rFonts w:ascii="Arial" w:hAnsi="Arial" w:cs="Arial"/>
                <w:noProof/>
                <w:spacing w:val="-1"/>
                <w:sz w:val="24"/>
                <w:szCs w:val="24"/>
              </w:rPr>
              <w:t>C</w:t>
            </w:r>
            <w:r w:rsidR="00C809B6" w:rsidRPr="00C809B6">
              <w:rPr>
                <w:rStyle w:val="Hyperlink"/>
                <w:rFonts w:ascii="Arial" w:hAnsi="Arial" w:cs="Arial"/>
                <w:noProof/>
                <w:sz w:val="24"/>
                <w:szCs w:val="24"/>
              </w:rPr>
              <w:t>I</w:t>
            </w:r>
            <w:r w:rsidR="00C809B6" w:rsidRPr="00C809B6">
              <w:rPr>
                <w:rFonts w:ascii="Arial" w:hAnsi="Arial" w:cs="Arial"/>
                <w:noProof/>
                <w:webHidden/>
                <w:sz w:val="24"/>
                <w:szCs w:val="24"/>
              </w:rPr>
              <w:tab/>
            </w:r>
            <w:r w:rsidR="00C809B6" w:rsidRPr="00C809B6">
              <w:rPr>
                <w:rFonts w:ascii="Arial" w:hAnsi="Arial" w:cs="Arial"/>
                <w:noProof/>
                <w:webHidden/>
                <w:sz w:val="24"/>
                <w:szCs w:val="24"/>
              </w:rPr>
              <w:fldChar w:fldCharType="begin"/>
            </w:r>
            <w:r w:rsidR="00C809B6" w:rsidRPr="00C809B6">
              <w:rPr>
                <w:rFonts w:ascii="Arial" w:hAnsi="Arial" w:cs="Arial"/>
                <w:noProof/>
                <w:webHidden/>
                <w:sz w:val="24"/>
                <w:szCs w:val="24"/>
              </w:rPr>
              <w:instrText xml:space="preserve"> PAGEREF _Toc459202088 \h </w:instrText>
            </w:r>
            <w:r w:rsidR="00C809B6" w:rsidRPr="00C809B6">
              <w:rPr>
                <w:rFonts w:ascii="Arial" w:hAnsi="Arial" w:cs="Arial"/>
                <w:noProof/>
                <w:webHidden/>
                <w:sz w:val="24"/>
                <w:szCs w:val="24"/>
              </w:rPr>
            </w:r>
            <w:r w:rsidR="00C809B6" w:rsidRPr="00C809B6">
              <w:rPr>
                <w:rFonts w:ascii="Arial" w:hAnsi="Arial" w:cs="Arial"/>
                <w:noProof/>
                <w:webHidden/>
                <w:sz w:val="24"/>
                <w:szCs w:val="24"/>
              </w:rPr>
              <w:fldChar w:fldCharType="separate"/>
            </w:r>
            <w:r w:rsidR="003A71FE">
              <w:rPr>
                <w:rFonts w:ascii="Arial" w:hAnsi="Arial" w:cs="Arial"/>
                <w:noProof/>
                <w:webHidden/>
                <w:sz w:val="24"/>
                <w:szCs w:val="24"/>
              </w:rPr>
              <w:t>15</w:t>
            </w:r>
            <w:r w:rsidR="00C809B6" w:rsidRPr="00C809B6">
              <w:rPr>
                <w:rFonts w:ascii="Arial" w:hAnsi="Arial" w:cs="Arial"/>
                <w:noProof/>
                <w:webHidden/>
                <w:sz w:val="24"/>
                <w:szCs w:val="24"/>
              </w:rPr>
              <w:fldChar w:fldCharType="end"/>
            </w:r>
          </w:hyperlink>
        </w:p>
        <w:p w:rsidR="00C809B6" w:rsidRPr="00C809B6" w:rsidRDefault="002F397C">
          <w:pPr>
            <w:pStyle w:val="TOC1"/>
            <w:tabs>
              <w:tab w:val="left" w:pos="440"/>
              <w:tab w:val="right" w:leader="dot" w:pos="8870"/>
            </w:tabs>
            <w:rPr>
              <w:rFonts w:ascii="Arial" w:hAnsi="Arial" w:cs="Arial"/>
              <w:noProof/>
              <w:sz w:val="24"/>
              <w:szCs w:val="24"/>
              <w:lang w:val="es-ES" w:eastAsia="es-ES"/>
            </w:rPr>
          </w:pPr>
          <w:hyperlink w:anchor="_Toc459202089" w:history="1">
            <w:r w:rsidR="00C809B6" w:rsidRPr="00C809B6">
              <w:rPr>
                <w:rStyle w:val="Hyperlink"/>
                <w:rFonts w:ascii="Arial" w:eastAsia="Palatino Linotype" w:hAnsi="Arial" w:cs="Arial"/>
                <w:noProof/>
                <w:sz w:val="24"/>
                <w:szCs w:val="24"/>
                <w:lang w:val="es-ES"/>
              </w:rPr>
              <w:t>8.</w:t>
            </w:r>
            <w:r w:rsidR="00C809B6" w:rsidRPr="00C809B6">
              <w:rPr>
                <w:rFonts w:ascii="Arial" w:hAnsi="Arial" w:cs="Arial"/>
                <w:noProof/>
                <w:sz w:val="24"/>
                <w:szCs w:val="24"/>
                <w:lang w:val="es-ES" w:eastAsia="es-ES"/>
              </w:rPr>
              <w:tab/>
            </w:r>
            <w:r w:rsidR="00C809B6" w:rsidRPr="00C809B6">
              <w:rPr>
                <w:rStyle w:val="Hyperlink"/>
                <w:rFonts w:ascii="Arial" w:eastAsia="Palatino Linotype" w:hAnsi="Arial" w:cs="Arial"/>
                <w:noProof/>
                <w:sz w:val="24"/>
                <w:szCs w:val="24"/>
                <w:lang w:val="es-ES"/>
              </w:rPr>
              <w:t xml:space="preserve">ESQUEMA DE EJECUCIÓN DEL PROGRAMA </w:t>
            </w:r>
            <w:r w:rsidR="00C809B6" w:rsidRPr="00C809B6">
              <w:rPr>
                <w:rStyle w:val="Hyperlink"/>
                <w:rFonts w:ascii="Arial" w:eastAsia="Palatino Linotype" w:hAnsi="Arial" w:cs="Arial"/>
                <w:noProof/>
                <w:spacing w:val="-1"/>
                <w:sz w:val="24"/>
                <w:szCs w:val="24"/>
                <w:lang w:val="es-ES"/>
              </w:rPr>
              <w:t>U</w:t>
            </w:r>
            <w:r w:rsidR="00C809B6" w:rsidRPr="00C809B6">
              <w:rPr>
                <w:rStyle w:val="Hyperlink"/>
                <w:rFonts w:ascii="Arial" w:eastAsia="Palatino Linotype" w:hAnsi="Arial" w:cs="Arial"/>
                <w:noProof/>
                <w:spacing w:val="1"/>
                <w:sz w:val="24"/>
                <w:szCs w:val="24"/>
                <w:lang w:val="es-ES"/>
              </w:rPr>
              <w:t>R</w:t>
            </w:r>
            <w:r w:rsidR="00C809B6" w:rsidRPr="00C809B6">
              <w:rPr>
                <w:rStyle w:val="Hyperlink"/>
                <w:rFonts w:ascii="Arial" w:eastAsia="Palatino Linotype" w:hAnsi="Arial" w:cs="Arial"/>
                <w:noProof/>
                <w:spacing w:val="-2"/>
                <w:sz w:val="24"/>
                <w:szCs w:val="24"/>
                <w:lang w:val="es-ES"/>
              </w:rPr>
              <w:t>-</w:t>
            </w:r>
            <w:r w:rsidR="00C809B6" w:rsidRPr="00C809B6">
              <w:rPr>
                <w:rStyle w:val="Hyperlink"/>
                <w:rFonts w:ascii="Arial" w:eastAsia="Palatino Linotype" w:hAnsi="Arial" w:cs="Arial"/>
                <w:noProof/>
                <w:sz w:val="24"/>
                <w:szCs w:val="24"/>
                <w:lang w:val="es-ES"/>
              </w:rPr>
              <w:t>L1136</w:t>
            </w:r>
            <w:r w:rsidR="00C809B6" w:rsidRPr="00C809B6">
              <w:rPr>
                <w:rStyle w:val="Hyperlink"/>
                <w:rFonts w:ascii="Arial" w:eastAsia="Palatino Linotype" w:hAnsi="Arial" w:cs="Arial"/>
                <w:noProof/>
                <w:spacing w:val="1"/>
                <w:sz w:val="24"/>
                <w:szCs w:val="24"/>
                <w:lang w:val="es-ES"/>
              </w:rPr>
              <w:t xml:space="preserve"> </w:t>
            </w:r>
            <w:r w:rsidR="00C809B6" w:rsidRPr="00C809B6">
              <w:rPr>
                <w:rStyle w:val="Hyperlink"/>
                <w:rFonts w:ascii="Arial" w:eastAsia="Palatino Linotype" w:hAnsi="Arial" w:cs="Arial"/>
                <w:noProof/>
                <w:sz w:val="24"/>
                <w:szCs w:val="24"/>
                <w:lang w:val="es-ES"/>
              </w:rPr>
              <w:t>–</w:t>
            </w:r>
            <w:r w:rsidR="00C809B6" w:rsidRPr="00C809B6">
              <w:rPr>
                <w:rStyle w:val="Hyperlink"/>
                <w:rFonts w:ascii="Arial" w:eastAsia="Palatino Linotype" w:hAnsi="Arial" w:cs="Arial"/>
                <w:noProof/>
                <w:spacing w:val="-4"/>
                <w:sz w:val="24"/>
                <w:szCs w:val="24"/>
                <w:lang w:val="es-ES"/>
              </w:rPr>
              <w:t xml:space="preserve"> </w:t>
            </w:r>
            <w:r w:rsidR="00C809B6" w:rsidRPr="00C809B6">
              <w:rPr>
                <w:rStyle w:val="Hyperlink"/>
                <w:rFonts w:ascii="Arial" w:eastAsia="Palatino Linotype" w:hAnsi="Arial" w:cs="Arial"/>
                <w:noProof/>
                <w:sz w:val="24"/>
                <w:szCs w:val="24"/>
                <w:lang w:val="es-ES"/>
              </w:rPr>
              <w:t>Prop</w:t>
            </w:r>
            <w:r w:rsidR="00C809B6" w:rsidRPr="00C809B6">
              <w:rPr>
                <w:rStyle w:val="Hyperlink"/>
                <w:rFonts w:ascii="Arial" w:eastAsia="Palatino Linotype" w:hAnsi="Arial" w:cs="Arial"/>
                <w:noProof/>
                <w:spacing w:val="-1"/>
                <w:sz w:val="24"/>
                <w:szCs w:val="24"/>
                <w:lang w:val="es-ES"/>
              </w:rPr>
              <w:t>u</w:t>
            </w:r>
            <w:r w:rsidR="00C809B6" w:rsidRPr="00C809B6">
              <w:rPr>
                <w:rStyle w:val="Hyperlink"/>
                <w:rFonts w:ascii="Arial" w:eastAsia="Palatino Linotype" w:hAnsi="Arial" w:cs="Arial"/>
                <w:noProof/>
                <w:sz w:val="24"/>
                <w:szCs w:val="24"/>
                <w:lang w:val="es-ES"/>
              </w:rPr>
              <w:t>es</w:t>
            </w:r>
            <w:r w:rsidR="00C809B6" w:rsidRPr="00C809B6">
              <w:rPr>
                <w:rStyle w:val="Hyperlink"/>
                <w:rFonts w:ascii="Arial" w:eastAsia="Palatino Linotype" w:hAnsi="Arial" w:cs="Arial"/>
                <w:noProof/>
                <w:spacing w:val="1"/>
                <w:sz w:val="24"/>
                <w:szCs w:val="24"/>
                <w:lang w:val="es-ES"/>
              </w:rPr>
              <w:t>t</w:t>
            </w:r>
            <w:r w:rsidR="00C809B6" w:rsidRPr="00C809B6">
              <w:rPr>
                <w:rStyle w:val="Hyperlink"/>
                <w:rFonts w:ascii="Arial" w:eastAsia="Palatino Linotype" w:hAnsi="Arial" w:cs="Arial"/>
                <w:noProof/>
                <w:sz w:val="24"/>
                <w:szCs w:val="24"/>
                <w:lang w:val="es-ES"/>
              </w:rPr>
              <w:t>a</w:t>
            </w:r>
            <w:r w:rsidR="00C809B6" w:rsidRPr="00C809B6">
              <w:rPr>
                <w:rFonts w:ascii="Arial" w:hAnsi="Arial" w:cs="Arial"/>
                <w:noProof/>
                <w:webHidden/>
                <w:sz w:val="24"/>
                <w:szCs w:val="24"/>
              </w:rPr>
              <w:tab/>
            </w:r>
            <w:r w:rsidR="00C809B6" w:rsidRPr="00C809B6">
              <w:rPr>
                <w:rFonts w:ascii="Arial" w:hAnsi="Arial" w:cs="Arial"/>
                <w:noProof/>
                <w:webHidden/>
                <w:sz w:val="24"/>
                <w:szCs w:val="24"/>
              </w:rPr>
              <w:fldChar w:fldCharType="begin"/>
            </w:r>
            <w:r w:rsidR="00C809B6" w:rsidRPr="00C809B6">
              <w:rPr>
                <w:rFonts w:ascii="Arial" w:hAnsi="Arial" w:cs="Arial"/>
                <w:noProof/>
                <w:webHidden/>
                <w:sz w:val="24"/>
                <w:szCs w:val="24"/>
              </w:rPr>
              <w:instrText xml:space="preserve"> PAGEREF _Toc459202089 \h </w:instrText>
            </w:r>
            <w:r w:rsidR="00C809B6" w:rsidRPr="00C809B6">
              <w:rPr>
                <w:rFonts w:ascii="Arial" w:hAnsi="Arial" w:cs="Arial"/>
                <w:noProof/>
                <w:webHidden/>
                <w:sz w:val="24"/>
                <w:szCs w:val="24"/>
              </w:rPr>
            </w:r>
            <w:r w:rsidR="00C809B6" w:rsidRPr="00C809B6">
              <w:rPr>
                <w:rFonts w:ascii="Arial" w:hAnsi="Arial" w:cs="Arial"/>
                <w:noProof/>
                <w:webHidden/>
                <w:sz w:val="24"/>
                <w:szCs w:val="24"/>
              </w:rPr>
              <w:fldChar w:fldCharType="separate"/>
            </w:r>
            <w:r w:rsidR="003A71FE">
              <w:rPr>
                <w:rFonts w:ascii="Arial" w:hAnsi="Arial" w:cs="Arial"/>
                <w:noProof/>
                <w:webHidden/>
                <w:sz w:val="24"/>
                <w:szCs w:val="24"/>
              </w:rPr>
              <w:t>22</w:t>
            </w:r>
            <w:r w:rsidR="00C809B6" w:rsidRPr="00C809B6">
              <w:rPr>
                <w:rFonts w:ascii="Arial" w:hAnsi="Arial" w:cs="Arial"/>
                <w:noProof/>
                <w:webHidden/>
                <w:sz w:val="24"/>
                <w:szCs w:val="24"/>
              </w:rPr>
              <w:fldChar w:fldCharType="end"/>
            </w:r>
          </w:hyperlink>
        </w:p>
        <w:p w:rsidR="00C809B6" w:rsidRPr="00C809B6" w:rsidRDefault="002F397C">
          <w:pPr>
            <w:pStyle w:val="TOC1"/>
            <w:tabs>
              <w:tab w:val="right" w:leader="dot" w:pos="8870"/>
            </w:tabs>
            <w:rPr>
              <w:rFonts w:ascii="Arial" w:hAnsi="Arial" w:cs="Arial"/>
              <w:noProof/>
              <w:sz w:val="24"/>
              <w:szCs w:val="24"/>
              <w:lang w:val="es-ES" w:eastAsia="es-ES"/>
            </w:rPr>
          </w:pPr>
          <w:hyperlink w:anchor="_Toc459202090" w:history="1">
            <w:r w:rsidR="00C809B6" w:rsidRPr="00C809B6">
              <w:rPr>
                <w:rStyle w:val="Hyperlink"/>
                <w:rFonts w:ascii="Arial" w:hAnsi="Arial" w:cs="Arial"/>
                <w:noProof/>
                <w:sz w:val="24"/>
                <w:szCs w:val="24"/>
                <w:lang w:val="es-ES"/>
              </w:rPr>
              <w:t>ANEXO I - CUESTIONARIO SECI</w:t>
            </w:r>
            <w:r w:rsidR="00C809B6" w:rsidRPr="00C809B6">
              <w:rPr>
                <w:rFonts w:ascii="Arial" w:hAnsi="Arial" w:cs="Arial"/>
                <w:noProof/>
                <w:webHidden/>
                <w:sz w:val="24"/>
                <w:szCs w:val="24"/>
              </w:rPr>
              <w:tab/>
            </w:r>
            <w:r w:rsidR="00C809B6" w:rsidRPr="00C809B6">
              <w:rPr>
                <w:rFonts w:ascii="Arial" w:hAnsi="Arial" w:cs="Arial"/>
                <w:noProof/>
                <w:webHidden/>
                <w:sz w:val="24"/>
                <w:szCs w:val="24"/>
              </w:rPr>
              <w:fldChar w:fldCharType="begin"/>
            </w:r>
            <w:r w:rsidR="00C809B6" w:rsidRPr="00C809B6">
              <w:rPr>
                <w:rFonts w:ascii="Arial" w:hAnsi="Arial" w:cs="Arial"/>
                <w:noProof/>
                <w:webHidden/>
                <w:sz w:val="24"/>
                <w:szCs w:val="24"/>
              </w:rPr>
              <w:instrText xml:space="preserve"> PAGEREF _Toc459202090 \h </w:instrText>
            </w:r>
            <w:r w:rsidR="00C809B6" w:rsidRPr="00C809B6">
              <w:rPr>
                <w:rFonts w:ascii="Arial" w:hAnsi="Arial" w:cs="Arial"/>
                <w:noProof/>
                <w:webHidden/>
                <w:sz w:val="24"/>
                <w:szCs w:val="24"/>
              </w:rPr>
            </w:r>
            <w:r w:rsidR="00C809B6" w:rsidRPr="00C809B6">
              <w:rPr>
                <w:rFonts w:ascii="Arial" w:hAnsi="Arial" w:cs="Arial"/>
                <w:noProof/>
                <w:webHidden/>
                <w:sz w:val="24"/>
                <w:szCs w:val="24"/>
              </w:rPr>
              <w:fldChar w:fldCharType="separate"/>
            </w:r>
            <w:r w:rsidR="003A71FE">
              <w:rPr>
                <w:rFonts w:ascii="Arial" w:hAnsi="Arial" w:cs="Arial"/>
                <w:noProof/>
                <w:webHidden/>
                <w:sz w:val="24"/>
                <w:szCs w:val="24"/>
              </w:rPr>
              <w:t>25</w:t>
            </w:r>
            <w:r w:rsidR="00C809B6" w:rsidRPr="00C809B6">
              <w:rPr>
                <w:rFonts w:ascii="Arial" w:hAnsi="Arial" w:cs="Arial"/>
                <w:noProof/>
                <w:webHidden/>
                <w:sz w:val="24"/>
                <w:szCs w:val="24"/>
              </w:rPr>
              <w:fldChar w:fldCharType="end"/>
            </w:r>
          </w:hyperlink>
        </w:p>
        <w:p w:rsidR="00C809B6" w:rsidRPr="00C809B6" w:rsidRDefault="002F397C">
          <w:pPr>
            <w:pStyle w:val="TOC1"/>
            <w:tabs>
              <w:tab w:val="right" w:leader="dot" w:pos="8870"/>
            </w:tabs>
            <w:rPr>
              <w:rFonts w:ascii="Arial" w:hAnsi="Arial" w:cs="Arial"/>
              <w:noProof/>
              <w:sz w:val="24"/>
              <w:szCs w:val="24"/>
              <w:lang w:val="es-ES" w:eastAsia="es-ES"/>
            </w:rPr>
          </w:pPr>
          <w:hyperlink w:anchor="_Toc459202091" w:history="1">
            <w:r w:rsidR="00C809B6" w:rsidRPr="00C809B6">
              <w:rPr>
                <w:rStyle w:val="Hyperlink"/>
                <w:rFonts w:ascii="Arial" w:hAnsi="Arial" w:cs="Arial"/>
                <w:noProof/>
                <w:sz w:val="24"/>
                <w:szCs w:val="24"/>
                <w:lang w:val="es-ES"/>
              </w:rPr>
              <w:t>ANEXO II- FLUJOGRAMAS</w:t>
            </w:r>
            <w:r w:rsidR="00C809B6" w:rsidRPr="00C809B6">
              <w:rPr>
                <w:rFonts w:ascii="Arial" w:hAnsi="Arial" w:cs="Arial"/>
                <w:noProof/>
                <w:webHidden/>
                <w:sz w:val="24"/>
                <w:szCs w:val="24"/>
              </w:rPr>
              <w:tab/>
            </w:r>
            <w:r w:rsidR="00C809B6" w:rsidRPr="00C809B6">
              <w:rPr>
                <w:rFonts w:ascii="Arial" w:hAnsi="Arial" w:cs="Arial"/>
                <w:noProof/>
                <w:webHidden/>
                <w:sz w:val="24"/>
                <w:szCs w:val="24"/>
              </w:rPr>
              <w:fldChar w:fldCharType="begin"/>
            </w:r>
            <w:r w:rsidR="00C809B6" w:rsidRPr="00C809B6">
              <w:rPr>
                <w:rFonts w:ascii="Arial" w:hAnsi="Arial" w:cs="Arial"/>
                <w:noProof/>
                <w:webHidden/>
                <w:sz w:val="24"/>
                <w:szCs w:val="24"/>
              </w:rPr>
              <w:instrText xml:space="preserve"> PAGEREF _Toc459202091 \h </w:instrText>
            </w:r>
            <w:r w:rsidR="00C809B6" w:rsidRPr="00C809B6">
              <w:rPr>
                <w:rFonts w:ascii="Arial" w:hAnsi="Arial" w:cs="Arial"/>
                <w:noProof/>
                <w:webHidden/>
                <w:sz w:val="24"/>
                <w:szCs w:val="24"/>
              </w:rPr>
            </w:r>
            <w:r w:rsidR="00C809B6" w:rsidRPr="00C809B6">
              <w:rPr>
                <w:rFonts w:ascii="Arial" w:hAnsi="Arial" w:cs="Arial"/>
                <w:noProof/>
                <w:webHidden/>
                <w:sz w:val="24"/>
                <w:szCs w:val="24"/>
              </w:rPr>
              <w:fldChar w:fldCharType="separate"/>
            </w:r>
            <w:r w:rsidR="003A71FE">
              <w:rPr>
                <w:rFonts w:ascii="Arial" w:hAnsi="Arial" w:cs="Arial"/>
                <w:noProof/>
                <w:webHidden/>
                <w:sz w:val="24"/>
                <w:szCs w:val="24"/>
              </w:rPr>
              <w:t>37</w:t>
            </w:r>
            <w:r w:rsidR="00C809B6" w:rsidRPr="00C809B6">
              <w:rPr>
                <w:rFonts w:ascii="Arial" w:hAnsi="Arial" w:cs="Arial"/>
                <w:noProof/>
                <w:webHidden/>
                <w:sz w:val="24"/>
                <w:szCs w:val="24"/>
              </w:rPr>
              <w:fldChar w:fldCharType="end"/>
            </w:r>
          </w:hyperlink>
        </w:p>
        <w:p w:rsidR="002A726E" w:rsidRDefault="002A726E">
          <w:r w:rsidRPr="00C809B6">
            <w:rPr>
              <w:rFonts w:ascii="Arial" w:hAnsi="Arial" w:cs="Arial"/>
              <w:b/>
              <w:bCs/>
              <w:sz w:val="24"/>
              <w:szCs w:val="24"/>
            </w:rPr>
            <w:fldChar w:fldCharType="end"/>
          </w:r>
        </w:p>
      </w:sdtContent>
    </w:sdt>
    <w:p w:rsidR="00252DBF" w:rsidRPr="00707640" w:rsidRDefault="00252DBF" w:rsidP="002A726E">
      <w:pPr>
        <w:rPr>
          <w:lang w:val="es-ES"/>
        </w:rPr>
      </w:pPr>
    </w:p>
    <w:p w:rsidR="00252DBF" w:rsidRPr="00707640" w:rsidRDefault="00252DBF" w:rsidP="00DC778E">
      <w:pPr>
        <w:spacing w:before="16"/>
        <w:ind w:left="158"/>
        <w:jc w:val="both"/>
        <w:rPr>
          <w:rFonts w:ascii="Arial" w:hAnsi="Arial" w:cs="Arial"/>
        </w:rPr>
        <w:sectPr w:rsidR="00252DBF" w:rsidRPr="00707640">
          <w:headerReference w:type="default" r:id="rId9"/>
          <w:footerReference w:type="default" r:id="rId10"/>
          <w:pgSz w:w="12240" w:h="15840"/>
          <w:pgMar w:top="1260" w:right="1720" w:bottom="280" w:left="1640" w:header="748" w:footer="825" w:gutter="0"/>
          <w:cols w:space="720"/>
        </w:sectPr>
      </w:pPr>
    </w:p>
    <w:p w:rsidR="00252DBF" w:rsidRPr="00445CE1" w:rsidRDefault="00252DBF" w:rsidP="00DC778E">
      <w:pPr>
        <w:spacing w:line="200" w:lineRule="exact"/>
        <w:jc w:val="both"/>
        <w:rPr>
          <w:rFonts w:ascii="Arial" w:hAnsi="Arial" w:cs="Arial"/>
          <w:lang w:val="es-ES"/>
        </w:rPr>
      </w:pPr>
    </w:p>
    <w:p w:rsidR="00252DBF" w:rsidRPr="00E76201" w:rsidRDefault="0045416C" w:rsidP="002954AF">
      <w:pPr>
        <w:pStyle w:val="Heading1"/>
        <w:numPr>
          <w:ilvl w:val="0"/>
          <w:numId w:val="0"/>
        </w:numPr>
        <w:ind w:left="284" w:hanging="284"/>
        <w:rPr>
          <w:rFonts w:cs="Arial"/>
          <w:lang w:val="es-ES"/>
        </w:rPr>
      </w:pPr>
      <w:bookmarkStart w:id="0" w:name="_Toc459202071"/>
      <w:r w:rsidRPr="00E76201">
        <w:rPr>
          <w:rFonts w:cs="Arial"/>
          <w:spacing w:val="1"/>
          <w:w w:val="88"/>
          <w:lang w:val="es-ES"/>
        </w:rPr>
        <w:t>G</w:t>
      </w:r>
      <w:r w:rsidRPr="00E76201">
        <w:rPr>
          <w:rFonts w:cs="Arial"/>
          <w:w w:val="69"/>
          <w:lang w:val="es-ES"/>
        </w:rPr>
        <w:t>L</w:t>
      </w:r>
      <w:r w:rsidRPr="00E76201">
        <w:rPr>
          <w:rFonts w:cs="Arial"/>
          <w:w w:val="93"/>
          <w:lang w:val="es-ES"/>
        </w:rPr>
        <w:t>O</w:t>
      </w:r>
      <w:r w:rsidRPr="00E76201">
        <w:rPr>
          <w:rFonts w:cs="Arial"/>
          <w:w w:val="84"/>
          <w:lang w:val="es-ES"/>
        </w:rPr>
        <w:t>S</w:t>
      </w:r>
      <w:r w:rsidRPr="00E76201">
        <w:rPr>
          <w:rFonts w:cs="Arial"/>
          <w:spacing w:val="3"/>
          <w:w w:val="83"/>
          <w:lang w:val="es-ES"/>
        </w:rPr>
        <w:t>A</w:t>
      </w:r>
      <w:r w:rsidRPr="00E76201">
        <w:rPr>
          <w:rFonts w:cs="Arial"/>
          <w:w w:val="84"/>
          <w:lang w:val="es-ES"/>
        </w:rPr>
        <w:t>R</w:t>
      </w:r>
      <w:r w:rsidRPr="00E76201">
        <w:rPr>
          <w:rFonts w:cs="Arial"/>
          <w:w w:val="79"/>
          <w:lang w:val="es-ES"/>
        </w:rPr>
        <w:t>I</w:t>
      </w:r>
      <w:r w:rsidRPr="00E76201">
        <w:rPr>
          <w:rFonts w:cs="Arial"/>
          <w:w w:val="93"/>
          <w:lang w:val="es-ES"/>
        </w:rPr>
        <w:t>O</w:t>
      </w:r>
      <w:r w:rsidRPr="00E76201">
        <w:rPr>
          <w:rFonts w:cs="Arial"/>
          <w:spacing w:val="-5"/>
          <w:lang w:val="es-ES"/>
        </w:rPr>
        <w:t xml:space="preserve"> </w:t>
      </w:r>
      <w:r w:rsidRPr="00E76201">
        <w:rPr>
          <w:rFonts w:cs="Arial"/>
          <w:spacing w:val="1"/>
          <w:w w:val="82"/>
          <w:lang w:val="es-ES"/>
        </w:rPr>
        <w:t>D</w:t>
      </w:r>
      <w:r w:rsidRPr="00E76201">
        <w:rPr>
          <w:rFonts w:cs="Arial"/>
          <w:w w:val="82"/>
          <w:lang w:val="es-ES"/>
        </w:rPr>
        <w:t>E</w:t>
      </w:r>
      <w:r w:rsidRPr="00E76201">
        <w:rPr>
          <w:rFonts w:cs="Arial"/>
          <w:spacing w:val="8"/>
          <w:w w:val="82"/>
          <w:lang w:val="es-ES"/>
        </w:rPr>
        <w:t xml:space="preserve"> </w:t>
      </w:r>
      <w:r w:rsidRPr="00E76201">
        <w:rPr>
          <w:rFonts w:cs="Arial"/>
          <w:w w:val="84"/>
          <w:lang w:val="es-ES"/>
        </w:rPr>
        <w:t>S</w:t>
      </w:r>
      <w:r w:rsidRPr="00E76201">
        <w:rPr>
          <w:rFonts w:cs="Arial"/>
          <w:spacing w:val="2"/>
          <w:w w:val="79"/>
          <w:lang w:val="es-ES"/>
        </w:rPr>
        <w:t>I</w:t>
      </w:r>
      <w:r w:rsidRPr="00E76201">
        <w:rPr>
          <w:rFonts w:cs="Arial"/>
          <w:w w:val="87"/>
          <w:lang w:val="es-ES"/>
        </w:rPr>
        <w:t>G</w:t>
      </w:r>
      <w:r w:rsidRPr="00E76201">
        <w:rPr>
          <w:rFonts w:cs="Arial"/>
          <w:w w:val="69"/>
          <w:lang w:val="es-ES"/>
        </w:rPr>
        <w:t>L</w:t>
      </w:r>
      <w:r w:rsidRPr="00E76201">
        <w:rPr>
          <w:rFonts w:cs="Arial"/>
          <w:spacing w:val="3"/>
          <w:w w:val="83"/>
          <w:lang w:val="es-ES"/>
        </w:rPr>
        <w:t>A</w:t>
      </w:r>
      <w:r w:rsidRPr="00E76201">
        <w:rPr>
          <w:rFonts w:cs="Arial"/>
          <w:w w:val="84"/>
          <w:lang w:val="es-ES"/>
        </w:rPr>
        <w:t>S</w:t>
      </w:r>
      <w:bookmarkEnd w:id="0"/>
    </w:p>
    <w:p w:rsidR="00252DBF" w:rsidRPr="00707640" w:rsidRDefault="00252DBF" w:rsidP="00DC778E">
      <w:pPr>
        <w:spacing w:before="10" w:line="100" w:lineRule="exact"/>
        <w:jc w:val="both"/>
        <w:rPr>
          <w:rFonts w:ascii="Arial" w:hAnsi="Arial" w:cs="Arial"/>
          <w:lang w:val="es-ES"/>
        </w:rPr>
      </w:pPr>
    </w:p>
    <w:p w:rsidR="00252DBF" w:rsidRPr="00707640" w:rsidRDefault="00252DBF" w:rsidP="00DC778E">
      <w:pPr>
        <w:spacing w:line="200" w:lineRule="exact"/>
        <w:jc w:val="both"/>
        <w:rPr>
          <w:rFonts w:ascii="Arial" w:hAnsi="Arial" w:cs="Arial"/>
          <w:lang w:val="es-ES"/>
        </w:rPr>
      </w:pPr>
    </w:p>
    <w:tbl>
      <w:tblPr>
        <w:tblW w:w="7480" w:type="dxa"/>
        <w:tblCellMar>
          <w:left w:w="70" w:type="dxa"/>
          <w:right w:w="70" w:type="dxa"/>
        </w:tblCellMar>
        <w:tblLook w:val="04A0" w:firstRow="1" w:lastRow="0" w:firstColumn="1" w:lastColumn="0" w:noHBand="0" w:noVBand="1"/>
      </w:tblPr>
      <w:tblGrid>
        <w:gridCol w:w="1200"/>
        <w:gridCol w:w="6280"/>
      </w:tblGrid>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AE</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 Auditoría Externa</w:t>
            </w:r>
          </w:p>
        </w:tc>
      </w:tr>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AI</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 Auditoría interna</w:t>
            </w:r>
          </w:p>
        </w:tc>
      </w:tr>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BID</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Banco Interamericano de Desarrollo</w:t>
            </w:r>
          </w:p>
        </w:tc>
      </w:tr>
      <w:tr w:rsidR="0007478F" w:rsidRPr="000D0FD0"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CCLIP</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Convenio de Línea de Crédito Condicional</w:t>
            </w:r>
          </w:p>
        </w:tc>
      </w:tr>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 xml:space="preserve">CC </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Capacidad de Control</w:t>
            </w:r>
          </w:p>
        </w:tc>
      </w:tr>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CE</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Capacidad de Ejecución</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CPO</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Capacidad de Planificación y Organización</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DDA</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xml:space="preserve">: Departamento de Desarrollo Ambiental de la IM      </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DS</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 División Saneamiento de la IM</w:t>
            </w:r>
          </w:p>
        </w:tc>
      </w:tr>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EFAS</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Estados Financieros Auditados</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GRP</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xml:space="preserve">: Gestión de Riesgo de Proyectos del BID                 </w:t>
            </w:r>
          </w:p>
        </w:tc>
      </w:tr>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IM</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 Intendencia de Montevideo</w:t>
            </w:r>
          </w:p>
        </w:tc>
      </w:tr>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JDM</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Junta Departamental de Montevideo</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OPP</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Oficina de Planeamiento y Presupuesto</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PMR</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Plan de Mitigación de Riesgos</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PSU IV</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xml:space="preserve">: Programa de Saneamiento Urbano de la Ciudad de Montevideo IV </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PSU V</w:t>
            </w:r>
          </w:p>
        </w:tc>
        <w:tc>
          <w:tcPr>
            <w:tcW w:w="6280" w:type="dxa"/>
            <w:tcBorders>
              <w:top w:val="nil"/>
              <w:left w:val="nil"/>
              <w:bottom w:val="nil"/>
              <w:right w:val="nil"/>
            </w:tcBorders>
            <w:shd w:val="clear" w:color="auto" w:fill="auto"/>
            <w:noWrap/>
            <w:vAlign w:val="bottom"/>
            <w:hideMark/>
          </w:tcPr>
          <w:p w:rsidR="0007478F" w:rsidRPr="00583253" w:rsidRDefault="0007478F" w:rsidP="0007478F">
            <w:pPr>
              <w:rPr>
                <w:rFonts w:ascii="Arial" w:hAnsi="Arial" w:cs="Arial"/>
                <w:color w:val="000000"/>
                <w:lang w:val="pt-BR" w:eastAsia="es-ES"/>
              </w:rPr>
            </w:pPr>
            <w:r w:rsidRPr="00583253">
              <w:rPr>
                <w:rFonts w:ascii="Arial" w:hAnsi="Arial" w:cs="Arial"/>
                <w:color w:val="000000"/>
                <w:lang w:val="pt-BR" w:eastAsia="es-ES"/>
              </w:rPr>
              <w:t>: Programa de Saneamiento Urbano de Montevideo</w:t>
            </w:r>
          </w:p>
        </w:tc>
      </w:tr>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POA</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Plan Operativo Anual</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SABS</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Sistema de Administración de Bienes y Servicios</w:t>
            </w:r>
          </w:p>
        </w:tc>
      </w:tr>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SAF</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xml:space="preserve">: Sistema de Administración Financiera </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SAP</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xml:space="preserve">: Sistema de Administración de Personal </w:t>
            </w:r>
          </w:p>
        </w:tc>
      </w:tr>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SCE</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Sistema de Control Externo</w:t>
            </w:r>
          </w:p>
        </w:tc>
      </w:tr>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 xml:space="preserve">SCI </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Sistema de Control Interno</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SECI</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Sistema de Evaluación de la Capacidad Institucional</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SEFI</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Sistema Económico Financiero de la IMM</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SIAB</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Sistema de Abastecimientos de la IMM</w:t>
            </w:r>
          </w:p>
        </w:tc>
      </w:tr>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SOA</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xml:space="preserve">: Sistema de Organización Administrativa </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SPA</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xml:space="preserve">: Sistema de Programación de Actividades </w:t>
            </w:r>
          </w:p>
        </w:tc>
      </w:tr>
      <w:tr w:rsidR="0007478F" w:rsidRPr="000D0FD0"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SRH</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xml:space="preserve">: Sistema de Recursos Humanos de la IMM </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TOCAF</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Texto Ordenado de Contabilidad y Administración Financiera</w:t>
            </w:r>
          </w:p>
        </w:tc>
      </w:tr>
      <w:tr w:rsidR="0007478F" w:rsidRPr="002F397C"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TCR</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Tribunal de Cuentas de la República</w:t>
            </w:r>
          </w:p>
        </w:tc>
      </w:tr>
      <w:tr w:rsidR="0007478F" w:rsidRPr="0007478F" w:rsidTr="0007478F">
        <w:trPr>
          <w:trHeight w:val="300"/>
        </w:trPr>
        <w:tc>
          <w:tcPr>
            <w:tcW w:w="120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lang w:val="es-ES" w:eastAsia="es-ES"/>
              </w:rPr>
              <w:t>UES</w:t>
            </w:r>
          </w:p>
        </w:tc>
        <w:tc>
          <w:tcPr>
            <w:tcW w:w="6280" w:type="dxa"/>
            <w:tcBorders>
              <w:top w:val="nil"/>
              <w:left w:val="nil"/>
              <w:bottom w:val="nil"/>
              <w:right w:val="nil"/>
            </w:tcBorders>
            <w:shd w:val="clear" w:color="auto" w:fill="auto"/>
            <w:noWrap/>
            <w:vAlign w:val="bottom"/>
            <w:hideMark/>
          </w:tcPr>
          <w:p w:rsidR="0007478F" w:rsidRPr="0007478F" w:rsidRDefault="0007478F" w:rsidP="0007478F">
            <w:pPr>
              <w:rPr>
                <w:rFonts w:ascii="Arial" w:hAnsi="Arial" w:cs="Arial"/>
                <w:color w:val="000000"/>
                <w:lang w:val="es-ES" w:eastAsia="es-ES"/>
              </w:rPr>
            </w:pPr>
            <w:r w:rsidRPr="0007478F">
              <w:rPr>
                <w:rFonts w:ascii="Arial" w:hAnsi="Arial" w:cs="Arial"/>
                <w:color w:val="000000"/>
                <w:spacing w:val="1"/>
                <w:lang w:val="es-ES" w:eastAsia="es-ES"/>
              </w:rPr>
              <w:t>: Unidad Ejecutora de Saneamiento</w:t>
            </w:r>
          </w:p>
        </w:tc>
      </w:tr>
    </w:tbl>
    <w:p w:rsidR="00252DBF" w:rsidRDefault="00252DBF" w:rsidP="00DC778E">
      <w:pPr>
        <w:spacing w:line="200" w:lineRule="exact"/>
        <w:jc w:val="both"/>
        <w:rPr>
          <w:rFonts w:ascii="Arial" w:hAnsi="Arial" w:cs="Arial"/>
          <w:lang w:val="es-ES"/>
        </w:rPr>
      </w:pPr>
    </w:p>
    <w:p w:rsidR="0007478F" w:rsidRDefault="0007478F" w:rsidP="00DC778E">
      <w:pPr>
        <w:spacing w:line="200" w:lineRule="exact"/>
        <w:jc w:val="both"/>
        <w:rPr>
          <w:rFonts w:ascii="Arial" w:hAnsi="Arial" w:cs="Arial"/>
          <w:lang w:val="es-ES"/>
        </w:rPr>
      </w:pPr>
    </w:p>
    <w:p w:rsidR="0007478F" w:rsidRDefault="0007478F" w:rsidP="00DC778E">
      <w:pPr>
        <w:spacing w:line="200" w:lineRule="exact"/>
        <w:jc w:val="both"/>
        <w:rPr>
          <w:rFonts w:ascii="Arial" w:hAnsi="Arial" w:cs="Arial"/>
          <w:lang w:val="es-ES"/>
        </w:rPr>
      </w:pPr>
    </w:p>
    <w:p w:rsidR="0007478F" w:rsidRDefault="0007478F" w:rsidP="00DC778E">
      <w:pPr>
        <w:spacing w:line="200" w:lineRule="exact"/>
        <w:jc w:val="both"/>
        <w:rPr>
          <w:rFonts w:ascii="Arial" w:hAnsi="Arial" w:cs="Arial"/>
          <w:lang w:val="es-ES"/>
        </w:rPr>
      </w:pPr>
    </w:p>
    <w:p w:rsidR="0007478F" w:rsidRDefault="0007478F" w:rsidP="00DC778E">
      <w:pPr>
        <w:spacing w:line="200" w:lineRule="exact"/>
        <w:jc w:val="both"/>
        <w:rPr>
          <w:rFonts w:ascii="Arial" w:hAnsi="Arial" w:cs="Arial"/>
          <w:lang w:val="es-ES"/>
        </w:rPr>
      </w:pPr>
    </w:p>
    <w:p w:rsidR="0007478F" w:rsidRDefault="0007478F" w:rsidP="00DC778E">
      <w:pPr>
        <w:spacing w:line="200" w:lineRule="exact"/>
        <w:jc w:val="both"/>
        <w:rPr>
          <w:rFonts w:ascii="Arial" w:hAnsi="Arial" w:cs="Arial"/>
          <w:lang w:val="es-ES"/>
        </w:rPr>
      </w:pPr>
    </w:p>
    <w:p w:rsidR="00252DBF" w:rsidRPr="00707640" w:rsidRDefault="00252DBF" w:rsidP="00DC778E">
      <w:pPr>
        <w:spacing w:line="200" w:lineRule="exact"/>
        <w:jc w:val="both"/>
        <w:rPr>
          <w:rFonts w:ascii="Arial" w:hAnsi="Arial" w:cs="Arial"/>
          <w:lang w:val="es-ES"/>
        </w:rPr>
      </w:pPr>
    </w:p>
    <w:p w:rsidR="002D5997" w:rsidRPr="00F37396" w:rsidRDefault="002D5997" w:rsidP="009571B1">
      <w:pPr>
        <w:pStyle w:val="Heading1"/>
        <w:numPr>
          <w:ilvl w:val="0"/>
          <w:numId w:val="0"/>
        </w:numPr>
        <w:ind w:left="720" w:hanging="720"/>
        <w:rPr>
          <w:rFonts w:eastAsia="Palatino Linotype" w:cs="Arial"/>
          <w:lang w:val="es-ES"/>
        </w:rPr>
      </w:pPr>
      <w:bookmarkStart w:id="1" w:name="_Toc459202072"/>
      <w:r w:rsidRPr="00F37396">
        <w:rPr>
          <w:rFonts w:eastAsia="Palatino Linotype" w:cs="Arial"/>
          <w:spacing w:val="1"/>
          <w:lang w:val="es-ES"/>
        </w:rPr>
        <w:lastRenderedPageBreak/>
        <w:t>R</w:t>
      </w:r>
      <w:r w:rsidR="00F37396">
        <w:rPr>
          <w:rFonts w:eastAsia="Palatino Linotype" w:cs="Arial"/>
          <w:spacing w:val="1"/>
          <w:lang w:val="es-ES"/>
        </w:rPr>
        <w:t xml:space="preserve">ESUMEN </w:t>
      </w:r>
      <w:r w:rsidRPr="00F37396">
        <w:rPr>
          <w:rFonts w:eastAsia="Palatino Linotype" w:cs="Arial"/>
          <w:spacing w:val="-2"/>
          <w:lang w:val="es-ES"/>
        </w:rPr>
        <w:t>E</w:t>
      </w:r>
      <w:r w:rsidR="00F37396">
        <w:rPr>
          <w:rFonts w:eastAsia="Palatino Linotype" w:cs="Arial"/>
          <w:spacing w:val="-2"/>
          <w:lang w:val="es-ES"/>
        </w:rPr>
        <w:t>JECUTIVO</w:t>
      </w:r>
      <w:bookmarkEnd w:id="1"/>
    </w:p>
    <w:p w:rsidR="002D5997" w:rsidRPr="00F37396" w:rsidRDefault="002D5997" w:rsidP="00DC778E">
      <w:pPr>
        <w:spacing w:before="1" w:line="240" w:lineRule="exact"/>
        <w:jc w:val="both"/>
        <w:rPr>
          <w:rFonts w:ascii="Arial" w:hAnsi="Arial" w:cs="Arial"/>
          <w:lang w:val="es-ES"/>
        </w:rPr>
      </w:pPr>
    </w:p>
    <w:p w:rsidR="002D5997" w:rsidRPr="00707640" w:rsidRDefault="002D5997" w:rsidP="005052AE">
      <w:pPr>
        <w:ind w:right="74"/>
        <w:jc w:val="both"/>
        <w:rPr>
          <w:rFonts w:ascii="Arial" w:eastAsia="Palatino Linotype" w:hAnsi="Arial" w:cs="Arial"/>
          <w:lang w:val="es-ES"/>
        </w:rPr>
      </w:pPr>
      <w:r w:rsidRPr="00707640">
        <w:rPr>
          <w:rFonts w:ascii="Arial" w:eastAsia="Palatino Linotype" w:hAnsi="Arial" w:cs="Arial"/>
          <w:lang w:val="es-ES"/>
        </w:rPr>
        <w:t>Este</w:t>
      </w:r>
      <w:r w:rsidRPr="00707640">
        <w:rPr>
          <w:rFonts w:ascii="Arial" w:eastAsia="Palatino Linotype" w:hAnsi="Arial" w:cs="Arial"/>
          <w:spacing w:val="12"/>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nf</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spacing w:val="-3"/>
          <w:lang w:val="es-ES"/>
        </w:rPr>
        <w:t>m</w:t>
      </w:r>
      <w:r w:rsidRPr="00707640">
        <w:rPr>
          <w:rFonts w:ascii="Arial" w:eastAsia="Palatino Linotype" w:hAnsi="Arial" w:cs="Arial"/>
          <w:lang w:val="es-ES"/>
        </w:rPr>
        <w:t>e</w:t>
      </w:r>
      <w:r w:rsidRPr="00707640">
        <w:rPr>
          <w:rFonts w:ascii="Arial" w:eastAsia="Palatino Linotype" w:hAnsi="Arial" w:cs="Arial"/>
          <w:spacing w:val="11"/>
          <w:lang w:val="es-ES"/>
        </w:rPr>
        <w:t xml:space="preserve"> fue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2"/>
          <w:lang w:val="es-ES"/>
        </w:rPr>
        <w:t>a</w:t>
      </w:r>
      <w:r w:rsidRPr="00707640">
        <w:rPr>
          <w:rFonts w:ascii="Arial" w:eastAsia="Palatino Linotype" w:hAnsi="Arial" w:cs="Arial"/>
          <w:lang w:val="es-ES"/>
        </w:rPr>
        <w:t>bo</w:t>
      </w:r>
      <w:r w:rsidRPr="00707640">
        <w:rPr>
          <w:rFonts w:ascii="Arial" w:eastAsia="Palatino Linotype" w:hAnsi="Arial" w:cs="Arial"/>
          <w:spacing w:val="1"/>
          <w:lang w:val="es-ES"/>
        </w:rPr>
        <w:t>r</w:t>
      </w:r>
      <w:r w:rsidRPr="00707640">
        <w:rPr>
          <w:rFonts w:ascii="Arial" w:eastAsia="Palatino Linotype" w:hAnsi="Arial" w:cs="Arial"/>
          <w:lang w:val="es-ES"/>
        </w:rPr>
        <w:t>ado</w:t>
      </w:r>
      <w:r w:rsidRPr="00707640">
        <w:rPr>
          <w:rFonts w:ascii="Arial" w:eastAsia="Palatino Linotype" w:hAnsi="Arial" w:cs="Arial"/>
          <w:spacing w:val="8"/>
          <w:lang w:val="es-ES"/>
        </w:rPr>
        <w:t xml:space="preserve"> </w:t>
      </w:r>
      <w:r w:rsidRPr="00707640">
        <w:rPr>
          <w:rFonts w:ascii="Arial" w:eastAsia="Palatino Linotype" w:hAnsi="Arial" w:cs="Arial"/>
          <w:lang w:val="es-ES"/>
        </w:rPr>
        <w:t>en</w:t>
      </w:r>
      <w:r w:rsidRPr="00707640">
        <w:rPr>
          <w:rFonts w:ascii="Arial" w:eastAsia="Palatino Linotype" w:hAnsi="Arial" w:cs="Arial"/>
          <w:spacing w:val="10"/>
          <w:lang w:val="es-ES"/>
        </w:rPr>
        <w:t xml:space="preserve"> </w:t>
      </w:r>
      <w:r w:rsidRPr="00707640">
        <w:rPr>
          <w:rFonts w:ascii="Arial" w:eastAsia="Palatino Linotype" w:hAnsi="Arial" w:cs="Arial"/>
          <w:lang w:val="es-ES"/>
        </w:rPr>
        <w:t>el</w:t>
      </w:r>
      <w:r w:rsidRPr="00707640">
        <w:rPr>
          <w:rFonts w:ascii="Arial" w:eastAsia="Palatino Linotype" w:hAnsi="Arial" w:cs="Arial"/>
          <w:spacing w:val="12"/>
          <w:lang w:val="es-ES"/>
        </w:rPr>
        <w:t xml:space="preserve"> </w:t>
      </w:r>
      <w:r w:rsidRPr="00707640">
        <w:rPr>
          <w:rFonts w:ascii="Arial" w:eastAsia="Palatino Linotype" w:hAnsi="Arial" w:cs="Arial"/>
          <w:lang w:val="es-ES"/>
        </w:rPr>
        <w:t>m</w:t>
      </w:r>
      <w:r w:rsidRPr="00707640">
        <w:rPr>
          <w:rFonts w:ascii="Arial" w:eastAsia="Palatino Linotype" w:hAnsi="Arial" w:cs="Arial"/>
          <w:spacing w:val="-3"/>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co</w:t>
      </w:r>
      <w:r w:rsidRPr="00707640">
        <w:rPr>
          <w:rFonts w:ascii="Arial" w:eastAsia="Palatino Linotype" w:hAnsi="Arial" w:cs="Arial"/>
          <w:spacing w:val="1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12"/>
          <w:lang w:val="es-ES"/>
        </w:rPr>
        <w:t xml:space="preserve"> </w:t>
      </w:r>
      <w:r w:rsidRPr="00707640">
        <w:rPr>
          <w:rFonts w:ascii="Arial" w:eastAsia="Palatino Linotype" w:hAnsi="Arial" w:cs="Arial"/>
          <w:lang w:val="es-ES"/>
        </w:rPr>
        <w:t>la</w:t>
      </w:r>
      <w:r w:rsidRPr="00707640">
        <w:rPr>
          <w:rFonts w:ascii="Arial" w:eastAsia="Palatino Linotype" w:hAnsi="Arial" w:cs="Arial"/>
          <w:spacing w:val="10"/>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n</w:t>
      </w:r>
      <w:r w:rsidRPr="00707640">
        <w:rPr>
          <w:rFonts w:ascii="Arial" w:eastAsia="Palatino Linotype" w:hAnsi="Arial" w:cs="Arial"/>
          <w:lang w:val="es-ES"/>
        </w:rPr>
        <w:t>s</w:t>
      </w:r>
      <w:r w:rsidRPr="00707640">
        <w:rPr>
          <w:rFonts w:ascii="Arial" w:eastAsia="Palatino Linotype" w:hAnsi="Arial" w:cs="Arial"/>
          <w:spacing w:val="-1"/>
          <w:lang w:val="es-ES"/>
        </w:rPr>
        <w:t>u</w:t>
      </w:r>
      <w:r w:rsidRPr="00707640">
        <w:rPr>
          <w:rFonts w:ascii="Arial" w:eastAsia="Palatino Linotype" w:hAnsi="Arial" w:cs="Arial"/>
          <w:lang w:val="es-ES"/>
        </w:rPr>
        <w:t>lt</w:t>
      </w:r>
      <w:r w:rsidRPr="00707640">
        <w:rPr>
          <w:rFonts w:ascii="Arial" w:eastAsia="Palatino Linotype" w:hAnsi="Arial" w:cs="Arial"/>
          <w:spacing w:val="-2"/>
          <w:lang w:val="es-ES"/>
        </w:rPr>
        <w:t>o</w:t>
      </w:r>
      <w:r w:rsidRPr="00707640">
        <w:rPr>
          <w:rFonts w:ascii="Arial" w:eastAsia="Palatino Linotype" w:hAnsi="Arial" w:cs="Arial"/>
          <w:spacing w:val="1"/>
          <w:lang w:val="es-ES"/>
        </w:rPr>
        <w:t>r</w:t>
      </w:r>
      <w:r w:rsidRPr="00707640">
        <w:rPr>
          <w:rFonts w:ascii="Arial" w:eastAsia="Palatino Linotype" w:hAnsi="Arial" w:cs="Arial"/>
          <w:spacing w:val="-2"/>
          <w:lang w:val="es-ES"/>
        </w:rPr>
        <w:t>í</w:t>
      </w:r>
      <w:r w:rsidRPr="00707640">
        <w:rPr>
          <w:rFonts w:ascii="Arial" w:eastAsia="Palatino Linotype" w:hAnsi="Arial" w:cs="Arial"/>
          <w:lang w:val="es-ES"/>
        </w:rPr>
        <w:t>a</w:t>
      </w:r>
      <w:r w:rsidRPr="00707640">
        <w:rPr>
          <w:rFonts w:ascii="Arial" w:eastAsia="Palatino Linotype" w:hAnsi="Arial" w:cs="Arial"/>
          <w:spacing w:val="12"/>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n</w:t>
      </w:r>
      <w:r w:rsidRPr="00707640">
        <w:rPr>
          <w:rFonts w:ascii="Arial" w:eastAsia="Palatino Linotype" w:hAnsi="Arial" w:cs="Arial"/>
          <w:lang w:val="es-ES"/>
        </w:rPr>
        <w:t>t</w:t>
      </w:r>
      <w:r w:rsidRPr="00707640">
        <w:rPr>
          <w:rFonts w:ascii="Arial" w:eastAsia="Palatino Linotype" w:hAnsi="Arial" w:cs="Arial"/>
          <w:spacing w:val="1"/>
          <w:lang w:val="es-ES"/>
        </w:rPr>
        <w:t>r</w:t>
      </w:r>
      <w:r w:rsidRPr="00707640">
        <w:rPr>
          <w:rFonts w:ascii="Arial" w:eastAsia="Palatino Linotype" w:hAnsi="Arial" w:cs="Arial"/>
          <w:spacing w:val="-2"/>
          <w:lang w:val="es-ES"/>
        </w:rPr>
        <w:t>a</w:t>
      </w:r>
      <w:r w:rsidRPr="00707640">
        <w:rPr>
          <w:rFonts w:ascii="Arial" w:eastAsia="Palatino Linotype" w:hAnsi="Arial" w:cs="Arial"/>
          <w:lang w:val="es-ES"/>
        </w:rPr>
        <w:t>tada</w:t>
      </w:r>
      <w:r w:rsidRPr="00707640">
        <w:rPr>
          <w:rFonts w:ascii="Arial" w:eastAsia="Palatino Linotype" w:hAnsi="Arial" w:cs="Arial"/>
          <w:spacing w:val="11"/>
          <w:lang w:val="es-ES"/>
        </w:rPr>
        <w:t xml:space="preserve"> </w:t>
      </w:r>
      <w:r w:rsidRPr="00707640">
        <w:rPr>
          <w:rFonts w:ascii="Arial" w:eastAsia="Palatino Linotype" w:hAnsi="Arial" w:cs="Arial"/>
          <w:spacing w:val="-3"/>
          <w:lang w:val="es-ES"/>
        </w:rPr>
        <w:t>po</w:t>
      </w:r>
      <w:r w:rsidRPr="00707640">
        <w:rPr>
          <w:rFonts w:ascii="Arial" w:eastAsia="Palatino Linotype" w:hAnsi="Arial" w:cs="Arial"/>
          <w:lang w:val="es-ES"/>
        </w:rPr>
        <w:t xml:space="preserve">r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13"/>
          <w:lang w:val="es-ES"/>
        </w:rPr>
        <w:t xml:space="preserve"> </w:t>
      </w:r>
      <w:r w:rsidRPr="00707640">
        <w:rPr>
          <w:rFonts w:ascii="Arial" w:eastAsia="Palatino Linotype" w:hAnsi="Arial" w:cs="Arial"/>
          <w:spacing w:val="-3"/>
          <w:lang w:val="es-ES"/>
        </w:rPr>
        <w:t>B</w:t>
      </w:r>
      <w:r w:rsidRPr="00707640">
        <w:rPr>
          <w:rFonts w:ascii="Arial" w:eastAsia="Palatino Linotype" w:hAnsi="Arial" w:cs="Arial"/>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co</w:t>
      </w:r>
      <w:r w:rsidRPr="00707640">
        <w:rPr>
          <w:rFonts w:ascii="Arial" w:eastAsia="Palatino Linotype" w:hAnsi="Arial" w:cs="Arial"/>
          <w:spacing w:val="12"/>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m</w:t>
      </w:r>
      <w:r w:rsidRPr="00707640">
        <w:rPr>
          <w:rFonts w:ascii="Arial" w:eastAsia="Palatino Linotype" w:hAnsi="Arial" w:cs="Arial"/>
          <w:spacing w:val="2"/>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o</w:t>
      </w:r>
      <w:r w:rsidRPr="00707640">
        <w:rPr>
          <w:rFonts w:ascii="Arial" w:eastAsia="Palatino Linotype" w:hAnsi="Arial" w:cs="Arial"/>
          <w:spacing w:val="9"/>
          <w:lang w:val="es-ES"/>
        </w:rPr>
        <w:t xml:space="preserve"> </w:t>
      </w:r>
      <w:r w:rsidRPr="00707640">
        <w:rPr>
          <w:rFonts w:ascii="Arial" w:eastAsia="Palatino Linotype" w:hAnsi="Arial" w:cs="Arial"/>
          <w:lang w:val="es-ES"/>
        </w:rPr>
        <w:t>de</w:t>
      </w:r>
      <w:r w:rsidRPr="00707640">
        <w:rPr>
          <w:rFonts w:ascii="Arial" w:eastAsia="Palatino Linotype" w:hAnsi="Arial" w:cs="Arial"/>
          <w:spacing w:val="13"/>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spacing w:val="-2"/>
          <w:lang w:val="es-ES"/>
        </w:rPr>
        <w:t>s</w:t>
      </w:r>
      <w:r w:rsidRPr="00707640">
        <w:rPr>
          <w:rFonts w:ascii="Arial" w:eastAsia="Palatino Linotype" w:hAnsi="Arial" w:cs="Arial"/>
          <w:lang w:val="es-ES"/>
        </w:rPr>
        <w:t>a</w:t>
      </w:r>
      <w:r w:rsidRPr="00707640">
        <w:rPr>
          <w:rFonts w:ascii="Arial" w:eastAsia="Palatino Linotype" w:hAnsi="Arial" w:cs="Arial"/>
          <w:spacing w:val="-1"/>
          <w:lang w:val="es-ES"/>
        </w:rPr>
        <w:t>r</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2"/>
          <w:lang w:val="es-ES"/>
        </w:rPr>
        <w:t>l</w:t>
      </w:r>
      <w:r w:rsidRPr="00707640">
        <w:rPr>
          <w:rFonts w:ascii="Arial" w:eastAsia="Palatino Linotype" w:hAnsi="Arial" w:cs="Arial"/>
          <w:lang w:val="es-ES"/>
        </w:rPr>
        <w:t>lo</w:t>
      </w:r>
      <w:r w:rsidRPr="00707640">
        <w:rPr>
          <w:rFonts w:ascii="Arial" w:eastAsia="Palatino Linotype" w:hAnsi="Arial" w:cs="Arial"/>
          <w:spacing w:val="12"/>
          <w:lang w:val="es-ES"/>
        </w:rPr>
        <w:t xml:space="preserve"> </w:t>
      </w:r>
      <w:r w:rsidRPr="00707640">
        <w:rPr>
          <w:rFonts w:ascii="Arial" w:eastAsia="Palatino Linotype" w:hAnsi="Arial" w:cs="Arial"/>
          <w:lang w:val="es-ES"/>
        </w:rPr>
        <w:t>c</w:t>
      </w:r>
      <w:r w:rsidRPr="00707640">
        <w:rPr>
          <w:rFonts w:ascii="Arial" w:eastAsia="Palatino Linotype" w:hAnsi="Arial" w:cs="Arial"/>
          <w:spacing w:val="-3"/>
          <w:lang w:val="es-ES"/>
        </w:rPr>
        <w:t>o</w:t>
      </w:r>
      <w:r w:rsidRPr="00707640">
        <w:rPr>
          <w:rFonts w:ascii="Arial" w:eastAsia="Palatino Linotype" w:hAnsi="Arial" w:cs="Arial"/>
          <w:lang w:val="es-ES"/>
        </w:rPr>
        <w:t>n</w:t>
      </w:r>
      <w:r w:rsidRPr="00707640">
        <w:rPr>
          <w:rFonts w:ascii="Arial" w:eastAsia="Palatino Linotype" w:hAnsi="Arial" w:cs="Arial"/>
          <w:spacing w:val="10"/>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13"/>
          <w:lang w:val="es-ES"/>
        </w:rPr>
        <w:t xml:space="preserve"> </w:t>
      </w:r>
      <w:r w:rsidRPr="00707640">
        <w:rPr>
          <w:rFonts w:ascii="Arial" w:eastAsia="Palatino Linotype" w:hAnsi="Arial" w:cs="Arial"/>
          <w:lang w:val="es-ES"/>
        </w:rPr>
        <w:t>o</w:t>
      </w:r>
      <w:r w:rsidRPr="00707640">
        <w:rPr>
          <w:rFonts w:ascii="Arial" w:eastAsia="Palatino Linotype" w:hAnsi="Arial" w:cs="Arial"/>
          <w:spacing w:val="-3"/>
          <w:lang w:val="es-ES"/>
        </w:rPr>
        <w:t>b</w:t>
      </w:r>
      <w:r w:rsidRPr="00707640">
        <w:rPr>
          <w:rFonts w:ascii="Arial" w:eastAsia="Palatino Linotype" w:hAnsi="Arial" w:cs="Arial"/>
          <w:spacing w:val="-1"/>
          <w:lang w:val="es-ES"/>
        </w:rPr>
        <w:t>j</w:t>
      </w:r>
      <w:r w:rsidRPr="00707640">
        <w:rPr>
          <w:rFonts w:ascii="Arial" w:eastAsia="Palatino Linotype" w:hAnsi="Arial" w:cs="Arial"/>
          <w:lang w:val="es-ES"/>
        </w:rPr>
        <w:t>etivo</w:t>
      </w:r>
      <w:r w:rsidRPr="00707640">
        <w:rPr>
          <w:rFonts w:ascii="Arial" w:eastAsia="Palatino Linotype" w:hAnsi="Arial" w:cs="Arial"/>
          <w:spacing w:val="1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0"/>
          <w:lang w:val="es-ES"/>
        </w:rPr>
        <w:t xml:space="preserve"> </w:t>
      </w:r>
      <w:r w:rsidRPr="00707640">
        <w:rPr>
          <w:rFonts w:ascii="Arial" w:eastAsia="Palatino Linotype" w:hAnsi="Arial" w:cs="Arial"/>
          <w:lang w:val="es-ES"/>
        </w:rPr>
        <w:t>a</w:t>
      </w:r>
      <w:r w:rsidRPr="00707640">
        <w:rPr>
          <w:rFonts w:ascii="Arial" w:eastAsia="Palatino Linotype" w:hAnsi="Arial" w:cs="Arial"/>
          <w:spacing w:val="-1"/>
          <w:lang w:val="es-ES"/>
        </w:rPr>
        <w:t>p</w:t>
      </w:r>
      <w:r w:rsidRPr="00707640">
        <w:rPr>
          <w:rFonts w:ascii="Arial" w:eastAsia="Palatino Linotype" w:hAnsi="Arial" w:cs="Arial"/>
          <w:lang w:val="es-ES"/>
        </w:rPr>
        <w:t>o</w:t>
      </w:r>
      <w:r w:rsidRPr="00707640">
        <w:rPr>
          <w:rFonts w:ascii="Arial" w:eastAsia="Palatino Linotype" w:hAnsi="Arial" w:cs="Arial"/>
          <w:spacing w:val="-1"/>
          <w:lang w:val="es-ES"/>
        </w:rPr>
        <w:t>y</w:t>
      </w:r>
      <w:r w:rsidRPr="00707640">
        <w:rPr>
          <w:rFonts w:ascii="Arial" w:eastAsia="Palatino Linotype" w:hAnsi="Arial" w:cs="Arial"/>
          <w:spacing w:val="-2"/>
          <w:lang w:val="es-ES"/>
        </w:rPr>
        <w:t>a</w:t>
      </w:r>
      <w:r w:rsidRPr="00707640">
        <w:rPr>
          <w:rFonts w:ascii="Arial" w:eastAsia="Palatino Linotype" w:hAnsi="Arial" w:cs="Arial"/>
          <w:lang w:val="es-ES"/>
        </w:rPr>
        <w:t>r</w:t>
      </w:r>
      <w:r w:rsidRPr="00707640">
        <w:rPr>
          <w:rFonts w:ascii="Arial" w:eastAsia="Palatino Linotype" w:hAnsi="Arial" w:cs="Arial"/>
          <w:spacing w:val="13"/>
          <w:lang w:val="es-ES"/>
        </w:rPr>
        <w:t xml:space="preserve"> </w:t>
      </w:r>
      <w:r w:rsidRPr="00707640">
        <w:rPr>
          <w:rFonts w:ascii="Arial" w:eastAsia="Palatino Linotype" w:hAnsi="Arial" w:cs="Arial"/>
          <w:lang w:val="es-ES"/>
        </w:rPr>
        <w:t>al</w:t>
      </w:r>
      <w:r w:rsidRPr="00707640">
        <w:rPr>
          <w:rFonts w:ascii="Arial" w:eastAsia="Palatino Linotype" w:hAnsi="Arial" w:cs="Arial"/>
          <w:spacing w:val="10"/>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q</w:t>
      </w:r>
      <w:r w:rsidRPr="00707640">
        <w:rPr>
          <w:rFonts w:ascii="Arial" w:eastAsia="Palatino Linotype" w:hAnsi="Arial" w:cs="Arial"/>
          <w:spacing w:val="-1"/>
          <w:lang w:val="es-ES"/>
        </w:rPr>
        <w:t>u</w:t>
      </w:r>
      <w:r w:rsidRPr="00707640">
        <w:rPr>
          <w:rFonts w:ascii="Arial" w:eastAsia="Palatino Linotype" w:hAnsi="Arial" w:cs="Arial"/>
          <w:lang w:val="es-ES"/>
        </w:rPr>
        <w:t>ipo</w:t>
      </w:r>
      <w:r w:rsidRPr="00707640">
        <w:rPr>
          <w:rFonts w:ascii="Arial" w:eastAsia="Palatino Linotype" w:hAnsi="Arial" w:cs="Arial"/>
          <w:spacing w:val="9"/>
          <w:lang w:val="es-ES"/>
        </w:rPr>
        <w:t xml:space="preserve"> </w:t>
      </w:r>
      <w:r w:rsidRPr="00707640">
        <w:rPr>
          <w:rFonts w:ascii="Arial" w:eastAsia="Palatino Linotype" w:hAnsi="Arial" w:cs="Arial"/>
          <w:lang w:val="es-ES"/>
        </w:rPr>
        <w:t>de</w:t>
      </w:r>
      <w:r w:rsidRPr="00707640">
        <w:rPr>
          <w:rFonts w:ascii="Arial" w:eastAsia="Palatino Linotype" w:hAnsi="Arial" w:cs="Arial"/>
          <w:spacing w:val="13"/>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y</w:t>
      </w:r>
      <w:r w:rsidRPr="00707640">
        <w:rPr>
          <w:rFonts w:ascii="Arial" w:eastAsia="Palatino Linotype" w:hAnsi="Arial" w:cs="Arial"/>
          <w:spacing w:val="2"/>
          <w:lang w:val="es-ES"/>
        </w:rPr>
        <w:t>e</w:t>
      </w:r>
      <w:r w:rsidRPr="00707640">
        <w:rPr>
          <w:rFonts w:ascii="Arial" w:eastAsia="Palatino Linotype" w:hAnsi="Arial" w:cs="Arial"/>
          <w:lang w:val="es-ES"/>
        </w:rPr>
        <w:t>cto</w:t>
      </w:r>
      <w:r w:rsidRPr="00707640">
        <w:rPr>
          <w:rFonts w:ascii="Arial" w:eastAsia="Palatino Linotype" w:hAnsi="Arial" w:cs="Arial"/>
          <w:spacing w:val="10"/>
          <w:lang w:val="es-ES"/>
        </w:rPr>
        <w:t xml:space="preserve"> </w:t>
      </w:r>
      <w:r w:rsidRPr="00707640">
        <w:rPr>
          <w:rFonts w:ascii="Arial" w:eastAsia="Palatino Linotype" w:hAnsi="Arial" w:cs="Arial"/>
          <w:lang w:val="es-ES"/>
        </w:rPr>
        <w:t>en la</w:t>
      </w:r>
      <w:r w:rsidRPr="00707640">
        <w:rPr>
          <w:rFonts w:ascii="Arial" w:eastAsia="Palatino Linotype" w:hAnsi="Arial" w:cs="Arial"/>
          <w:spacing w:val="51"/>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ta</w:t>
      </w:r>
      <w:r w:rsidRPr="00707640">
        <w:rPr>
          <w:rFonts w:ascii="Arial" w:eastAsia="Palatino Linotype" w:hAnsi="Arial" w:cs="Arial"/>
          <w:spacing w:val="-1"/>
          <w:lang w:val="es-ES"/>
        </w:rPr>
        <w:t>p</w:t>
      </w:r>
      <w:r w:rsidRPr="00707640">
        <w:rPr>
          <w:rFonts w:ascii="Arial" w:eastAsia="Palatino Linotype" w:hAnsi="Arial" w:cs="Arial"/>
          <w:lang w:val="es-ES"/>
        </w:rPr>
        <w:t>a</w:t>
      </w:r>
      <w:r w:rsidRPr="00707640">
        <w:rPr>
          <w:rFonts w:ascii="Arial" w:eastAsia="Palatino Linotype" w:hAnsi="Arial" w:cs="Arial"/>
          <w:spacing w:val="50"/>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spacing w:val="-1"/>
          <w:lang w:val="es-ES"/>
        </w:rPr>
        <w:t>p</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54"/>
          <w:lang w:val="es-ES"/>
        </w:rPr>
        <w:t xml:space="preserve"> </w:t>
      </w:r>
      <w:r w:rsidRPr="00707640">
        <w:rPr>
          <w:rFonts w:ascii="Arial" w:eastAsia="Palatino Linotype" w:hAnsi="Arial" w:cs="Arial"/>
          <w:lang w:val="es-ES"/>
        </w:rPr>
        <w:t>d</w:t>
      </w:r>
      <w:r w:rsidRPr="00707640">
        <w:rPr>
          <w:rFonts w:ascii="Arial" w:eastAsia="Palatino Linotype" w:hAnsi="Arial" w:cs="Arial"/>
          <w:spacing w:val="-1"/>
          <w:lang w:val="es-ES"/>
        </w:rPr>
        <w:t>e</w:t>
      </w:r>
      <w:r w:rsidR="000D0FD0">
        <w:rPr>
          <w:rFonts w:ascii="Arial" w:eastAsia="Palatino Linotype" w:hAnsi="Arial" w:cs="Arial"/>
          <w:spacing w:val="-1"/>
          <w:lang w:val="es-ES"/>
        </w:rPr>
        <w:t xml:space="preserve"> </w:t>
      </w:r>
      <w:r w:rsidRPr="00707640">
        <w:rPr>
          <w:rFonts w:ascii="Arial" w:eastAsia="Palatino Linotype" w:hAnsi="Arial" w:cs="Arial"/>
          <w:lang w:val="es-ES"/>
        </w:rPr>
        <w:t>l</w:t>
      </w:r>
      <w:r w:rsidR="000D0FD0">
        <w:rPr>
          <w:rFonts w:ascii="Arial" w:eastAsia="Palatino Linotype" w:hAnsi="Arial" w:cs="Arial"/>
          <w:lang w:val="es-ES"/>
        </w:rPr>
        <w:t>a</w:t>
      </w:r>
      <w:r w:rsidRPr="00707640">
        <w:rPr>
          <w:rFonts w:ascii="Arial" w:eastAsia="Palatino Linotype" w:hAnsi="Arial" w:cs="Arial"/>
          <w:spacing w:val="54"/>
          <w:lang w:val="es-ES"/>
        </w:rPr>
        <w:t xml:space="preserve"> </w:t>
      </w:r>
      <w:r w:rsidR="000D0FD0" w:rsidRPr="00707640">
        <w:rPr>
          <w:rFonts w:ascii="Arial" w:eastAsia="Palatino Linotype" w:hAnsi="Arial" w:cs="Arial"/>
          <w:spacing w:val="54"/>
          <w:lang w:val="es-ES"/>
        </w:rPr>
        <w:t>segund</w:t>
      </w:r>
      <w:r w:rsidR="000D0FD0">
        <w:rPr>
          <w:rFonts w:ascii="Arial" w:eastAsia="Palatino Linotype" w:hAnsi="Arial" w:cs="Arial"/>
          <w:spacing w:val="54"/>
          <w:lang w:val="es-ES"/>
        </w:rPr>
        <w:t>a</w:t>
      </w:r>
      <w:r w:rsidR="000D0FD0" w:rsidRPr="00707640">
        <w:rPr>
          <w:rFonts w:ascii="Arial" w:eastAsia="Palatino Linotype" w:hAnsi="Arial" w:cs="Arial"/>
          <w:spacing w:val="51"/>
          <w:lang w:val="es-ES"/>
        </w:rPr>
        <w:t xml:space="preserve"> </w:t>
      </w:r>
      <w:r w:rsidR="000D0FD0">
        <w:rPr>
          <w:rFonts w:ascii="Arial" w:eastAsia="Palatino Linotype" w:hAnsi="Arial" w:cs="Arial"/>
          <w:spacing w:val="51"/>
          <w:lang w:val="es-ES"/>
        </w:rPr>
        <w:t>operación</w:t>
      </w:r>
      <w:r w:rsidRPr="00707640">
        <w:rPr>
          <w:rFonts w:ascii="Arial" w:eastAsia="Palatino Linotype" w:hAnsi="Arial" w:cs="Arial"/>
          <w:spacing w:val="52"/>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51"/>
          <w:lang w:val="es-ES"/>
        </w:rPr>
        <w:t xml:space="preserve"> </w:t>
      </w:r>
      <w:r w:rsidRPr="00707640">
        <w:rPr>
          <w:rFonts w:ascii="Arial" w:eastAsia="Palatino Linotype" w:hAnsi="Arial" w:cs="Arial"/>
          <w:spacing w:val="-3"/>
          <w:lang w:val="es-ES"/>
        </w:rPr>
        <w:t>C</w:t>
      </w:r>
      <w:r w:rsidRPr="00707640">
        <w:rPr>
          <w:rFonts w:ascii="Arial" w:eastAsia="Palatino Linotype" w:hAnsi="Arial" w:cs="Arial"/>
          <w:lang w:val="es-ES"/>
        </w:rPr>
        <w:t>C</w:t>
      </w:r>
      <w:r w:rsidRPr="00707640">
        <w:rPr>
          <w:rFonts w:ascii="Arial" w:eastAsia="Palatino Linotype" w:hAnsi="Arial" w:cs="Arial"/>
          <w:spacing w:val="-1"/>
          <w:lang w:val="es-ES"/>
        </w:rPr>
        <w:t>L</w:t>
      </w:r>
      <w:r w:rsidRPr="00707640">
        <w:rPr>
          <w:rFonts w:ascii="Arial" w:eastAsia="Palatino Linotype" w:hAnsi="Arial" w:cs="Arial"/>
          <w:lang w:val="es-ES"/>
        </w:rPr>
        <w:t>IP</w:t>
      </w:r>
      <w:r w:rsidRPr="00707640">
        <w:rPr>
          <w:rFonts w:ascii="Arial" w:eastAsia="Palatino Linotype" w:hAnsi="Arial" w:cs="Arial"/>
          <w:spacing w:val="51"/>
          <w:lang w:val="es-ES"/>
        </w:rPr>
        <w:t xml:space="preserve"> UR</w:t>
      </w:r>
      <w:r w:rsidRPr="00707640">
        <w:rPr>
          <w:rFonts w:ascii="Arial" w:eastAsia="Palatino Linotype" w:hAnsi="Arial" w:cs="Arial"/>
          <w:spacing w:val="1"/>
          <w:lang w:val="es-ES"/>
        </w:rPr>
        <w:t>-</w:t>
      </w:r>
      <w:r w:rsidRPr="00707640">
        <w:rPr>
          <w:rFonts w:ascii="Arial" w:eastAsia="Palatino Linotype" w:hAnsi="Arial" w:cs="Arial"/>
          <w:spacing w:val="-1"/>
          <w:lang w:val="es-ES"/>
        </w:rPr>
        <w:t>X</w:t>
      </w:r>
      <w:r w:rsidR="002F397C">
        <w:rPr>
          <w:rFonts w:ascii="Arial" w:eastAsia="Palatino Linotype" w:hAnsi="Arial" w:cs="Arial"/>
          <w:lang w:val="es-ES"/>
        </w:rPr>
        <w:t>1001</w:t>
      </w:r>
      <w:r w:rsidRPr="00707640">
        <w:rPr>
          <w:rFonts w:ascii="Arial" w:eastAsia="Palatino Linotype" w:hAnsi="Arial" w:cs="Arial"/>
          <w:lang w:val="es-ES"/>
        </w:rPr>
        <w:t>,</w:t>
      </w:r>
      <w:r w:rsidRPr="00707640">
        <w:rPr>
          <w:rFonts w:ascii="Arial" w:eastAsia="Palatino Linotype" w:hAnsi="Arial" w:cs="Arial"/>
          <w:spacing w:val="53"/>
          <w:lang w:val="es-ES"/>
        </w:rPr>
        <w:t xml:space="preserve"> </w:t>
      </w:r>
      <w:r w:rsidRPr="00707640">
        <w:rPr>
          <w:rFonts w:ascii="Arial" w:eastAsia="Palatino Linotype" w:hAnsi="Arial" w:cs="Arial"/>
          <w:spacing w:val="51"/>
          <w:lang w:val="es-ES"/>
        </w:rPr>
        <w:t>UR</w:t>
      </w:r>
      <w:r w:rsidRPr="00707640">
        <w:rPr>
          <w:rFonts w:ascii="Arial" w:eastAsia="Palatino Linotype" w:hAnsi="Arial" w:cs="Arial"/>
          <w:spacing w:val="1"/>
          <w:lang w:val="es-ES"/>
        </w:rPr>
        <w:t>-</w:t>
      </w:r>
      <w:r w:rsidRPr="00707640">
        <w:rPr>
          <w:rFonts w:ascii="Arial" w:eastAsia="Palatino Linotype" w:hAnsi="Arial" w:cs="Arial"/>
          <w:lang w:val="es-ES"/>
        </w:rPr>
        <w:t>L1</w:t>
      </w:r>
      <w:r w:rsidRPr="00707640">
        <w:rPr>
          <w:rFonts w:ascii="Arial" w:eastAsia="Palatino Linotype" w:hAnsi="Arial" w:cs="Arial"/>
          <w:spacing w:val="-3"/>
          <w:lang w:val="es-ES"/>
        </w:rPr>
        <w:t>136</w:t>
      </w:r>
      <w:r w:rsidRPr="00707640">
        <w:rPr>
          <w:rFonts w:ascii="Arial" w:eastAsia="Palatino Linotype" w:hAnsi="Arial" w:cs="Arial"/>
          <w:spacing w:val="51"/>
          <w:lang w:val="es-ES"/>
        </w:rPr>
        <w:t xml:space="preserve"> </w:t>
      </w:r>
      <w:r w:rsidRPr="00707640">
        <w:rPr>
          <w:rFonts w:ascii="Arial" w:eastAsia="Palatino Linotype" w:hAnsi="Arial" w:cs="Arial"/>
          <w:lang w:val="es-ES"/>
        </w:rPr>
        <w:t xml:space="preserve">- </w:t>
      </w:r>
      <w:r w:rsidRPr="00707640">
        <w:rPr>
          <w:rFonts w:ascii="Arial" w:eastAsia="Palatino Linotype" w:hAnsi="Arial" w:cs="Arial"/>
          <w:spacing w:val="1"/>
          <w:lang w:val="es-ES"/>
        </w:rPr>
        <w:t>Pr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m</w:t>
      </w:r>
      <w:r w:rsidRPr="00707640">
        <w:rPr>
          <w:rFonts w:ascii="Arial" w:eastAsia="Palatino Linotype" w:hAnsi="Arial" w:cs="Arial"/>
          <w:lang w:val="es-ES"/>
        </w:rPr>
        <w:t xml:space="preserve">a de </w:t>
      </w:r>
      <w:r w:rsidRPr="00707640">
        <w:rPr>
          <w:rFonts w:ascii="Arial" w:eastAsia="Palatino Linotype" w:hAnsi="Arial" w:cs="Arial"/>
          <w:spacing w:val="-1"/>
          <w:lang w:val="es-ES"/>
        </w:rPr>
        <w:t>S</w:t>
      </w:r>
      <w:r w:rsidRPr="00707640">
        <w:rPr>
          <w:rFonts w:ascii="Arial" w:eastAsia="Palatino Linotype" w:hAnsi="Arial" w:cs="Arial"/>
          <w:lang w:val="es-ES"/>
        </w:rPr>
        <w:t>a</w:t>
      </w:r>
      <w:r w:rsidRPr="00707640">
        <w:rPr>
          <w:rFonts w:ascii="Arial" w:eastAsia="Palatino Linotype" w:hAnsi="Arial" w:cs="Arial"/>
          <w:spacing w:val="-1"/>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am</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to Urbano de Montevideo</w:t>
      </w:r>
      <w:r w:rsidR="000D6D7C">
        <w:rPr>
          <w:rFonts w:ascii="Arial" w:eastAsia="Palatino Linotype" w:hAnsi="Arial" w:cs="Arial"/>
          <w:lang w:val="es-ES"/>
        </w:rPr>
        <w:t>. Específicamente</w:t>
      </w:r>
      <w:r w:rsidRPr="00707640">
        <w:rPr>
          <w:rFonts w:ascii="Arial" w:eastAsia="Palatino Linotype" w:hAnsi="Arial" w:cs="Arial"/>
          <w:lang w:val="es-ES"/>
        </w:rPr>
        <w:t xml:space="preserve"> para la realización del a</w:t>
      </w:r>
      <w:r w:rsidRPr="00707640">
        <w:rPr>
          <w:rFonts w:ascii="Arial" w:eastAsia="Palatino Linotype" w:hAnsi="Arial" w:cs="Arial"/>
          <w:spacing w:val="1"/>
          <w:lang w:val="es-ES"/>
        </w:rPr>
        <w:t>n</w:t>
      </w:r>
      <w:r w:rsidRPr="00707640">
        <w:rPr>
          <w:rFonts w:ascii="Arial" w:eastAsia="Palatino Linotype" w:hAnsi="Arial" w:cs="Arial"/>
          <w:spacing w:val="-2"/>
          <w:lang w:val="es-ES"/>
        </w:rPr>
        <w:t>á</w:t>
      </w:r>
      <w:r w:rsidRPr="00707640">
        <w:rPr>
          <w:rFonts w:ascii="Arial" w:eastAsia="Palatino Linotype" w:hAnsi="Arial" w:cs="Arial"/>
          <w:lang w:val="es-ES"/>
        </w:rPr>
        <w:t>l</w:t>
      </w:r>
      <w:r w:rsidRPr="00707640">
        <w:rPr>
          <w:rFonts w:ascii="Arial" w:eastAsia="Palatino Linotype" w:hAnsi="Arial" w:cs="Arial"/>
          <w:spacing w:val="1"/>
          <w:lang w:val="es-ES"/>
        </w:rPr>
        <w:t>i</w:t>
      </w:r>
      <w:r w:rsidRPr="00707640">
        <w:rPr>
          <w:rFonts w:ascii="Arial" w:eastAsia="Palatino Linotype" w:hAnsi="Arial" w:cs="Arial"/>
          <w:spacing w:val="-2"/>
          <w:lang w:val="es-ES"/>
        </w:rPr>
        <w:t>si</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stitu</w:t>
      </w:r>
      <w:r w:rsidRPr="00707640">
        <w:rPr>
          <w:rFonts w:ascii="Arial" w:eastAsia="Palatino Linotype" w:hAnsi="Arial" w:cs="Arial"/>
          <w:spacing w:val="-3"/>
          <w:lang w:val="es-ES"/>
        </w:rPr>
        <w:t>c</w:t>
      </w:r>
      <w:r w:rsidRPr="00707640">
        <w:rPr>
          <w:rFonts w:ascii="Arial" w:eastAsia="Palatino Linotype" w:hAnsi="Arial" w:cs="Arial"/>
          <w:lang w:val="es-ES"/>
        </w:rPr>
        <w:t>io</w:t>
      </w:r>
      <w:r w:rsidRPr="00707640">
        <w:rPr>
          <w:rFonts w:ascii="Arial" w:eastAsia="Palatino Linotype" w:hAnsi="Arial" w:cs="Arial"/>
          <w:spacing w:val="1"/>
          <w:lang w:val="es-ES"/>
        </w:rPr>
        <w:t>n</w:t>
      </w:r>
      <w:r w:rsidRPr="00707640">
        <w:rPr>
          <w:rFonts w:ascii="Arial" w:eastAsia="Palatino Linotype" w:hAnsi="Arial" w:cs="Arial"/>
          <w:spacing w:val="-2"/>
          <w:lang w:val="es-ES"/>
        </w:rPr>
        <w:t>a</w:t>
      </w:r>
      <w:r w:rsidRPr="00707640">
        <w:rPr>
          <w:rFonts w:ascii="Arial" w:eastAsia="Palatino Linotype" w:hAnsi="Arial" w:cs="Arial"/>
          <w:lang w:val="es-ES"/>
        </w:rPr>
        <w:t>l</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000D0FD0">
        <w:rPr>
          <w:rFonts w:ascii="Arial" w:eastAsia="Palatino Linotype" w:hAnsi="Arial" w:cs="Arial"/>
          <w:lang w:val="es-ES"/>
        </w:rPr>
        <w:t>l Organismo Ejecutor,</w:t>
      </w:r>
      <w:r w:rsidRPr="00707640">
        <w:rPr>
          <w:rFonts w:ascii="Arial" w:eastAsia="Palatino Linotype" w:hAnsi="Arial" w:cs="Arial"/>
          <w:spacing w:val="3"/>
          <w:lang w:val="es-ES"/>
        </w:rPr>
        <w:t xml:space="preserve"> la Intendencia de </w:t>
      </w:r>
      <w:r w:rsidR="000D77A9" w:rsidRPr="00707640">
        <w:rPr>
          <w:rFonts w:ascii="Arial" w:eastAsia="Palatino Linotype" w:hAnsi="Arial" w:cs="Arial"/>
          <w:spacing w:val="3"/>
          <w:lang w:val="es-ES"/>
        </w:rPr>
        <w:t>Montevideo</w:t>
      </w:r>
      <w:r w:rsidR="000D6D7C">
        <w:rPr>
          <w:rFonts w:ascii="Arial" w:eastAsia="Palatino Linotype" w:hAnsi="Arial" w:cs="Arial"/>
          <w:spacing w:val="3"/>
          <w:lang w:val="es-ES"/>
        </w:rPr>
        <w:t xml:space="preserve">, </w:t>
      </w:r>
      <w:r w:rsidRPr="00707640">
        <w:rPr>
          <w:rFonts w:ascii="Arial" w:eastAsia="Palatino Linotype" w:hAnsi="Arial" w:cs="Arial"/>
          <w:spacing w:val="1"/>
          <w:lang w:val="es-ES"/>
        </w:rPr>
        <w:t>q</w:t>
      </w:r>
      <w:r w:rsidRPr="00707640">
        <w:rPr>
          <w:rFonts w:ascii="Arial" w:eastAsia="Palatino Linotype" w:hAnsi="Arial" w:cs="Arial"/>
          <w:spacing w:val="-1"/>
          <w:lang w:val="es-ES"/>
        </w:rPr>
        <w:t>u</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a</w:t>
      </w:r>
      <w:r w:rsidRPr="00707640">
        <w:rPr>
          <w:rFonts w:ascii="Arial" w:eastAsia="Palatino Linotype" w:hAnsi="Arial" w:cs="Arial"/>
          <w:spacing w:val="-2"/>
          <w:lang w:val="es-ES"/>
        </w:rPr>
        <w:t>c</w:t>
      </w:r>
      <w:r w:rsidRPr="00707640">
        <w:rPr>
          <w:rFonts w:ascii="Arial" w:eastAsia="Palatino Linotype" w:hAnsi="Arial" w:cs="Arial"/>
          <w:lang w:val="es-ES"/>
        </w:rPr>
        <w:t>t</w:t>
      </w:r>
      <w:r w:rsidRPr="00707640">
        <w:rPr>
          <w:rFonts w:ascii="Arial" w:eastAsia="Palatino Linotype" w:hAnsi="Arial" w:cs="Arial"/>
          <w:spacing w:val="-1"/>
          <w:lang w:val="es-ES"/>
        </w:rPr>
        <w:t>u</w:t>
      </w:r>
      <w:r w:rsidRPr="00707640">
        <w:rPr>
          <w:rFonts w:ascii="Arial" w:eastAsia="Palatino Linotype" w:hAnsi="Arial" w:cs="Arial"/>
          <w:lang w:val="es-ES"/>
        </w:rPr>
        <w:t>al</w:t>
      </w:r>
      <w:r w:rsidRPr="00707640">
        <w:rPr>
          <w:rFonts w:ascii="Arial" w:eastAsia="Palatino Linotype" w:hAnsi="Arial" w:cs="Arial"/>
          <w:spacing w:val="-2"/>
          <w:lang w:val="es-ES"/>
        </w:rPr>
        <w:t>m</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009474FC">
        <w:rPr>
          <w:rFonts w:ascii="Arial" w:eastAsia="Palatino Linotype" w:hAnsi="Arial" w:cs="Arial"/>
          <w:lang w:val="es-ES"/>
        </w:rPr>
        <w:t xml:space="preserve">, </w:t>
      </w:r>
      <w:r w:rsidR="009474FC" w:rsidRPr="00707640">
        <w:rPr>
          <w:rFonts w:ascii="Arial" w:eastAsia="Palatino Linotype" w:hAnsi="Arial" w:cs="Arial"/>
          <w:spacing w:val="3"/>
          <w:lang w:val="es-ES"/>
        </w:rPr>
        <w:t xml:space="preserve">a través de la Unidad Ejecutora </w:t>
      </w:r>
      <w:r w:rsidR="009474FC">
        <w:rPr>
          <w:rFonts w:ascii="Arial" w:eastAsia="Palatino Linotype" w:hAnsi="Arial" w:cs="Arial"/>
          <w:spacing w:val="3"/>
          <w:lang w:val="es-ES"/>
        </w:rPr>
        <w:t>de Saneamiento</w:t>
      </w:r>
      <w:r w:rsidR="009474FC">
        <w:rPr>
          <w:rFonts w:ascii="Arial" w:eastAsia="Palatino Linotype" w:hAnsi="Arial" w:cs="Arial"/>
          <w:lang w:val="es-ES"/>
        </w:rPr>
        <w:t>,</w:t>
      </w:r>
      <w:r w:rsidRPr="00707640">
        <w:rPr>
          <w:rFonts w:ascii="Arial" w:eastAsia="Palatino Linotype" w:hAnsi="Arial" w:cs="Arial"/>
          <w:lang w:val="es-ES"/>
        </w:rPr>
        <w:t xml:space="preserve"> e</w:t>
      </w:r>
      <w:r w:rsidRPr="00707640">
        <w:rPr>
          <w:rFonts w:ascii="Arial" w:eastAsia="Palatino Linotype" w:hAnsi="Arial" w:cs="Arial"/>
          <w:spacing w:val="-1"/>
          <w:lang w:val="es-ES"/>
        </w:rPr>
        <w:t>j</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lang w:val="es-ES"/>
        </w:rPr>
        <w:t xml:space="preserve">ta las operaciones 1819/OC-UR. 2605/OC-UR y 2647/OC-UR, </w:t>
      </w:r>
      <w:r w:rsidR="000D0FD0">
        <w:rPr>
          <w:rFonts w:ascii="Arial" w:eastAsia="Palatino Linotype" w:hAnsi="Arial" w:cs="Arial"/>
          <w:spacing w:val="-2"/>
          <w:lang w:val="es-ES"/>
        </w:rPr>
        <w:t>PSU IV</w:t>
      </w:r>
      <w:r w:rsidR="001E51B4" w:rsidRPr="00707640">
        <w:rPr>
          <w:rFonts w:ascii="Arial" w:eastAsia="Palatino Linotype" w:hAnsi="Arial" w:cs="Arial"/>
          <w:lang w:val="es-ES"/>
        </w:rPr>
        <w:t>, suplementario y complementario</w:t>
      </w:r>
      <w:r w:rsidRPr="00707640">
        <w:rPr>
          <w:rFonts w:ascii="Arial" w:eastAsia="Palatino Linotype" w:hAnsi="Arial" w:cs="Arial"/>
          <w:lang w:val="es-ES"/>
        </w:rPr>
        <w:t xml:space="preserve">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3"/>
          <w:lang w:val="es-ES"/>
        </w:rPr>
        <w:t>p</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2"/>
          <w:lang w:val="es-ES"/>
        </w:rPr>
        <w:t>ti</w:t>
      </w:r>
      <w:r w:rsidRPr="00707640">
        <w:rPr>
          <w:rFonts w:ascii="Arial" w:eastAsia="Palatino Linotype" w:hAnsi="Arial" w:cs="Arial"/>
          <w:lang w:val="es-ES"/>
        </w:rPr>
        <w:t>va</w:t>
      </w:r>
      <w:r w:rsidRPr="00707640">
        <w:rPr>
          <w:rFonts w:ascii="Arial" w:eastAsia="Palatino Linotype" w:hAnsi="Arial" w:cs="Arial"/>
          <w:spacing w:val="-3"/>
          <w:lang w:val="es-ES"/>
        </w:rPr>
        <w:t>m</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5"/>
          <w:lang w:val="es-ES"/>
        </w:rPr>
        <w:t>e</w:t>
      </w:r>
      <w:r w:rsidRPr="00707640">
        <w:rPr>
          <w:rFonts w:ascii="Arial" w:eastAsia="Palatino Linotype" w:hAnsi="Arial" w:cs="Arial"/>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 los c</w:t>
      </w:r>
      <w:r w:rsidRPr="00707640">
        <w:rPr>
          <w:rFonts w:ascii="Arial" w:eastAsia="Palatino Linotype" w:hAnsi="Arial" w:cs="Arial"/>
          <w:spacing w:val="-1"/>
          <w:lang w:val="es-ES"/>
        </w:rPr>
        <w:t>u</w:t>
      </w:r>
      <w:r w:rsidRPr="00707640">
        <w:rPr>
          <w:rFonts w:ascii="Arial" w:eastAsia="Palatino Linotype" w:hAnsi="Arial" w:cs="Arial"/>
          <w:lang w:val="es-ES"/>
        </w:rPr>
        <w:t>a</w:t>
      </w:r>
      <w:r w:rsidRPr="00707640">
        <w:rPr>
          <w:rFonts w:ascii="Arial" w:eastAsia="Palatino Linotype" w:hAnsi="Arial" w:cs="Arial"/>
          <w:spacing w:val="-2"/>
          <w:lang w:val="es-ES"/>
        </w:rPr>
        <w:t>l</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lang w:val="es-ES"/>
        </w:rPr>
        <w:t>en</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6"/>
          <w:lang w:val="es-ES"/>
        </w:rPr>
        <w:t xml:space="preserve"> </w:t>
      </w:r>
      <w:r w:rsidRPr="00707640">
        <w:rPr>
          <w:rFonts w:ascii="Arial" w:eastAsia="Palatino Linotype" w:hAnsi="Arial" w:cs="Arial"/>
          <w:spacing w:val="-2"/>
          <w:lang w:val="es-ES"/>
        </w:rPr>
        <w:t>a</w:t>
      </w:r>
      <w:r w:rsidRPr="00707640">
        <w:rPr>
          <w:rFonts w:ascii="Arial" w:eastAsia="Palatino Linotype" w:hAnsi="Arial" w:cs="Arial"/>
          <w:spacing w:val="1"/>
          <w:lang w:val="es-ES"/>
        </w:rPr>
        <w:t>ñ</w:t>
      </w:r>
      <w:r w:rsidRPr="00707640">
        <w:rPr>
          <w:rFonts w:ascii="Arial" w:eastAsia="Palatino Linotype" w:hAnsi="Arial" w:cs="Arial"/>
          <w:lang w:val="es-ES"/>
        </w:rPr>
        <w:t>o</w:t>
      </w:r>
      <w:r w:rsidRPr="00707640">
        <w:rPr>
          <w:rFonts w:ascii="Arial" w:eastAsia="Palatino Linotype" w:hAnsi="Arial" w:cs="Arial"/>
          <w:spacing w:val="5"/>
          <w:lang w:val="es-ES"/>
        </w:rPr>
        <w:t xml:space="preserve"> </w:t>
      </w:r>
      <w:r w:rsidRPr="00707640">
        <w:rPr>
          <w:rFonts w:ascii="Arial" w:eastAsia="Palatino Linotype" w:hAnsi="Arial" w:cs="Arial"/>
          <w:lang w:val="es-ES"/>
        </w:rPr>
        <w:t>2011 se</w:t>
      </w:r>
      <w:r w:rsidRPr="00707640">
        <w:rPr>
          <w:rFonts w:ascii="Arial" w:eastAsia="Palatino Linotype" w:hAnsi="Arial" w:cs="Arial"/>
          <w:spacing w:val="5"/>
          <w:lang w:val="es-ES"/>
        </w:rPr>
        <w:t xml:space="preserve"> </w:t>
      </w:r>
      <w:r w:rsidRPr="00707640">
        <w:rPr>
          <w:rFonts w:ascii="Arial" w:eastAsia="Palatino Linotype" w:hAnsi="Arial" w:cs="Arial"/>
          <w:lang w:val="es-ES"/>
        </w:rPr>
        <w:t>l</w:t>
      </w:r>
      <w:r w:rsidRPr="00707640">
        <w:rPr>
          <w:rFonts w:ascii="Arial" w:eastAsia="Palatino Linotype" w:hAnsi="Arial" w:cs="Arial"/>
          <w:spacing w:val="-1"/>
          <w:lang w:val="es-ES"/>
        </w:rPr>
        <w:t>l</w:t>
      </w:r>
      <w:r w:rsidRPr="00707640">
        <w:rPr>
          <w:rFonts w:ascii="Arial" w:eastAsia="Palatino Linotype" w:hAnsi="Arial" w:cs="Arial"/>
          <w:spacing w:val="2"/>
          <w:lang w:val="es-ES"/>
        </w:rPr>
        <w:t>e</w:t>
      </w:r>
      <w:r w:rsidRPr="00707640">
        <w:rPr>
          <w:rFonts w:ascii="Arial" w:eastAsia="Palatino Linotype" w:hAnsi="Arial" w:cs="Arial"/>
          <w:lang w:val="es-ES"/>
        </w:rPr>
        <w:t>vó</w:t>
      </w:r>
      <w:r w:rsidRPr="00707640">
        <w:rPr>
          <w:rFonts w:ascii="Arial" w:eastAsia="Palatino Linotype" w:hAnsi="Arial" w:cs="Arial"/>
          <w:spacing w:val="5"/>
          <w:lang w:val="es-ES"/>
        </w:rPr>
        <w:t xml:space="preserve"> </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lang w:val="es-ES"/>
        </w:rPr>
        <w:t>cabo</w:t>
      </w:r>
      <w:r w:rsidRPr="00707640">
        <w:rPr>
          <w:rFonts w:ascii="Arial" w:eastAsia="Palatino Linotype" w:hAnsi="Arial" w:cs="Arial"/>
          <w:spacing w:val="5"/>
          <w:lang w:val="es-ES"/>
        </w:rPr>
        <w:t xml:space="preserve"> </w:t>
      </w:r>
      <w:r w:rsidRPr="00707640">
        <w:rPr>
          <w:rFonts w:ascii="Arial" w:eastAsia="Palatino Linotype" w:hAnsi="Arial" w:cs="Arial"/>
          <w:spacing w:val="-4"/>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5"/>
          <w:lang w:val="es-ES"/>
        </w:rPr>
        <w:t xml:space="preserve"> </w:t>
      </w:r>
      <w:r w:rsidRPr="00707640">
        <w:rPr>
          <w:rFonts w:ascii="Arial" w:eastAsia="Palatino Linotype" w:hAnsi="Arial" w:cs="Arial"/>
          <w:spacing w:val="-3"/>
          <w:lang w:val="es-ES"/>
        </w:rPr>
        <w:t>E</w:t>
      </w:r>
      <w:r w:rsidRPr="00707640">
        <w:rPr>
          <w:rFonts w:ascii="Arial" w:eastAsia="Palatino Linotype" w:hAnsi="Arial" w:cs="Arial"/>
          <w:lang w:val="es-ES"/>
        </w:rPr>
        <w:t>valuaci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6"/>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7"/>
          <w:lang w:val="es-ES"/>
        </w:rPr>
        <w:t xml:space="preserve"> </w:t>
      </w:r>
      <w:r w:rsidRPr="00707640">
        <w:rPr>
          <w:rFonts w:ascii="Arial" w:eastAsia="Palatino Linotype" w:hAnsi="Arial" w:cs="Arial"/>
          <w:lang w:val="es-ES"/>
        </w:rPr>
        <w:t>Ca</w:t>
      </w:r>
      <w:r w:rsidRPr="00707640">
        <w:rPr>
          <w:rFonts w:ascii="Arial" w:eastAsia="Palatino Linotype" w:hAnsi="Arial" w:cs="Arial"/>
          <w:spacing w:val="-1"/>
          <w:lang w:val="es-ES"/>
        </w:rPr>
        <w:t>p</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lang w:val="es-ES"/>
        </w:rPr>
        <w:t>d</w:t>
      </w:r>
      <w:r w:rsidRPr="00707640">
        <w:rPr>
          <w:rFonts w:ascii="Arial" w:eastAsia="Palatino Linotype" w:hAnsi="Arial" w:cs="Arial"/>
          <w:spacing w:val="-3"/>
          <w:lang w:val="es-ES"/>
        </w:rPr>
        <w:t>a</w:t>
      </w:r>
      <w:r w:rsidRPr="00707640">
        <w:rPr>
          <w:rFonts w:ascii="Arial" w:eastAsia="Palatino Linotype" w:hAnsi="Arial" w:cs="Arial"/>
          <w:lang w:val="es-ES"/>
        </w:rPr>
        <w:t>d</w:t>
      </w:r>
      <w:r w:rsidRPr="00707640">
        <w:rPr>
          <w:rFonts w:ascii="Arial" w:eastAsia="Palatino Linotype" w:hAnsi="Arial" w:cs="Arial"/>
          <w:spacing w:val="5"/>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stitu</w:t>
      </w:r>
      <w:r w:rsidRPr="00707640">
        <w:rPr>
          <w:rFonts w:ascii="Arial" w:eastAsia="Palatino Linotype" w:hAnsi="Arial" w:cs="Arial"/>
          <w:spacing w:val="-3"/>
          <w:lang w:val="es-ES"/>
        </w:rPr>
        <w:t>c</w:t>
      </w:r>
      <w:r w:rsidRPr="00707640">
        <w:rPr>
          <w:rFonts w:ascii="Arial" w:eastAsia="Palatino Linotype" w:hAnsi="Arial" w:cs="Arial"/>
          <w:lang w:val="es-ES"/>
        </w:rPr>
        <w:t>io</w:t>
      </w:r>
      <w:r w:rsidRPr="00707640">
        <w:rPr>
          <w:rFonts w:ascii="Arial" w:eastAsia="Palatino Linotype" w:hAnsi="Arial" w:cs="Arial"/>
          <w:spacing w:val="-1"/>
          <w:lang w:val="es-ES"/>
        </w:rPr>
        <w:t>n</w:t>
      </w:r>
      <w:r w:rsidRPr="00707640">
        <w:rPr>
          <w:rFonts w:ascii="Arial" w:eastAsia="Palatino Linotype" w:hAnsi="Arial" w:cs="Arial"/>
          <w:lang w:val="es-ES"/>
        </w:rPr>
        <w:t>al</w:t>
      </w:r>
      <w:r w:rsidRPr="00707640">
        <w:rPr>
          <w:rFonts w:ascii="Arial" w:eastAsia="Palatino Linotype" w:hAnsi="Arial" w:cs="Arial"/>
          <w:spacing w:val="6"/>
          <w:lang w:val="es-ES"/>
        </w:rPr>
        <w:t xml:space="preserve"> </w:t>
      </w:r>
      <w:r w:rsidRPr="00707640">
        <w:rPr>
          <w:rFonts w:ascii="Arial" w:eastAsia="Palatino Linotype" w:hAnsi="Arial" w:cs="Arial"/>
          <w:lang w:val="es-ES"/>
        </w:rPr>
        <w:t>y D</w:t>
      </w:r>
      <w:r w:rsidRPr="00707640">
        <w:rPr>
          <w:rFonts w:ascii="Arial" w:eastAsia="Palatino Linotype" w:hAnsi="Arial" w:cs="Arial"/>
          <w:spacing w:val="2"/>
          <w:lang w:val="es-ES"/>
        </w:rPr>
        <w:t>e</w:t>
      </w:r>
      <w:r w:rsidRPr="00707640">
        <w:rPr>
          <w:rFonts w:ascii="Arial" w:eastAsia="Palatino Linotype" w:hAnsi="Arial" w:cs="Arial"/>
          <w:spacing w:val="-2"/>
          <w:lang w:val="es-ES"/>
        </w:rPr>
        <w:t>s</w:t>
      </w:r>
      <w:r w:rsidRPr="00707640">
        <w:rPr>
          <w:rFonts w:ascii="Arial" w:eastAsia="Palatino Linotype" w:hAnsi="Arial" w:cs="Arial"/>
          <w:spacing w:val="2"/>
          <w:lang w:val="es-ES"/>
        </w:rPr>
        <w:t>e</w:t>
      </w:r>
      <w:r w:rsidRPr="00707640">
        <w:rPr>
          <w:rFonts w:ascii="Arial" w:eastAsia="Palatino Linotype" w:hAnsi="Arial" w:cs="Arial"/>
          <w:lang w:val="es-ES"/>
        </w:rPr>
        <w:t>m</w:t>
      </w:r>
      <w:r w:rsidRPr="00707640">
        <w:rPr>
          <w:rFonts w:ascii="Arial" w:eastAsia="Palatino Linotype" w:hAnsi="Arial" w:cs="Arial"/>
          <w:spacing w:val="-4"/>
          <w:lang w:val="es-ES"/>
        </w:rPr>
        <w:t>p</w:t>
      </w:r>
      <w:r w:rsidRPr="00707640">
        <w:rPr>
          <w:rFonts w:ascii="Arial" w:eastAsia="Palatino Linotype" w:hAnsi="Arial" w:cs="Arial"/>
          <w:lang w:val="es-ES"/>
        </w:rPr>
        <w:t>e</w:t>
      </w:r>
      <w:r w:rsidRPr="00707640">
        <w:rPr>
          <w:rFonts w:ascii="Arial" w:eastAsia="Palatino Linotype" w:hAnsi="Arial" w:cs="Arial"/>
          <w:spacing w:val="1"/>
          <w:lang w:val="es-ES"/>
        </w:rPr>
        <w:t>ñ</w:t>
      </w:r>
      <w:r w:rsidRPr="00707640">
        <w:rPr>
          <w:rFonts w:ascii="Arial" w:eastAsia="Palatino Linotype" w:hAnsi="Arial" w:cs="Arial"/>
          <w:spacing w:val="-2"/>
          <w:lang w:val="es-ES"/>
        </w:rPr>
        <w:t>o</w:t>
      </w:r>
      <w:r w:rsidRPr="00707640">
        <w:rPr>
          <w:rFonts w:ascii="Arial" w:eastAsia="Palatino Linotype" w:hAnsi="Arial" w:cs="Arial"/>
          <w:spacing w:val="22"/>
          <w:position w:val="6"/>
          <w:lang w:val="es-ES"/>
        </w:rPr>
        <w:t xml:space="preserve"> </w:t>
      </w:r>
      <w:r w:rsidRPr="00707640">
        <w:rPr>
          <w:rFonts w:ascii="Arial" w:eastAsia="Palatino Linotype" w:hAnsi="Arial" w:cs="Arial"/>
          <w:lang w:val="es-ES"/>
        </w:rPr>
        <w:t>dando c</w:t>
      </w:r>
      <w:r w:rsidRPr="00707640">
        <w:rPr>
          <w:rFonts w:ascii="Arial" w:eastAsia="Palatino Linotype" w:hAnsi="Arial" w:cs="Arial"/>
          <w:spacing w:val="-1"/>
          <w:lang w:val="es-ES"/>
        </w:rPr>
        <w:t>o</w:t>
      </w:r>
      <w:r w:rsidRPr="00707640">
        <w:rPr>
          <w:rFonts w:ascii="Arial" w:eastAsia="Palatino Linotype" w:hAnsi="Arial" w:cs="Arial"/>
          <w:lang w:val="es-ES"/>
        </w:rPr>
        <w:t>mo</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1"/>
          <w:lang w:val="es-ES"/>
        </w:rPr>
        <w:t>u</w:t>
      </w:r>
      <w:r w:rsidRPr="00707640">
        <w:rPr>
          <w:rFonts w:ascii="Arial" w:eastAsia="Palatino Linotype" w:hAnsi="Arial" w:cs="Arial"/>
          <w:lang w:val="es-ES"/>
        </w:rPr>
        <w:t>ltado</w:t>
      </w:r>
      <w:r w:rsidRPr="00707640">
        <w:rPr>
          <w:rFonts w:ascii="Arial" w:eastAsia="Palatino Linotype" w:hAnsi="Arial" w:cs="Arial"/>
          <w:spacing w:val="-3"/>
          <w:lang w:val="es-ES"/>
        </w:rPr>
        <w:t xml:space="preserve"> </w:t>
      </w:r>
      <w:r w:rsidR="000D6D7C">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2"/>
          <w:lang w:val="es-ES"/>
        </w:rPr>
        <w:t>l</w:t>
      </w:r>
      <w:r w:rsidRPr="00707640">
        <w:rPr>
          <w:rFonts w:ascii="Arial" w:eastAsia="Palatino Linotype" w:hAnsi="Arial" w:cs="Arial"/>
          <w:lang w:val="es-ES"/>
        </w:rPr>
        <w:t xml:space="preserve">lo </w:t>
      </w:r>
      <w:r w:rsidR="000D6D7C">
        <w:rPr>
          <w:rFonts w:ascii="Arial" w:eastAsia="Palatino Linotype" w:hAnsi="Arial" w:cs="Arial"/>
          <w:lang w:val="es-ES"/>
        </w:rPr>
        <w:t>S</w:t>
      </w:r>
      <w:r w:rsidR="000D6D7C" w:rsidRPr="00707640">
        <w:rPr>
          <w:rFonts w:ascii="Arial" w:eastAsia="Palatino Linotype" w:hAnsi="Arial" w:cs="Arial"/>
          <w:lang w:val="es-ES"/>
        </w:rPr>
        <w:t>ati</w:t>
      </w:r>
      <w:r w:rsidR="000D6D7C" w:rsidRPr="00707640">
        <w:rPr>
          <w:rFonts w:ascii="Arial" w:eastAsia="Palatino Linotype" w:hAnsi="Arial" w:cs="Arial"/>
          <w:spacing w:val="-2"/>
          <w:lang w:val="es-ES"/>
        </w:rPr>
        <w:t>s</w:t>
      </w:r>
      <w:r w:rsidR="000D6D7C" w:rsidRPr="00707640">
        <w:rPr>
          <w:rFonts w:ascii="Arial" w:eastAsia="Palatino Linotype" w:hAnsi="Arial" w:cs="Arial"/>
          <w:spacing w:val="1"/>
          <w:lang w:val="es-ES"/>
        </w:rPr>
        <w:t>f</w:t>
      </w:r>
      <w:r w:rsidR="000D6D7C" w:rsidRPr="00707640">
        <w:rPr>
          <w:rFonts w:ascii="Arial" w:eastAsia="Palatino Linotype" w:hAnsi="Arial" w:cs="Arial"/>
          <w:lang w:val="es-ES"/>
        </w:rPr>
        <w:t>act</w:t>
      </w:r>
      <w:r w:rsidR="000D6D7C" w:rsidRPr="00707640">
        <w:rPr>
          <w:rFonts w:ascii="Arial" w:eastAsia="Palatino Linotype" w:hAnsi="Arial" w:cs="Arial"/>
          <w:spacing w:val="-3"/>
          <w:lang w:val="es-ES"/>
        </w:rPr>
        <w:t>o</w:t>
      </w:r>
      <w:r w:rsidR="000D6D7C" w:rsidRPr="00707640">
        <w:rPr>
          <w:rFonts w:ascii="Arial" w:eastAsia="Palatino Linotype" w:hAnsi="Arial" w:cs="Arial"/>
          <w:spacing w:val="1"/>
          <w:lang w:val="es-ES"/>
        </w:rPr>
        <w:t>r</w:t>
      </w:r>
      <w:r w:rsidR="000D6D7C" w:rsidRPr="00707640">
        <w:rPr>
          <w:rFonts w:ascii="Arial" w:eastAsia="Palatino Linotype" w:hAnsi="Arial" w:cs="Arial"/>
          <w:lang w:val="es-ES"/>
        </w:rPr>
        <w:t xml:space="preserve">io </w:t>
      </w:r>
      <w:r w:rsidRPr="00707640">
        <w:rPr>
          <w:rFonts w:ascii="Arial" w:eastAsia="Palatino Linotype" w:hAnsi="Arial" w:cs="Arial"/>
          <w:lang w:val="es-ES"/>
        </w:rPr>
        <w:t>c</w:t>
      </w:r>
      <w:r w:rsidRPr="00707640">
        <w:rPr>
          <w:rFonts w:ascii="Arial" w:eastAsia="Palatino Linotype" w:hAnsi="Arial" w:cs="Arial"/>
          <w:spacing w:val="-3"/>
          <w:lang w:val="es-ES"/>
        </w:rPr>
        <w:t>o</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000D6D7C">
        <w:rPr>
          <w:rFonts w:ascii="Arial" w:eastAsia="Palatino Linotype" w:hAnsi="Arial" w:cs="Arial"/>
          <w:spacing w:val="-1"/>
          <w:lang w:val="es-ES"/>
        </w:rPr>
        <w:t>R</w:t>
      </w:r>
      <w:r w:rsidRPr="00707640">
        <w:rPr>
          <w:rFonts w:ascii="Arial" w:eastAsia="Palatino Linotype" w:hAnsi="Arial" w:cs="Arial"/>
          <w:spacing w:val="-2"/>
          <w:lang w:val="es-ES"/>
        </w:rPr>
        <w:t>i</w:t>
      </w:r>
      <w:r w:rsidRPr="00707640">
        <w:rPr>
          <w:rFonts w:ascii="Arial" w:eastAsia="Palatino Linotype" w:hAnsi="Arial" w:cs="Arial"/>
          <w:spacing w:val="2"/>
          <w:lang w:val="es-ES"/>
        </w:rPr>
        <w:t>e</w:t>
      </w:r>
      <w:r w:rsidRPr="00707640">
        <w:rPr>
          <w:rFonts w:ascii="Arial" w:eastAsia="Palatino Linotype" w:hAnsi="Arial" w:cs="Arial"/>
          <w:lang w:val="es-ES"/>
        </w:rPr>
        <w:t>sgo</w:t>
      </w:r>
      <w:r w:rsidRPr="00707640">
        <w:rPr>
          <w:rFonts w:ascii="Arial" w:eastAsia="Palatino Linotype" w:hAnsi="Arial" w:cs="Arial"/>
          <w:spacing w:val="-1"/>
          <w:lang w:val="es-ES"/>
        </w:rPr>
        <w:t xml:space="preserve"> </w:t>
      </w:r>
      <w:r w:rsidR="000D6D7C">
        <w:rPr>
          <w:rFonts w:ascii="Arial" w:eastAsia="Palatino Linotype" w:hAnsi="Arial" w:cs="Arial"/>
          <w:spacing w:val="-1"/>
          <w:lang w:val="es-ES"/>
        </w:rPr>
        <w:t>B</w:t>
      </w:r>
      <w:r w:rsidRPr="00707640">
        <w:rPr>
          <w:rFonts w:ascii="Arial" w:eastAsia="Palatino Linotype" w:hAnsi="Arial" w:cs="Arial"/>
          <w:spacing w:val="-2"/>
          <w:lang w:val="es-ES"/>
        </w:rPr>
        <w:t>a</w:t>
      </w:r>
      <w:r w:rsidRPr="00707640">
        <w:rPr>
          <w:rFonts w:ascii="Arial" w:eastAsia="Palatino Linotype" w:hAnsi="Arial" w:cs="Arial"/>
          <w:spacing w:val="1"/>
          <w:lang w:val="es-ES"/>
        </w:rPr>
        <w:t>j</w:t>
      </w:r>
      <w:r w:rsidRPr="00707640">
        <w:rPr>
          <w:rFonts w:ascii="Arial" w:eastAsia="Palatino Linotype" w:hAnsi="Arial" w:cs="Arial"/>
          <w:lang w:val="es-ES"/>
        </w:rPr>
        <w:t>o.</w:t>
      </w:r>
    </w:p>
    <w:p w:rsidR="002D5997" w:rsidRPr="00707640" w:rsidRDefault="002D5997" w:rsidP="00DC778E">
      <w:pPr>
        <w:spacing w:before="1" w:line="240" w:lineRule="exact"/>
        <w:jc w:val="both"/>
        <w:rPr>
          <w:rFonts w:ascii="Arial" w:hAnsi="Arial" w:cs="Arial"/>
          <w:lang w:val="es-ES"/>
        </w:rPr>
      </w:pPr>
    </w:p>
    <w:p w:rsidR="002D5997" w:rsidRPr="00707640" w:rsidRDefault="002D5997" w:rsidP="005052AE">
      <w:pPr>
        <w:ind w:right="73"/>
        <w:jc w:val="both"/>
        <w:rPr>
          <w:rFonts w:ascii="Arial" w:eastAsia="Palatino Linotype" w:hAnsi="Arial" w:cs="Arial"/>
          <w:lang w:val="es-ES"/>
        </w:rPr>
      </w:pPr>
      <w:r w:rsidRPr="00707640">
        <w:rPr>
          <w:rFonts w:ascii="Arial" w:eastAsia="Palatino Linotype" w:hAnsi="Arial" w:cs="Arial"/>
          <w:lang w:val="es-ES"/>
        </w:rPr>
        <w:t>La</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pr</w:t>
      </w:r>
      <w:r w:rsidRPr="00707640">
        <w:rPr>
          <w:rFonts w:ascii="Arial" w:eastAsia="Palatino Linotype" w:hAnsi="Arial" w:cs="Arial"/>
          <w:spacing w:val="2"/>
          <w:lang w:val="es-ES"/>
        </w:rPr>
        <w:t>e</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v</w:t>
      </w:r>
      <w:r w:rsidRPr="00707640">
        <w:rPr>
          <w:rFonts w:ascii="Arial" w:eastAsia="Palatino Linotype" w:hAnsi="Arial" w:cs="Arial"/>
          <w:spacing w:val="-2"/>
          <w:lang w:val="es-ES"/>
        </w:rPr>
        <w:t>a</w:t>
      </w:r>
      <w:r w:rsidRPr="00707640">
        <w:rPr>
          <w:rFonts w:ascii="Arial" w:eastAsia="Palatino Linotype" w:hAnsi="Arial" w:cs="Arial"/>
          <w:lang w:val="es-ES"/>
        </w:rPr>
        <w:t>luaci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lang w:val="es-ES"/>
        </w:rPr>
        <w:t>de</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c</w:t>
      </w:r>
      <w:r w:rsidRPr="00707640">
        <w:rPr>
          <w:rFonts w:ascii="Arial" w:eastAsia="Palatino Linotype" w:hAnsi="Arial" w:cs="Arial"/>
          <w:lang w:val="es-ES"/>
        </w:rPr>
        <w:t>a</w:t>
      </w:r>
      <w:r w:rsidRPr="00707640">
        <w:rPr>
          <w:rFonts w:ascii="Arial" w:eastAsia="Palatino Linotype" w:hAnsi="Arial" w:cs="Arial"/>
          <w:spacing w:val="-1"/>
          <w:lang w:val="es-ES"/>
        </w:rPr>
        <w:t>p</w:t>
      </w:r>
      <w:r w:rsidRPr="00707640">
        <w:rPr>
          <w:rFonts w:ascii="Arial" w:eastAsia="Palatino Linotype" w:hAnsi="Arial" w:cs="Arial"/>
          <w:lang w:val="es-ES"/>
        </w:rPr>
        <w:t>a</w:t>
      </w:r>
      <w:r w:rsidRPr="00707640">
        <w:rPr>
          <w:rFonts w:ascii="Arial" w:eastAsia="Palatino Linotype" w:hAnsi="Arial" w:cs="Arial"/>
          <w:spacing w:val="-2"/>
          <w:lang w:val="es-ES"/>
        </w:rPr>
        <w:t>c</w:t>
      </w:r>
      <w:r w:rsidRPr="00707640">
        <w:rPr>
          <w:rFonts w:ascii="Arial" w:eastAsia="Palatino Linotype" w:hAnsi="Arial" w:cs="Arial"/>
          <w:lang w:val="es-ES"/>
        </w:rPr>
        <w:t>idad</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stitu</w:t>
      </w:r>
      <w:r w:rsidRPr="00707640">
        <w:rPr>
          <w:rFonts w:ascii="Arial" w:eastAsia="Palatino Linotype" w:hAnsi="Arial" w:cs="Arial"/>
          <w:spacing w:val="-3"/>
          <w:lang w:val="es-ES"/>
        </w:rPr>
        <w:t>c</w:t>
      </w:r>
      <w:r w:rsidRPr="00707640">
        <w:rPr>
          <w:rFonts w:ascii="Arial" w:eastAsia="Palatino Linotype" w:hAnsi="Arial" w:cs="Arial"/>
          <w:lang w:val="es-ES"/>
        </w:rPr>
        <w:t>io</w:t>
      </w:r>
      <w:r w:rsidRPr="00707640">
        <w:rPr>
          <w:rFonts w:ascii="Arial" w:eastAsia="Palatino Linotype" w:hAnsi="Arial" w:cs="Arial"/>
          <w:spacing w:val="1"/>
          <w:lang w:val="es-ES"/>
        </w:rPr>
        <w:t>n</w:t>
      </w:r>
      <w:r w:rsidRPr="00707640">
        <w:rPr>
          <w:rFonts w:ascii="Arial" w:eastAsia="Palatino Linotype" w:hAnsi="Arial" w:cs="Arial"/>
          <w:lang w:val="es-ES"/>
        </w:rPr>
        <w:t>al</w:t>
      </w:r>
      <w:r w:rsidRPr="00707640">
        <w:rPr>
          <w:rFonts w:ascii="Arial" w:eastAsia="Palatino Linotype" w:hAnsi="Arial" w:cs="Arial"/>
          <w:spacing w:val="5"/>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el</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 xml:space="preserve">ama </w:t>
      </w:r>
      <w:r w:rsidR="001E51B4" w:rsidRPr="00707640">
        <w:rPr>
          <w:rFonts w:ascii="Arial" w:eastAsia="Palatino Linotype" w:hAnsi="Arial" w:cs="Arial"/>
          <w:lang w:val="es-ES"/>
        </w:rPr>
        <w:t>U</w:t>
      </w:r>
      <w:r w:rsidRPr="00707640">
        <w:rPr>
          <w:rFonts w:ascii="Arial" w:eastAsia="Palatino Linotype" w:hAnsi="Arial" w:cs="Arial"/>
          <w:lang w:val="es-ES"/>
        </w:rPr>
        <w:t>R</w:t>
      </w:r>
      <w:r w:rsidRPr="00707640">
        <w:rPr>
          <w:rFonts w:ascii="Arial" w:eastAsia="Palatino Linotype" w:hAnsi="Arial" w:cs="Arial"/>
          <w:spacing w:val="-2"/>
          <w:lang w:val="es-ES"/>
        </w:rPr>
        <w:t>-</w:t>
      </w:r>
      <w:r w:rsidRPr="00707640">
        <w:rPr>
          <w:rFonts w:ascii="Arial" w:eastAsia="Palatino Linotype" w:hAnsi="Arial" w:cs="Arial"/>
          <w:lang w:val="es-ES"/>
        </w:rPr>
        <w:t>L11</w:t>
      </w:r>
      <w:r w:rsidR="001E51B4" w:rsidRPr="00707640">
        <w:rPr>
          <w:rFonts w:ascii="Arial" w:eastAsia="Palatino Linotype" w:hAnsi="Arial" w:cs="Arial"/>
          <w:lang w:val="es-ES"/>
        </w:rPr>
        <w:t>36 fue r</w:t>
      </w:r>
      <w:r w:rsidRPr="00707640">
        <w:rPr>
          <w:rFonts w:ascii="Arial" w:eastAsia="Palatino Linotype" w:hAnsi="Arial" w:cs="Arial"/>
          <w:spacing w:val="2"/>
          <w:lang w:val="es-ES"/>
        </w:rPr>
        <w:t>e</w:t>
      </w:r>
      <w:r w:rsidRPr="00707640">
        <w:rPr>
          <w:rFonts w:ascii="Arial" w:eastAsia="Palatino Linotype" w:hAnsi="Arial" w:cs="Arial"/>
          <w:lang w:val="es-ES"/>
        </w:rPr>
        <w:t>a</w:t>
      </w:r>
      <w:r w:rsidRPr="00707640">
        <w:rPr>
          <w:rFonts w:ascii="Arial" w:eastAsia="Palatino Linotype" w:hAnsi="Arial" w:cs="Arial"/>
          <w:spacing w:val="-2"/>
          <w:lang w:val="es-ES"/>
        </w:rPr>
        <w:t>l</w:t>
      </w:r>
      <w:r w:rsidRPr="00707640">
        <w:rPr>
          <w:rFonts w:ascii="Arial" w:eastAsia="Palatino Linotype" w:hAnsi="Arial" w:cs="Arial"/>
          <w:lang w:val="es-ES"/>
        </w:rPr>
        <w:t>i</w:t>
      </w:r>
      <w:r w:rsidRPr="00707640">
        <w:rPr>
          <w:rFonts w:ascii="Arial" w:eastAsia="Palatino Linotype" w:hAnsi="Arial" w:cs="Arial"/>
          <w:spacing w:val="-2"/>
          <w:lang w:val="es-ES"/>
        </w:rPr>
        <w:t>z</w:t>
      </w:r>
      <w:r w:rsidR="001E51B4" w:rsidRPr="00707640">
        <w:rPr>
          <w:rFonts w:ascii="Arial" w:eastAsia="Palatino Linotype" w:hAnsi="Arial" w:cs="Arial"/>
          <w:lang w:val="es-ES"/>
        </w:rPr>
        <w:t>ada</w:t>
      </w:r>
      <w:r w:rsidRPr="00707640">
        <w:rPr>
          <w:rFonts w:ascii="Arial" w:eastAsia="Palatino Linotype" w:hAnsi="Arial" w:cs="Arial"/>
          <w:lang w:val="es-ES"/>
        </w:rPr>
        <w:t xml:space="preserve"> </w:t>
      </w:r>
      <w:r w:rsidR="001E51B4" w:rsidRPr="00707640">
        <w:rPr>
          <w:rFonts w:ascii="Arial" w:eastAsia="Palatino Linotype" w:hAnsi="Arial" w:cs="Arial"/>
          <w:lang w:val="es-ES"/>
        </w:rPr>
        <w:t xml:space="preserve">en base </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m</w:t>
      </w:r>
      <w:r w:rsidRPr="00707640">
        <w:rPr>
          <w:rFonts w:ascii="Arial" w:eastAsia="Palatino Linotype" w:hAnsi="Arial" w:cs="Arial"/>
          <w:spacing w:val="2"/>
          <w:lang w:val="es-ES"/>
        </w:rPr>
        <w:t>e</w:t>
      </w:r>
      <w:r w:rsidRPr="00707640">
        <w:rPr>
          <w:rFonts w:ascii="Arial" w:eastAsia="Palatino Linotype" w:hAnsi="Arial" w:cs="Arial"/>
          <w:lang w:val="es-ES"/>
        </w:rPr>
        <w:t>to</w:t>
      </w:r>
      <w:r w:rsidRPr="00707640">
        <w:rPr>
          <w:rFonts w:ascii="Arial" w:eastAsia="Palatino Linotype" w:hAnsi="Arial" w:cs="Arial"/>
          <w:spacing w:val="-1"/>
          <w:lang w:val="es-ES"/>
        </w:rPr>
        <w:t>d</w:t>
      </w:r>
      <w:r w:rsidRPr="00707640">
        <w:rPr>
          <w:rFonts w:ascii="Arial" w:eastAsia="Palatino Linotype" w:hAnsi="Arial" w:cs="Arial"/>
          <w:lang w:val="es-ES"/>
        </w:rPr>
        <w:t>olo</w:t>
      </w:r>
      <w:r w:rsidRPr="00707640">
        <w:rPr>
          <w:rFonts w:ascii="Arial" w:eastAsia="Palatino Linotype" w:hAnsi="Arial" w:cs="Arial"/>
          <w:spacing w:val="-3"/>
          <w:lang w:val="es-ES"/>
        </w:rPr>
        <w:t>g</w:t>
      </w:r>
      <w:r w:rsidRPr="00707640">
        <w:rPr>
          <w:rFonts w:ascii="Arial" w:eastAsia="Palatino Linotype" w:hAnsi="Arial" w:cs="Arial"/>
          <w:lang w:val="es-ES"/>
        </w:rPr>
        <w:t>ía</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S</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spacing w:val="-3"/>
          <w:lang w:val="es-ES"/>
        </w:rPr>
        <w:t>m</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E</w:t>
      </w:r>
      <w:r w:rsidRPr="00707640">
        <w:rPr>
          <w:rFonts w:ascii="Arial" w:eastAsia="Palatino Linotype" w:hAnsi="Arial" w:cs="Arial"/>
          <w:lang w:val="es-ES"/>
        </w:rPr>
        <w:t>valua</w:t>
      </w:r>
      <w:r w:rsidRPr="00707640">
        <w:rPr>
          <w:rFonts w:ascii="Arial" w:eastAsia="Palatino Linotype" w:hAnsi="Arial" w:cs="Arial"/>
          <w:spacing w:val="-3"/>
          <w:lang w:val="es-ES"/>
        </w:rPr>
        <w:t>c</w:t>
      </w:r>
      <w:r w:rsidRPr="00707640">
        <w:rPr>
          <w:rFonts w:ascii="Arial" w:eastAsia="Palatino Linotype" w:hAnsi="Arial" w:cs="Arial"/>
          <w:lang w:val="es-ES"/>
        </w:rPr>
        <w:t>ión</w:t>
      </w:r>
      <w:r w:rsidRPr="00707640">
        <w:rPr>
          <w:rFonts w:ascii="Arial" w:eastAsia="Palatino Linotype" w:hAnsi="Arial" w:cs="Arial"/>
          <w:spacing w:val="1"/>
          <w:lang w:val="es-ES"/>
        </w:rPr>
        <w:t xml:space="preserve"> </w:t>
      </w:r>
      <w:r w:rsidRPr="00707640">
        <w:rPr>
          <w:rFonts w:ascii="Arial" w:eastAsia="Palatino Linotype" w:hAnsi="Arial" w:cs="Arial"/>
          <w:lang w:val="es-ES"/>
        </w:rPr>
        <w:t>de</w:t>
      </w:r>
      <w:r w:rsidRPr="00707640">
        <w:rPr>
          <w:rFonts w:ascii="Arial" w:eastAsia="Palatino Linotype" w:hAnsi="Arial" w:cs="Arial"/>
          <w:spacing w:val="1"/>
          <w:lang w:val="es-ES"/>
        </w:rPr>
        <w:t xml:space="preserve"> </w:t>
      </w:r>
      <w:r w:rsidRPr="00707640">
        <w:rPr>
          <w:rFonts w:ascii="Arial" w:eastAsia="Palatino Linotype" w:hAnsi="Arial" w:cs="Arial"/>
          <w:lang w:val="es-ES"/>
        </w:rPr>
        <w:t>la Ca</w:t>
      </w:r>
      <w:r w:rsidRPr="00707640">
        <w:rPr>
          <w:rFonts w:ascii="Arial" w:eastAsia="Palatino Linotype" w:hAnsi="Arial" w:cs="Arial"/>
          <w:spacing w:val="-1"/>
          <w:lang w:val="es-ES"/>
        </w:rPr>
        <w:t>p</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d</w:t>
      </w:r>
      <w:r w:rsidRPr="00707640">
        <w:rPr>
          <w:rFonts w:ascii="Arial" w:eastAsia="Palatino Linotype" w:hAnsi="Arial" w:cs="Arial"/>
          <w:lang w:val="es-ES"/>
        </w:rPr>
        <w:t>ad</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stitu</w:t>
      </w:r>
      <w:r w:rsidRPr="00707640">
        <w:rPr>
          <w:rFonts w:ascii="Arial" w:eastAsia="Palatino Linotype" w:hAnsi="Arial" w:cs="Arial"/>
          <w:spacing w:val="-3"/>
          <w:lang w:val="es-ES"/>
        </w:rPr>
        <w:t>c</w:t>
      </w:r>
      <w:r w:rsidRPr="00707640">
        <w:rPr>
          <w:rFonts w:ascii="Arial" w:eastAsia="Palatino Linotype" w:hAnsi="Arial" w:cs="Arial"/>
          <w:lang w:val="es-ES"/>
        </w:rPr>
        <w:t>io</w:t>
      </w:r>
      <w:r w:rsidRPr="00707640">
        <w:rPr>
          <w:rFonts w:ascii="Arial" w:eastAsia="Palatino Linotype" w:hAnsi="Arial" w:cs="Arial"/>
          <w:spacing w:val="1"/>
          <w:lang w:val="es-ES"/>
        </w:rPr>
        <w:t>n</w:t>
      </w:r>
      <w:r w:rsidRPr="00707640">
        <w:rPr>
          <w:rFonts w:ascii="Arial" w:eastAsia="Palatino Linotype" w:hAnsi="Arial" w:cs="Arial"/>
          <w:lang w:val="es-ES"/>
        </w:rPr>
        <w:t xml:space="preserve">al </w:t>
      </w:r>
      <w:r w:rsidRPr="00707640">
        <w:rPr>
          <w:rFonts w:ascii="Arial" w:eastAsia="Palatino Linotype" w:hAnsi="Arial" w:cs="Arial"/>
          <w:spacing w:val="1"/>
          <w:lang w:val="es-ES"/>
        </w:rPr>
        <w:t>(</w:t>
      </w:r>
      <w:r w:rsidRPr="00707640">
        <w:rPr>
          <w:rFonts w:ascii="Arial" w:eastAsia="Palatino Linotype" w:hAnsi="Arial" w:cs="Arial"/>
          <w:spacing w:val="-1"/>
          <w:lang w:val="es-ES"/>
        </w:rPr>
        <w:t>S</w:t>
      </w:r>
      <w:r w:rsidRPr="00707640">
        <w:rPr>
          <w:rFonts w:ascii="Arial" w:eastAsia="Palatino Linotype" w:hAnsi="Arial" w:cs="Arial"/>
          <w:lang w:val="es-ES"/>
        </w:rPr>
        <w:t>E</w:t>
      </w:r>
      <w:r w:rsidRPr="00707640">
        <w:rPr>
          <w:rFonts w:ascii="Arial" w:eastAsia="Palatino Linotype" w:hAnsi="Arial" w:cs="Arial"/>
          <w:spacing w:val="-1"/>
          <w:lang w:val="es-ES"/>
        </w:rPr>
        <w:t>C</w:t>
      </w:r>
      <w:r w:rsidRPr="00707640">
        <w:rPr>
          <w:rFonts w:ascii="Arial" w:eastAsia="Palatino Linotype" w:hAnsi="Arial" w:cs="Arial"/>
          <w:spacing w:val="-2"/>
          <w:lang w:val="es-ES"/>
        </w:rPr>
        <w:t>I</w:t>
      </w:r>
      <w:r w:rsidRPr="00707640">
        <w:rPr>
          <w:rFonts w:ascii="Arial" w:eastAsia="Palatino Linotype" w:hAnsi="Arial" w:cs="Arial"/>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el Ban</w:t>
      </w:r>
      <w:r w:rsidRPr="00707640">
        <w:rPr>
          <w:rFonts w:ascii="Arial" w:eastAsia="Palatino Linotype" w:hAnsi="Arial" w:cs="Arial"/>
          <w:spacing w:val="1"/>
          <w:lang w:val="es-ES"/>
        </w:rPr>
        <w:t>c</w:t>
      </w:r>
      <w:r w:rsidRPr="00707640">
        <w:rPr>
          <w:rFonts w:ascii="Arial" w:eastAsia="Palatino Linotype" w:hAnsi="Arial" w:cs="Arial"/>
          <w:lang w:val="es-ES"/>
        </w:rPr>
        <w:t>o</w:t>
      </w:r>
      <w:r w:rsidRPr="00707640">
        <w:rPr>
          <w:rFonts w:ascii="Arial" w:eastAsia="Palatino Linotype" w:hAnsi="Arial" w:cs="Arial"/>
          <w:spacing w:val="26"/>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m</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o</w:t>
      </w:r>
      <w:r w:rsidRPr="00707640">
        <w:rPr>
          <w:rFonts w:ascii="Arial" w:eastAsia="Palatino Linotype" w:hAnsi="Arial" w:cs="Arial"/>
          <w:spacing w:val="26"/>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8"/>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es</w:t>
      </w:r>
      <w:r w:rsidRPr="00707640">
        <w:rPr>
          <w:rFonts w:ascii="Arial" w:eastAsia="Palatino Linotype" w:hAnsi="Arial" w:cs="Arial"/>
          <w:spacing w:val="-3"/>
          <w:lang w:val="es-ES"/>
        </w:rPr>
        <w:t>a</w:t>
      </w:r>
      <w:r w:rsidRPr="00707640">
        <w:rPr>
          <w:rFonts w:ascii="Arial" w:eastAsia="Palatino Linotype" w:hAnsi="Arial" w:cs="Arial"/>
          <w:spacing w:val="1"/>
          <w:lang w:val="es-ES"/>
        </w:rPr>
        <w:t>rr</w:t>
      </w:r>
      <w:r w:rsidRPr="00707640">
        <w:rPr>
          <w:rFonts w:ascii="Arial" w:eastAsia="Palatino Linotype" w:hAnsi="Arial" w:cs="Arial"/>
          <w:spacing w:val="-3"/>
          <w:lang w:val="es-ES"/>
        </w:rPr>
        <w:t>o</w:t>
      </w:r>
      <w:r w:rsidRPr="00707640">
        <w:rPr>
          <w:rFonts w:ascii="Arial" w:eastAsia="Palatino Linotype" w:hAnsi="Arial" w:cs="Arial"/>
          <w:lang w:val="es-ES"/>
        </w:rPr>
        <w:t>l</w:t>
      </w:r>
      <w:r w:rsidRPr="00707640">
        <w:rPr>
          <w:rFonts w:ascii="Arial" w:eastAsia="Palatino Linotype" w:hAnsi="Arial" w:cs="Arial"/>
          <w:spacing w:val="1"/>
          <w:lang w:val="es-ES"/>
        </w:rPr>
        <w:t>l</w:t>
      </w:r>
      <w:r w:rsidRPr="00707640">
        <w:rPr>
          <w:rFonts w:ascii="Arial" w:eastAsia="Palatino Linotype" w:hAnsi="Arial" w:cs="Arial"/>
          <w:lang w:val="es-ES"/>
        </w:rPr>
        <w:t>o</w:t>
      </w:r>
      <w:r w:rsidRPr="00707640">
        <w:rPr>
          <w:rFonts w:ascii="Arial" w:eastAsia="Palatino Linotype" w:hAnsi="Arial" w:cs="Arial"/>
          <w:spacing w:val="23"/>
          <w:lang w:val="es-ES"/>
        </w:rPr>
        <w:t xml:space="preserve"> </w:t>
      </w:r>
      <w:r w:rsidRPr="00707640">
        <w:rPr>
          <w:rFonts w:ascii="Arial" w:eastAsia="Palatino Linotype" w:hAnsi="Arial" w:cs="Arial"/>
          <w:spacing w:val="1"/>
          <w:lang w:val="es-ES"/>
        </w:rPr>
        <w:t>(</w:t>
      </w:r>
      <w:r w:rsidRPr="00707640">
        <w:rPr>
          <w:rFonts w:ascii="Arial" w:eastAsia="Palatino Linotype" w:hAnsi="Arial" w:cs="Arial"/>
          <w:lang w:val="es-ES"/>
        </w:rPr>
        <w:t>BI</w:t>
      </w:r>
      <w:r w:rsidRPr="00707640">
        <w:rPr>
          <w:rFonts w:ascii="Arial" w:eastAsia="Palatino Linotype" w:hAnsi="Arial" w:cs="Arial"/>
          <w:spacing w:val="-1"/>
          <w:lang w:val="es-ES"/>
        </w:rPr>
        <w:t>D</w:t>
      </w:r>
      <w:r w:rsidRPr="00707640">
        <w:rPr>
          <w:rFonts w:ascii="Arial" w:eastAsia="Palatino Linotype" w:hAnsi="Arial" w:cs="Arial"/>
          <w:spacing w:val="1"/>
          <w:lang w:val="es-ES"/>
        </w:rPr>
        <w:t>)</w:t>
      </w:r>
      <w:r w:rsidRPr="00707640">
        <w:rPr>
          <w:rFonts w:ascii="Arial" w:eastAsia="Palatino Linotype" w:hAnsi="Arial" w:cs="Arial"/>
          <w:lang w:val="es-ES"/>
        </w:rPr>
        <w:t>.</w:t>
      </w:r>
      <w:r w:rsidRPr="00707640">
        <w:rPr>
          <w:rFonts w:ascii="Arial" w:eastAsia="Palatino Linotype" w:hAnsi="Arial" w:cs="Arial"/>
          <w:spacing w:val="24"/>
          <w:lang w:val="es-ES"/>
        </w:rPr>
        <w:t xml:space="preserve"> </w:t>
      </w:r>
      <w:r w:rsidRPr="00707640">
        <w:rPr>
          <w:rFonts w:ascii="Arial" w:eastAsia="Palatino Linotype" w:hAnsi="Arial" w:cs="Arial"/>
          <w:lang w:val="es-ES"/>
        </w:rPr>
        <w:t>Di</w:t>
      </w:r>
      <w:r w:rsidRPr="00707640">
        <w:rPr>
          <w:rFonts w:ascii="Arial" w:eastAsia="Palatino Linotype" w:hAnsi="Arial" w:cs="Arial"/>
          <w:spacing w:val="-2"/>
          <w:lang w:val="es-ES"/>
        </w:rPr>
        <w:t>c</w:t>
      </w:r>
      <w:r w:rsidRPr="00707640">
        <w:rPr>
          <w:rFonts w:ascii="Arial" w:eastAsia="Palatino Linotype" w:hAnsi="Arial" w:cs="Arial"/>
          <w:spacing w:val="-1"/>
          <w:lang w:val="es-ES"/>
        </w:rPr>
        <w:t>h</w:t>
      </w:r>
      <w:r w:rsidRPr="00707640">
        <w:rPr>
          <w:rFonts w:ascii="Arial" w:eastAsia="Palatino Linotype" w:hAnsi="Arial" w:cs="Arial"/>
          <w:lang w:val="es-ES"/>
        </w:rPr>
        <w:t>a</w:t>
      </w:r>
      <w:r w:rsidRPr="00707640">
        <w:rPr>
          <w:rFonts w:ascii="Arial" w:eastAsia="Palatino Linotype" w:hAnsi="Arial" w:cs="Arial"/>
          <w:spacing w:val="26"/>
          <w:lang w:val="es-ES"/>
        </w:rPr>
        <w:t xml:space="preserve"> </w:t>
      </w:r>
      <w:r w:rsidRPr="00707640">
        <w:rPr>
          <w:rFonts w:ascii="Arial" w:eastAsia="Palatino Linotype" w:hAnsi="Arial" w:cs="Arial"/>
          <w:spacing w:val="-3"/>
          <w:lang w:val="es-ES"/>
        </w:rPr>
        <w:t>m</w:t>
      </w:r>
      <w:r w:rsidRPr="00707640">
        <w:rPr>
          <w:rFonts w:ascii="Arial" w:eastAsia="Palatino Linotype" w:hAnsi="Arial" w:cs="Arial"/>
          <w:spacing w:val="2"/>
          <w:lang w:val="es-ES"/>
        </w:rPr>
        <w:t>e</w:t>
      </w:r>
      <w:r w:rsidRPr="00707640">
        <w:rPr>
          <w:rFonts w:ascii="Arial" w:eastAsia="Palatino Linotype" w:hAnsi="Arial" w:cs="Arial"/>
          <w:lang w:val="es-ES"/>
        </w:rPr>
        <w:t>to</w:t>
      </w:r>
      <w:r w:rsidRPr="00707640">
        <w:rPr>
          <w:rFonts w:ascii="Arial" w:eastAsia="Palatino Linotype" w:hAnsi="Arial" w:cs="Arial"/>
          <w:spacing w:val="-1"/>
          <w:lang w:val="es-ES"/>
        </w:rPr>
        <w:t>d</w:t>
      </w:r>
      <w:r w:rsidRPr="00707640">
        <w:rPr>
          <w:rFonts w:ascii="Arial" w:eastAsia="Palatino Linotype" w:hAnsi="Arial" w:cs="Arial"/>
          <w:lang w:val="es-ES"/>
        </w:rPr>
        <w:t>olo</w:t>
      </w:r>
      <w:r w:rsidRPr="00707640">
        <w:rPr>
          <w:rFonts w:ascii="Arial" w:eastAsia="Palatino Linotype" w:hAnsi="Arial" w:cs="Arial"/>
          <w:spacing w:val="-1"/>
          <w:lang w:val="es-ES"/>
        </w:rPr>
        <w:t>g</w:t>
      </w:r>
      <w:r w:rsidRPr="00707640">
        <w:rPr>
          <w:rFonts w:ascii="Arial" w:eastAsia="Palatino Linotype" w:hAnsi="Arial" w:cs="Arial"/>
          <w:lang w:val="es-ES"/>
        </w:rPr>
        <w:t>ía</w:t>
      </w:r>
      <w:r w:rsidRPr="00707640">
        <w:rPr>
          <w:rFonts w:ascii="Arial" w:eastAsia="Palatino Linotype" w:hAnsi="Arial" w:cs="Arial"/>
          <w:spacing w:val="25"/>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6"/>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2"/>
          <w:lang w:val="es-ES"/>
        </w:rPr>
        <w:t>v</w:t>
      </w:r>
      <w:r w:rsidRPr="00707640">
        <w:rPr>
          <w:rFonts w:ascii="Arial" w:eastAsia="Palatino Linotype" w:hAnsi="Arial" w:cs="Arial"/>
          <w:lang w:val="es-ES"/>
        </w:rPr>
        <w:t>al</w:t>
      </w:r>
      <w:r w:rsidRPr="00707640">
        <w:rPr>
          <w:rFonts w:ascii="Arial" w:eastAsia="Palatino Linotype" w:hAnsi="Arial" w:cs="Arial"/>
          <w:spacing w:val="-3"/>
          <w:lang w:val="es-ES"/>
        </w:rPr>
        <w:t>u</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lang w:val="es-ES"/>
        </w:rPr>
        <w:t>ón</w:t>
      </w:r>
      <w:r w:rsidRPr="00707640">
        <w:rPr>
          <w:rFonts w:ascii="Arial" w:eastAsia="Palatino Linotype" w:hAnsi="Arial" w:cs="Arial"/>
          <w:spacing w:val="25"/>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m</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001E51B4" w:rsidRPr="00707640">
        <w:rPr>
          <w:rFonts w:ascii="Arial" w:eastAsia="Palatino Linotype" w:hAnsi="Arial" w:cs="Arial"/>
          <w:lang w:val="es-ES"/>
        </w:rPr>
        <w:t>el análisis de la</w:t>
      </w:r>
      <w:r w:rsidRPr="00707640">
        <w:rPr>
          <w:rFonts w:ascii="Arial" w:eastAsia="Palatino Linotype" w:hAnsi="Arial" w:cs="Arial"/>
          <w:lang w:val="es-ES"/>
        </w:rPr>
        <w:t xml:space="preserve">s </w:t>
      </w:r>
      <w:r w:rsidRPr="00707640">
        <w:rPr>
          <w:rFonts w:ascii="Arial" w:eastAsia="Palatino Linotype" w:hAnsi="Arial" w:cs="Arial"/>
          <w:spacing w:val="2"/>
          <w:lang w:val="es-ES"/>
        </w:rPr>
        <w:t xml:space="preserve"> </w:t>
      </w:r>
      <w:r w:rsidRPr="00707640">
        <w:rPr>
          <w:rFonts w:ascii="Arial" w:eastAsia="Palatino Linotype" w:hAnsi="Arial" w:cs="Arial"/>
          <w:lang w:val="es-ES"/>
        </w:rPr>
        <w:t>sig</w:t>
      </w:r>
      <w:r w:rsidRPr="00707640">
        <w:rPr>
          <w:rFonts w:ascii="Arial" w:eastAsia="Palatino Linotype" w:hAnsi="Arial" w:cs="Arial"/>
          <w:spacing w:val="-1"/>
          <w:lang w:val="es-ES"/>
        </w:rPr>
        <w:t>u</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 xml:space="preserve">s  </w:t>
      </w:r>
      <w:r w:rsidR="001E51B4" w:rsidRPr="00707640">
        <w:rPr>
          <w:rFonts w:ascii="Arial" w:eastAsia="Palatino Linotype" w:hAnsi="Arial" w:cs="Arial"/>
          <w:lang w:val="es-ES"/>
        </w:rPr>
        <w:t>áreas</w:t>
      </w:r>
      <w:r w:rsidRPr="00707640">
        <w:rPr>
          <w:rFonts w:ascii="Arial" w:eastAsia="Palatino Linotype" w:hAnsi="Arial" w:cs="Arial"/>
          <w:lang w:val="es-ES"/>
        </w:rPr>
        <w:t xml:space="preserve">: </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w:t>
      </w:r>
      <w:r w:rsidRPr="00707640">
        <w:rPr>
          <w:rFonts w:ascii="Arial" w:eastAsia="Palatino Linotype" w:hAnsi="Arial" w:cs="Arial"/>
          <w:spacing w:val="-2"/>
          <w:lang w:val="es-ES"/>
        </w:rPr>
        <w:t>i</w:t>
      </w:r>
      <w:r w:rsidRPr="00707640">
        <w:rPr>
          <w:rFonts w:ascii="Arial" w:eastAsia="Palatino Linotype" w:hAnsi="Arial" w:cs="Arial"/>
          <w:lang w:val="es-ES"/>
        </w:rPr>
        <w:t xml:space="preserve">) </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Pr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m</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 xml:space="preserve">n </w:t>
      </w:r>
      <w:r w:rsidRPr="00707640">
        <w:rPr>
          <w:rFonts w:ascii="Arial" w:eastAsia="Palatino Linotype" w:hAnsi="Arial" w:cs="Arial"/>
          <w:spacing w:val="1"/>
          <w:lang w:val="es-ES"/>
        </w:rPr>
        <w:t xml:space="preserve"> </w:t>
      </w:r>
      <w:r w:rsidRPr="00707640">
        <w:rPr>
          <w:rFonts w:ascii="Arial" w:eastAsia="Palatino Linotype" w:hAnsi="Arial" w:cs="Arial"/>
          <w:lang w:val="es-ES"/>
        </w:rPr>
        <w:t xml:space="preserve">de </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A</w:t>
      </w:r>
      <w:r w:rsidRPr="00707640">
        <w:rPr>
          <w:rFonts w:ascii="Arial" w:eastAsia="Palatino Linotype" w:hAnsi="Arial" w:cs="Arial"/>
          <w:lang w:val="es-ES"/>
        </w:rPr>
        <w:t>ct</w:t>
      </w:r>
      <w:r w:rsidRPr="00707640">
        <w:rPr>
          <w:rFonts w:ascii="Arial" w:eastAsia="Palatino Linotype" w:hAnsi="Arial" w:cs="Arial"/>
          <w:spacing w:val="1"/>
          <w:lang w:val="es-ES"/>
        </w:rPr>
        <w:t>i</w:t>
      </w:r>
      <w:r w:rsidRPr="00707640">
        <w:rPr>
          <w:rFonts w:ascii="Arial" w:eastAsia="Palatino Linotype" w:hAnsi="Arial" w:cs="Arial"/>
          <w:spacing w:val="-2"/>
          <w:lang w:val="es-ES"/>
        </w:rPr>
        <w:t>v</w:t>
      </w:r>
      <w:r w:rsidRPr="00707640">
        <w:rPr>
          <w:rFonts w:ascii="Arial" w:eastAsia="Palatino Linotype" w:hAnsi="Arial" w:cs="Arial"/>
          <w:lang w:val="es-ES"/>
        </w:rPr>
        <w:t>ida</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 xml:space="preserve">s;  </w:t>
      </w:r>
      <w:r w:rsidRPr="00707640">
        <w:rPr>
          <w:rFonts w:ascii="Arial" w:eastAsia="Palatino Linotype" w:hAnsi="Arial" w:cs="Arial"/>
          <w:spacing w:val="1"/>
          <w:lang w:val="es-ES"/>
        </w:rPr>
        <w:t>(</w:t>
      </w:r>
      <w:r w:rsidRPr="00707640">
        <w:rPr>
          <w:rFonts w:ascii="Arial" w:eastAsia="Palatino Linotype" w:hAnsi="Arial" w:cs="Arial"/>
          <w:spacing w:val="-2"/>
          <w:lang w:val="es-ES"/>
        </w:rPr>
        <w:t>ii</w:t>
      </w:r>
      <w:r w:rsidRPr="00707640">
        <w:rPr>
          <w:rFonts w:ascii="Arial" w:eastAsia="Palatino Linotype" w:hAnsi="Arial" w:cs="Arial"/>
          <w:lang w:val="es-ES"/>
        </w:rPr>
        <w:t xml:space="preserve">) </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Or</w:t>
      </w:r>
      <w:r w:rsidRPr="00707640">
        <w:rPr>
          <w:rFonts w:ascii="Arial" w:eastAsia="Palatino Linotype" w:hAnsi="Arial" w:cs="Arial"/>
          <w:lang w:val="es-ES"/>
        </w:rPr>
        <w:t>ga</w:t>
      </w:r>
      <w:r w:rsidRPr="00707640">
        <w:rPr>
          <w:rFonts w:ascii="Arial" w:eastAsia="Palatino Linotype" w:hAnsi="Arial" w:cs="Arial"/>
          <w:spacing w:val="-2"/>
          <w:lang w:val="es-ES"/>
        </w:rPr>
        <w:t>n</w:t>
      </w:r>
      <w:r w:rsidRPr="00707640">
        <w:rPr>
          <w:rFonts w:ascii="Arial" w:eastAsia="Palatino Linotype" w:hAnsi="Arial" w:cs="Arial"/>
          <w:lang w:val="es-ES"/>
        </w:rPr>
        <w:t>iza</w:t>
      </w:r>
      <w:r w:rsidRPr="00707640">
        <w:rPr>
          <w:rFonts w:ascii="Arial" w:eastAsia="Palatino Linotype" w:hAnsi="Arial" w:cs="Arial"/>
          <w:spacing w:val="-2"/>
          <w:lang w:val="es-ES"/>
        </w:rPr>
        <w:t>c</w:t>
      </w:r>
      <w:r w:rsidRPr="00707640">
        <w:rPr>
          <w:rFonts w:ascii="Arial" w:eastAsia="Palatino Linotype" w:hAnsi="Arial" w:cs="Arial"/>
          <w:lang w:val="es-ES"/>
        </w:rPr>
        <w:t xml:space="preserve">ión </w:t>
      </w:r>
      <w:r w:rsidRPr="00707640">
        <w:rPr>
          <w:rFonts w:ascii="Arial" w:eastAsia="Palatino Linotype" w:hAnsi="Arial" w:cs="Arial"/>
          <w:spacing w:val="1"/>
          <w:lang w:val="es-ES"/>
        </w:rPr>
        <w:t>A</w:t>
      </w:r>
      <w:r w:rsidRPr="00707640">
        <w:rPr>
          <w:rFonts w:ascii="Arial" w:eastAsia="Palatino Linotype" w:hAnsi="Arial" w:cs="Arial"/>
          <w:lang w:val="es-ES"/>
        </w:rPr>
        <w:t>d</w:t>
      </w:r>
      <w:r w:rsidRPr="00707640">
        <w:rPr>
          <w:rFonts w:ascii="Arial" w:eastAsia="Palatino Linotype" w:hAnsi="Arial" w:cs="Arial"/>
          <w:spacing w:val="-1"/>
          <w:lang w:val="es-ES"/>
        </w:rPr>
        <w:t>m</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t</w:t>
      </w:r>
      <w:r w:rsidRPr="00707640">
        <w:rPr>
          <w:rFonts w:ascii="Arial" w:eastAsia="Palatino Linotype" w:hAnsi="Arial" w:cs="Arial"/>
          <w:lang w:val="es-ES"/>
        </w:rPr>
        <w:t xml:space="preserve">iva;  </w:t>
      </w:r>
      <w:r w:rsidRPr="00707640">
        <w:rPr>
          <w:rFonts w:ascii="Arial" w:eastAsia="Palatino Linotype" w:hAnsi="Arial" w:cs="Arial"/>
          <w:spacing w:val="1"/>
          <w:lang w:val="es-ES"/>
        </w:rPr>
        <w:t>(</w:t>
      </w:r>
      <w:r w:rsidRPr="00707640">
        <w:rPr>
          <w:rFonts w:ascii="Arial" w:eastAsia="Palatino Linotype" w:hAnsi="Arial" w:cs="Arial"/>
          <w:lang w:val="es-ES"/>
        </w:rPr>
        <w:t>i</w:t>
      </w:r>
      <w:r w:rsidRPr="00707640">
        <w:rPr>
          <w:rFonts w:ascii="Arial" w:eastAsia="Palatino Linotype" w:hAnsi="Arial" w:cs="Arial"/>
          <w:spacing w:val="-1"/>
          <w:lang w:val="es-ES"/>
        </w:rPr>
        <w:t>i</w:t>
      </w:r>
      <w:r w:rsidRPr="00707640">
        <w:rPr>
          <w:rFonts w:ascii="Arial" w:eastAsia="Palatino Linotype" w:hAnsi="Arial" w:cs="Arial"/>
          <w:lang w:val="es-ES"/>
        </w:rPr>
        <w:t xml:space="preserve">i) </w:t>
      </w:r>
      <w:r w:rsidRPr="00707640">
        <w:rPr>
          <w:rFonts w:ascii="Arial" w:eastAsia="Palatino Linotype" w:hAnsi="Arial" w:cs="Arial"/>
          <w:spacing w:val="1"/>
          <w:lang w:val="es-ES"/>
        </w:rPr>
        <w:t xml:space="preserve"> </w:t>
      </w:r>
      <w:r w:rsidRPr="00707640">
        <w:rPr>
          <w:rFonts w:ascii="Arial" w:eastAsia="Palatino Linotype" w:hAnsi="Arial" w:cs="Arial"/>
          <w:lang w:val="es-ES"/>
        </w:rPr>
        <w:t>Bie</w:t>
      </w:r>
      <w:r w:rsidRPr="00707640">
        <w:rPr>
          <w:rFonts w:ascii="Arial" w:eastAsia="Palatino Linotype" w:hAnsi="Arial" w:cs="Arial"/>
          <w:spacing w:val="-1"/>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 xml:space="preserve">s </w:t>
      </w:r>
      <w:r w:rsidRPr="00707640">
        <w:rPr>
          <w:rFonts w:ascii="Arial" w:eastAsia="Palatino Linotype" w:hAnsi="Arial" w:cs="Arial"/>
          <w:spacing w:val="2"/>
          <w:lang w:val="es-ES"/>
        </w:rPr>
        <w:t xml:space="preserve"> </w:t>
      </w:r>
      <w:r w:rsidRPr="00707640">
        <w:rPr>
          <w:rFonts w:ascii="Arial" w:eastAsia="Palatino Linotype" w:hAnsi="Arial" w:cs="Arial"/>
          <w:lang w:val="es-ES"/>
        </w:rPr>
        <w:t xml:space="preserve">y </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S</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spacing w:val="-2"/>
          <w:lang w:val="es-ES"/>
        </w:rPr>
        <w:t>v</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lang w:val="es-ES"/>
        </w:rPr>
        <w:t xml:space="preserve">ios;  </w:t>
      </w:r>
      <w:r w:rsidRPr="00707640">
        <w:rPr>
          <w:rFonts w:ascii="Arial" w:eastAsia="Palatino Linotype" w:hAnsi="Arial" w:cs="Arial"/>
          <w:spacing w:val="-2"/>
          <w:lang w:val="es-ES"/>
        </w:rPr>
        <w:t>(</w:t>
      </w:r>
      <w:r w:rsidRPr="00707640">
        <w:rPr>
          <w:rFonts w:ascii="Arial" w:eastAsia="Palatino Linotype" w:hAnsi="Arial" w:cs="Arial"/>
          <w:lang w:val="es-ES"/>
        </w:rPr>
        <w:t xml:space="preserve">iv) </w:t>
      </w:r>
      <w:r w:rsidRPr="00707640">
        <w:rPr>
          <w:rFonts w:ascii="Arial" w:eastAsia="Palatino Linotype" w:hAnsi="Arial" w:cs="Arial"/>
          <w:spacing w:val="1"/>
          <w:lang w:val="es-ES"/>
        </w:rPr>
        <w:t xml:space="preserve"> A</w:t>
      </w:r>
      <w:r w:rsidRPr="00707640">
        <w:rPr>
          <w:rFonts w:ascii="Arial" w:eastAsia="Palatino Linotype" w:hAnsi="Arial" w:cs="Arial"/>
          <w:lang w:val="es-ES"/>
        </w:rPr>
        <w:t>d</w:t>
      </w:r>
      <w:r w:rsidRPr="00707640">
        <w:rPr>
          <w:rFonts w:ascii="Arial" w:eastAsia="Palatino Linotype" w:hAnsi="Arial" w:cs="Arial"/>
          <w:spacing w:val="-1"/>
          <w:lang w:val="es-ES"/>
        </w:rPr>
        <w:t>m</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lang w:val="es-ES"/>
        </w:rPr>
        <w:t xml:space="preserve">ón </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P</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son</w:t>
      </w:r>
      <w:r w:rsidRPr="00707640">
        <w:rPr>
          <w:rFonts w:ascii="Arial" w:eastAsia="Palatino Linotype" w:hAnsi="Arial" w:cs="Arial"/>
          <w:spacing w:val="-2"/>
          <w:lang w:val="es-ES"/>
        </w:rPr>
        <w:t>a</w:t>
      </w:r>
      <w:r w:rsidRPr="00707640">
        <w:rPr>
          <w:rFonts w:ascii="Arial" w:eastAsia="Palatino Linotype" w:hAnsi="Arial" w:cs="Arial"/>
          <w:lang w:val="es-ES"/>
        </w:rPr>
        <w:t xml:space="preserve">l; </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(v</w:t>
      </w:r>
      <w:r w:rsidRPr="00707640">
        <w:rPr>
          <w:rFonts w:ascii="Arial" w:eastAsia="Palatino Linotype" w:hAnsi="Arial" w:cs="Arial"/>
          <w:lang w:val="es-ES"/>
        </w:rPr>
        <w:t xml:space="preserve">) </w:t>
      </w:r>
      <w:r w:rsidRPr="00707640">
        <w:rPr>
          <w:rFonts w:ascii="Arial" w:eastAsia="Palatino Linotype" w:hAnsi="Arial" w:cs="Arial"/>
          <w:spacing w:val="1"/>
          <w:lang w:val="es-ES"/>
        </w:rPr>
        <w:t>A</w:t>
      </w:r>
      <w:r w:rsidRPr="00707640">
        <w:rPr>
          <w:rFonts w:ascii="Arial" w:eastAsia="Palatino Linotype" w:hAnsi="Arial" w:cs="Arial"/>
          <w:lang w:val="es-ES"/>
        </w:rPr>
        <w:t>d</w:t>
      </w:r>
      <w:r w:rsidRPr="00707640">
        <w:rPr>
          <w:rFonts w:ascii="Arial" w:eastAsia="Palatino Linotype" w:hAnsi="Arial" w:cs="Arial"/>
          <w:spacing w:val="-1"/>
          <w:lang w:val="es-ES"/>
        </w:rPr>
        <w:t>m</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lang w:val="es-ES"/>
        </w:rPr>
        <w:t>ón</w:t>
      </w:r>
      <w:r w:rsidRPr="00707640">
        <w:rPr>
          <w:rFonts w:ascii="Arial" w:eastAsia="Palatino Linotype" w:hAnsi="Arial" w:cs="Arial"/>
          <w:spacing w:val="-2"/>
          <w:lang w:val="es-ES"/>
        </w:rPr>
        <w:t xml:space="preserve"> </w:t>
      </w:r>
      <w:r w:rsidRPr="00707640">
        <w:rPr>
          <w:rFonts w:ascii="Arial" w:eastAsia="Palatino Linotype" w:hAnsi="Arial" w:cs="Arial"/>
          <w:lang w:val="es-ES"/>
        </w:rPr>
        <w:t>F</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w:t>
      </w:r>
      <w:r w:rsidRPr="00707640">
        <w:rPr>
          <w:rFonts w:ascii="Arial" w:eastAsia="Palatino Linotype" w:hAnsi="Arial" w:cs="Arial"/>
          <w:lang w:val="es-ES"/>
        </w:rPr>
        <w:t>v</w:t>
      </w:r>
      <w:r w:rsidRPr="00707640">
        <w:rPr>
          <w:rFonts w:ascii="Arial" w:eastAsia="Palatino Linotype" w:hAnsi="Arial" w:cs="Arial"/>
          <w:spacing w:val="-2"/>
          <w:lang w:val="es-ES"/>
        </w:rPr>
        <w:t>i</w:t>
      </w:r>
      <w:r w:rsidRPr="00707640">
        <w:rPr>
          <w:rFonts w:ascii="Arial" w:eastAsia="Palatino Linotype" w:hAnsi="Arial" w:cs="Arial"/>
          <w:lang w:val="es-ES"/>
        </w:rPr>
        <w:t>)</w:t>
      </w:r>
      <w:r w:rsidRPr="00707640">
        <w:rPr>
          <w:rFonts w:ascii="Arial" w:eastAsia="Palatino Linotype" w:hAnsi="Arial" w:cs="Arial"/>
          <w:spacing w:val="1"/>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ol</w:t>
      </w:r>
      <w:r w:rsidRPr="00707640">
        <w:rPr>
          <w:rFonts w:ascii="Arial" w:eastAsia="Palatino Linotype" w:hAnsi="Arial" w:cs="Arial"/>
          <w:spacing w:val="-2"/>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spacing w:val="1"/>
          <w:lang w:val="es-ES"/>
        </w:rPr>
        <w:t>n</w:t>
      </w:r>
      <w:r w:rsidRPr="00707640">
        <w:rPr>
          <w:rFonts w:ascii="Arial" w:eastAsia="Palatino Linotype" w:hAnsi="Arial" w:cs="Arial"/>
          <w:lang w:val="es-ES"/>
        </w:rPr>
        <w:t xml:space="preserve">o; </w:t>
      </w:r>
      <w:r w:rsidRPr="00707640">
        <w:rPr>
          <w:rFonts w:ascii="Arial" w:eastAsia="Palatino Linotype" w:hAnsi="Arial" w:cs="Arial"/>
          <w:spacing w:val="-2"/>
          <w:lang w:val="es-ES"/>
        </w:rPr>
        <w:t>(</w:t>
      </w:r>
      <w:r w:rsidRPr="00707640">
        <w:rPr>
          <w:rFonts w:ascii="Arial" w:eastAsia="Palatino Linotype" w:hAnsi="Arial" w:cs="Arial"/>
          <w:lang w:val="es-ES"/>
        </w:rPr>
        <w:t>v)</w:t>
      </w:r>
      <w:r w:rsidRPr="00707640">
        <w:rPr>
          <w:rFonts w:ascii="Arial" w:eastAsia="Palatino Linotype" w:hAnsi="Arial" w:cs="Arial"/>
          <w:spacing w:val="1"/>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spacing w:val="-3"/>
          <w:lang w:val="es-ES"/>
        </w:rPr>
        <w:t>o</w:t>
      </w:r>
      <w:r w:rsidRPr="00707640">
        <w:rPr>
          <w:rFonts w:ascii="Arial" w:eastAsia="Palatino Linotype" w:hAnsi="Arial" w:cs="Arial"/>
          <w:lang w:val="es-ES"/>
        </w:rPr>
        <w:t>l E</w:t>
      </w:r>
      <w:r w:rsidRPr="00707640">
        <w:rPr>
          <w:rFonts w:ascii="Arial" w:eastAsia="Palatino Linotype" w:hAnsi="Arial" w:cs="Arial"/>
          <w:spacing w:val="-1"/>
          <w:lang w:val="es-ES"/>
        </w:rPr>
        <w:t>x</w:t>
      </w:r>
      <w:r w:rsidRPr="00707640">
        <w:rPr>
          <w:rFonts w:ascii="Arial" w:eastAsia="Palatino Linotype" w:hAnsi="Arial" w:cs="Arial"/>
          <w:lang w:val="es-ES"/>
        </w:rPr>
        <w:t>te</w:t>
      </w:r>
      <w:r w:rsidRPr="00707640">
        <w:rPr>
          <w:rFonts w:ascii="Arial" w:eastAsia="Palatino Linotype" w:hAnsi="Arial" w:cs="Arial"/>
          <w:spacing w:val="-1"/>
          <w:lang w:val="es-ES"/>
        </w:rPr>
        <w:t>r</w:t>
      </w:r>
      <w:r w:rsidRPr="00707640">
        <w:rPr>
          <w:rFonts w:ascii="Arial" w:eastAsia="Palatino Linotype" w:hAnsi="Arial" w:cs="Arial"/>
          <w:spacing w:val="1"/>
          <w:lang w:val="es-ES"/>
        </w:rPr>
        <w:t>n</w:t>
      </w:r>
      <w:r w:rsidRPr="00707640">
        <w:rPr>
          <w:rFonts w:ascii="Arial" w:eastAsia="Palatino Linotype" w:hAnsi="Arial" w:cs="Arial"/>
          <w:spacing w:val="4"/>
          <w:lang w:val="es-ES"/>
        </w:rPr>
        <w:t>o</w:t>
      </w:r>
      <w:r w:rsidRPr="00707640">
        <w:rPr>
          <w:rFonts w:ascii="Arial" w:eastAsia="Palatino Linotype" w:hAnsi="Arial" w:cs="Arial"/>
          <w:lang w:val="es-ES"/>
        </w:rPr>
        <w:t>.</w:t>
      </w:r>
    </w:p>
    <w:p w:rsidR="002D5997" w:rsidRPr="00707640" w:rsidRDefault="002D5997" w:rsidP="00DC778E">
      <w:pPr>
        <w:spacing w:before="1" w:line="240" w:lineRule="exact"/>
        <w:jc w:val="both"/>
        <w:rPr>
          <w:rFonts w:ascii="Arial" w:hAnsi="Arial" w:cs="Arial"/>
          <w:lang w:val="es-ES"/>
        </w:rPr>
      </w:pPr>
    </w:p>
    <w:p w:rsidR="002D5997" w:rsidRDefault="002D5997" w:rsidP="005052AE">
      <w:pPr>
        <w:ind w:right="72"/>
        <w:jc w:val="both"/>
        <w:rPr>
          <w:rFonts w:ascii="Arial" w:eastAsia="Palatino Linotype" w:hAnsi="Arial" w:cs="Arial"/>
          <w:lang w:val="es-ES"/>
        </w:rPr>
      </w:pPr>
      <w:r w:rsidRPr="00707640">
        <w:rPr>
          <w:rFonts w:ascii="Arial" w:eastAsia="Palatino Linotype" w:hAnsi="Arial" w:cs="Arial"/>
          <w:lang w:val="es-ES"/>
        </w:rPr>
        <w:t>L</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4"/>
          <w:lang w:val="es-ES"/>
        </w:rPr>
        <w:t xml:space="preserve">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1"/>
          <w:lang w:val="es-ES"/>
        </w:rPr>
        <w:t>u</w:t>
      </w:r>
      <w:r w:rsidRPr="00707640">
        <w:rPr>
          <w:rFonts w:ascii="Arial" w:eastAsia="Palatino Linotype" w:hAnsi="Arial" w:cs="Arial"/>
          <w:lang w:val="es-ES"/>
        </w:rPr>
        <w:t>ltados</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g</w:t>
      </w:r>
      <w:r w:rsidRPr="00707640">
        <w:rPr>
          <w:rFonts w:ascii="Arial" w:eastAsia="Palatino Linotype" w:hAnsi="Arial" w:cs="Arial"/>
          <w:lang w:val="es-ES"/>
        </w:rPr>
        <w:t>e</w:t>
      </w:r>
      <w:r w:rsidRPr="00707640">
        <w:rPr>
          <w:rFonts w:ascii="Arial" w:eastAsia="Palatino Linotype" w:hAnsi="Arial" w:cs="Arial"/>
          <w:spacing w:val="-2"/>
          <w:lang w:val="es-ES"/>
        </w:rPr>
        <w:t>n</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l</w:t>
      </w:r>
      <w:r w:rsidRPr="00707640">
        <w:rPr>
          <w:rFonts w:ascii="Arial" w:eastAsia="Palatino Linotype" w:hAnsi="Arial" w:cs="Arial"/>
          <w:lang w:val="es-ES"/>
        </w:rPr>
        <w:t>es</w:t>
      </w:r>
      <w:r w:rsidRPr="00707640">
        <w:rPr>
          <w:rFonts w:ascii="Arial" w:eastAsia="Palatino Linotype" w:hAnsi="Arial" w:cs="Arial"/>
          <w:spacing w:val="3"/>
          <w:lang w:val="es-ES"/>
        </w:rPr>
        <w:t xml:space="preserve"> </w:t>
      </w:r>
      <w:r w:rsidRPr="00707640">
        <w:rPr>
          <w:rFonts w:ascii="Arial" w:eastAsia="Palatino Linotype" w:hAnsi="Arial" w:cs="Arial"/>
          <w:lang w:val="es-ES"/>
        </w:rPr>
        <w:t>de</w:t>
      </w:r>
      <w:r w:rsidRPr="00707640">
        <w:rPr>
          <w:rFonts w:ascii="Arial" w:eastAsia="Palatino Linotype" w:hAnsi="Arial" w:cs="Arial"/>
          <w:spacing w:val="5"/>
          <w:lang w:val="es-ES"/>
        </w:rPr>
        <w:t xml:space="preserve"> </w:t>
      </w:r>
      <w:r w:rsidRPr="00707640">
        <w:rPr>
          <w:rFonts w:ascii="Arial" w:eastAsia="Palatino Linotype" w:hAnsi="Arial" w:cs="Arial"/>
          <w:lang w:val="es-ES"/>
        </w:rPr>
        <w:t>la</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v</w:t>
      </w:r>
      <w:r w:rsidRPr="00707640">
        <w:rPr>
          <w:rFonts w:ascii="Arial" w:eastAsia="Palatino Linotype" w:hAnsi="Arial" w:cs="Arial"/>
          <w:spacing w:val="-2"/>
          <w:lang w:val="es-ES"/>
        </w:rPr>
        <w:t>a</w:t>
      </w:r>
      <w:r w:rsidRPr="00707640">
        <w:rPr>
          <w:rFonts w:ascii="Arial" w:eastAsia="Palatino Linotype" w:hAnsi="Arial" w:cs="Arial"/>
          <w:lang w:val="es-ES"/>
        </w:rPr>
        <w:t>luaci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capacidad</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s</w:t>
      </w:r>
      <w:r w:rsidRPr="00707640">
        <w:rPr>
          <w:rFonts w:ascii="Arial" w:eastAsia="Palatino Linotype" w:hAnsi="Arial" w:cs="Arial"/>
          <w:spacing w:val="-2"/>
          <w:lang w:val="es-ES"/>
        </w:rPr>
        <w:t>t</w:t>
      </w:r>
      <w:r w:rsidRPr="00707640">
        <w:rPr>
          <w:rFonts w:ascii="Arial" w:eastAsia="Palatino Linotype" w:hAnsi="Arial" w:cs="Arial"/>
          <w:lang w:val="es-ES"/>
        </w:rPr>
        <w:t>ituci</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al</w:t>
      </w:r>
      <w:r w:rsidRPr="00707640">
        <w:rPr>
          <w:rFonts w:ascii="Arial" w:eastAsia="Palatino Linotype" w:hAnsi="Arial" w:cs="Arial"/>
          <w:spacing w:val="1"/>
          <w:lang w:val="es-ES"/>
        </w:rPr>
        <w:t xml:space="preserve"> </w:t>
      </w:r>
      <w:r w:rsidRPr="00707640">
        <w:rPr>
          <w:rFonts w:ascii="Arial" w:eastAsia="Palatino Linotype" w:hAnsi="Arial" w:cs="Arial"/>
          <w:lang w:val="es-ES"/>
        </w:rPr>
        <w:t>e</w:t>
      </w:r>
      <w:r w:rsidRPr="00707640">
        <w:rPr>
          <w:rFonts w:ascii="Arial" w:eastAsia="Palatino Linotype" w:hAnsi="Arial" w:cs="Arial"/>
          <w:spacing w:val="-2"/>
          <w:lang w:val="es-ES"/>
        </w:rPr>
        <w:t>f</w:t>
      </w:r>
      <w:r w:rsidRPr="00707640">
        <w:rPr>
          <w:rFonts w:ascii="Arial" w:eastAsia="Palatino Linotype" w:hAnsi="Arial" w:cs="Arial"/>
          <w:spacing w:val="2"/>
          <w:lang w:val="es-ES"/>
        </w:rPr>
        <w:t>e</w:t>
      </w:r>
      <w:r w:rsidRPr="00707640">
        <w:rPr>
          <w:rFonts w:ascii="Arial" w:eastAsia="Palatino Linotype" w:hAnsi="Arial" w:cs="Arial"/>
          <w:lang w:val="es-ES"/>
        </w:rPr>
        <w:t>ct</w:t>
      </w:r>
      <w:r w:rsidRPr="00707640">
        <w:rPr>
          <w:rFonts w:ascii="Arial" w:eastAsia="Palatino Linotype" w:hAnsi="Arial" w:cs="Arial"/>
          <w:spacing w:val="-1"/>
          <w:lang w:val="es-ES"/>
        </w:rPr>
        <w:t>u</w:t>
      </w:r>
      <w:r w:rsidRPr="00707640">
        <w:rPr>
          <w:rFonts w:ascii="Arial" w:eastAsia="Palatino Linotype" w:hAnsi="Arial" w:cs="Arial"/>
          <w:lang w:val="es-ES"/>
        </w:rPr>
        <w:t>ada en</w:t>
      </w:r>
      <w:r w:rsidRPr="00707640">
        <w:rPr>
          <w:rFonts w:ascii="Arial" w:eastAsia="Palatino Linotype" w:hAnsi="Arial" w:cs="Arial"/>
          <w:spacing w:val="4"/>
          <w:lang w:val="es-ES"/>
        </w:rPr>
        <w:t xml:space="preserve"> </w:t>
      </w:r>
      <w:r w:rsidR="000D0FD0">
        <w:rPr>
          <w:rFonts w:ascii="Arial" w:eastAsia="Palatino Linotype" w:hAnsi="Arial" w:cs="Arial"/>
          <w:spacing w:val="-2"/>
          <w:lang w:val="es-ES"/>
        </w:rPr>
        <w:t>el Organismo Ejecutor</w:t>
      </w:r>
      <w:r w:rsidRPr="00707640">
        <w:rPr>
          <w:rFonts w:ascii="Arial" w:eastAsia="Palatino Linotype" w:hAnsi="Arial" w:cs="Arial"/>
          <w:spacing w:val="1"/>
          <w:lang w:val="es-ES"/>
        </w:rPr>
        <w:t xml:space="preserve"> </w:t>
      </w:r>
      <w:r w:rsidRPr="00FE42DF">
        <w:rPr>
          <w:rFonts w:ascii="Arial" w:eastAsia="Palatino Linotype" w:hAnsi="Arial" w:cs="Arial"/>
          <w:spacing w:val="1"/>
          <w:lang w:val="es-ES"/>
        </w:rPr>
        <w:t>q</w:t>
      </w:r>
      <w:r w:rsidRPr="00FE42DF">
        <w:rPr>
          <w:rFonts w:ascii="Arial" w:eastAsia="Palatino Linotype" w:hAnsi="Arial" w:cs="Arial"/>
          <w:spacing w:val="-4"/>
          <w:lang w:val="es-ES"/>
        </w:rPr>
        <w:t>u</w:t>
      </w:r>
      <w:r w:rsidRPr="00FE42DF">
        <w:rPr>
          <w:rFonts w:ascii="Arial" w:eastAsia="Palatino Linotype" w:hAnsi="Arial" w:cs="Arial"/>
          <w:lang w:val="es-ES"/>
        </w:rPr>
        <w:t>e</w:t>
      </w:r>
      <w:r w:rsidRPr="00FE42DF">
        <w:rPr>
          <w:rFonts w:ascii="Arial" w:eastAsia="Palatino Linotype" w:hAnsi="Arial" w:cs="Arial"/>
          <w:spacing w:val="2"/>
          <w:lang w:val="es-ES"/>
        </w:rPr>
        <w:t xml:space="preserve"> </w:t>
      </w:r>
      <w:r w:rsidRPr="00FE42DF">
        <w:rPr>
          <w:rFonts w:ascii="Arial" w:eastAsia="Palatino Linotype" w:hAnsi="Arial" w:cs="Arial"/>
          <w:spacing w:val="-2"/>
          <w:lang w:val="es-ES"/>
        </w:rPr>
        <w:t>s</w:t>
      </w:r>
      <w:r w:rsidRPr="00FE42DF">
        <w:rPr>
          <w:rFonts w:ascii="Arial" w:eastAsia="Palatino Linotype" w:hAnsi="Arial" w:cs="Arial"/>
          <w:lang w:val="es-ES"/>
        </w:rPr>
        <w:t xml:space="preserve">e </w:t>
      </w:r>
      <w:r w:rsidRPr="00FE42DF">
        <w:rPr>
          <w:rFonts w:ascii="Arial" w:eastAsia="Palatino Linotype" w:hAnsi="Arial" w:cs="Arial"/>
          <w:spacing w:val="-1"/>
          <w:lang w:val="es-ES"/>
        </w:rPr>
        <w:t>pr</w:t>
      </w:r>
      <w:r w:rsidRPr="00FE42DF">
        <w:rPr>
          <w:rFonts w:ascii="Arial" w:eastAsia="Palatino Linotype" w:hAnsi="Arial" w:cs="Arial"/>
          <w:spacing w:val="2"/>
          <w:lang w:val="es-ES"/>
        </w:rPr>
        <w:t>e</w:t>
      </w:r>
      <w:r w:rsidRPr="00FE42DF">
        <w:rPr>
          <w:rFonts w:ascii="Arial" w:eastAsia="Palatino Linotype" w:hAnsi="Arial" w:cs="Arial"/>
          <w:spacing w:val="-2"/>
          <w:lang w:val="es-ES"/>
        </w:rPr>
        <w:t>s</w:t>
      </w:r>
      <w:r w:rsidRPr="00FE42DF">
        <w:rPr>
          <w:rFonts w:ascii="Arial" w:eastAsia="Palatino Linotype" w:hAnsi="Arial" w:cs="Arial"/>
          <w:lang w:val="es-ES"/>
        </w:rPr>
        <w:t>e</w:t>
      </w:r>
      <w:r w:rsidRPr="00FE42DF">
        <w:rPr>
          <w:rFonts w:ascii="Arial" w:eastAsia="Palatino Linotype" w:hAnsi="Arial" w:cs="Arial"/>
          <w:spacing w:val="1"/>
          <w:lang w:val="es-ES"/>
        </w:rPr>
        <w:t>n</w:t>
      </w:r>
      <w:r w:rsidRPr="00FE42DF">
        <w:rPr>
          <w:rFonts w:ascii="Arial" w:eastAsia="Palatino Linotype" w:hAnsi="Arial" w:cs="Arial"/>
          <w:lang w:val="es-ES"/>
        </w:rPr>
        <w:t>t</w:t>
      </w:r>
      <w:r w:rsidRPr="00FE42DF">
        <w:rPr>
          <w:rFonts w:ascii="Arial" w:eastAsia="Palatino Linotype" w:hAnsi="Arial" w:cs="Arial"/>
          <w:spacing w:val="-2"/>
          <w:lang w:val="es-ES"/>
        </w:rPr>
        <w:t>a</w:t>
      </w:r>
      <w:r w:rsidRPr="00FE42DF">
        <w:rPr>
          <w:rFonts w:ascii="Arial" w:eastAsia="Palatino Linotype" w:hAnsi="Arial" w:cs="Arial"/>
          <w:lang w:val="es-ES"/>
        </w:rPr>
        <w:t>n</w:t>
      </w:r>
      <w:r w:rsidRPr="00FE42DF">
        <w:rPr>
          <w:rFonts w:ascii="Arial" w:eastAsia="Palatino Linotype" w:hAnsi="Arial" w:cs="Arial"/>
          <w:spacing w:val="1"/>
          <w:lang w:val="es-ES"/>
        </w:rPr>
        <w:t xml:space="preserve"> </w:t>
      </w:r>
      <w:r w:rsidRPr="00FE42DF">
        <w:rPr>
          <w:rFonts w:ascii="Arial" w:eastAsia="Palatino Linotype" w:hAnsi="Arial" w:cs="Arial"/>
          <w:spacing w:val="2"/>
          <w:lang w:val="es-ES"/>
        </w:rPr>
        <w:t>e</w:t>
      </w:r>
      <w:r w:rsidRPr="00FE42DF">
        <w:rPr>
          <w:rFonts w:ascii="Arial" w:eastAsia="Palatino Linotype" w:hAnsi="Arial" w:cs="Arial"/>
          <w:lang w:val="es-ES"/>
        </w:rPr>
        <w:t>n</w:t>
      </w:r>
      <w:r w:rsidRPr="00FE42DF">
        <w:rPr>
          <w:rFonts w:ascii="Arial" w:eastAsia="Palatino Linotype" w:hAnsi="Arial" w:cs="Arial"/>
          <w:spacing w:val="1"/>
          <w:lang w:val="es-ES"/>
        </w:rPr>
        <w:t xml:space="preserve"> </w:t>
      </w:r>
      <w:r w:rsidRPr="00FE42DF">
        <w:rPr>
          <w:rFonts w:ascii="Arial" w:eastAsia="Palatino Linotype" w:hAnsi="Arial" w:cs="Arial"/>
          <w:lang w:val="es-ES"/>
        </w:rPr>
        <w:t>el</w:t>
      </w:r>
      <w:r w:rsidRPr="00FE42DF">
        <w:rPr>
          <w:rFonts w:ascii="Arial" w:eastAsia="Palatino Linotype" w:hAnsi="Arial" w:cs="Arial"/>
          <w:spacing w:val="3"/>
          <w:lang w:val="es-ES"/>
        </w:rPr>
        <w:t xml:space="preserve"> </w:t>
      </w:r>
      <w:r w:rsidRPr="00FE42DF">
        <w:rPr>
          <w:rFonts w:ascii="Arial" w:eastAsia="Palatino Linotype" w:hAnsi="Arial" w:cs="Arial"/>
          <w:lang w:val="es-ES"/>
        </w:rPr>
        <w:t>sig</w:t>
      </w:r>
      <w:r w:rsidRPr="00FE42DF">
        <w:rPr>
          <w:rFonts w:ascii="Arial" w:eastAsia="Palatino Linotype" w:hAnsi="Arial" w:cs="Arial"/>
          <w:spacing w:val="-1"/>
          <w:lang w:val="es-ES"/>
        </w:rPr>
        <w:t>u</w:t>
      </w:r>
      <w:r w:rsidRPr="00FE42DF">
        <w:rPr>
          <w:rFonts w:ascii="Arial" w:eastAsia="Palatino Linotype" w:hAnsi="Arial" w:cs="Arial"/>
          <w:spacing w:val="-2"/>
          <w:lang w:val="es-ES"/>
        </w:rPr>
        <w:t>i</w:t>
      </w:r>
      <w:r w:rsidRPr="00FE42DF">
        <w:rPr>
          <w:rFonts w:ascii="Arial" w:eastAsia="Palatino Linotype" w:hAnsi="Arial" w:cs="Arial"/>
          <w:lang w:val="es-ES"/>
        </w:rPr>
        <w:t>e</w:t>
      </w:r>
      <w:r w:rsidRPr="00FE42DF">
        <w:rPr>
          <w:rFonts w:ascii="Arial" w:eastAsia="Palatino Linotype" w:hAnsi="Arial" w:cs="Arial"/>
          <w:spacing w:val="-2"/>
          <w:lang w:val="es-ES"/>
        </w:rPr>
        <w:t>n</w:t>
      </w:r>
      <w:r w:rsidRPr="00FE42DF">
        <w:rPr>
          <w:rFonts w:ascii="Arial" w:eastAsia="Palatino Linotype" w:hAnsi="Arial" w:cs="Arial"/>
          <w:lang w:val="es-ES"/>
        </w:rPr>
        <w:t>te</w:t>
      </w:r>
      <w:r w:rsidRPr="00FE42DF">
        <w:rPr>
          <w:rFonts w:ascii="Arial" w:eastAsia="Palatino Linotype" w:hAnsi="Arial" w:cs="Arial"/>
          <w:spacing w:val="3"/>
          <w:lang w:val="es-ES"/>
        </w:rPr>
        <w:t xml:space="preserve"> </w:t>
      </w:r>
      <w:r w:rsidRPr="00FE42DF">
        <w:rPr>
          <w:rFonts w:ascii="Arial" w:eastAsia="Palatino Linotype" w:hAnsi="Arial" w:cs="Arial"/>
          <w:lang w:val="es-ES"/>
        </w:rPr>
        <w:t>c</w:t>
      </w:r>
      <w:r w:rsidRPr="00FE42DF">
        <w:rPr>
          <w:rFonts w:ascii="Arial" w:eastAsia="Palatino Linotype" w:hAnsi="Arial" w:cs="Arial"/>
          <w:spacing w:val="-1"/>
          <w:lang w:val="es-ES"/>
        </w:rPr>
        <w:t>u</w:t>
      </w:r>
      <w:r w:rsidRPr="00FE42DF">
        <w:rPr>
          <w:rFonts w:ascii="Arial" w:eastAsia="Palatino Linotype" w:hAnsi="Arial" w:cs="Arial"/>
          <w:lang w:val="es-ES"/>
        </w:rPr>
        <w:t>ad</w:t>
      </w:r>
      <w:r w:rsidRPr="00FE42DF">
        <w:rPr>
          <w:rFonts w:ascii="Arial" w:eastAsia="Palatino Linotype" w:hAnsi="Arial" w:cs="Arial"/>
          <w:spacing w:val="1"/>
          <w:lang w:val="es-ES"/>
        </w:rPr>
        <w:t>r</w:t>
      </w:r>
      <w:r w:rsidRPr="00FE42DF">
        <w:rPr>
          <w:rFonts w:ascii="Arial" w:eastAsia="Palatino Linotype" w:hAnsi="Arial" w:cs="Arial"/>
          <w:lang w:val="es-ES"/>
        </w:rPr>
        <w:t>o</w:t>
      </w:r>
      <w:r w:rsidRPr="00FE42DF">
        <w:rPr>
          <w:rFonts w:ascii="Arial" w:eastAsia="Palatino Linotype" w:hAnsi="Arial" w:cs="Arial"/>
          <w:spacing w:val="6"/>
          <w:lang w:val="es-ES"/>
        </w:rPr>
        <w:t xml:space="preserve"> </w:t>
      </w:r>
      <w:r w:rsidRPr="00FE42DF">
        <w:rPr>
          <w:rFonts w:ascii="Arial" w:eastAsia="Palatino Linotype" w:hAnsi="Arial" w:cs="Arial"/>
          <w:spacing w:val="-2"/>
          <w:lang w:val="es-ES"/>
        </w:rPr>
        <w:t>a</w:t>
      </w:r>
      <w:r w:rsidRPr="00FE42DF">
        <w:rPr>
          <w:rFonts w:ascii="Arial" w:eastAsia="Palatino Linotype" w:hAnsi="Arial" w:cs="Arial"/>
          <w:spacing w:val="-1"/>
          <w:lang w:val="es-ES"/>
        </w:rPr>
        <w:t>r</w:t>
      </w:r>
      <w:r w:rsidRPr="00FE42DF">
        <w:rPr>
          <w:rFonts w:ascii="Arial" w:eastAsia="Palatino Linotype" w:hAnsi="Arial" w:cs="Arial"/>
          <w:spacing w:val="1"/>
          <w:lang w:val="es-ES"/>
        </w:rPr>
        <w:t>r</w:t>
      </w:r>
      <w:r w:rsidRPr="00FE42DF">
        <w:rPr>
          <w:rFonts w:ascii="Arial" w:eastAsia="Palatino Linotype" w:hAnsi="Arial" w:cs="Arial"/>
          <w:lang w:val="es-ES"/>
        </w:rPr>
        <w:t>o</w:t>
      </w:r>
      <w:r w:rsidRPr="00FE42DF">
        <w:rPr>
          <w:rFonts w:ascii="Arial" w:eastAsia="Palatino Linotype" w:hAnsi="Arial" w:cs="Arial"/>
          <w:spacing w:val="-2"/>
          <w:lang w:val="es-ES"/>
        </w:rPr>
        <w:t>j</w:t>
      </w:r>
      <w:r w:rsidRPr="00FE42DF">
        <w:rPr>
          <w:rFonts w:ascii="Arial" w:eastAsia="Palatino Linotype" w:hAnsi="Arial" w:cs="Arial"/>
          <w:lang w:val="es-ES"/>
        </w:rPr>
        <w:t>an</w:t>
      </w:r>
      <w:r w:rsidRPr="00FE42DF">
        <w:rPr>
          <w:rFonts w:ascii="Arial" w:eastAsia="Palatino Linotype" w:hAnsi="Arial" w:cs="Arial"/>
          <w:spacing w:val="1"/>
          <w:lang w:val="es-ES"/>
        </w:rPr>
        <w:t xml:space="preserve"> </w:t>
      </w:r>
      <w:r w:rsidRPr="00FE42DF">
        <w:rPr>
          <w:rFonts w:ascii="Arial" w:eastAsia="Palatino Linotype" w:hAnsi="Arial" w:cs="Arial"/>
          <w:lang w:val="es-ES"/>
        </w:rPr>
        <w:t>co</w:t>
      </w:r>
      <w:r w:rsidRPr="00FE42DF">
        <w:rPr>
          <w:rFonts w:ascii="Arial" w:eastAsia="Palatino Linotype" w:hAnsi="Arial" w:cs="Arial"/>
          <w:spacing w:val="-1"/>
          <w:lang w:val="es-ES"/>
        </w:rPr>
        <w:t>m</w:t>
      </w:r>
      <w:r w:rsidRPr="00FE42DF">
        <w:rPr>
          <w:rFonts w:ascii="Arial" w:eastAsia="Palatino Linotype" w:hAnsi="Arial" w:cs="Arial"/>
          <w:lang w:val="es-ES"/>
        </w:rPr>
        <w:t xml:space="preserve">o </w:t>
      </w:r>
      <w:r w:rsidRPr="00FE42DF">
        <w:rPr>
          <w:rFonts w:ascii="Arial" w:eastAsia="Palatino Linotype" w:hAnsi="Arial" w:cs="Arial"/>
          <w:spacing w:val="-1"/>
          <w:lang w:val="es-ES"/>
        </w:rPr>
        <w:t>r</w:t>
      </w:r>
      <w:r w:rsidRPr="00FE42DF">
        <w:rPr>
          <w:rFonts w:ascii="Arial" w:eastAsia="Palatino Linotype" w:hAnsi="Arial" w:cs="Arial"/>
          <w:spacing w:val="2"/>
          <w:lang w:val="es-ES"/>
        </w:rPr>
        <w:t>e</w:t>
      </w:r>
      <w:r w:rsidRPr="00FE42DF">
        <w:rPr>
          <w:rFonts w:ascii="Arial" w:eastAsia="Palatino Linotype" w:hAnsi="Arial" w:cs="Arial"/>
          <w:lang w:val="es-ES"/>
        </w:rPr>
        <w:t>sultado</w:t>
      </w:r>
      <w:r w:rsidRPr="00FE42DF">
        <w:rPr>
          <w:rFonts w:ascii="Arial" w:eastAsia="Palatino Linotype" w:hAnsi="Arial" w:cs="Arial"/>
          <w:spacing w:val="2"/>
          <w:lang w:val="es-ES"/>
        </w:rPr>
        <w:t xml:space="preserve"> </w:t>
      </w:r>
      <w:r w:rsidRPr="00FE42DF">
        <w:rPr>
          <w:rFonts w:ascii="Arial" w:eastAsia="Palatino Linotype" w:hAnsi="Arial" w:cs="Arial"/>
          <w:spacing w:val="-4"/>
          <w:lang w:val="es-ES"/>
        </w:rPr>
        <w:t>u</w:t>
      </w:r>
      <w:r w:rsidRPr="00FE42DF">
        <w:rPr>
          <w:rFonts w:ascii="Arial" w:eastAsia="Palatino Linotype" w:hAnsi="Arial" w:cs="Arial"/>
          <w:spacing w:val="1"/>
          <w:lang w:val="es-ES"/>
        </w:rPr>
        <w:t>n</w:t>
      </w:r>
      <w:r w:rsidRPr="00FE42DF">
        <w:rPr>
          <w:rFonts w:ascii="Arial" w:eastAsia="Palatino Linotype" w:hAnsi="Arial" w:cs="Arial"/>
          <w:lang w:val="es-ES"/>
        </w:rPr>
        <w:t>a</w:t>
      </w:r>
      <w:r w:rsidRPr="00FE42DF">
        <w:rPr>
          <w:rFonts w:ascii="Arial" w:eastAsia="Palatino Linotype" w:hAnsi="Arial" w:cs="Arial"/>
          <w:spacing w:val="3"/>
          <w:lang w:val="es-ES"/>
        </w:rPr>
        <w:t xml:space="preserve"> </w:t>
      </w:r>
      <w:r w:rsidRPr="00FE42DF">
        <w:rPr>
          <w:rFonts w:ascii="Arial" w:eastAsia="Palatino Linotype" w:hAnsi="Arial" w:cs="Arial"/>
          <w:lang w:val="es-ES"/>
        </w:rPr>
        <w:t>c</w:t>
      </w:r>
      <w:r w:rsidRPr="00FE42DF">
        <w:rPr>
          <w:rFonts w:ascii="Arial" w:eastAsia="Palatino Linotype" w:hAnsi="Arial" w:cs="Arial"/>
          <w:spacing w:val="-2"/>
          <w:lang w:val="es-ES"/>
        </w:rPr>
        <w:t>a</w:t>
      </w:r>
      <w:r w:rsidRPr="00FE42DF">
        <w:rPr>
          <w:rFonts w:ascii="Arial" w:eastAsia="Palatino Linotype" w:hAnsi="Arial" w:cs="Arial"/>
          <w:lang w:val="es-ES"/>
        </w:rPr>
        <w:t>l</w:t>
      </w:r>
      <w:r w:rsidRPr="00FE42DF">
        <w:rPr>
          <w:rFonts w:ascii="Arial" w:eastAsia="Palatino Linotype" w:hAnsi="Arial" w:cs="Arial"/>
          <w:spacing w:val="-1"/>
          <w:lang w:val="es-ES"/>
        </w:rPr>
        <w:t>i</w:t>
      </w:r>
      <w:r w:rsidRPr="00FE42DF">
        <w:rPr>
          <w:rFonts w:ascii="Arial" w:eastAsia="Palatino Linotype" w:hAnsi="Arial" w:cs="Arial"/>
          <w:spacing w:val="1"/>
          <w:lang w:val="es-ES"/>
        </w:rPr>
        <w:t>f</w:t>
      </w:r>
      <w:r w:rsidRPr="00FE42DF">
        <w:rPr>
          <w:rFonts w:ascii="Arial" w:eastAsia="Palatino Linotype" w:hAnsi="Arial" w:cs="Arial"/>
          <w:lang w:val="es-ES"/>
        </w:rPr>
        <w:t>i</w:t>
      </w:r>
      <w:r w:rsidRPr="00FE42DF">
        <w:rPr>
          <w:rFonts w:ascii="Arial" w:eastAsia="Palatino Linotype" w:hAnsi="Arial" w:cs="Arial"/>
          <w:spacing w:val="1"/>
          <w:lang w:val="es-ES"/>
        </w:rPr>
        <w:t>c</w:t>
      </w:r>
      <w:r w:rsidRPr="00FE42DF">
        <w:rPr>
          <w:rFonts w:ascii="Arial" w:eastAsia="Palatino Linotype" w:hAnsi="Arial" w:cs="Arial"/>
          <w:spacing w:val="-2"/>
          <w:lang w:val="es-ES"/>
        </w:rPr>
        <w:t>ac</w:t>
      </w:r>
      <w:r w:rsidRPr="00FE42DF">
        <w:rPr>
          <w:rFonts w:ascii="Arial" w:eastAsia="Palatino Linotype" w:hAnsi="Arial" w:cs="Arial"/>
          <w:lang w:val="es-ES"/>
        </w:rPr>
        <w:t>ión</w:t>
      </w:r>
      <w:r w:rsidRPr="00FE42DF">
        <w:rPr>
          <w:rFonts w:ascii="Arial" w:eastAsia="Palatino Linotype" w:hAnsi="Arial" w:cs="Arial"/>
          <w:spacing w:val="4"/>
          <w:lang w:val="es-ES"/>
        </w:rPr>
        <w:t xml:space="preserve"> </w:t>
      </w:r>
      <w:r w:rsidRPr="00FE42DF">
        <w:rPr>
          <w:rFonts w:ascii="Arial" w:eastAsia="Palatino Linotype" w:hAnsi="Arial" w:cs="Arial"/>
          <w:spacing w:val="-3"/>
          <w:lang w:val="es-ES"/>
        </w:rPr>
        <w:t>d</w:t>
      </w:r>
      <w:r w:rsidRPr="00FE42DF">
        <w:rPr>
          <w:rFonts w:ascii="Arial" w:eastAsia="Palatino Linotype" w:hAnsi="Arial" w:cs="Arial"/>
          <w:lang w:val="es-ES"/>
        </w:rPr>
        <w:t>e</w:t>
      </w:r>
      <w:r w:rsidRPr="00FE42DF">
        <w:rPr>
          <w:rFonts w:ascii="Arial" w:eastAsia="Palatino Linotype" w:hAnsi="Arial" w:cs="Arial"/>
          <w:spacing w:val="10"/>
          <w:lang w:val="es-ES"/>
        </w:rPr>
        <w:t xml:space="preserve"> </w:t>
      </w:r>
      <w:r w:rsidR="00FE42DF" w:rsidRPr="00FE42DF">
        <w:rPr>
          <w:rFonts w:ascii="Arial" w:eastAsia="Palatino Linotype" w:hAnsi="Arial" w:cs="Arial"/>
          <w:spacing w:val="3"/>
          <w:lang w:val="es-ES"/>
        </w:rPr>
        <w:t>98</w:t>
      </w:r>
      <w:r w:rsidRPr="00FE42DF">
        <w:rPr>
          <w:rFonts w:ascii="Arial" w:eastAsia="Palatino Linotype" w:hAnsi="Arial" w:cs="Arial"/>
          <w:lang w:val="es-ES"/>
        </w:rPr>
        <w:t>% e</w:t>
      </w:r>
      <w:r w:rsidRPr="00FE42DF">
        <w:rPr>
          <w:rFonts w:ascii="Arial" w:eastAsia="Palatino Linotype" w:hAnsi="Arial" w:cs="Arial"/>
          <w:spacing w:val="1"/>
          <w:lang w:val="es-ES"/>
        </w:rPr>
        <w:t>q</w:t>
      </w:r>
      <w:r w:rsidRPr="00FE42DF">
        <w:rPr>
          <w:rFonts w:ascii="Arial" w:eastAsia="Palatino Linotype" w:hAnsi="Arial" w:cs="Arial"/>
          <w:spacing w:val="-1"/>
          <w:lang w:val="es-ES"/>
        </w:rPr>
        <w:t>u</w:t>
      </w:r>
      <w:r w:rsidRPr="00FE42DF">
        <w:rPr>
          <w:rFonts w:ascii="Arial" w:eastAsia="Palatino Linotype" w:hAnsi="Arial" w:cs="Arial"/>
          <w:lang w:val="es-ES"/>
        </w:rPr>
        <w:t>iva</w:t>
      </w:r>
      <w:r w:rsidRPr="00FE42DF">
        <w:rPr>
          <w:rFonts w:ascii="Arial" w:eastAsia="Palatino Linotype" w:hAnsi="Arial" w:cs="Arial"/>
          <w:spacing w:val="-1"/>
          <w:lang w:val="es-ES"/>
        </w:rPr>
        <w:t>l</w:t>
      </w:r>
      <w:r w:rsidRPr="00FE42DF">
        <w:rPr>
          <w:rFonts w:ascii="Arial" w:eastAsia="Palatino Linotype" w:hAnsi="Arial" w:cs="Arial"/>
          <w:lang w:val="es-ES"/>
        </w:rPr>
        <w:t>e</w:t>
      </w:r>
      <w:r w:rsidRPr="00FE42DF">
        <w:rPr>
          <w:rFonts w:ascii="Arial" w:eastAsia="Palatino Linotype" w:hAnsi="Arial" w:cs="Arial"/>
          <w:spacing w:val="1"/>
          <w:lang w:val="es-ES"/>
        </w:rPr>
        <w:t>n</w:t>
      </w:r>
      <w:r w:rsidRPr="00FE42DF">
        <w:rPr>
          <w:rFonts w:ascii="Arial" w:eastAsia="Palatino Linotype" w:hAnsi="Arial" w:cs="Arial"/>
          <w:spacing w:val="-2"/>
          <w:lang w:val="es-ES"/>
        </w:rPr>
        <w:t>t</w:t>
      </w:r>
      <w:r w:rsidRPr="00FE42DF">
        <w:rPr>
          <w:rFonts w:ascii="Arial" w:eastAsia="Palatino Linotype" w:hAnsi="Arial" w:cs="Arial"/>
          <w:lang w:val="es-ES"/>
        </w:rPr>
        <w:t>e</w:t>
      </w:r>
      <w:r w:rsidRPr="00FE42DF">
        <w:rPr>
          <w:rFonts w:ascii="Arial" w:eastAsia="Palatino Linotype" w:hAnsi="Arial" w:cs="Arial"/>
          <w:spacing w:val="3"/>
          <w:lang w:val="es-ES"/>
        </w:rPr>
        <w:t xml:space="preserve"> </w:t>
      </w:r>
      <w:r w:rsidRPr="00FE42DF">
        <w:rPr>
          <w:rFonts w:ascii="Arial" w:eastAsia="Palatino Linotype" w:hAnsi="Arial" w:cs="Arial"/>
          <w:lang w:val="es-ES"/>
        </w:rPr>
        <w:t>a</w:t>
      </w:r>
      <w:r w:rsidRPr="00FE42DF">
        <w:rPr>
          <w:rFonts w:ascii="Arial" w:eastAsia="Palatino Linotype" w:hAnsi="Arial" w:cs="Arial"/>
          <w:spacing w:val="1"/>
          <w:lang w:val="es-ES"/>
        </w:rPr>
        <w:t xml:space="preserve"> </w:t>
      </w:r>
      <w:r w:rsidRPr="00FE42DF">
        <w:rPr>
          <w:rFonts w:ascii="Arial" w:eastAsia="Palatino Linotype" w:hAnsi="Arial" w:cs="Arial"/>
          <w:spacing w:val="-1"/>
          <w:lang w:val="es-ES"/>
        </w:rPr>
        <w:t>u</w:t>
      </w:r>
      <w:r w:rsidRPr="00FE42DF">
        <w:rPr>
          <w:rFonts w:ascii="Arial" w:eastAsia="Palatino Linotype" w:hAnsi="Arial" w:cs="Arial"/>
          <w:lang w:val="es-ES"/>
        </w:rPr>
        <w:t>n</w:t>
      </w:r>
      <w:r w:rsidRPr="00FE42DF">
        <w:rPr>
          <w:rFonts w:ascii="Arial" w:eastAsia="Palatino Linotype" w:hAnsi="Arial" w:cs="Arial"/>
          <w:spacing w:val="4"/>
          <w:lang w:val="es-ES"/>
        </w:rPr>
        <w:t xml:space="preserve"> </w:t>
      </w:r>
      <w:r w:rsidRPr="00FE42DF">
        <w:rPr>
          <w:rFonts w:ascii="Arial" w:eastAsia="Palatino Linotype" w:hAnsi="Arial" w:cs="Arial"/>
          <w:spacing w:val="-3"/>
          <w:lang w:val="es-ES"/>
        </w:rPr>
        <w:t>D</w:t>
      </w:r>
      <w:r w:rsidRPr="00FE42DF">
        <w:rPr>
          <w:rFonts w:ascii="Arial" w:eastAsia="Palatino Linotype" w:hAnsi="Arial" w:cs="Arial"/>
          <w:spacing w:val="2"/>
          <w:lang w:val="es-ES"/>
        </w:rPr>
        <w:t>e</w:t>
      </w:r>
      <w:r w:rsidRPr="00FE42DF">
        <w:rPr>
          <w:rFonts w:ascii="Arial" w:eastAsia="Palatino Linotype" w:hAnsi="Arial" w:cs="Arial"/>
          <w:lang w:val="es-ES"/>
        </w:rPr>
        <w:t>s</w:t>
      </w:r>
      <w:r w:rsidRPr="00FE42DF">
        <w:rPr>
          <w:rFonts w:ascii="Arial" w:eastAsia="Palatino Linotype" w:hAnsi="Arial" w:cs="Arial"/>
          <w:spacing w:val="-2"/>
          <w:lang w:val="es-ES"/>
        </w:rPr>
        <w:t>a</w:t>
      </w:r>
      <w:r w:rsidRPr="00FE42DF">
        <w:rPr>
          <w:rFonts w:ascii="Arial" w:eastAsia="Palatino Linotype" w:hAnsi="Arial" w:cs="Arial"/>
          <w:spacing w:val="-1"/>
          <w:lang w:val="es-ES"/>
        </w:rPr>
        <w:t>r</w:t>
      </w:r>
      <w:r w:rsidRPr="00FE42DF">
        <w:rPr>
          <w:rFonts w:ascii="Arial" w:eastAsia="Palatino Linotype" w:hAnsi="Arial" w:cs="Arial"/>
          <w:spacing w:val="1"/>
          <w:lang w:val="es-ES"/>
        </w:rPr>
        <w:t>r</w:t>
      </w:r>
      <w:r w:rsidRPr="00FE42DF">
        <w:rPr>
          <w:rFonts w:ascii="Arial" w:eastAsia="Palatino Linotype" w:hAnsi="Arial" w:cs="Arial"/>
          <w:lang w:val="es-ES"/>
        </w:rPr>
        <w:t>o</w:t>
      </w:r>
      <w:r w:rsidRPr="00FE42DF">
        <w:rPr>
          <w:rFonts w:ascii="Arial" w:eastAsia="Palatino Linotype" w:hAnsi="Arial" w:cs="Arial"/>
          <w:spacing w:val="-2"/>
          <w:lang w:val="es-ES"/>
        </w:rPr>
        <w:t>l</w:t>
      </w:r>
      <w:r w:rsidRPr="00FE42DF">
        <w:rPr>
          <w:rFonts w:ascii="Arial" w:eastAsia="Palatino Linotype" w:hAnsi="Arial" w:cs="Arial"/>
          <w:lang w:val="es-ES"/>
        </w:rPr>
        <w:t>lo</w:t>
      </w:r>
      <w:r w:rsidR="00FE42DF">
        <w:rPr>
          <w:rFonts w:ascii="Arial" w:eastAsia="Palatino Linotype" w:hAnsi="Arial" w:cs="Arial"/>
          <w:lang w:val="es-ES"/>
        </w:rPr>
        <w:t xml:space="preserve"> Satisfactorio</w:t>
      </w:r>
      <w:r w:rsidRPr="00FE42DF">
        <w:rPr>
          <w:rFonts w:ascii="Arial" w:eastAsia="Palatino Linotype" w:hAnsi="Arial" w:cs="Arial"/>
          <w:spacing w:val="4"/>
          <w:lang w:val="es-ES"/>
        </w:rPr>
        <w:t xml:space="preserve"> </w:t>
      </w:r>
      <w:r w:rsidRPr="00FE42DF">
        <w:rPr>
          <w:rFonts w:ascii="Arial" w:eastAsia="Palatino Linotype" w:hAnsi="Arial" w:cs="Arial"/>
          <w:lang w:val="es-ES"/>
        </w:rPr>
        <w:t>c</w:t>
      </w:r>
      <w:r w:rsidRPr="00FE42DF">
        <w:rPr>
          <w:rFonts w:ascii="Arial" w:eastAsia="Palatino Linotype" w:hAnsi="Arial" w:cs="Arial"/>
          <w:spacing w:val="-3"/>
          <w:lang w:val="es-ES"/>
        </w:rPr>
        <w:t>o</w:t>
      </w:r>
      <w:r w:rsidRPr="00FE42DF">
        <w:rPr>
          <w:rFonts w:ascii="Arial" w:eastAsia="Palatino Linotype" w:hAnsi="Arial" w:cs="Arial"/>
          <w:lang w:val="es-ES"/>
        </w:rPr>
        <w:t>n</w:t>
      </w:r>
      <w:r w:rsidRPr="00FE42DF">
        <w:rPr>
          <w:rFonts w:ascii="Arial" w:eastAsia="Palatino Linotype" w:hAnsi="Arial" w:cs="Arial"/>
          <w:spacing w:val="4"/>
          <w:lang w:val="es-ES"/>
        </w:rPr>
        <w:t xml:space="preserve"> </w:t>
      </w:r>
      <w:r w:rsidRPr="00FE42DF">
        <w:rPr>
          <w:rFonts w:ascii="Arial" w:eastAsia="Palatino Linotype" w:hAnsi="Arial" w:cs="Arial"/>
          <w:spacing w:val="-4"/>
          <w:lang w:val="es-ES"/>
        </w:rPr>
        <w:t>u</w:t>
      </w:r>
      <w:r w:rsidRPr="00FE42DF">
        <w:rPr>
          <w:rFonts w:ascii="Arial" w:eastAsia="Palatino Linotype" w:hAnsi="Arial" w:cs="Arial"/>
          <w:lang w:val="es-ES"/>
        </w:rPr>
        <w:t>n</w:t>
      </w:r>
      <w:r w:rsidRPr="00FE42DF">
        <w:rPr>
          <w:rFonts w:ascii="Arial" w:eastAsia="Palatino Linotype" w:hAnsi="Arial" w:cs="Arial"/>
          <w:spacing w:val="2"/>
          <w:lang w:val="es-ES"/>
        </w:rPr>
        <w:t xml:space="preserve"> </w:t>
      </w:r>
      <w:r w:rsidRPr="00FE42DF">
        <w:rPr>
          <w:rFonts w:ascii="Arial" w:eastAsia="Palatino Linotype" w:hAnsi="Arial" w:cs="Arial"/>
          <w:spacing w:val="1"/>
          <w:lang w:val="es-ES"/>
        </w:rPr>
        <w:t>n</w:t>
      </w:r>
      <w:r w:rsidRPr="00FE42DF">
        <w:rPr>
          <w:rFonts w:ascii="Arial" w:eastAsia="Palatino Linotype" w:hAnsi="Arial" w:cs="Arial"/>
          <w:spacing w:val="-2"/>
          <w:lang w:val="es-ES"/>
        </w:rPr>
        <w:t>iv</w:t>
      </w:r>
      <w:r w:rsidRPr="00FE42DF">
        <w:rPr>
          <w:rFonts w:ascii="Arial" w:eastAsia="Palatino Linotype" w:hAnsi="Arial" w:cs="Arial"/>
          <w:spacing w:val="2"/>
          <w:lang w:val="es-ES"/>
        </w:rPr>
        <w:t>e</w:t>
      </w:r>
      <w:r w:rsidRPr="00FE42DF">
        <w:rPr>
          <w:rFonts w:ascii="Arial" w:eastAsia="Palatino Linotype" w:hAnsi="Arial" w:cs="Arial"/>
          <w:lang w:val="es-ES"/>
        </w:rPr>
        <w:t>l</w:t>
      </w:r>
      <w:r w:rsidRPr="00FE42DF">
        <w:rPr>
          <w:rFonts w:ascii="Arial" w:eastAsia="Palatino Linotype" w:hAnsi="Arial" w:cs="Arial"/>
          <w:spacing w:val="2"/>
          <w:lang w:val="es-ES"/>
        </w:rPr>
        <w:t xml:space="preserve"> </w:t>
      </w:r>
      <w:r w:rsidRPr="00FE42DF">
        <w:rPr>
          <w:rFonts w:ascii="Arial" w:eastAsia="Palatino Linotype" w:hAnsi="Arial" w:cs="Arial"/>
          <w:spacing w:val="-3"/>
          <w:lang w:val="es-ES"/>
        </w:rPr>
        <w:t>d</w:t>
      </w:r>
      <w:r w:rsidRPr="00FE42DF">
        <w:rPr>
          <w:rFonts w:ascii="Arial" w:eastAsia="Palatino Linotype" w:hAnsi="Arial" w:cs="Arial"/>
          <w:lang w:val="es-ES"/>
        </w:rPr>
        <w:t>e</w:t>
      </w:r>
      <w:r w:rsidRPr="00FE42DF">
        <w:rPr>
          <w:rFonts w:ascii="Arial" w:eastAsia="Palatino Linotype" w:hAnsi="Arial" w:cs="Arial"/>
          <w:spacing w:val="3"/>
          <w:lang w:val="es-ES"/>
        </w:rPr>
        <w:t xml:space="preserve"> </w:t>
      </w:r>
      <w:r w:rsidR="000D6D7C">
        <w:rPr>
          <w:rFonts w:ascii="Arial" w:eastAsia="Palatino Linotype" w:hAnsi="Arial" w:cs="Arial"/>
          <w:spacing w:val="1"/>
          <w:lang w:val="es-ES"/>
        </w:rPr>
        <w:t>R</w:t>
      </w:r>
      <w:r w:rsidRPr="00FE42DF">
        <w:rPr>
          <w:rFonts w:ascii="Arial" w:eastAsia="Palatino Linotype" w:hAnsi="Arial" w:cs="Arial"/>
          <w:spacing w:val="-2"/>
          <w:lang w:val="es-ES"/>
        </w:rPr>
        <w:t>i</w:t>
      </w:r>
      <w:r w:rsidRPr="00FE42DF">
        <w:rPr>
          <w:rFonts w:ascii="Arial" w:eastAsia="Palatino Linotype" w:hAnsi="Arial" w:cs="Arial"/>
          <w:spacing w:val="2"/>
          <w:lang w:val="es-ES"/>
        </w:rPr>
        <w:t>e</w:t>
      </w:r>
      <w:r w:rsidRPr="00FE42DF">
        <w:rPr>
          <w:rFonts w:ascii="Arial" w:eastAsia="Palatino Linotype" w:hAnsi="Arial" w:cs="Arial"/>
          <w:lang w:val="es-ES"/>
        </w:rPr>
        <w:t xml:space="preserve">sgo </w:t>
      </w:r>
      <w:r w:rsidR="000D6D7C">
        <w:rPr>
          <w:rFonts w:ascii="Arial" w:eastAsia="Palatino Linotype" w:hAnsi="Arial" w:cs="Arial"/>
          <w:lang w:val="es-ES"/>
        </w:rPr>
        <w:t>B</w:t>
      </w:r>
      <w:r w:rsidRPr="00FE42DF">
        <w:rPr>
          <w:rFonts w:ascii="Arial" w:eastAsia="Palatino Linotype" w:hAnsi="Arial" w:cs="Arial"/>
          <w:spacing w:val="-2"/>
          <w:lang w:val="es-ES"/>
        </w:rPr>
        <w:t>a</w:t>
      </w:r>
      <w:r w:rsidRPr="00FE42DF">
        <w:rPr>
          <w:rFonts w:ascii="Arial" w:eastAsia="Palatino Linotype" w:hAnsi="Arial" w:cs="Arial"/>
          <w:spacing w:val="1"/>
          <w:lang w:val="es-ES"/>
        </w:rPr>
        <w:t>j</w:t>
      </w:r>
      <w:r w:rsidRPr="00FE42DF">
        <w:rPr>
          <w:rFonts w:ascii="Arial" w:eastAsia="Palatino Linotype" w:hAnsi="Arial" w:cs="Arial"/>
          <w:spacing w:val="6"/>
          <w:lang w:val="es-ES"/>
        </w:rPr>
        <w:t>o</w:t>
      </w:r>
      <w:r w:rsidRPr="00FE42DF">
        <w:rPr>
          <w:rFonts w:ascii="Arial" w:eastAsia="Palatino Linotype" w:hAnsi="Arial" w:cs="Arial"/>
          <w:lang w:val="es-ES"/>
        </w:rPr>
        <w:t>,</w:t>
      </w:r>
      <w:r w:rsidRPr="00FE42DF">
        <w:rPr>
          <w:rFonts w:ascii="Arial" w:eastAsia="Palatino Linotype" w:hAnsi="Arial" w:cs="Arial"/>
          <w:spacing w:val="1"/>
          <w:lang w:val="es-ES"/>
        </w:rPr>
        <w:t xml:space="preserve"> </w:t>
      </w:r>
      <w:r w:rsidRPr="00FE42DF">
        <w:rPr>
          <w:rFonts w:ascii="Arial" w:eastAsia="Palatino Linotype" w:hAnsi="Arial" w:cs="Arial"/>
          <w:lang w:val="es-ES"/>
        </w:rPr>
        <w:t>lo</w:t>
      </w:r>
      <w:r w:rsidRPr="00FE42DF">
        <w:rPr>
          <w:rFonts w:ascii="Arial" w:eastAsia="Palatino Linotype" w:hAnsi="Arial" w:cs="Arial"/>
          <w:spacing w:val="1"/>
          <w:lang w:val="es-ES"/>
        </w:rPr>
        <w:t xml:space="preserve"> q</w:t>
      </w:r>
      <w:r w:rsidRPr="00FE42DF">
        <w:rPr>
          <w:rFonts w:ascii="Arial" w:eastAsia="Palatino Linotype" w:hAnsi="Arial" w:cs="Arial"/>
          <w:spacing w:val="-4"/>
          <w:lang w:val="es-ES"/>
        </w:rPr>
        <w:t>u</w:t>
      </w:r>
      <w:r w:rsidRPr="00FE42DF">
        <w:rPr>
          <w:rFonts w:ascii="Arial" w:eastAsia="Palatino Linotype" w:hAnsi="Arial" w:cs="Arial"/>
          <w:lang w:val="es-ES"/>
        </w:rPr>
        <w:t>e</w:t>
      </w:r>
      <w:r w:rsidRPr="00FE42DF">
        <w:rPr>
          <w:rFonts w:ascii="Arial" w:eastAsia="Palatino Linotype" w:hAnsi="Arial" w:cs="Arial"/>
          <w:spacing w:val="3"/>
          <w:lang w:val="es-ES"/>
        </w:rPr>
        <w:t xml:space="preserve"> </w:t>
      </w:r>
      <w:r w:rsidRPr="00FE42DF">
        <w:rPr>
          <w:rFonts w:ascii="Arial" w:eastAsia="Palatino Linotype" w:hAnsi="Arial" w:cs="Arial"/>
          <w:lang w:val="es-ES"/>
        </w:rPr>
        <w:t>i</w:t>
      </w:r>
      <w:r w:rsidRPr="00FE42DF">
        <w:rPr>
          <w:rFonts w:ascii="Arial" w:eastAsia="Palatino Linotype" w:hAnsi="Arial" w:cs="Arial"/>
          <w:spacing w:val="1"/>
          <w:lang w:val="es-ES"/>
        </w:rPr>
        <w:t>n</w:t>
      </w:r>
      <w:r w:rsidRPr="00FE42DF">
        <w:rPr>
          <w:rFonts w:ascii="Arial" w:eastAsia="Palatino Linotype" w:hAnsi="Arial" w:cs="Arial"/>
          <w:spacing w:val="-3"/>
          <w:lang w:val="es-ES"/>
        </w:rPr>
        <w:t>d</w:t>
      </w:r>
      <w:r w:rsidRPr="00FE42DF">
        <w:rPr>
          <w:rFonts w:ascii="Arial" w:eastAsia="Palatino Linotype" w:hAnsi="Arial" w:cs="Arial"/>
          <w:lang w:val="es-ES"/>
        </w:rPr>
        <w:t>i</w:t>
      </w:r>
      <w:r w:rsidRPr="00FE42DF">
        <w:rPr>
          <w:rFonts w:ascii="Arial" w:eastAsia="Palatino Linotype" w:hAnsi="Arial" w:cs="Arial"/>
          <w:spacing w:val="1"/>
          <w:lang w:val="es-ES"/>
        </w:rPr>
        <w:t>c</w:t>
      </w:r>
      <w:r w:rsidRPr="00FE42DF">
        <w:rPr>
          <w:rFonts w:ascii="Arial" w:eastAsia="Palatino Linotype" w:hAnsi="Arial" w:cs="Arial"/>
          <w:lang w:val="es-ES"/>
        </w:rPr>
        <w:t>a</w:t>
      </w:r>
      <w:r w:rsidRPr="00FE42DF">
        <w:rPr>
          <w:rFonts w:ascii="Arial" w:eastAsia="Palatino Linotype" w:hAnsi="Arial" w:cs="Arial"/>
          <w:spacing w:val="1"/>
          <w:lang w:val="es-ES"/>
        </w:rPr>
        <w:t xml:space="preserve"> q</w:t>
      </w:r>
      <w:r w:rsidRPr="00FE42DF">
        <w:rPr>
          <w:rFonts w:ascii="Arial" w:eastAsia="Palatino Linotype" w:hAnsi="Arial" w:cs="Arial"/>
          <w:spacing w:val="-4"/>
          <w:lang w:val="es-ES"/>
        </w:rPr>
        <w:t>u</w:t>
      </w:r>
      <w:r w:rsidRPr="00FE42DF">
        <w:rPr>
          <w:rFonts w:ascii="Arial" w:eastAsia="Palatino Linotype" w:hAnsi="Arial" w:cs="Arial"/>
          <w:lang w:val="es-ES"/>
        </w:rPr>
        <w:t xml:space="preserve">e </w:t>
      </w:r>
      <w:r w:rsidR="001E51B4" w:rsidRPr="00FE42DF">
        <w:rPr>
          <w:rFonts w:ascii="Arial" w:eastAsia="Palatino Linotype" w:hAnsi="Arial" w:cs="Arial"/>
          <w:spacing w:val="1"/>
          <w:lang w:val="es-ES"/>
        </w:rPr>
        <w:t xml:space="preserve">la </w:t>
      </w:r>
      <w:r w:rsidR="000D6D7C">
        <w:rPr>
          <w:rFonts w:ascii="Arial" w:eastAsia="Palatino Linotype" w:hAnsi="Arial" w:cs="Arial"/>
          <w:spacing w:val="1"/>
          <w:lang w:val="es-ES"/>
        </w:rPr>
        <w:t>IM</w:t>
      </w:r>
      <w:r w:rsidR="00781093">
        <w:rPr>
          <w:rFonts w:ascii="Arial" w:eastAsia="Palatino Linotype" w:hAnsi="Arial" w:cs="Arial"/>
          <w:spacing w:val="1"/>
          <w:lang w:val="es-ES"/>
        </w:rPr>
        <w:t>,</w:t>
      </w:r>
      <w:r w:rsidR="000D6D7C">
        <w:rPr>
          <w:rFonts w:ascii="Arial" w:eastAsia="Palatino Linotype" w:hAnsi="Arial" w:cs="Arial"/>
          <w:spacing w:val="1"/>
          <w:lang w:val="es-ES"/>
        </w:rPr>
        <w:t xml:space="preserve"> a través de la UES</w:t>
      </w:r>
      <w:r w:rsidR="00781093">
        <w:rPr>
          <w:rFonts w:ascii="Arial" w:eastAsia="Palatino Linotype" w:hAnsi="Arial" w:cs="Arial"/>
          <w:spacing w:val="1"/>
          <w:lang w:val="es-ES"/>
        </w:rPr>
        <w:t xml:space="preserve">, </w:t>
      </w:r>
      <w:r w:rsidR="00781093" w:rsidRPr="00781093">
        <w:rPr>
          <w:rFonts w:ascii="Arial" w:eastAsia="Palatino Linotype" w:hAnsi="Arial" w:cs="Arial"/>
          <w:spacing w:val="1"/>
          <w:lang w:val="es-ES"/>
        </w:rPr>
        <w:t>cuenta con amplia experiencia en la ejecución de proyectos del BID</w:t>
      </w:r>
      <w:r w:rsidR="00781093">
        <w:rPr>
          <w:rFonts w:ascii="Arial" w:eastAsia="Palatino Linotype" w:hAnsi="Arial" w:cs="Arial"/>
          <w:spacing w:val="1"/>
          <w:lang w:val="es-ES"/>
        </w:rPr>
        <w:t xml:space="preserve"> y</w:t>
      </w:r>
      <w:r w:rsidRPr="00FE42DF">
        <w:rPr>
          <w:rFonts w:ascii="Arial" w:eastAsia="Palatino Linotype" w:hAnsi="Arial" w:cs="Arial"/>
          <w:spacing w:val="-1"/>
          <w:lang w:val="es-ES"/>
        </w:rPr>
        <w:t xml:space="preserve"> </w:t>
      </w:r>
      <w:r w:rsidRPr="00FE42DF">
        <w:rPr>
          <w:rFonts w:ascii="Arial" w:eastAsia="Palatino Linotype" w:hAnsi="Arial" w:cs="Arial"/>
          <w:spacing w:val="1"/>
          <w:lang w:val="es-ES"/>
        </w:rPr>
        <w:t>h</w:t>
      </w:r>
      <w:r w:rsidRPr="00FE42DF">
        <w:rPr>
          <w:rFonts w:ascii="Arial" w:eastAsia="Palatino Linotype" w:hAnsi="Arial" w:cs="Arial"/>
          <w:lang w:val="es-ES"/>
        </w:rPr>
        <w:t>a</w:t>
      </w:r>
      <w:r w:rsidRPr="00FE42DF">
        <w:rPr>
          <w:rFonts w:ascii="Arial" w:eastAsia="Palatino Linotype" w:hAnsi="Arial" w:cs="Arial"/>
          <w:spacing w:val="-2"/>
          <w:lang w:val="es-ES"/>
        </w:rPr>
        <w:t xml:space="preserve"> </w:t>
      </w:r>
      <w:r w:rsidRPr="00FE42DF">
        <w:rPr>
          <w:rFonts w:ascii="Arial" w:eastAsia="Palatino Linotype" w:hAnsi="Arial" w:cs="Arial"/>
          <w:lang w:val="es-ES"/>
        </w:rPr>
        <w:t>log</w:t>
      </w:r>
      <w:r w:rsidRPr="00FE42DF">
        <w:rPr>
          <w:rFonts w:ascii="Arial" w:eastAsia="Palatino Linotype" w:hAnsi="Arial" w:cs="Arial"/>
          <w:spacing w:val="1"/>
          <w:lang w:val="es-ES"/>
        </w:rPr>
        <w:t>r</w:t>
      </w:r>
      <w:r w:rsidRPr="00FE42DF">
        <w:rPr>
          <w:rFonts w:ascii="Arial" w:eastAsia="Palatino Linotype" w:hAnsi="Arial" w:cs="Arial"/>
          <w:lang w:val="es-ES"/>
        </w:rPr>
        <w:t>ado</w:t>
      </w:r>
      <w:r w:rsidRPr="00FE42DF">
        <w:rPr>
          <w:rFonts w:ascii="Arial" w:eastAsia="Palatino Linotype" w:hAnsi="Arial" w:cs="Arial"/>
          <w:spacing w:val="-3"/>
          <w:lang w:val="es-ES"/>
        </w:rPr>
        <w:t xml:space="preserve"> </w:t>
      </w:r>
      <w:r w:rsidRPr="00FE42DF">
        <w:rPr>
          <w:rFonts w:ascii="Arial" w:eastAsia="Palatino Linotype" w:hAnsi="Arial" w:cs="Arial"/>
          <w:lang w:val="es-ES"/>
        </w:rPr>
        <w:t>ma</w:t>
      </w:r>
      <w:r w:rsidRPr="00FE42DF">
        <w:rPr>
          <w:rFonts w:ascii="Arial" w:eastAsia="Palatino Linotype" w:hAnsi="Arial" w:cs="Arial"/>
          <w:spacing w:val="-2"/>
          <w:lang w:val="es-ES"/>
        </w:rPr>
        <w:t>nt</w:t>
      </w:r>
      <w:r w:rsidRPr="00FE42DF">
        <w:rPr>
          <w:rFonts w:ascii="Arial" w:eastAsia="Palatino Linotype" w:hAnsi="Arial" w:cs="Arial"/>
          <w:lang w:val="es-ES"/>
        </w:rPr>
        <w:t>e</w:t>
      </w:r>
      <w:r w:rsidRPr="00FE42DF">
        <w:rPr>
          <w:rFonts w:ascii="Arial" w:eastAsia="Palatino Linotype" w:hAnsi="Arial" w:cs="Arial"/>
          <w:spacing w:val="-2"/>
          <w:lang w:val="es-ES"/>
        </w:rPr>
        <w:t>n</w:t>
      </w:r>
      <w:r w:rsidRPr="00FE42DF">
        <w:rPr>
          <w:rFonts w:ascii="Arial" w:eastAsia="Palatino Linotype" w:hAnsi="Arial" w:cs="Arial"/>
          <w:lang w:val="es-ES"/>
        </w:rPr>
        <w:t>er</w:t>
      </w:r>
      <w:r w:rsidRPr="00FE42DF">
        <w:rPr>
          <w:rFonts w:ascii="Arial" w:eastAsia="Palatino Linotype" w:hAnsi="Arial" w:cs="Arial"/>
          <w:spacing w:val="1"/>
          <w:lang w:val="es-ES"/>
        </w:rPr>
        <w:t xml:space="preserve"> </w:t>
      </w:r>
      <w:r w:rsidRPr="00FE42DF">
        <w:rPr>
          <w:rFonts w:ascii="Arial" w:eastAsia="Palatino Linotype" w:hAnsi="Arial" w:cs="Arial"/>
          <w:lang w:val="es-ES"/>
        </w:rPr>
        <w:t>su</w:t>
      </w:r>
      <w:r w:rsidRPr="00FE42DF">
        <w:rPr>
          <w:rFonts w:ascii="Arial" w:eastAsia="Palatino Linotype" w:hAnsi="Arial" w:cs="Arial"/>
          <w:spacing w:val="-1"/>
          <w:lang w:val="es-ES"/>
        </w:rPr>
        <w:t xml:space="preserve"> </w:t>
      </w:r>
      <w:r w:rsidRPr="00FE42DF">
        <w:rPr>
          <w:rFonts w:ascii="Arial" w:eastAsia="Palatino Linotype" w:hAnsi="Arial" w:cs="Arial"/>
          <w:lang w:val="es-ES"/>
        </w:rPr>
        <w:t>capa</w:t>
      </w:r>
      <w:r w:rsidRPr="00FE42DF">
        <w:rPr>
          <w:rFonts w:ascii="Arial" w:eastAsia="Palatino Linotype" w:hAnsi="Arial" w:cs="Arial"/>
          <w:spacing w:val="-2"/>
          <w:lang w:val="es-ES"/>
        </w:rPr>
        <w:t>c</w:t>
      </w:r>
      <w:r w:rsidRPr="00FE42DF">
        <w:rPr>
          <w:rFonts w:ascii="Arial" w:eastAsia="Palatino Linotype" w:hAnsi="Arial" w:cs="Arial"/>
          <w:lang w:val="es-ES"/>
        </w:rPr>
        <w:t>idad</w:t>
      </w:r>
      <w:r w:rsidRPr="00707640">
        <w:rPr>
          <w:rFonts w:ascii="Arial" w:eastAsia="Palatino Linotype" w:hAnsi="Arial" w:cs="Arial"/>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 e</w:t>
      </w:r>
      <w:r w:rsidRPr="00707640">
        <w:rPr>
          <w:rFonts w:ascii="Arial" w:eastAsia="Palatino Linotype" w:hAnsi="Arial" w:cs="Arial"/>
          <w:spacing w:val="-1"/>
          <w:lang w:val="es-ES"/>
        </w:rPr>
        <w:t>j</w:t>
      </w:r>
      <w:r w:rsidRPr="00707640">
        <w:rPr>
          <w:rFonts w:ascii="Arial" w:eastAsia="Palatino Linotype" w:hAnsi="Arial" w:cs="Arial"/>
          <w:spacing w:val="2"/>
          <w:lang w:val="es-ES"/>
        </w:rPr>
        <w:t>e</w:t>
      </w:r>
      <w:r w:rsidRPr="00707640">
        <w:rPr>
          <w:rFonts w:ascii="Arial" w:eastAsia="Palatino Linotype" w:hAnsi="Arial" w:cs="Arial"/>
          <w:spacing w:val="-2"/>
          <w:lang w:val="es-ES"/>
        </w:rPr>
        <w:t>c</w:t>
      </w:r>
      <w:r w:rsidRPr="00707640">
        <w:rPr>
          <w:rFonts w:ascii="Arial" w:eastAsia="Palatino Linotype" w:hAnsi="Arial" w:cs="Arial"/>
          <w:spacing w:val="-1"/>
          <w:lang w:val="es-ES"/>
        </w:rPr>
        <w:t>u</w:t>
      </w:r>
      <w:r w:rsidRPr="00707640">
        <w:rPr>
          <w:rFonts w:ascii="Arial" w:eastAsia="Palatino Linotype" w:hAnsi="Arial" w:cs="Arial"/>
          <w:lang w:val="es-ES"/>
        </w:rPr>
        <w:t>tar</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1"/>
          <w:lang w:val="es-ES"/>
        </w:rPr>
        <w:t>g</w:t>
      </w:r>
      <w:r w:rsidRPr="00707640">
        <w:rPr>
          <w:rFonts w:ascii="Arial" w:eastAsia="Palatino Linotype" w:hAnsi="Arial" w:cs="Arial"/>
          <w:spacing w:val="1"/>
          <w:lang w:val="es-ES"/>
        </w:rPr>
        <w:t>r</w:t>
      </w:r>
      <w:r w:rsidRPr="00707640">
        <w:rPr>
          <w:rFonts w:ascii="Arial" w:eastAsia="Palatino Linotype" w:hAnsi="Arial" w:cs="Arial"/>
          <w:spacing w:val="-2"/>
          <w:lang w:val="es-ES"/>
        </w:rPr>
        <w:t>a</w:t>
      </w:r>
      <w:r w:rsidRPr="00707640">
        <w:rPr>
          <w:rFonts w:ascii="Arial" w:eastAsia="Palatino Linotype" w:hAnsi="Arial" w:cs="Arial"/>
          <w:lang w:val="es-ES"/>
        </w:rPr>
        <w:t>mas y</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y</w:t>
      </w:r>
      <w:r w:rsidRPr="00707640">
        <w:rPr>
          <w:rFonts w:ascii="Arial" w:eastAsia="Palatino Linotype" w:hAnsi="Arial" w:cs="Arial"/>
          <w:spacing w:val="2"/>
          <w:lang w:val="es-ES"/>
        </w:rPr>
        <w:t>e</w:t>
      </w:r>
      <w:r w:rsidRPr="00707640">
        <w:rPr>
          <w:rFonts w:ascii="Arial" w:eastAsia="Palatino Linotype" w:hAnsi="Arial" w:cs="Arial"/>
          <w:spacing w:val="-2"/>
          <w:lang w:val="es-ES"/>
        </w:rPr>
        <w:t>c</w:t>
      </w:r>
      <w:r w:rsidRPr="00707640">
        <w:rPr>
          <w:rFonts w:ascii="Arial" w:eastAsia="Palatino Linotype" w:hAnsi="Arial" w:cs="Arial"/>
          <w:lang w:val="es-ES"/>
        </w:rPr>
        <w:t>tos.</w:t>
      </w:r>
    </w:p>
    <w:p w:rsidR="00651C2B" w:rsidRPr="00707640" w:rsidRDefault="00651C2B" w:rsidP="00DC778E">
      <w:pPr>
        <w:ind w:left="102" w:right="72"/>
        <w:jc w:val="both"/>
        <w:rPr>
          <w:rFonts w:ascii="Arial" w:eastAsia="Palatino Linotype" w:hAnsi="Arial" w:cs="Arial"/>
          <w:lang w:val="es-ES"/>
        </w:rPr>
      </w:pPr>
    </w:p>
    <w:tbl>
      <w:tblPr>
        <w:tblW w:w="9656" w:type="dxa"/>
        <w:tblCellMar>
          <w:left w:w="70" w:type="dxa"/>
          <w:right w:w="70" w:type="dxa"/>
        </w:tblCellMar>
        <w:tblLook w:val="04A0" w:firstRow="1" w:lastRow="0" w:firstColumn="1" w:lastColumn="0" w:noHBand="0" w:noVBand="1"/>
      </w:tblPr>
      <w:tblGrid>
        <w:gridCol w:w="3056"/>
        <w:gridCol w:w="1464"/>
        <w:gridCol w:w="553"/>
        <w:gridCol w:w="763"/>
        <w:gridCol w:w="1140"/>
        <w:gridCol w:w="1360"/>
        <w:gridCol w:w="1320"/>
      </w:tblGrid>
      <w:tr w:rsidR="00651C2B" w:rsidRPr="00651C2B" w:rsidTr="006D4B70">
        <w:trPr>
          <w:trHeight w:val="218"/>
        </w:trPr>
        <w:tc>
          <w:tcPr>
            <w:tcW w:w="3056"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Consolidación Resultados SECI Capacidades</w:t>
            </w:r>
          </w:p>
        </w:tc>
        <w:tc>
          <w:tcPr>
            <w:tcW w:w="2780" w:type="dxa"/>
            <w:gridSpan w:val="3"/>
            <w:tcBorders>
              <w:top w:val="single" w:sz="4" w:space="0" w:color="auto"/>
              <w:left w:val="nil"/>
              <w:bottom w:val="single" w:sz="4" w:space="0" w:color="auto"/>
              <w:right w:val="single" w:sz="4" w:space="0" w:color="auto"/>
            </w:tcBorders>
            <w:shd w:val="clear" w:color="000000" w:fill="A6A6A6"/>
            <w:noWrap/>
            <w:vAlign w:val="center"/>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Cuantificación</w:t>
            </w:r>
          </w:p>
        </w:tc>
        <w:tc>
          <w:tcPr>
            <w:tcW w:w="1140"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Desarrollo</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Nivel de Riesgo</w:t>
            </w:r>
          </w:p>
        </w:tc>
        <w:tc>
          <w:tcPr>
            <w:tcW w:w="1320"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Calificación consultor %</w:t>
            </w:r>
          </w:p>
        </w:tc>
      </w:tr>
      <w:tr w:rsidR="00651C2B" w:rsidRPr="00651C2B" w:rsidTr="006D4B70">
        <w:trPr>
          <w:trHeight w:val="225"/>
        </w:trPr>
        <w:tc>
          <w:tcPr>
            <w:tcW w:w="3056" w:type="dxa"/>
            <w:vMerge/>
            <w:tcBorders>
              <w:top w:val="single" w:sz="4" w:space="0" w:color="auto"/>
              <w:left w:val="single" w:sz="4" w:space="0" w:color="auto"/>
              <w:bottom w:val="single" w:sz="4" w:space="0" w:color="auto"/>
              <w:right w:val="single" w:sz="4" w:space="0" w:color="auto"/>
            </w:tcBorders>
            <w:vAlign w:val="center"/>
            <w:hideMark/>
          </w:tcPr>
          <w:p w:rsidR="00651C2B" w:rsidRPr="00651C2B" w:rsidRDefault="00651C2B" w:rsidP="00651C2B">
            <w:pPr>
              <w:rPr>
                <w:rFonts w:ascii="Arial" w:hAnsi="Arial" w:cs="Arial"/>
                <w:b/>
                <w:bCs/>
                <w:sz w:val="16"/>
                <w:szCs w:val="16"/>
                <w:lang w:val="es-ES" w:eastAsia="es-ES"/>
              </w:rPr>
            </w:pPr>
          </w:p>
        </w:tc>
        <w:tc>
          <w:tcPr>
            <w:tcW w:w="1464" w:type="dxa"/>
            <w:tcBorders>
              <w:top w:val="nil"/>
              <w:left w:val="nil"/>
              <w:bottom w:val="single" w:sz="4" w:space="0" w:color="auto"/>
              <w:right w:val="single" w:sz="4" w:space="0" w:color="auto"/>
            </w:tcBorders>
            <w:shd w:val="clear" w:color="000000" w:fill="A6A6A6"/>
            <w:noWrap/>
            <w:vAlign w:val="center"/>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Calificación</w:t>
            </w:r>
          </w:p>
        </w:tc>
        <w:tc>
          <w:tcPr>
            <w:tcW w:w="1316" w:type="dxa"/>
            <w:gridSpan w:val="2"/>
            <w:tcBorders>
              <w:top w:val="single" w:sz="4" w:space="0" w:color="auto"/>
              <w:left w:val="nil"/>
              <w:bottom w:val="single" w:sz="4" w:space="0" w:color="auto"/>
              <w:right w:val="single" w:sz="4" w:space="0" w:color="auto"/>
            </w:tcBorders>
            <w:shd w:val="clear" w:color="000000" w:fill="A6A6A6"/>
            <w:noWrap/>
            <w:vAlign w:val="center"/>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Ponderación</w:t>
            </w: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651C2B" w:rsidRPr="00651C2B" w:rsidRDefault="00651C2B" w:rsidP="00651C2B">
            <w:pPr>
              <w:rPr>
                <w:rFonts w:ascii="Arial" w:hAnsi="Arial" w:cs="Arial"/>
                <w:b/>
                <w:bCs/>
                <w:sz w:val="16"/>
                <w:szCs w:val="16"/>
                <w:lang w:val="es-ES" w:eastAsia="es-ES"/>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651C2B" w:rsidRPr="00651C2B" w:rsidRDefault="00651C2B" w:rsidP="00651C2B">
            <w:pPr>
              <w:rPr>
                <w:rFonts w:ascii="Arial" w:hAnsi="Arial" w:cs="Arial"/>
                <w:b/>
                <w:bCs/>
                <w:sz w:val="16"/>
                <w:szCs w:val="16"/>
                <w:lang w:val="es-ES" w:eastAsia="es-ES"/>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651C2B" w:rsidRPr="00651C2B" w:rsidRDefault="00651C2B" w:rsidP="00651C2B">
            <w:pPr>
              <w:rPr>
                <w:rFonts w:ascii="Arial" w:hAnsi="Arial" w:cs="Arial"/>
                <w:b/>
                <w:bCs/>
                <w:sz w:val="16"/>
                <w:szCs w:val="16"/>
                <w:lang w:val="es-ES" w:eastAsia="es-ES"/>
              </w:rPr>
            </w:pPr>
          </w:p>
        </w:tc>
      </w:tr>
      <w:tr w:rsidR="00651C2B" w:rsidRPr="00651C2B" w:rsidTr="006D4B70">
        <w:trPr>
          <w:trHeight w:val="225"/>
        </w:trPr>
        <w:tc>
          <w:tcPr>
            <w:tcW w:w="30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C2B" w:rsidRPr="00651C2B" w:rsidRDefault="00651C2B" w:rsidP="006D4B70">
            <w:pPr>
              <w:rPr>
                <w:rFonts w:ascii="Arial" w:hAnsi="Arial" w:cs="Arial"/>
                <w:sz w:val="16"/>
                <w:szCs w:val="16"/>
                <w:lang w:val="es-ES" w:eastAsia="es-ES"/>
              </w:rPr>
            </w:pPr>
            <w:r w:rsidRPr="00651C2B">
              <w:rPr>
                <w:rFonts w:ascii="Arial" w:hAnsi="Arial" w:cs="Arial"/>
                <w:sz w:val="16"/>
                <w:szCs w:val="16"/>
                <w:lang w:val="es-ES" w:eastAsia="es-ES"/>
              </w:rPr>
              <w:t xml:space="preserve">CAP. PLANIF. Y </w:t>
            </w:r>
            <w:r w:rsidR="006D4B70">
              <w:rPr>
                <w:rFonts w:ascii="Arial" w:hAnsi="Arial" w:cs="Arial"/>
                <w:sz w:val="16"/>
                <w:szCs w:val="16"/>
                <w:lang w:val="es-ES" w:eastAsia="es-ES"/>
              </w:rPr>
              <w:t>ORGANIZACIÓN</w:t>
            </w:r>
          </w:p>
        </w:tc>
        <w:tc>
          <w:tcPr>
            <w:tcW w:w="1464"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100%</w:t>
            </w:r>
          </w:p>
        </w:tc>
        <w:tc>
          <w:tcPr>
            <w:tcW w:w="553"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25%</w:t>
            </w:r>
          </w:p>
        </w:tc>
        <w:tc>
          <w:tcPr>
            <w:tcW w:w="763"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25,0%</w:t>
            </w:r>
          </w:p>
        </w:tc>
        <w:tc>
          <w:tcPr>
            <w:tcW w:w="1140"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SD</w:t>
            </w:r>
          </w:p>
        </w:tc>
        <w:tc>
          <w:tcPr>
            <w:tcW w:w="1360"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RB</w:t>
            </w:r>
          </w:p>
        </w:tc>
        <w:tc>
          <w:tcPr>
            <w:tcW w:w="1320"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91</w:t>
            </w:r>
          </w:p>
        </w:tc>
      </w:tr>
      <w:tr w:rsidR="00651C2B" w:rsidRPr="00651C2B" w:rsidTr="006D4B70">
        <w:trPr>
          <w:trHeight w:val="225"/>
        </w:trPr>
        <w:tc>
          <w:tcPr>
            <w:tcW w:w="30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C2B" w:rsidRPr="00651C2B" w:rsidRDefault="00651C2B" w:rsidP="00651C2B">
            <w:pPr>
              <w:rPr>
                <w:rFonts w:ascii="Arial" w:hAnsi="Arial" w:cs="Arial"/>
                <w:sz w:val="16"/>
                <w:szCs w:val="16"/>
                <w:lang w:val="es-ES" w:eastAsia="es-ES"/>
              </w:rPr>
            </w:pPr>
            <w:r w:rsidRPr="00651C2B">
              <w:rPr>
                <w:rFonts w:ascii="Arial" w:hAnsi="Arial" w:cs="Arial"/>
                <w:sz w:val="16"/>
                <w:szCs w:val="16"/>
                <w:lang w:val="es-ES" w:eastAsia="es-ES"/>
              </w:rPr>
              <w:t>CAPACIDAD DE EJECUCIÓN</w:t>
            </w:r>
          </w:p>
        </w:tc>
        <w:tc>
          <w:tcPr>
            <w:tcW w:w="1464"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99%</w:t>
            </w:r>
          </w:p>
        </w:tc>
        <w:tc>
          <w:tcPr>
            <w:tcW w:w="553"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45%</w:t>
            </w:r>
          </w:p>
        </w:tc>
        <w:tc>
          <w:tcPr>
            <w:tcW w:w="763"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44,6%</w:t>
            </w:r>
          </w:p>
        </w:tc>
        <w:tc>
          <w:tcPr>
            <w:tcW w:w="1140"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SD</w:t>
            </w:r>
          </w:p>
        </w:tc>
        <w:tc>
          <w:tcPr>
            <w:tcW w:w="1360"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RB</w:t>
            </w:r>
          </w:p>
        </w:tc>
        <w:tc>
          <w:tcPr>
            <w:tcW w:w="1320"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98</w:t>
            </w:r>
          </w:p>
        </w:tc>
      </w:tr>
      <w:tr w:rsidR="00651C2B" w:rsidRPr="00651C2B" w:rsidTr="006D4B70">
        <w:trPr>
          <w:trHeight w:val="225"/>
        </w:trPr>
        <w:tc>
          <w:tcPr>
            <w:tcW w:w="30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C2B" w:rsidRPr="00651C2B" w:rsidRDefault="00651C2B" w:rsidP="00651C2B">
            <w:pPr>
              <w:rPr>
                <w:rFonts w:ascii="Arial" w:hAnsi="Arial" w:cs="Arial"/>
                <w:sz w:val="16"/>
                <w:szCs w:val="16"/>
                <w:lang w:val="es-ES" w:eastAsia="es-ES"/>
              </w:rPr>
            </w:pPr>
            <w:r w:rsidRPr="00651C2B">
              <w:rPr>
                <w:rFonts w:ascii="Arial" w:hAnsi="Arial" w:cs="Arial"/>
                <w:sz w:val="16"/>
                <w:szCs w:val="16"/>
                <w:lang w:val="es-ES" w:eastAsia="es-ES"/>
              </w:rPr>
              <w:t>CAPACIDAD DE CONTROL</w:t>
            </w:r>
          </w:p>
        </w:tc>
        <w:tc>
          <w:tcPr>
            <w:tcW w:w="1464"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96%</w:t>
            </w:r>
          </w:p>
        </w:tc>
        <w:tc>
          <w:tcPr>
            <w:tcW w:w="553"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30%</w:t>
            </w:r>
          </w:p>
        </w:tc>
        <w:tc>
          <w:tcPr>
            <w:tcW w:w="763"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28,8%</w:t>
            </w:r>
          </w:p>
        </w:tc>
        <w:tc>
          <w:tcPr>
            <w:tcW w:w="1140"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SD</w:t>
            </w:r>
          </w:p>
        </w:tc>
        <w:tc>
          <w:tcPr>
            <w:tcW w:w="1360"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RB</w:t>
            </w:r>
          </w:p>
        </w:tc>
        <w:tc>
          <w:tcPr>
            <w:tcW w:w="1320" w:type="dxa"/>
            <w:tcBorders>
              <w:top w:val="nil"/>
              <w:left w:val="nil"/>
              <w:bottom w:val="single" w:sz="4" w:space="0" w:color="auto"/>
              <w:right w:val="single" w:sz="4" w:space="0" w:color="auto"/>
            </w:tcBorders>
            <w:shd w:val="clear" w:color="auto" w:fill="auto"/>
            <w:noWrap/>
            <w:vAlign w:val="center"/>
            <w:hideMark/>
          </w:tcPr>
          <w:p w:rsidR="00651C2B" w:rsidRPr="00651C2B" w:rsidRDefault="00651C2B" w:rsidP="00651C2B">
            <w:pPr>
              <w:jc w:val="center"/>
              <w:rPr>
                <w:rFonts w:ascii="Arial" w:hAnsi="Arial" w:cs="Arial"/>
                <w:sz w:val="16"/>
                <w:szCs w:val="16"/>
                <w:lang w:val="es-ES" w:eastAsia="es-ES"/>
              </w:rPr>
            </w:pPr>
            <w:r w:rsidRPr="00651C2B">
              <w:rPr>
                <w:rFonts w:ascii="Arial" w:hAnsi="Arial" w:cs="Arial"/>
                <w:sz w:val="16"/>
                <w:szCs w:val="16"/>
                <w:lang w:val="es-ES" w:eastAsia="es-ES"/>
              </w:rPr>
              <w:t>83</w:t>
            </w:r>
          </w:p>
        </w:tc>
      </w:tr>
      <w:tr w:rsidR="00651C2B" w:rsidRPr="00651C2B" w:rsidTr="006D4B70">
        <w:trPr>
          <w:trHeight w:val="225"/>
        </w:trPr>
        <w:tc>
          <w:tcPr>
            <w:tcW w:w="3056"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Total</w:t>
            </w:r>
          </w:p>
        </w:tc>
        <w:tc>
          <w:tcPr>
            <w:tcW w:w="1464" w:type="dxa"/>
            <w:tcBorders>
              <w:top w:val="nil"/>
              <w:left w:val="nil"/>
              <w:bottom w:val="single" w:sz="4" w:space="0" w:color="auto"/>
              <w:right w:val="single" w:sz="4" w:space="0" w:color="auto"/>
            </w:tcBorders>
            <w:shd w:val="clear" w:color="000000" w:fill="A6A6A6"/>
            <w:noWrap/>
            <w:vAlign w:val="center"/>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98%</w:t>
            </w:r>
          </w:p>
        </w:tc>
        <w:tc>
          <w:tcPr>
            <w:tcW w:w="553" w:type="dxa"/>
            <w:tcBorders>
              <w:top w:val="nil"/>
              <w:left w:val="nil"/>
              <w:bottom w:val="single" w:sz="4" w:space="0" w:color="auto"/>
              <w:right w:val="single" w:sz="4" w:space="0" w:color="auto"/>
            </w:tcBorders>
            <w:shd w:val="clear" w:color="000000" w:fill="A6A6A6"/>
            <w:noWrap/>
            <w:vAlign w:val="center"/>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 </w:t>
            </w:r>
          </w:p>
        </w:tc>
        <w:tc>
          <w:tcPr>
            <w:tcW w:w="763" w:type="dxa"/>
            <w:tcBorders>
              <w:top w:val="nil"/>
              <w:left w:val="nil"/>
              <w:bottom w:val="single" w:sz="4" w:space="0" w:color="auto"/>
              <w:right w:val="single" w:sz="4" w:space="0" w:color="auto"/>
            </w:tcBorders>
            <w:shd w:val="clear" w:color="000000" w:fill="A6A6A6"/>
            <w:noWrap/>
            <w:vAlign w:val="center"/>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98,4%</w:t>
            </w:r>
          </w:p>
        </w:tc>
        <w:tc>
          <w:tcPr>
            <w:tcW w:w="1140" w:type="dxa"/>
            <w:tcBorders>
              <w:top w:val="nil"/>
              <w:left w:val="nil"/>
              <w:bottom w:val="single" w:sz="4" w:space="0" w:color="auto"/>
              <w:right w:val="single" w:sz="4" w:space="0" w:color="auto"/>
            </w:tcBorders>
            <w:shd w:val="clear" w:color="000000" w:fill="A6A6A6"/>
            <w:noWrap/>
            <w:vAlign w:val="center"/>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SD</w:t>
            </w:r>
          </w:p>
        </w:tc>
        <w:tc>
          <w:tcPr>
            <w:tcW w:w="1360" w:type="dxa"/>
            <w:tcBorders>
              <w:top w:val="nil"/>
              <w:left w:val="nil"/>
              <w:bottom w:val="single" w:sz="4" w:space="0" w:color="auto"/>
              <w:right w:val="single" w:sz="4" w:space="0" w:color="auto"/>
            </w:tcBorders>
            <w:shd w:val="clear" w:color="000000" w:fill="A6A6A6"/>
            <w:noWrap/>
            <w:vAlign w:val="center"/>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RB</w:t>
            </w:r>
          </w:p>
        </w:tc>
        <w:tc>
          <w:tcPr>
            <w:tcW w:w="1320" w:type="dxa"/>
            <w:tcBorders>
              <w:top w:val="nil"/>
              <w:left w:val="nil"/>
              <w:bottom w:val="single" w:sz="4" w:space="0" w:color="auto"/>
              <w:right w:val="single" w:sz="4" w:space="0" w:color="auto"/>
            </w:tcBorders>
            <w:shd w:val="clear" w:color="000000" w:fill="A6A6A6"/>
            <w:noWrap/>
            <w:hideMark/>
          </w:tcPr>
          <w:p w:rsidR="00651C2B" w:rsidRPr="00651C2B" w:rsidRDefault="00651C2B" w:rsidP="00651C2B">
            <w:pPr>
              <w:jc w:val="center"/>
              <w:rPr>
                <w:rFonts w:ascii="Arial" w:hAnsi="Arial" w:cs="Arial"/>
                <w:b/>
                <w:bCs/>
                <w:sz w:val="16"/>
                <w:szCs w:val="16"/>
                <w:lang w:val="es-ES" w:eastAsia="es-ES"/>
              </w:rPr>
            </w:pPr>
            <w:r w:rsidRPr="00651C2B">
              <w:rPr>
                <w:rFonts w:ascii="Arial" w:hAnsi="Arial" w:cs="Arial"/>
                <w:b/>
                <w:bCs/>
                <w:sz w:val="16"/>
                <w:szCs w:val="16"/>
                <w:lang w:val="es-ES" w:eastAsia="es-ES"/>
              </w:rPr>
              <w:t>91</w:t>
            </w:r>
          </w:p>
        </w:tc>
      </w:tr>
    </w:tbl>
    <w:p w:rsidR="002D5997" w:rsidRPr="00707640" w:rsidRDefault="002D5997" w:rsidP="00DC778E">
      <w:pPr>
        <w:spacing w:before="6" w:line="120" w:lineRule="exact"/>
        <w:jc w:val="both"/>
        <w:rPr>
          <w:rFonts w:ascii="Arial" w:hAnsi="Arial" w:cs="Arial"/>
          <w:lang w:val="es-ES"/>
        </w:rPr>
      </w:pPr>
    </w:p>
    <w:p w:rsidR="002D5997" w:rsidRPr="00707640" w:rsidRDefault="002D5997" w:rsidP="00DC778E">
      <w:pPr>
        <w:spacing w:line="200" w:lineRule="exact"/>
        <w:jc w:val="both"/>
        <w:rPr>
          <w:rFonts w:ascii="Arial" w:hAnsi="Arial" w:cs="Arial"/>
          <w:lang w:val="es-ES"/>
        </w:rPr>
      </w:pPr>
    </w:p>
    <w:p w:rsidR="002D5997" w:rsidRPr="00707640" w:rsidRDefault="002D5997" w:rsidP="005052AE">
      <w:pPr>
        <w:spacing w:line="280" w:lineRule="exact"/>
        <w:ind w:right="87"/>
        <w:jc w:val="both"/>
        <w:rPr>
          <w:rFonts w:ascii="Arial" w:eastAsia="Palatino Linotype" w:hAnsi="Arial" w:cs="Arial"/>
          <w:lang w:val="es-ES"/>
        </w:rPr>
      </w:pPr>
      <w:r w:rsidRPr="000D6D7C">
        <w:rPr>
          <w:rFonts w:ascii="Arial" w:eastAsia="Palatino Linotype" w:hAnsi="Arial" w:cs="Arial"/>
          <w:lang w:val="es-ES"/>
        </w:rPr>
        <w:t xml:space="preserve">La capacidad de Planificación y Organización  presenta una calificación del </w:t>
      </w:r>
      <w:r w:rsidR="00FE42DF" w:rsidRPr="000D6D7C">
        <w:rPr>
          <w:rFonts w:ascii="Arial" w:eastAsia="Palatino Linotype" w:hAnsi="Arial" w:cs="Arial"/>
          <w:lang w:val="es-ES"/>
        </w:rPr>
        <w:t>100</w:t>
      </w:r>
      <w:r w:rsidRPr="000D6D7C">
        <w:rPr>
          <w:rFonts w:ascii="Arial" w:eastAsia="Palatino Linotype" w:hAnsi="Arial" w:cs="Arial"/>
          <w:lang w:val="es-ES"/>
        </w:rPr>
        <w:t>%</w:t>
      </w:r>
      <w:r w:rsidR="00FE42DF" w:rsidRPr="000D6D7C">
        <w:rPr>
          <w:rFonts w:ascii="Arial" w:eastAsia="Palatino Linotype" w:hAnsi="Arial" w:cs="Arial"/>
          <w:lang w:val="es-ES"/>
        </w:rPr>
        <w:t>;</w:t>
      </w:r>
      <w:r w:rsidRPr="000D6D7C">
        <w:rPr>
          <w:rFonts w:ascii="Arial" w:eastAsia="Palatino Linotype" w:hAnsi="Arial" w:cs="Arial"/>
          <w:lang w:val="es-ES"/>
        </w:rPr>
        <w:t xml:space="preserve"> </w:t>
      </w:r>
      <w:r w:rsidR="00DC778E" w:rsidRPr="000D6D7C">
        <w:rPr>
          <w:rFonts w:ascii="Arial" w:eastAsia="Palatino Linotype" w:hAnsi="Arial" w:cs="Arial"/>
          <w:lang w:val="es-ES"/>
        </w:rPr>
        <w:t>l</w:t>
      </w:r>
      <w:r w:rsidR="00DC778E" w:rsidRPr="00FE42DF">
        <w:rPr>
          <w:rFonts w:ascii="Arial" w:eastAsia="Palatino Linotype" w:hAnsi="Arial" w:cs="Arial"/>
          <w:lang w:val="es-ES"/>
        </w:rPr>
        <w:t>a</w:t>
      </w:r>
      <w:r w:rsidR="00FE42DF" w:rsidRPr="00FE42DF">
        <w:rPr>
          <w:rFonts w:ascii="Arial" w:eastAsia="Palatino Linotype" w:hAnsi="Arial" w:cs="Arial"/>
          <w:lang w:val="es-ES"/>
        </w:rPr>
        <w:t xml:space="preserve"> capac</w:t>
      </w:r>
      <w:r w:rsidR="00FE42DF" w:rsidRPr="000D6D7C">
        <w:rPr>
          <w:rFonts w:ascii="Arial" w:eastAsia="Palatino Linotype" w:hAnsi="Arial" w:cs="Arial"/>
          <w:lang w:val="es-ES"/>
        </w:rPr>
        <w:t>i</w:t>
      </w:r>
      <w:r w:rsidR="00FE42DF" w:rsidRPr="00FE42DF">
        <w:rPr>
          <w:rFonts w:ascii="Arial" w:eastAsia="Palatino Linotype" w:hAnsi="Arial" w:cs="Arial"/>
          <w:lang w:val="es-ES"/>
        </w:rPr>
        <w:t>dad</w:t>
      </w:r>
      <w:r w:rsidR="00FE42DF" w:rsidRPr="000D6D7C">
        <w:rPr>
          <w:rFonts w:ascii="Arial" w:eastAsia="Palatino Linotype" w:hAnsi="Arial" w:cs="Arial"/>
          <w:lang w:val="es-ES"/>
        </w:rPr>
        <w:t xml:space="preserve"> </w:t>
      </w:r>
      <w:r w:rsidR="00FE42DF" w:rsidRPr="00FE42DF">
        <w:rPr>
          <w:rFonts w:ascii="Arial" w:eastAsia="Palatino Linotype" w:hAnsi="Arial" w:cs="Arial"/>
          <w:lang w:val="es-ES"/>
        </w:rPr>
        <w:t>de</w:t>
      </w:r>
      <w:r w:rsidR="00FE42DF" w:rsidRPr="000D6D7C">
        <w:rPr>
          <w:rFonts w:ascii="Arial" w:eastAsia="Palatino Linotype" w:hAnsi="Arial" w:cs="Arial"/>
          <w:lang w:val="es-ES"/>
        </w:rPr>
        <w:t xml:space="preserve"> Eje</w:t>
      </w:r>
      <w:r w:rsidR="00FE42DF" w:rsidRPr="00FE42DF">
        <w:rPr>
          <w:rFonts w:ascii="Arial" w:eastAsia="Palatino Linotype" w:hAnsi="Arial" w:cs="Arial"/>
          <w:lang w:val="es-ES"/>
        </w:rPr>
        <w:t>c</w:t>
      </w:r>
      <w:r w:rsidR="00FE42DF" w:rsidRPr="000D6D7C">
        <w:rPr>
          <w:rFonts w:ascii="Arial" w:eastAsia="Palatino Linotype" w:hAnsi="Arial" w:cs="Arial"/>
          <w:lang w:val="es-ES"/>
        </w:rPr>
        <w:t>u</w:t>
      </w:r>
      <w:r w:rsidR="00FE42DF" w:rsidRPr="00FE42DF">
        <w:rPr>
          <w:rFonts w:ascii="Arial" w:eastAsia="Palatino Linotype" w:hAnsi="Arial" w:cs="Arial"/>
          <w:lang w:val="es-ES"/>
        </w:rPr>
        <w:t>c</w:t>
      </w:r>
      <w:r w:rsidR="00FE42DF" w:rsidRPr="000D6D7C">
        <w:rPr>
          <w:rFonts w:ascii="Arial" w:eastAsia="Palatino Linotype" w:hAnsi="Arial" w:cs="Arial"/>
          <w:lang w:val="es-ES"/>
        </w:rPr>
        <w:t>ió</w:t>
      </w:r>
      <w:r w:rsidR="00FE42DF" w:rsidRPr="00FE42DF">
        <w:rPr>
          <w:rFonts w:ascii="Arial" w:eastAsia="Palatino Linotype" w:hAnsi="Arial" w:cs="Arial"/>
          <w:lang w:val="es-ES"/>
        </w:rPr>
        <w:t xml:space="preserve">n </w:t>
      </w:r>
      <w:r w:rsidR="00FE42DF" w:rsidRPr="000D6D7C">
        <w:rPr>
          <w:rFonts w:ascii="Arial" w:eastAsia="Palatino Linotype" w:hAnsi="Arial" w:cs="Arial"/>
          <w:lang w:val="es-ES"/>
        </w:rPr>
        <w:t>pres</w:t>
      </w:r>
      <w:r w:rsidR="00FE42DF" w:rsidRPr="00FE42DF">
        <w:rPr>
          <w:rFonts w:ascii="Arial" w:eastAsia="Palatino Linotype" w:hAnsi="Arial" w:cs="Arial"/>
          <w:lang w:val="es-ES"/>
        </w:rPr>
        <w:t>e</w:t>
      </w:r>
      <w:r w:rsidR="00FE42DF" w:rsidRPr="000D6D7C">
        <w:rPr>
          <w:rFonts w:ascii="Arial" w:eastAsia="Palatino Linotype" w:hAnsi="Arial" w:cs="Arial"/>
          <w:lang w:val="es-ES"/>
        </w:rPr>
        <w:t>n</w:t>
      </w:r>
      <w:r w:rsidR="00FE42DF" w:rsidRPr="00FE42DF">
        <w:rPr>
          <w:rFonts w:ascii="Arial" w:eastAsia="Palatino Linotype" w:hAnsi="Arial" w:cs="Arial"/>
          <w:lang w:val="es-ES"/>
        </w:rPr>
        <w:t>ta</w:t>
      </w:r>
      <w:r w:rsidR="00FE42DF" w:rsidRPr="000D6D7C">
        <w:rPr>
          <w:rFonts w:ascii="Arial" w:eastAsia="Palatino Linotype" w:hAnsi="Arial" w:cs="Arial"/>
          <w:lang w:val="es-ES"/>
        </w:rPr>
        <w:t xml:space="preserve"> un</w:t>
      </w:r>
      <w:r w:rsidR="00FE42DF" w:rsidRPr="00FE42DF">
        <w:rPr>
          <w:rFonts w:ascii="Arial" w:eastAsia="Palatino Linotype" w:hAnsi="Arial" w:cs="Arial"/>
          <w:lang w:val="es-ES"/>
        </w:rPr>
        <w:t>a</w:t>
      </w:r>
      <w:r w:rsidR="00FE42DF" w:rsidRPr="000D6D7C">
        <w:rPr>
          <w:rFonts w:ascii="Arial" w:eastAsia="Palatino Linotype" w:hAnsi="Arial" w:cs="Arial"/>
          <w:lang w:val="es-ES"/>
        </w:rPr>
        <w:t xml:space="preserve"> </w:t>
      </w:r>
      <w:r w:rsidR="00FE42DF" w:rsidRPr="00FE42DF">
        <w:rPr>
          <w:rFonts w:ascii="Arial" w:eastAsia="Palatino Linotype" w:hAnsi="Arial" w:cs="Arial"/>
          <w:lang w:val="es-ES"/>
        </w:rPr>
        <w:t>c</w:t>
      </w:r>
      <w:r w:rsidR="00FE42DF" w:rsidRPr="000D6D7C">
        <w:rPr>
          <w:rFonts w:ascii="Arial" w:eastAsia="Palatino Linotype" w:hAnsi="Arial" w:cs="Arial"/>
          <w:lang w:val="es-ES"/>
        </w:rPr>
        <w:t>a</w:t>
      </w:r>
      <w:r w:rsidR="00FE42DF" w:rsidRPr="00FE42DF">
        <w:rPr>
          <w:rFonts w:ascii="Arial" w:eastAsia="Palatino Linotype" w:hAnsi="Arial" w:cs="Arial"/>
          <w:lang w:val="es-ES"/>
        </w:rPr>
        <w:t>l</w:t>
      </w:r>
      <w:r w:rsidR="00FE42DF" w:rsidRPr="000D6D7C">
        <w:rPr>
          <w:rFonts w:ascii="Arial" w:eastAsia="Palatino Linotype" w:hAnsi="Arial" w:cs="Arial"/>
          <w:lang w:val="es-ES"/>
        </w:rPr>
        <w:t>if</w:t>
      </w:r>
      <w:r w:rsidR="00FE42DF" w:rsidRPr="00FE42DF">
        <w:rPr>
          <w:rFonts w:ascii="Arial" w:eastAsia="Palatino Linotype" w:hAnsi="Arial" w:cs="Arial"/>
          <w:lang w:val="es-ES"/>
        </w:rPr>
        <w:t>i</w:t>
      </w:r>
      <w:r w:rsidR="00FE42DF" w:rsidRPr="000D6D7C">
        <w:rPr>
          <w:rFonts w:ascii="Arial" w:eastAsia="Palatino Linotype" w:hAnsi="Arial" w:cs="Arial"/>
          <w:lang w:val="es-ES"/>
        </w:rPr>
        <w:t>ca</w:t>
      </w:r>
      <w:r w:rsidR="00FE42DF" w:rsidRPr="00FE42DF">
        <w:rPr>
          <w:rFonts w:ascii="Arial" w:eastAsia="Palatino Linotype" w:hAnsi="Arial" w:cs="Arial"/>
          <w:lang w:val="es-ES"/>
        </w:rPr>
        <w:t>c</w:t>
      </w:r>
      <w:r w:rsidR="00FE42DF" w:rsidRPr="000D6D7C">
        <w:rPr>
          <w:rFonts w:ascii="Arial" w:eastAsia="Palatino Linotype" w:hAnsi="Arial" w:cs="Arial"/>
          <w:lang w:val="es-ES"/>
        </w:rPr>
        <w:t>i</w:t>
      </w:r>
      <w:r w:rsidR="00FE42DF" w:rsidRPr="00FE42DF">
        <w:rPr>
          <w:rFonts w:ascii="Arial" w:eastAsia="Palatino Linotype" w:hAnsi="Arial" w:cs="Arial"/>
          <w:lang w:val="es-ES"/>
        </w:rPr>
        <w:t>ón</w:t>
      </w:r>
      <w:r w:rsidR="00FE42DF" w:rsidRPr="000D6D7C">
        <w:rPr>
          <w:rFonts w:ascii="Arial" w:eastAsia="Palatino Linotype" w:hAnsi="Arial" w:cs="Arial"/>
          <w:lang w:val="es-ES"/>
        </w:rPr>
        <w:t xml:space="preserve"> </w:t>
      </w:r>
      <w:r w:rsidR="00FE42DF" w:rsidRPr="00FE42DF">
        <w:rPr>
          <w:rFonts w:ascii="Arial" w:eastAsia="Palatino Linotype" w:hAnsi="Arial" w:cs="Arial"/>
          <w:lang w:val="es-ES"/>
        </w:rPr>
        <w:t>d</w:t>
      </w:r>
      <w:r w:rsidR="00FE42DF" w:rsidRPr="000D6D7C">
        <w:rPr>
          <w:rFonts w:ascii="Arial" w:eastAsia="Palatino Linotype" w:hAnsi="Arial" w:cs="Arial"/>
          <w:lang w:val="es-ES"/>
        </w:rPr>
        <w:t>e</w:t>
      </w:r>
      <w:r w:rsidR="00FE42DF" w:rsidRPr="00FE42DF">
        <w:rPr>
          <w:rFonts w:ascii="Arial" w:eastAsia="Palatino Linotype" w:hAnsi="Arial" w:cs="Arial"/>
          <w:lang w:val="es-ES"/>
        </w:rPr>
        <w:t>l</w:t>
      </w:r>
      <w:r w:rsidR="00FE42DF" w:rsidRPr="000D6D7C">
        <w:rPr>
          <w:rFonts w:ascii="Arial" w:eastAsia="Palatino Linotype" w:hAnsi="Arial" w:cs="Arial"/>
          <w:lang w:val="es-ES"/>
        </w:rPr>
        <w:t xml:space="preserve"> 99%</w:t>
      </w:r>
      <w:r w:rsidR="00FE42DF" w:rsidRPr="00FE42DF">
        <w:rPr>
          <w:rFonts w:ascii="Arial" w:eastAsia="Palatino Linotype" w:hAnsi="Arial" w:cs="Arial"/>
          <w:lang w:val="es-ES"/>
        </w:rPr>
        <w:t xml:space="preserve"> y la</w:t>
      </w:r>
      <w:r w:rsidR="00FE42DF" w:rsidRPr="000D6D7C">
        <w:rPr>
          <w:rFonts w:ascii="Arial" w:eastAsia="Palatino Linotype" w:hAnsi="Arial" w:cs="Arial"/>
          <w:lang w:val="es-ES"/>
        </w:rPr>
        <w:t xml:space="preserve"> c</w:t>
      </w:r>
      <w:r w:rsidR="00FE42DF" w:rsidRPr="00FE42DF">
        <w:rPr>
          <w:rFonts w:ascii="Arial" w:eastAsia="Palatino Linotype" w:hAnsi="Arial" w:cs="Arial"/>
          <w:lang w:val="es-ES"/>
        </w:rPr>
        <w:t>a</w:t>
      </w:r>
      <w:r w:rsidR="00FE42DF" w:rsidRPr="000D6D7C">
        <w:rPr>
          <w:rFonts w:ascii="Arial" w:eastAsia="Palatino Linotype" w:hAnsi="Arial" w:cs="Arial"/>
          <w:lang w:val="es-ES"/>
        </w:rPr>
        <w:t>p</w:t>
      </w:r>
      <w:r w:rsidR="00FE42DF" w:rsidRPr="00FE42DF">
        <w:rPr>
          <w:rFonts w:ascii="Arial" w:eastAsia="Palatino Linotype" w:hAnsi="Arial" w:cs="Arial"/>
          <w:lang w:val="es-ES"/>
        </w:rPr>
        <w:t>a</w:t>
      </w:r>
      <w:r w:rsidR="00FE42DF" w:rsidRPr="000D6D7C">
        <w:rPr>
          <w:rFonts w:ascii="Arial" w:eastAsia="Palatino Linotype" w:hAnsi="Arial" w:cs="Arial"/>
          <w:lang w:val="es-ES"/>
        </w:rPr>
        <w:t>c</w:t>
      </w:r>
      <w:r w:rsidR="00FE42DF" w:rsidRPr="00FE42DF">
        <w:rPr>
          <w:rFonts w:ascii="Arial" w:eastAsia="Palatino Linotype" w:hAnsi="Arial" w:cs="Arial"/>
          <w:lang w:val="es-ES"/>
        </w:rPr>
        <w:t>idad</w:t>
      </w:r>
      <w:r w:rsidR="00FE42DF" w:rsidRPr="000D6D7C">
        <w:rPr>
          <w:rFonts w:ascii="Arial" w:eastAsia="Palatino Linotype" w:hAnsi="Arial" w:cs="Arial"/>
          <w:lang w:val="es-ES"/>
        </w:rPr>
        <w:t xml:space="preserve"> d</w:t>
      </w:r>
      <w:r w:rsidR="00FE42DF" w:rsidRPr="00FE42DF">
        <w:rPr>
          <w:rFonts w:ascii="Arial" w:eastAsia="Palatino Linotype" w:hAnsi="Arial" w:cs="Arial"/>
          <w:lang w:val="es-ES"/>
        </w:rPr>
        <w:t>e</w:t>
      </w:r>
      <w:r w:rsidR="00FE42DF" w:rsidRPr="000D6D7C">
        <w:rPr>
          <w:rFonts w:ascii="Arial" w:eastAsia="Palatino Linotype" w:hAnsi="Arial" w:cs="Arial"/>
          <w:lang w:val="es-ES"/>
        </w:rPr>
        <w:t xml:space="preserve"> </w:t>
      </w:r>
      <w:r w:rsidR="00FE42DF" w:rsidRPr="00FE42DF">
        <w:rPr>
          <w:rFonts w:ascii="Arial" w:eastAsia="Palatino Linotype" w:hAnsi="Arial" w:cs="Arial"/>
          <w:lang w:val="es-ES"/>
        </w:rPr>
        <w:t>C</w:t>
      </w:r>
      <w:r w:rsidR="00FE42DF" w:rsidRPr="000D6D7C">
        <w:rPr>
          <w:rFonts w:ascii="Arial" w:eastAsia="Palatino Linotype" w:hAnsi="Arial" w:cs="Arial"/>
          <w:lang w:val="es-ES"/>
        </w:rPr>
        <w:t>on</w:t>
      </w:r>
      <w:r w:rsidR="00FE42DF" w:rsidRPr="00FE42DF">
        <w:rPr>
          <w:rFonts w:ascii="Arial" w:eastAsia="Palatino Linotype" w:hAnsi="Arial" w:cs="Arial"/>
          <w:lang w:val="es-ES"/>
        </w:rPr>
        <w:t>t</w:t>
      </w:r>
      <w:r w:rsidR="00FE42DF" w:rsidRPr="000D6D7C">
        <w:rPr>
          <w:rFonts w:ascii="Arial" w:eastAsia="Palatino Linotype" w:hAnsi="Arial" w:cs="Arial"/>
          <w:lang w:val="es-ES"/>
        </w:rPr>
        <w:t>ro</w:t>
      </w:r>
      <w:r w:rsidR="00FE42DF" w:rsidRPr="00FE42DF">
        <w:rPr>
          <w:rFonts w:ascii="Arial" w:eastAsia="Palatino Linotype" w:hAnsi="Arial" w:cs="Arial"/>
          <w:lang w:val="es-ES"/>
        </w:rPr>
        <w:t>l</w:t>
      </w:r>
      <w:r w:rsidR="00FE42DF" w:rsidRPr="000D6D7C">
        <w:rPr>
          <w:rFonts w:ascii="Arial" w:eastAsia="Palatino Linotype" w:hAnsi="Arial" w:cs="Arial"/>
          <w:lang w:val="es-ES"/>
        </w:rPr>
        <w:t xml:space="preserve"> pres</w:t>
      </w:r>
      <w:r w:rsidR="00FE42DF" w:rsidRPr="00FE42DF">
        <w:rPr>
          <w:rFonts w:ascii="Arial" w:eastAsia="Palatino Linotype" w:hAnsi="Arial" w:cs="Arial"/>
          <w:lang w:val="es-ES"/>
        </w:rPr>
        <w:t>e</w:t>
      </w:r>
      <w:r w:rsidR="00FE42DF" w:rsidRPr="000D6D7C">
        <w:rPr>
          <w:rFonts w:ascii="Arial" w:eastAsia="Palatino Linotype" w:hAnsi="Arial" w:cs="Arial"/>
          <w:lang w:val="es-ES"/>
        </w:rPr>
        <w:t>nt</w:t>
      </w:r>
      <w:r w:rsidR="00FE42DF" w:rsidRPr="00FE42DF">
        <w:rPr>
          <w:rFonts w:ascii="Arial" w:eastAsia="Palatino Linotype" w:hAnsi="Arial" w:cs="Arial"/>
          <w:lang w:val="es-ES"/>
        </w:rPr>
        <w:t>a</w:t>
      </w:r>
      <w:r w:rsidR="00FE42DF" w:rsidRPr="000D6D7C">
        <w:rPr>
          <w:rFonts w:ascii="Arial" w:eastAsia="Palatino Linotype" w:hAnsi="Arial" w:cs="Arial"/>
          <w:lang w:val="es-ES"/>
        </w:rPr>
        <w:t xml:space="preserve"> un</w:t>
      </w:r>
      <w:r w:rsidR="00FE42DF" w:rsidRPr="00FE42DF">
        <w:rPr>
          <w:rFonts w:ascii="Arial" w:eastAsia="Palatino Linotype" w:hAnsi="Arial" w:cs="Arial"/>
          <w:lang w:val="es-ES"/>
        </w:rPr>
        <w:t>a</w:t>
      </w:r>
      <w:r w:rsidR="00FE42DF" w:rsidRPr="000D6D7C">
        <w:rPr>
          <w:rFonts w:ascii="Arial" w:eastAsia="Palatino Linotype" w:hAnsi="Arial" w:cs="Arial"/>
          <w:lang w:val="es-ES"/>
        </w:rPr>
        <w:t xml:space="preserve"> c</w:t>
      </w:r>
      <w:r w:rsidR="00FE42DF" w:rsidRPr="00FE42DF">
        <w:rPr>
          <w:rFonts w:ascii="Arial" w:eastAsia="Palatino Linotype" w:hAnsi="Arial" w:cs="Arial"/>
          <w:lang w:val="es-ES"/>
        </w:rPr>
        <w:t>al</w:t>
      </w:r>
      <w:r w:rsidR="00FE42DF" w:rsidRPr="000D6D7C">
        <w:rPr>
          <w:rFonts w:ascii="Arial" w:eastAsia="Palatino Linotype" w:hAnsi="Arial" w:cs="Arial"/>
          <w:lang w:val="es-ES"/>
        </w:rPr>
        <w:t>if</w:t>
      </w:r>
      <w:r w:rsidR="00FE42DF" w:rsidRPr="00FE42DF">
        <w:rPr>
          <w:rFonts w:ascii="Arial" w:eastAsia="Palatino Linotype" w:hAnsi="Arial" w:cs="Arial"/>
          <w:lang w:val="es-ES"/>
        </w:rPr>
        <w:t>i</w:t>
      </w:r>
      <w:r w:rsidR="00FE42DF" w:rsidRPr="000D6D7C">
        <w:rPr>
          <w:rFonts w:ascii="Arial" w:eastAsia="Palatino Linotype" w:hAnsi="Arial" w:cs="Arial"/>
          <w:lang w:val="es-ES"/>
        </w:rPr>
        <w:t>ca</w:t>
      </w:r>
      <w:r w:rsidR="00FE42DF" w:rsidRPr="00FE42DF">
        <w:rPr>
          <w:rFonts w:ascii="Arial" w:eastAsia="Palatino Linotype" w:hAnsi="Arial" w:cs="Arial"/>
          <w:lang w:val="es-ES"/>
        </w:rPr>
        <w:t>c</w:t>
      </w:r>
      <w:r w:rsidR="00FE42DF" w:rsidRPr="000D6D7C">
        <w:rPr>
          <w:rFonts w:ascii="Arial" w:eastAsia="Palatino Linotype" w:hAnsi="Arial" w:cs="Arial"/>
          <w:lang w:val="es-ES"/>
        </w:rPr>
        <w:t>ió</w:t>
      </w:r>
      <w:r w:rsidR="00FE42DF" w:rsidRPr="00FE42DF">
        <w:rPr>
          <w:rFonts w:ascii="Arial" w:eastAsia="Palatino Linotype" w:hAnsi="Arial" w:cs="Arial"/>
          <w:lang w:val="es-ES"/>
        </w:rPr>
        <w:t>n d</w:t>
      </w:r>
      <w:r w:rsidR="00FE42DF" w:rsidRPr="000D6D7C">
        <w:rPr>
          <w:rFonts w:ascii="Arial" w:eastAsia="Palatino Linotype" w:hAnsi="Arial" w:cs="Arial"/>
          <w:lang w:val="es-ES"/>
        </w:rPr>
        <w:t>e</w:t>
      </w:r>
      <w:r w:rsidR="00FE42DF" w:rsidRPr="00FE42DF">
        <w:rPr>
          <w:rFonts w:ascii="Arial" w:eastAsia="Palatino Linotype" w:hAnsi="Arial" w:cs="Arial"/>
          <w:lang w:val="es-ES"/>
        </w:rPr>
        <w:t>l</w:t>
      </w:r>
      <w:r w:rsidR="00FE42DF" w:rsidRPr="000D6D7C">
        <w:rPr>
          <w:rFonts w:ascii="Arial" w:eastAsia="Palatino Linotype" w:hAnsi="Arial" w:cs="Arial"/>
          <w:lang w:val="es-ES"/>
        </w:rPr>
        <w:t xml:space="preserve"> 96%</w:t>
      </w:r>
      <w:r w:rsidR="00FE42DF" w:rsidRPr="00FE42DF">
        <w:rPr>
          <w:rFonts w:ascii="Arial" w:eastAsia="Palatino Linotype" w:hAnsi="Arial" w:cs="Arial"/>
          <w:lang w:val="es-ES"/>
        </w:rPr>
        <w:t>,</w:t>
      </w:r>
      <w:r w:rsidR="00FE42DF" w:rsidRPr="000D6D7C">
        <w:rPr>
          <w:rFonts w:ascii="Arial" w:eastAsia="Palatino Linotype" w:hAnsi="Arial" w:cs="Arial"/>
          <w:lang w:val="es-ES"/>
        </w:rPr>
        <w:t xml:space="preserve">  por lo tanto las tres capacidades evaluadas se sitúan en un nivel </w:t>
      </w:r>
      <w:r w:rsidRPr="000D6D7C">
        <w:rPr>
          <w:rFonts w:ascii="Arial" w:eastAsia="Palatino Linotype" w:hAnsi="Arial" w:cs="Arial"/>
          <w:lang w:val="es-ES"/>
        </w:rPr>
        <w:t>d</w:t>
      </w:r>
      <w:r w:rsidRPr="00FE42DF">
        <w:rPr>
          <w:rFonts w:ascii="Arial" w:eastAsia="Palatino Linotype" w:hAnsi="Arial" w:cs="Arial"/>
          <w:lang w:val="es-ES"/>
        </w:rPr>
        <w:t>e</w:t>
      </w:r>
      <w:r w:rsidRPr="000D6D7C">
        <w:rPr>
          <w:rFonts w:ascii="Arial" w:eastAsia="Palatino Linotype" w:hAnsi="Arial" w:cs="Arial"/>
          <w:lang w:val="es-ES"/>
        </w:rPr>
        <w:t xml:space="preserve"> De</w:t>
      </w:r>
      <w:r w:rsidRPr="00FE42DF">
        <w:rPr>
          <w:rFonts w:ascii="Arial" w:eastAsia="Palatino Linotype" w:hAnsi="Arial" w:cs="Arial"/>
          <w:lang w:val="es-ES"/>
        </w:rPr>
        <w:t>s</w:t>
      </w:r>
      <w:r w:rsidRPr="000D6D7C">
        <w:rPr>
          <w:rFonts w:ascii="Arial" w:eastAsia="Palatino Linotype" w:hAnsi="Arial" w:cs="Arial"/>
          <w:lang w:val="es-ES"/>
        </w:rPr>
        <w:t>arr</w:t>
      </w:r>
      <w:r w:rsidRPr="00FE42DF">
        <w:rPr>
          <w:rFonts w:ascii="Arial" w:eastAsia="Palatino Linotype" w:hAnsi="Arial" w:cs="Arial"/>
          <w:lang w:val="es-ES"/>
        </w:rPr>
        <w:t>ollo</w:t>
      </w:r>
      <w:r w:rsidRPr="000D6D7C">
        <w:rPr>
          <w:rFonts w:ascii="Arial" w:eastAsia="Palatino Linotype" w:hAnsi="Arial" w:cs="Arial"/>
          <w:lang w:val="es-ES"/>
        </w:rPr>
        <w:t xml:space="preserve"> </w:t>
      </w:r>
      <w:r w:rsidR="00FE42DF" w:rsidRPr="000D6D7C">
        <w:rPr>
          <w:rFonts w:ascii="Arial" w:eastAsia="Palatino Linotype" w:hAnsi="Arial" w:cs="Arial"/>
          <w:lang w:val="es-ES"/>
        </w:rPr>
        <w:t xml:space="preserve">Satisfactorio </w:t>
      </w:r>
      <w:r w:rsidRPr="00FE42DF">
        <w:rPr>
          <w:rFonts w:ascii="Arial" w:eastAsia="Palatino Linotype" w:hAnsi="Arial" w:cs="Arial"/>
          <w:lang w:val="es-ES"/>
        </w:rPr>
        <w:t>c</w:t>
      </w:r>
      <w:r w:rsidRPr="000D6D7C">
        <w:rPr>
          <w:rFonts w:ascii="Arial" w:eastAsia="Palatino Linotype" w:hAnsi="Arial" w:cs="Arial"/>
          <w:lang w:val="es-ES"/>
        </w:rPr>
        <w:t>o</w:t>
      </w:r>
      <w:r w:rsidRPr="00FE42DF">
        <w:rPr>
          <w:rFonts w:ascii="Arial" w:eastAsia="Palatino Linotype" w:hAnsi="Arial" w:cs="Arial"/>
          <w:lang w:val="es-ES"/>
        </w:rPr>
        <w:t>n</w:t>
      </w:r>
      <w:r w:rsidRPr="000D6D7C">
        <w:rPr>
          <w:rFonts w:ascii="Arial" w:eastAsia="Palatino Linotype" w:hAnsi="Arial" w:cs="Arial"/>
          <w:lang w:val="es-ES"/>
        </w:rPr>
        <w:t xml:space="preserve"> Rie</w:t>
      </w:r>
      <w:r w:rsidRPr="00FE42DF">
        <w:rPr>
          <w:rFonts w:ascii="Arial" w:eastAsia="Palatino Linotype" w:hAnsi="Arial" w:cs="Arial"/>
          <w:lang w:val="es-ES"/>
        </w:rPr>
        <w:t>sgo</w:t>
      </w:r>
      <w:r w:rsidRPr="000D6D7C">
        <w:rPr>
          <w:rFonts w:ascii="Arial" w:eastAsia="Palatino Linotype" w:hAnsi="Arial" w:cs="Arial"/>
          <w:lang w:val="es-ES"/>
        </w:rPr>
        <w:t xml:space="preserve"> </w:t>
      </w:r>
      <w:r w:rsidRPr="00FE42DF">
        <w:rPr>
          <w:rFonts w:ascii="Arial" w:eastAsia="Palatino Linotype" w:hAnsi="Arial" w:cs="Arial"/>
          <w:lang w:val="es-ES"/>
        </w:rPr>
        <w:t>Bajo</w:t>
      </w:r>
      <w:r w:rsidR="00FE42DF">
        <w:rPr>
          <w:rFonts w:ascii="Arial" w:eastAsia="Palatino Linotype" w:hAnsi="Arial" w:cs="Arial"/>
          <w:lang w:val="es-ES"/>
        </w:rPr>
        <w:t>.</w:t>
      </w:r>
    </w:p>
    <w:p w:rsidR="002D5997" w:rsidRPr="00707640" w:rsidRDefault="002D5997" w:rsidP="00DC778E">
      <w:pPr>
        <w:spacing w:before="19" w:line="220" w:lineRule="exact"/>
        <w:jc w:val="both"/>
        <w:rPr>
          <w:rFonts w:ascii="Arial" w:hAnsi="Arial" w:cs="Arial"/>
          <w:lang w:val="es-ES"/>
        </w:rPr>
      </w:pPr>
    </w:p>
    <w:p w:rsidR="008F3426" w:rsidRDefault="00651C2B" w:rsidP="008F3426">
      <w:pPr>
        <w:autoSpaceDE w:val="0"/>
        <w:autoSpaceDN w:val="0"/>
        <w:adjustRightInd w:val="0"/>
        <w:jc w:val="both"/>
        <w:rPr>
          <w:rFonts w:ascii="Arial" w:eastAsia="Palatino Linotype" w:hAnsi="Arial" w:cs="Arial"/>
          <w:lang w:val="es-ES"/>
        </w:rPr>
      </w:pPr>
      <w:r w:rsidRPr="006D4B70">
        <w:rPr>
          <w:rFonts w:ascii="Arial" w:eastAsia="Palatino Linotype" w:hAnsi="Arial" w:cs="Arial"/>
          <w:lang w:val="es-ES"/>
        </w:rPr>
        <w:t xml:space="preserve">A efectos de darle continuidad a la evaluación realizada en el año 2011,  se incorpora </w:t>
      </w:r>
      <w:r w:rsidR="008F3426" w:rsidRPr="006D4B70">
        <w:rPr>
          <w:rFonts w:ascii="Arial" w:eastAsia="Palatino Linotype" w:hAnsi="Arial" w:cs="Arial"/>
          <w:lang w:val="es-ES"/>
        </w:rPr>
        <w:t xml:space="preserve">a la matriz de </w:t>
      </w:r>
      <w:r w:rsidR="00001D29" w:rsidRPr="006D4B70">
        <w:rPr>
          <w:rFonts w:ascii="Arial" w:eastAsia="Palatino Linotype" w:hAnsi="Arial" w:cs="Arial"/>
          <w:lang w:val="es-ES"/>
        </w:rPr>
        <w:t xml:space="preserve"> </w:t>
      </w:r>
      <w:r w:rsidR="008F3426" w:rsidRPr="006D4B70">
        <w:rPr>
          <w:rFonts w:ascii="Arial" w:eastAsia="Palatino Linotype" w:hAnsi="Arial" w:cs="Arial"/>
          <w:lang w:val="es-ES"/>
        </w:rPr>
        <w:t xml:space="preserve">resultados </w:t>
      </w:r>
      <w:r w:rsidRPr="006D4B70">
        <w:rPr>
          <w:rFonts w:ascii="Arial" w:eastAsia="Palatino Linotype" w:hAnsi="Arial" w:cs="Arial"/>
          <w:lang w:val="es-ES"/>
        </w:rPr>
        <w:t xml:space="preserve">una calificación </w:t>
      </w:r>
      <w:r w:rsidR="008F3426" w:rsidRPr="006D4B70">
        <w:rPr>
          <w:rFonts w:ascii="Arial" w:eastAsia="Palatino Linotype" w:hAnsi="Arial" w:cs="Arial"/>
          <w:lang w:val="es-ES"/>
        </w:rPr>
        <w:t xml:space="preserve">complementaria, realizada por el consultor, </w:t>
      </w:r>
      <w:r w:rsidRPr="006D4B70">
        <w:rPr>
          <w:rFonts w:ascii="Arial" w:eastAsia="Palatino Linotype" w:hAnsi="Arial" w:cs="Arial"/>
          <w:lang w:val="es-ES"/>
        </w:rPr>
        <w:t xml:space="preserve">expresada como </w:t>
      </w:r>
      <w:r w:rsidR="008F3426" w:rsidRPr="006D4B70">
        <w:rPr>
          <w:rFonts w:ascii="Arial" w:eastAsia="Palatino Linotype" w:hAnsi="Arial" w:cs="Arial"/>
          <w:lang w:val="es-ES"/>
        </w:rPr>
        <w:t xml:space="preserve">porcentaje </w:t>
      </w:r>
      <w:r w:rsidRPr="006D4B70">
        <w:rPr>
          <w:rFonts w:ascii="Arial" w:eastAsia="Palatino Linotype" w:hAnsi="Arial" w:cs="Arial"/>
          <w:lang w:val="es-ES"/>
        </w:rPr>
        <w:t xml:space="preserve">de </w:t>
      </w:r>
      <w:r w:rsidR="008F3426" w:rsidRPr="006D4B70">
        <w:rPr>
          <w:rFonts w:ascii="Arial" w:eastAsia="Palatino Linotype" w:hAnsi="Arial" w:cs="Arial"/>
          <w:lang w:val="es-ES"/>
        </w:rPr>
        <w:t>c</w:t>
      </w:r>
      <w:r w:rsidRPr="006D4B70">
        <w:rPr>
          <w:rFonts w:ascii="Arial" w:eastAsia="Palatino Linotype" w:hAnsi="Arial" w:cs="Arial"/>
          <w:lang w:val="es-ES"/>
        </w:rPr>
        <w:t>umplimiento de 0 a 100.</w:t>
      </w:r>
      <w:r w:rsidR="008F3426" w:rsidRPr="006D4B70">
        <w:rPr>
          <w:rFonts w:ascii="Arial" w:eastAsia="Palatino Linotype" w:hAnsi="Arial" w:cs="Arial"/>
          <w:lang w:val="es-ES"/>
        </w:rPr>
        <w:t xml:space="preserve"> E</w:t>
      </w:r>
      <w:r w:rsidRPr="006D4B70">
        <w:rPr>
          <w:rFonts w:ascii="Arial" w:eastAsia="Palatino Linotype" w:hAnsi="Arial" w:cs="Arial"/>
          <w:lang w:val="es-ES"/>
        </w:rPr>
        <w:t>l</w:t>
      </w:r>
      <w:r w:rsidR="008F3426" w:rsidRPr="006D4B70">
        <w:rPr>
          <w:rFonts w:ascii="Arial" w:eastAsia="Palatino Linotype" w:hAnsi="Arial" w:cs="Arial"/>
          <w:lang w:val="es-ES"/>
        </w:rPr>
        <w:t xml:space="preserve"> </w:t>
      </w:r>
      <w:r w:rsidRPr="006D4B70">
        <w:rPr>
          <w:rFonts w:ascii="Arial" w:eastAsia="Palatino Linotype" w:hAnsi="Arial" w:cs="Arial"/>
          <w:lang w:val="es-ES"/>
        </w:rPr>
        <w:t xml:space="preserve">resultado de esta calificación paralela, generalmente </w:t>
      </w:r>
      <w:r w:rsidR="008F3426" w:rsidRPr="006D4B70">
        <w:rPr>
          <w:rFonts w:ascii="Arial" w:eastAsia="Palatino Linotype" w:hAnsi="Arial" w:cs="Arial"/>
          <w:lang w:val="es-ES"/>
        </w:rPr>
        <w:t xml:space="preserve">es menor que el de la herramienta SECI y eso se debe a </w:t>
      </w:r>
      <w:r w:rsidRPr="006D4B70">
        <w:rPr>
          <w:rFonts w:ascii="Arial" w:eastAsia="Palatino Linotype" w:hAnsi="Arial" w:cs="Arial"/>
          <w:lang w:val="es-ES"/>
        </w:rPr>
        <w:t>que utilizar valores intermedios al 0-100, permite dejar constancia de las áreas en las que</w:t>
      </w:r>
      <w:r w:rsidR="008F3426" w:rsidRPr="006D4B70">
        <w:rPr>
          <w:rFonts w:ascii="Arial" w:eastAsia="Palatino Linotype" w:hAnsi="Arial" w:cs="Arial"/>
          <w:lang w:val="es-ES"/>
        </w:rPr>
        <w:t xml:space="preserve"> </w:t>
      </w:r>
      <w:r w:rsidRPr="006D4B70">
        <w:rPr>
          <w:rFonts w:ascii="Arial" w:eastAsia="Palatino Linotype" w:hAnsi="Arial" w:cs="Arial"/>
          <w:lang w:val="es-ES"/>
        </w:rPr>
        <w:t>a pesar de cumplir con el aspecto evaluado, existen posibilidades de mejora, o aspectos</w:t>
      </w:r>
      <w:r w:rsidR="008F3426" w:rsidRPr="006D4B70">
        <w:rPr>
          <w:rFonts w:ascii="Arial" w:eastAsia="Palatino Linotype" w:hAnsi="Arial" w:cs="Arial"/>
          <w:lang w:val="es-ES"/>
        </w:rPr>
        <w:t xml:space="preserve"> </w:t>
      </w:r>
      <w:r w:rsidR="005052AE">
        <w:rPr>
          <w:rFonts w:ascii="Arial" w:eastAsia="Palatino Linotype" w:hAnsi="Arial" w:cs="Arial"/>
          <w:lang w:val="es-ES"/>
        </w:rPr>
        <w:t>no considerados.</w:t>
      </w:r>
    </w:p>
    <w:p w:rsidR="005052AE" w:rsidRDefault="005052AE" w:rsidP="00001D29">
      <w:pPr>
        <w:autoSpaceDE w:val="0"/>
        <w:autoSpaceDN w:val="0"/>
        <w:adjustRightInd w:val="0"/>
        <w:ind w:left="142"/>
        <w:jc w:val="both"/>
        <w:rPr>
          <w:rFonts w:ascii="Arial" w:eastAsia="Palatino Linotype" w:hAnsi="Arial" w:cs="Arial"/>
          <w:lang w:val="es-ES"/>
        </w:rPr>
      </w:pPr>
    </w:p>
    <w:p w:rsidR="008F3426" w:rsidRPr="008F3426" w:rsidRDefault="008F3426" w:rsidP="005052AE">
      <w:pPr>
        <w:autoSpaceDE w:val="0"/>
        <w:autoSpaceDN w:val="0"/>
        <w:adjustRightInd w:val="0"/>
        <w:jc w:val="both"/>
        <w:rPr>
          <w:rFonts w:ascii="Arial" w:eastAsia="Palatino Linotype" w:hAnsi="Arial" w:cs="Arial"/>
          <w:lang w:val="es-ES"/>
        </w:rPr>
      </w:pPr>
      <w:r w:rsidRPr="006D4B70">
        <w:rPr>
          <w:rFonts w:ascii="Arial" w:eastAsia="Palatino Linotype" w:hAnsi="Arial" w:cs="Arial"/>
          <w:lang w:val="es-ES"/>
        </w:rPr>
        <w:t>El resultado de la calificación del consultor es de 91%, lo cual corresponde a un nivel de capacidad institucional Muy Satisfactorio. A su vez cada una de las capacidades se ubica en un nivel Muy Satisfactorio según el siguiente detalle: CPO 91%, CE 98% y CC 83%.</w:t>
      </w:r>
    </w:p>
    <w:p w:rsidR="00651C2B" w:rsidRDefault="00651C2B" w:rsidP="00DC778E">
      <w:pPr>
        <w:ind w:left="102" w:right="76"/>
        <w:jc w:val="both"/>
        <w:rPr>
          <w:rFonts w:ascii="Arial" w:eastAsia="Palatino Linotype" w:hAnsi="Arial" w:cs="Arial"/>
          <w:lang w:val="es-ES"/>
        </w:rPr>
      </w:pPr>
    </w:p>
    <w:p w:rsidR="002D5997" w:rsidRPr="00707640" w:rsidRDefault="002D5997" w:rsidP="005052AE">
      <w:pPr>
        <w:ind w:right="76"/>
        <w:jc w:val="both"/>
        <w:rPr>
          <w:rFonts w:ascii="Arial" w:eastAsia="Palatino Linotype" w:hAnsi="Arial" w:cs="Arial"/>
          <w:lang w:val="es-ES"/>
        </w:rPr>
      </w:pPr>
      <w:r w:rsidRPr="00707640">
        <w:rPr>
          <w:rFonts w:ascii="Arial" w:eastAsia="Palatino Linotype" w:hAnsi="Arial" w:cs="Arial"/>
          <w:lang w:val="es-ES"/>
        </w:rPr>
        <w:t>C</w:t>
      </w:r>
      <w:r w:rsidRPr="00707640">
        <w:rPr>
          <w:rFonts w:ascii="Arial" w:eastAsia="Palatino Linotype" w:hAnsi="Arial" w:cs="Arial"/>
          <w:spacing w:val="-1"/>
          <w:lang w:val="es-ES"/>
        </w:rPr>
        <w:t>o</w:t>
      </w:r>
      <w:r w:rsidRPr="00707640">
        <w:rPr>
          <w:rFonts w:ascii="Arial" w:eastAsia="Palatino Linotype" w:hAnsi="Arial" w:cs="Arial"/>
          <w:lang w:val="es-ES"/>
        </w:rPr>
        <w:t>mo</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1"/>
          <w:lang w:val="es-ES"/>
        </w:rPr>
        <w:t>u</w:t>
      </w:r>
      <w:r w:rsidRPr="00707640">
        <w:rPr>
          <w:rFonts w:ascii="Arial" w:eastAsia="Palatino Linotype" w:hAnsi="Arial" w:cs="Arial"/>
          <w:lang w:val="es-ES"/>
        </w:rPr>
        <w:t>l</w:t>
      </w:r>
      <w:r w:rsidRPr="00707640">
        <w:rPr>
          <w:rFonts w:ascii="Arial" w:eastAsia="Palatino Linotype" w:hAnsi="Arial" w:cs="Arial"/>
          <w:spacing w:val="-2"/>
          <w:lang w:val="es-ES"/>
        </w:rPr>
        <w:t>t</w:t>
      </w:r>
      <w:r w:rsidRPr="00707640">
        <w:rPr>
          <w:rFonts w:ascii="Arial" w:eastAsia="Palatino Linotype" w:hAnsi="Arial" w:cs="Arial"/>
          <w:lang w:val="es-ES"/>
        </w:rPr>
        <w:t>ado</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1"/>
          <w:lang w:val="es-ES"/>
        </w:rPr>
        <w:t xml:space="preserve"> </w:t>
      </w:r>
      <w:r w:rsidRPr="00707640">
        <w:rPr>
          <w:rFonts w:ascii="Arial" w:eastAsia="Palatino Linotype" w:hAnsi="Arial" w:cs="Arial"/>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ál</w:t>
      </w:r>
      <w:r w:rsidRPr="00707640">
        <w:rPr>
          <w:rFonts w:ascii="Arial" w:eastAsia="Palatino Linotype" w:hAnsi="Arial" w:cs="Arial"/>
          <w:spacing w:val="1"/>
          <w:lang w:val="es-ES"/>
        </w:rPr>
        <w:t>i</w:t>
      </w:r>
      <w:r w:rsidRPr="00707640">
        <w:rPr>
          <w:rFonts w:ascii="Arial" w:eastAsia="Palatino Linotype" w:hAnsi="Arial" w:cs="Arial"/>
          <w:lang w:val="es-ES"/>
        </w:rPr>
        <w:t>si</w:t>
      </w:r>
      <w:r w:rsidRPr="00707640">
        <w:rPr>
          <w:rFonts w:ascii="Arial" w:eastAsia="Palatino Linotype" w:hAnsi="Arial" w:cs="Arial"/>
          <w:spacing w:val="-2"/>
          <w:lang w:val="es-ES"/>
        </w:rPr>
        <w:t>s</w:t>
      </w:r>
      <w:r w:rsidRPr="00707640">
        <w:rPr>
          <w:rFonts w:ascii="Arial" w:eastAsia="Palatino Linotype" w:hAnsi="Arial" w:cs="Arial"/>
          <w:lang w:val="es-ES"/>
        </w:rPr>
        <w:t>,</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elab</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ó</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u</w:t>
      </w:r>
      <w:r w:rsidRPr="00707640">
        <w:rPr>
          <w:rFonts w:ascii="Arial" w:eastAsia="Palatino Linotype" w:hAnsi="Arial" w:cs="Arial"/>
          <w:lang w:val="es-ES"/>
        </w:rPr>
        <w:t>n</w:t>
      </w:r>
      <w:r w:rsidRPr="00707640">
        <w:rPr>
          <w:rFonts w:ascii="Arial" w:eastAsia="Palatino Linotype" w:hAnsi="Arial" w:cs="Arial"/>
          <w:spacing w:val="3"/>
          <w:lang w:val="es-ES"/>
        </w:rPr>
        <w:t xml:space="preserve"> </w:t>
      </w:r>
      <w:r w:rsidR="00470E70">
        <w:rPr>
          <w:rFonts w:ascii="Arial" w:eastAsia="Palatino Linotype" w:hAnsi="Arial" w:cs="Arial"/>
          <w:spacing w:val="3"/>
          <w:lang w:val="es-ES"/>
        </w:rPr>
        <w:t>informe con oportunidades de mejora</w:t>
      </w:r>
      <w:r w:rsidRPr="00707640">
        <w:rPr>
          <w:rFonts w:ascii="Arial" w:eastAsia="Palatino Linotype" w:hAnsi="Arial" w:cs="Arial"/>
          <w:spacing w:val="3"/>
          <w:lang w:val="es-ES"/>
        </w:rPr>
        <w:t xml:space="preserve"> </w:t>
      </w:r>
      <w:r w:rsidRPr="00707640">
        <w:rPr>
          <w:rFonts w:ascii="Arial" w:eastAsia="Palatino Linotype" w:hAnsi="Arial" w:cs="Arial"/>
          <w:lang w:val="es-ES"/>
        </w:rPr>
        <w:t xml:space="preserve">y </w:t>
      </w:r>
      <w:r w:rsidRPr="00707640">
        <w:rPr>
          <w:rFonts w:ascii="Arial" w:eastAsia="Palatino Linotype" w:hAnsi="Arial" w:cs="Arial"/>
          <w:spacing w:val="-2"/>
          <w:lang w:val="es-ES"/>
        </w:rPr>
        <w:t>s</w:t>
      </w:r>
      <w:r w:rsidRPr="00707640">
        <w:rPr>
          <w:rFonts w:ascii="Arial" w:eastAsia="Palatino Linotype" w:hAnsi="Arial" w:cs="Arial"/>
          <w:lang w:val="es-ES"/>
        </w:rPr>
        <w:t xml:space="preserve">e </w:t>
      </w:r>
      <w:r w:rsidRPr="00707640">
        <w:rPr>
          <w:rFonts w:ascii="Arial" w:eastAsia="Palatino Linotype" w:hAnsi="Arial" w:cs="Arial"/>
          <w:spacing w:val="-1"/>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1"/>
          <w:lang w:val="es-ES"/>
        </w:rPr>
        <w:t>p</w:t>
      </w:r>
      <w:r w:rsidRPr="00707640">
        <w:rPr>
          <w:rFonts w:ascii="Arial" w:eastAsia="Palatino Linotype" w:hAnsi="Arial" w:cs="Arial"/>
          <w:lang w:val="es-ES"/>
        </w:rPr>
        <w:t>o</w:t>
      </w:r>
      <w:r w:rsidRPr="00707640">
        <w:rPr>
          <w:rFonts w:ascii="Arial" w:eastAsia="Palatino Linotype" w:hAnsi="Arial" w:cs="Arial"/>
          <w:spacing w:val="-2"/>
          <w:lang w:val="es-ES"/>
        </w:rPr>
        <w:t>n</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el</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2"/>
          <w:lang w:val="es-ES"/>
        </w:rPr>
        <w:t>s</w:t>
      </w:r>
      <w:r w:rsidRPr="00707640">
        <w:rPr>
          <w:rFonts w:ascii="Arial" w:eastAsia="Palatino Linotype" w:hAnsi="Arial" w:cs="Arial"/>
          <w:spacing w:val="1"/>
          <w:lang w:val="es-ES"/>
        </w:rPr>
        <w:t>q</w:t>
      </w:r>
      <w:r w:rsidRPr="00707640">
        <w:rPr>
          <w:rFonts w:ascii="Arial" w:eastAsia="Palatino Linotype" w:hAnsi="Arial" w:cs="Arial"/>
          <w:spacing w:val="-1"/>
          <w:lang w:val="es-ES"/>
        </w:rPr>
        <w:t>u</w:t>
      </w:r>
      <w:r w:rsidRPr="00707640">
        <w:rPr>
          <w:rFonts w:ascii="Arial" w:eastAsia="Palatino Linotype" w:hAnsi="Arial" w:cs="Arial"/>
          <w:lang w:val="es-ES"/>
        </w:rPr>
        <w:t>e</w:t>
      </w:r>
      <w:r w:rsidRPr="00707640">
        <w:rPr>
          <w:rFonts w:ascii="Arial" w:eastAsia="Palatino Linotype" w:hAnsi="Arial" w:cs="Arial"/>
          <w:spacing w:val="-1"/>
          <w:lang w:val="es-ES"/>
        </w:rPr>
        <w:t>m</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j</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n</w:t>
      </w:r>
      <w:r w:rsidRPr="00707640">
        <w:rPr>
          <w:rFonts w:ascii="Arial" w:eastAsia="Palatino Linotype" w:hAnsi="Arial" w:cs="Arial"/>
          <w:spacing w:val="-4"/>
          <w:lang w:val="es-ES"/>
        </w:rPr>
        <w:t>u</w:t>
      </w:r>
      <w:r w:rsidRPr="00707640">
        <w:rPr>
          <w:rFonts w:ascii="Arial" w:eastAsia="Palatino Linotype" w:hAnsi="Arial" w:cs="Arial"/>
          <w:spacing w:val="2"/>
          <w:lang w:val="es-ES"/>
        </w:rPr>
        <w:t>e</w:t>
      </w:r>
      <w:r w:rsidRPr="00707640">
        <w:rPr>
          <w:rFonts w:ascii="Arial" w:eastAsia="Palatino Linotype" w:hAnsi="Arial" w:cs="Arial"/>
          <w:lang w:val="es-ES"/>
        </w:rPr>
        <w:t>va o</w:t>
      </w:r>
      <w:r w:rsidRPr="00707640">
        <w:rPr>
          <w:rFonts w:ascii="Arial" w:eastAsia="Palatino Linotype" w:hAnsi="Arial" w:cs="Arial"/>
          <w:spacing w:val="-1"/>
          <w:lang w:val="es-ES"/>
        </w:rPr>
        <w:t>p</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c</w:t>
      </w:r>
      <w:r w:rsidRPr="00707640">
        <w:rPr>
          <w:rFonts w:ascii="Arial" w:eastAsia="Palatino Linotype" w:hAnsi="Arial" w:cs="Arial"/>
          <w:lang w:val="es-ES"/>
        </w:rPr>
        <w:t>ión</w:t>
      </w:r>
      <w:r w:rsidRPr="00707640">
        <w:rPr>
          <w:rFonts w:ascii="Arial" w:eastAsia="Palatino Linotype" w:hAnsi="Arial" w:cs="Arial"/>
          <w:spacing w:val="1"/>
          <w:lang w:val="es-ES"/>
        </w:rPr>
        <w:t xml:space="preserve"> </w:t>
      </w:r>
      <w:r w:rsidR="006A4412" w:rsidRPr="00707640">
        <w:rPr>
          <w:rFonts w:ascii="Arial" w:eastAsia="Palatino Linotype" w:hAnsi="Arial" w:cs="Arial"/>
          <w:spacing w:val="1"/>
          <w:lang w:val="es-ES"/>
        </w:rPr>
        <w:t>U</w:t>
      </w:r>
      <w:r w:rsidRPr="00707640">
        <w:rPr>
          <w:rFonts w:ascii="Arial" w:eastAsia="Palatino Linotype" w:hAnsi="Arial" w:cs="Arial"/>
          <w:spacing w:val="5"/>
          <w:lang w:val="es-ES"/>
        </w:rPr>
        <w:t>R</w:t>
      </w:r>
      <w:r w:rsidRPr="00707640">
        <w:rPr>
          <w:rFonts w:ascii="Arial" w:eastAsia="Palatino Linotype" w:hAnsi="Arial" w:cs="Arial"/>
          <w:spacing w:val="1"/>
          <w:lang w:val="es-ES"/>
        </w:rPr>
        <w:t>-</w:t>
      </w:r>
      <w:r w:rsidRPr="00707640">
        <w:rPr>
          <w:rFonts w:ascii="Arial" w:eastAsia="Palatino Linotype" w:hAnsi="Arial" w:cs="Arial"/>
          <w:lang w:val="es-ES"/>
        </w:rPr>
        <w:t>L</w:t>
      </w:r>
      <w:r w:rsidRPr="00707640">
        <w:rPr>
          <w:rFonts w:ascii="Arial" w:eastAsia="Palatino Linotype" w:hAnsi="Arial" w:cs="Arial"/>
          <w:spacing w:val="-3"/>
          <w:lang w:val="es-ES"/>
        </w:rPr>
        <w:t>1</w:t>
      </w:r>
      <w:r w:rsidRPr="00707640">
        <w:rPr>
          <w:rFonts w:ascii="Arial" w:eastAsia="Palatino Linotype" w:hAnsi="Arial" w:cs="Arial"/>
          <w:lang w:val="es-ES"/>
        </w:rPr>
        <w:t>1</w:t>
      </w:r>
      <w:r w:rsidR="006A4412" w:rsidRPr="00707640">
        <w:rPr>
          <w:rFonts w:ascii="Arial" w:eastAsia="Palatino Linotype" w:hAnsi="Arial" w:cs="Arial"/>
          <w:lang w:val="es-ES"/>
        </w:rPr>
        <w:t>36</w:t>
      </w:r>
      <w:r w:rsidRPr="00707640">
        <w:rPr>
          <w:rFonts w:ascii="Arial" w:eastAsia="Palatino Linotype" w:hAnsi="Arial" w:cs="Arial"/>
          <w:lang w:val="es-ES"/>
        </w:rPr>
        <w:t xml:space="preserve">, </w:t>
      </w:r>
      <w:r w:rsidRPr="00707640">
        <w:rPr>
          <w:rFonts w:ascii="Arial" w:eastAsia="Palatino Linotype" w:hAnsi="Arial" w:cs="Arial"/>
          <w:spacing w:val="-1"/>
          <w:lang w:val="es-ES"/>
        </w:rPr>
        <w:t>qu</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b</w:t>
      </w:r>
      <w:r w:rsidRPr="00707640">
        <w:rPr>
          <w:rFonts w:ascii="Arial" w:eastAsia="Palatino Linotype" w:hAnsi="Arial" w:cs="Arial"/>
          <w:lang w:val="es-ES"/>
        </w:rPr>
        <w:t>asa en</w:t>
      </w:r>
      <w:r w:rsidRPr="00707640">
        <w:rPr>
          <w:rFonts w:ascii="Arial" w:eastAsia="Palatino Linotype" w:hAnsi="Arial" w:cs="Arial"/>
          <w:spacing w:val="1"/>
          <w:lang w:val="es-ES"/>
        </w:rPr>
        <w:t xml:space="preserve"> </w:t>
      </w:r>
      <w:r w:rsidRPr="00707640">
        <w:rPr>
          <w:rFonts w:ascii="Arial" w:eastAsia="Palatino Linotype" w:hAnsi="Arial" w:cs="Arial"/>
          <w:lang w:val="es-ES"/>
        </w:rPr>
        <w:t xml:space="preserve">el </w:t>
      </w:r>
      <w:r w:rsidRPr="00707640">
        <w:rPr>
          <w:rFonts w:ascii="Arial" w:eastAsia="Palatino Linotype" w:hAnsi="Arial" w:cs="Arial"/>
          <w:spacing w:val="2"/>
          <w:lang w:val="es-ES"/>
        </w:rPr>
        <w:t>e</w:t>
      </w:r>
      <w:r w:rsidRPr="00707640">
        <w:rPr>
          <w:rFonts w:ascii="Arial" w:eastAsia="Palatino Linotype" w:hAnsi="Arial" w:cs="Arial"/>
          <w:spacing w:val="-2"/>
          <w:lang w:val="es-ES"/>
        </w:rPr>
        <w:t>s</w:t>
      </w:r>
      <w:r w:rsidRPr="00707640">
        <w:rPr>
          <w:rFonts w:ascii="Arial" w:eastAsia="Palatino Linotype" w:hAnsi="Arial" w:cs="Arial"/>
          <w:spacing w:val="1"/>
          <w:lang w:val="es-ES"/>
        </w:rPr>
        <w:t>q</w:t>
      </w:r>
      <w:r w:rsidRPr="00707640">
        <w:rPr>
          <w:rFonts w:ascii="Arial" w:eastAsia="Palatino Linotype" w:hAnsi="Arial" w:cs="Arial"/>
          <w:spacing w:val="-4"/>
          <w:lang w:val="es-ES"/>
        </w:rPr>
        <w:t>u</w:t>
      </w:r>
      <w:r w:rsidRPr="00707640">
        <w:rPr>
          <w:rFonts w:ascii="Arial" w:eastAsia="Palatino Linotype" w:hAnsi="Arial" w:cs="Arial"/>
          <w:spacing w:val="2"/>
          <w:lang w:val="es-ES"/>
        </w:rPr>
        <w:t>e</w:t>
      </w:r>
      <w:r w:rsidRPr="00707640">
        <w:rPr>
          <w:rFonts w:ascii="Arial" w:eastAsia="Palatino Linotype" w:hAnsi="Arial" w:cs="Arial"/>
          <w:lang w:val="es-ES"/>
        </w:rPr>
        <w:t>ma</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q</w:t>
      </w:r>
      <w:r w:rsidRPr="00707640">
        <w:rPr>
          <w:rFonts w:ascii="Arial" w:eastAsia="Palatino Linotype" w:hAnsi="Arial" w:cs="Arial"/>
          <w:spacing w:val="-1"/>
          <w:lang w:val="es-ES"/>
        </w:rPr>
        <w:t>u</w:t>
      </w:r>
      <w:r w:rsidRPr="00707640">
        <w:rPr>
          <w:rFonts w:ascii="Arial" w:eastAsia="Palatino Linotype" w:hAnsi="Arial" w:cs="Arial"/>
          <w:lang w:val="es-ES"/>
        </w:rPr>
        <w:t xml:space="preserve">e </w:t>
      </w:r>
      <w:r w:rsidRPr="00707640">
        <w:rPr>
          <w:rFonts w:ascii="Arial" w:eastAsia="Palatino Linotype" w:hAnsi="Arial" w:cs="Arial"/>
          <w:spacing w:val="-1"/>
          <w:lang w:val="es-ES"/>
        </w:rPr>
        <w:t>r</w:t>
      </w:r>
      <w:r w:rsidRPr="00707640">
        <w:rPr>
          <w:rFonts w:ascii="Arial" w:eastAsia="Palatino Linotype" w:hAnsi="Arial" w:cs="Arial"/>
          <w:lang w:val="es-ES"/>
        </w:rPr>
        <w:t>i</w:t>
      </w:r>
      <w:r w:rsidRPr="00707640">
        <w:rPr>
          <w:rFonts w:ascii="Arial" w:eastAsia="Palatino Linotype" w:hAnsi="Arial" w:cs="Arial"/>
          <w:spacing w:val="-2"/>
          <w:lang w:val="es-ES"/>
        </w:rPr>
        <w:t>g</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act</w:t>
      </w:r>
      <w:r w:rsidRPr="00707640">
        <w:rPr>
          <w:rFonts w:ascii="Arial" w:eastAsia="Palatino Linotype" w:hAnsi="Arial" w:cs="Arial"/>
          <w:spacing w:val="-1"/>
          <w:lang w:val="es-ES"/>
        </w:rPr>
        <w:t>u</w:t>
      </w:r>
      <w:r w:rsidRPr="00707640">
        <w:rPr>
          <w:rFonts w:ascii="Arial" w:eastAsia="Palatino Linotype" w:hAnsi="Arial" w:cs="Arial"/>
          <w:spacing w:val="-2"/>
          <w:lang w:val="es-ES"/>
        </w:rPr>
        <w:t>al</w:t>
      </w:r>
      <w:r w:rsidRPr="00707640">
        <w:rPr>
          <w:rFonts w:ascii="Arial" w:eastAsia="Palatino Linotype" w:hAnsi="Arial" w:cs="Arial"/>
          <w:lang w:val="es-ES"/>
        </w:rPr>
        <w:t>m</w:t>
      </w:r>
      <w:r w:rsidRPr="00707640">
        <w:rPr>
          <w:rFonts w:ascii="Arial" w:eastAsia="Palatino Linotype" w:hAnsi="Arial" w:cs="Arial"/>
          <w:spacing w:val="-1"/>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 xml:space="preserve">a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j</w:t>
      </w:r>
      <w:r w:rsidRPr="00707640">
        <w:rPr>
          <w:rFonts w:ascii="Arial" w:eastAsia="Palatino Linotype" w:hAnsi="Arial" w:cs="Arial"/>
          <w:lang w:val="es-ES"/>
        </w:rPr>
        <w:t>ec</w:t>
      </w:r>
      <w:r w:rsidRPr="00707640">
        <w:rPr>
          <w:rFonts w:ascii="Arial" w:eastAsia="Palatino Linotype" w:hAnsi="Arial" w:cs="Arial"/>
          <w:spacing w:val="-1"/>
          <w:lang w:val="es-ES"/>
        </w:rPr>
        <w:t>u</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lang w:val="es-ES"/>
        </w:rPr>
        <w:t>de</w:t>
      </w:r>
      <w:r w:rsidRPr="00707640">
        <w:rPr>
          <w:rFonts w:ascii="Arial" w:eastAsia="Palatino Linotype" w:hAnsi="Arial" w:cs="Arial"/>
          <w:spacing w:val="2"/>
          <w:lang w:val="es-ES"/>
        </w:rPr>
        <w:t xml:space="preserve"> </w:t>
      </w:r>
      <w:r w:rsidRPr="00707640">
        <w:rPr>
          <w:rFonts w:ascii="Arial" w:eastAsia="Palatino Linotype" w:hAnsi="Arial" w:cs="Arial"/>
          <w:lang w:val="es-ES"/>
        </w:rPr>
        <w:t>l</w:t>
      </w:r>
      <w:r w:rsidRPr="00707640">
        <w:rPr>
          <w:rFonts w:ascii="Arial" w:eastAsia="Palatino Linotype" w:hAnsi="Arial" w:cs="Arial"/>
          <w:spacing w:val="-2"/>
          <w:lang w:val="es-ES"/>
        </w:rPr>
        <w:t>o</w:t>
      </w:r>
      <w:r w:rsidRPr="00707640">
        <w:rPr>
          <w:rFonts w:ascii="Arial" w:eastAsia="Palatino Linotype" w:hAnsi="Arial" w:cs="Arial"/>
          <w:lang w:val="es-ES"/>
        </w:rPr>
        <w:t xml:space="preserve">s </w:t>
      </w:r>
      <w:r w:rsidRPr="00707640">
        <w:rPr>
          <w:rFonts w:ascii="Arial" w:eastAsia="Palatino Linotype" w:hAnsi="Arial" w:cs="Arial"/>
          <w:spacing w:val="-1"/>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m</w:t>
      </w:r>
      <w:r w:rsidRPr="00707640">
        <w:rPr>
          <w:rFonts w:ascii="Arial" w:eastAsia="Palatino Linotype" w:hAnsi="Arial" w:cs="Arial"/>
          <w:lang w:val="es-ES"/>
        </w:rPr>
        <w:t xml:space="preserve">as </w:t>
      </w:r>
      <w:r w:rsidR="006A4412" w:rsidRPr="00707640">
        <w:rPr>
          <w:rFonts w:ascii="Arial" w:eastAsia="Palatino Linotype" w:hAnsi="Arial" w:cs="Arial"/>
          <w:spacing w:val="1"/>
          <w:lang w:val="es-ES"/>
        </w:rPr>
        <w:t>UR-L1005, UR-L1063 y UR-L1069</w:t>
      </w:r>
      <w:r w:rsidRPr="00707640">
        <w:rPr>
          <w:rFonts w:ascii="Arial" w:eastAsia="Palatino Linotype" w:hAnsi="Arial" w:cs="Arial"/>
          <w:lang w:val="es-ES"/>
        </w:rPr>
        <w:t>.</w:t>
      </w:r>
      <w:r w:rsidR="00001D29">
        <w:rPr>
          <w:rFonts w:ascii="Arial" w:eastAsia="Palatino Linotype" w:hAnsi="Arial" w:cs="Arial"/>
          <w:lang w:val="es-ES"/>
        </w:rPr>
        <w:t xml:space="preserve"> </w:t>
      </w:r>
    </w:p>
    <w:p w:rsidR="002D5997" w:rsidRPr="00707640" w:rsidRDefault="002D5997" w:rsidP="00DC778E">
      <w:pPr>
        <w:spacing w:before="5" w:line="140" w:lineRule="exact"/>
        <w:jc w:val="both"/>
        <w:rPr>
          <w:rFonts w:ascii="Arial" w:hAnsi="Arial" w:cs="Arial"/>
          <w:lang w:val="es-ES"/>
        </w:rPr>
      </w:pPr>
    </w:p>
    <w:p w:rsidR="002D5997" w:rsidRPr="00707640" w:rsidRDefault="002D5997" w:rsidP="00DC778E">
      <w:pPr>
        <w:spacing w:line="200" w:lineRule="exact"/>
        <w:jc w:val="both"/>
        <w:rPr>
          <w:rFonts w:ascii="Arial" w:hAnsi="Arial" w:cs="Arial"/>
          <w:lang w:val="es-ES"/>
        </w:rPr>
      </w:pPr>
    </w:p>
    <w:p w:rsidR="00252DBF" w:rsidRPr="00707640" w:rsidRDefault="00252DBF" w:rsidP="00DC778E">
      <w:pPr>
        <w:spacing w:line="100" w:lineRule="exact"/>
        <w:jc w:val="both"/>
        <w:rPr>
          <w:rFonts w:ascii="Arial" w:hAnsi="Arial" w:cs="Arial"/>
          <w:highlight w:val="lightGray"/>
          <w:lang w:val="es-ES"/>
        </w:rPr>
      </w:pPr>
    </w:p>
    <w:p w:rsidR="00FD799F" w:rsidRPr="00981196" w:rsidRDefault="00FD799F" w:rsidP="00FD799F">
      <w:pPr>
        <w:pStyle w:val="Heading1"/>
        <w:numPr>
          <w:ilvl w:val="0"/>
          <w:numId w:val="9"/>
        </w:numPr>
        <w:rPr>
          <w:rFonts w:eastAsia="Palatino Linotype" w:cs="Arial"/>
          <w:lang w:val="es-ES"/>
        </w:rPr>
      </w:pPr>
      <w:bookmarkStart w:id="2" w:name="_Toc459202073"/>
      <w:r w:rsidRPr="00981196">
        <w:rPr>
          <w:rFonts w:eastAsia="Palatino Linotype" w:cs="Arial"/>
          <w:spacing w:val="1"/>
          <w:lang w:val="es-ES"/>
        </w:rPr>
        <w:lastRenderedPageBreak/>
        <w:t>O</w:t>
      </w:r>
      <w:r w:rsidRPr="00981196">
        <w:rPr>
          <w:rFonts w:eastAsia="Palatino Linotype" w:cs="Arial"/>
          <w:lang w:val="es-ES"/>
        </w:rPr>
        <w:t>BJETIVO Y ALCANCE DE LA CONSULTORÍA</w:t>
      </w:r>
      <w:bookmarkEnd w:id="2"/>
    </w:p>
    <w:p w:rsidR="00FD799F" w:rsidRPr="00707640" w:rsidRDefault="00FD799F" w:rsidP="00FD799F">
      <w:pPr>
        <w:spacing w:before="1" w:line="240" w:lineRule="exact"/>
        <w:jc w:val="both"/>
        <w:rPr>
          <w:rFonts w:ascii="Arial" w:hAnsi="Arial" w:cs="Arial"/>
          <w:lang w:val="es-ES"/>
        </w:rPr>
      </w:pPr>
    </w:p>
    <w:p w:rsidR="00FD799F" w:rsidRPr="00707640" w:rsidRDefault="00FD799F" w:rsidP="005052AE">
      <w:pPr>
        <w:ind w:right="71"/>
        <w:jc w:val="both"/>
        <w:rPr>
          <w:rFonts w:ascii="Arial" w:eastAsia="Palatino Linotype" w:hAnsi="Arial" w:cs="Arial"/>
          <w:lang w:val="es-ES"/>
        </w:rPr>
      </w:pPr>
      <w:r w:rsidRPr="00707640">
        <w:rPr>
          <w:rFonts w:ascii="Arial" w:eastAsia="Palatino Linotype" w:hAnsi="Arial" w:cs="Arial"/>
          <w:lang w:val="es-ES"/>
        </w:rPr>
        <w:t>El</w:t>
      </w:r>
      <w:r w:rsidRPr="00707640">
        <w:rPr>
          <w:rFonts w:ascii="Arial" w:eastAsia="Palatino Linotype" w:hAnsi="Arial" w:cs="Arial"/>
          <w:spacing w:val="2"/>
          <w:lang w:val="es-ES"/>
        </w:rPr>
        <w:t xml:space="preserve"> </w:t>
      </w:r>
      <w:r w:rsidRPr="00707640">
        <w:rPr>
          <w:rFonts w:ascii="Arial" w:eastAsia="Palatino Linotype" w:hAnsi="Arial" w:cs="Arial"/>
          <w:lang w:val="es-ES"/>
        </w:rPr>
        <w:t>ob</w:t>
      </w:r>
      <w:r w:rsidRPr="00707640">
        <w:rPr>
          <w:rFonts w:ascii="Arial" w:eastAsia="Palatino Linotype" w:hAnsi="Arial" w:cs="Arial"/>
          <w:spacing w:val="-2"/>
          <w:lang w:val="es-ES"/>
        </w:rPr>
        <w:t>j</w:t>
      </w:r>
      <w:r w:rsidRPr="00707640">
        <w:rPr>
          <w:rFonts w:ascii="Arial" w:eastAsia="Palatino Linotype" w:hAnsi="Arial" w:cs="Arial"/>
          <w:spacing w:val="2"/>
          <w:lang w:val="es-ES"/>
        </w:rPr>
        <w:t>e</w:t>
      </w:r>
      <w:r w:rsidRPr="00707640">
        <w:rPr>
          <w:rFonts w:ascii="Arial" w:eastAsia="Palatino Linotype" w:hAnsi="Arial" w:cs="Arial"/>
          <w:spacing w:val="-2"/>
          <w:lang w:val="es-ES"/>
        </w:rPr>
        <w:t>t</w:t>
      </w:r>
      <w:r w:rsidRPr="00707640">
        <w:rPr>
          <w:rFonts w:ascii="Arial" w:eastAsia="Palatino Linotype" w:hAnsi="Arial" w:cs="Arial"/>
          <w:lang w:val="es-ES"/>
        </w:rPr>
        <w:t>ivo</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lang w:val="es-ES"/>
        </w:rPr>
        <w:t>c</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s</w:t>
      </w:r>
      <w:r w:rsidRPr="00707640">
        <w:rPr>
          <w:rFonts w:ascii="Arial" w:eastAsia="Palatino Linotype" w:hAnsi="Arial" w:cs="Arial"/>
          <w:spacing w:val="-1"/>
          <w:lang w:val="es-ES"/>
        </w:rPr>
        <w:t>u</w:t>
      </w:r>
      <w:r w:rsidRPr="00707640">
        <w:rPr>
          <w:rFonts w:ascii="Arial" w:eastAsia="Palatino Linotype" w:hAnsi="Arial" w:cs="Arial"/>
          <w:lang w:val="es-ES"/>
        </w:rPr>
        <w:t>lto</w:t>
      </w:r>
      <w:r w:rsidRPr="00707640">
        <w:rPr>
          <w:rFonts w:ascii="Arial" w:eastAsia="Palatino Linotype" w:hAnsi="Arial" w:cs="Arial"/>
          <w:spacing w:val="1"/>
          <w:lang w:val="es-ES"/>
        </w:rPr>
        <w:t>r</w:t>
      </w:r>
      <w:r w:rsidRPr="00707640">
        <w:rPr>
          <w:rFonts w:ascii="Arial" w:eastAsia="Palatino Linotype" w:hAnsi="Arial" w:cs="Arial"/>
          <w:lang w:val="es-ES"/>
        </w:rPr>
        <w:t>ía es</w:t>
      </w:r>
      <w:r w:rsidRPr="00707640">
        <w:rPr>
          <w:rFonts w:ascii="Arial" w:eastAsia="Palatino Linotype" w:hAnsi="Arial" w:cs="Arial"/>
          <w:spacing w:val="2"/>
          <w:lang w:val="es-ES"/>
        </w:rPr>
        <w:t xml:space="preserve"> </w:t>
      </w:r>
      <w:r w:rsidRPr="00707640">
        <w:rPr>
          <w:rFonts w:ascii="Arial" w:eastAsia="Palatino Linotype" w:hAnsi="Arial" w:cs="Arial"/>
          <w:lang w:val="es-ES"/>
        </w:rPr>
        <w:t>la</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a</w:t>
      </w:r>
      <w:r w:rsidRPr="00707640">
        <w:rPr>
          <w:rFonts w:ascii="Arial" w:eastAsia="Palatino Linotype" w:hAnsi="Arial" w:cs="Arial"/>
          <w:lang w:val="es-ES"/>
        </w:rPr>
        <w:t>ct</w:t>
      </w:r>
      <w:r w:rsidRPr="00707640">
        <w:rPr>
          <w:rFonts w:ascii="Arial" w:eastAsia="Palatino Linotype" w:hAnsi="Arial" w:cs="Arial"/>
          <w:spacing w:val="-1"/>
          <w:lang w:val="es-ES"/>
        </w:rPr>
        <w:t>u</w:t>
      </w:r>
      <w:r w:rsidRPr="00707640">
        <w:rPr>
          <w:rFonts w:ascii="Arial" w:eastAsia="Palatino Linotype" w:hAnsi="Arial" w:cs="Arial"/>
          <w:lang w:val="es-ES"/>
        </w:rPr>
        <w:t>al</w:t>
      </w:r>
      <w:r w:rsidRPr="00707640">
        <w:rPr>
          <w:rFonts w:ascii="Arial" w:eastAsia="Palatino Linotype" w:hAnsi="Arial" w:cs="Arial"/>
          <w:spacing w:val="-1"/>
          <w:lang w:val="es-ES"/>
        </w:rPr>
        <w:t>i</w:t>
      </w:r>
      <w:r w:rsidRPr="00707640">
        <w:rPr>
          <w:rFonts w:ascii="Arial" w:eastAsia="Palatino Linotype" w:hAnsi="Arial" w:cs="Arial"/>
          <w:lang w:val="es-ES"/>
        </w:rPr>
        <w:t>za</w:t>
      </w:r>
      <w:r w:rsidRPr="00707640">
        <w:rPr>
          <w:rFonts w:ascii="Arial" w:eastAsia="Palatino Linotype" w:hAnsi="Arial" w:cs="Arial"/>
          <w:spacing w:val="-2"/>
          <w:lang w:val="es-ES"/>
        </w:rPr>
        <w:t>c</w:t>
      </w:r>
      <w:r w:rsidRPr="00707640">
        <w:rPr>
          <w:rFonts w:ascii="Arial" w:eastAsia="Palatino Linotype" w:hAnsi="Arial" w:cs="Arial"/>
          <w:lang w:val="es-ES"/>
        </w:rPr>
        <w:t>ión</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lang w:val="es-ES"/>
        </w:rPr>
        <w:t>Eval</w:t>
      </w:r>
      <w:r w:rsidRPr="00707640">
        <w:rPr>
          <w:rFonts w:ascii="Arial" w:eastAsia="Palatino Linotype" w:hAnsi="Arial" w:cs="Arial"/>
          <w:spacing w:val="-1"/>
          <w:lang w:val="es-ES"/>
        </w:rPr>
        <w:t>u</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lang w:val="es-ES"/>
        </w:rPr>
        <w:t>de</w:t>
      </w:r>
      <w:r w:rsidRPr="00707640">
        <w:rPr>
          <w:rFonts w:ascii="Arial" w:eastAsia="Palatino Linotype" w:hAnsi="Arial" w:cs="Arial"/>
          <w:spacing w:val="4"/>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lang w:val="es-ES"/>
        </w:rPr>
        <w:t>Ca</w:t>
      </w:r>
      <w:r w:rsidRPr="00707640">
        <w:rPr>
          <w:rFonts w:ascii="Arial" w:eastAsia="Palatino Linotype" w:hAnsi="Arial" w:cs="Arial"/>
          <w:spacing w:val="-1"/>
          <w:lang w:val="es-ES"/>
        </w:rPr>
        <w:t>p</w:t>
      </w:r>
      <w:r w:rsidRPr="00707640">
        <w:rPr>
          <w:rFonts w:ascii="Arial" w:eastAsia="Palatino Linotype" w:hAnsi="Arial" w:cs="Arial"/>
          <w:lang w:val="es-ES"/>
        </w:rPr>
        <w:t>a</w:t>
      </w:r>
      <w:r w:rsidRPr="00707640">
        <w:rPr>
          <w:rFonts w:ascii="Arial" w:eastAsia="Palatino Linotype" w:hAnsi="Arial" w:cs="Arial"/>
          <w:spacing w:val="-2"/>
          <w:lang w:val="es-ES"/>
        </w:rPr>
        <w:t>c</w:t>
      </w:r>
      <w:r w:rsidRPr="00707640">
        <w:rPr>
          <w:rFonts w:ascii="Arial" w:eastAsia="Palatino Linotype" w:hAnsi="Arial" w:cs="Arial"/>
          <w:lang w:val="es-ES"/>
        </w:rPr>
        <w:t>idad I</w:t>
      </w:r>
      <w:r w:rsidRPr="00707640">
        <w:rPr>
          <w:rFonts w:ascii="Arial" w:eastAsia="Palatino Linotype" w:hAnsi="Arial" w:cs="Arial"/>
          <w:spacing w:val="1"/>
          <w:lang w:val="es-ES"/>
        </w:rPr>
        <w:t>n</w:t>
      </w:r>
      <w:r w:rsidRPr="00707640">
        <w:rPr>
          <w:rFonts w:ascii="Arial" w:eastAsia="Palatino Linotype" w:hAnsi="Arial" w:cs="Arial"/>
          <w:lang w:val="es-ES"/>
        </w:rPr>
        <w:t>stitu</w:t>
      </w:r>
      <w:r w:rsidRPr="00707640">
        <w:rPr>
          <w:rFonts w:ascii="Arial" w:eastAsia="Palatino Linotype" w:hAnsi="Arial" w:cs="Arial"/>
          <w:spacing w:val="-3"/>
          <w:lang w:val="es-ES"/>
        </w:rPr>
        <w:t>c</w:t>
      </w:r>
      <w:r w:rsidRPr="00707640">
        <w:rPr>
          <w:rFonts w:ascii="Arial" w:eastAsia="Palatino Linotype" w:hAnsi="Arial" w:cs="Arial"/>
          <w:lang w:val="es-ES"/>
        </w:rPr>
        <w:t>io</w:t>
      </w:r>
      <w:r w:rsidRPr="00707640">
        <w:rPr>
          <w:rFonts w:ascii="Arial" w:eastAsia="Palatino Linotype" w:hAnsi="Arial" w:cs="Arial"/>
          <w:spacing w:val="-1"/>
          <w:lang w:val="es-ES"/>
        </w:rPr>
        <w:t>n</w:t>
      </w:r>
      <w:r w:rsidRPr="00707640">
        <w:rPr>
          <w:rFonts w:ascii="Arial" w:eastAsia="Palatino Linotype" w:hAnsi="Arial" w:cs="Arial"/>
          <w:lang w:val="es-ES"/>
        </w:rPr>
        <w:t>al</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la</w:t>
      </w:r>
      <w:r w:rsidR="00DF6EA1">
        <w:rPr>
          <w:rFonts w:ascii="Arial" w:eastAsia="Palatino Linotype" w:hAnsi="Arial" w:cs="Arial"/>
          <w:lang w:val="es-ES"/>
        </w:rPr>
        <w:t xml:space="preserve"> Intendencia de Montevideo</w:t>
      </w:r>
      <w:r w:rsidRPr="00707640">
        <w:rPr>
          <w:rFonts w:ascii="Arial" w:eastAsia="Palatino Linotype" w:hAnsi="Arial" w:cs="Arial"/>
          <w:lang w:val="es-ES"/>
        </w:rPr>
        <w:t xml:space="preserve"> </w:t>
      </w:r>
      <w:r w:rsidR="00DF6EA1">
        <w:rPr>
          <w:rFonts w:ascii="Arial" w:eastAsia="Palatino Linotype" w:hAnsi="Arial" w:cs="Arial"/>
          <w:spacing w:val="1"/>
          <w:lang w:val="es-ES"/>
        </w:rPr>
        <w:t>en el marco de la preparación d</w:t>
      </w:r>
      <w:r w:rsidRPr="00707640">
        <w:rPr>
          <w:rFonts w:ascii="Arial" w:eastAsia="Palatino Linotype" w:hAnsi="Arial" w:cs="Arial"/>
          <w:spacing w:val="2"/>
          <w:lang w:val="es-ES"/>
        </w:rPr>
        <w:t>e</w:t>
      </w:r>
      <w:r w:rsidRPr="00707640">
        <w:rPr>
          <w:rFonts w:ascii="Arial" w:eastAsia="Palatino Linotype" w:hAnsi="Arial" w:cs="Arial"/>
          <w:lang w:val="es-ES"/>
        </w:rPr>
        <w:t xml:space="preserve">l </w:t>
      </w:r>
      <w:r w:rsidRPr="00707640">
        <w:rPr>
          <w:rFonts w:ascii="Arial" w:eastAsia="Palatino Linotype" w:hAnsi="Arial" w:cs="Arial"/>
          <w:spacing w:val="-1"/>
          <w:lang w:val="es-ES"/>
        </w:rPr>
        <w:t>Pr</w:t>
      </w:r>
      <w:r w:rsidRPr="00707640">
        <w:rPr>
          <w:rFonts w:ascii="Arial" w:eastAsia="Palatino Linotype" w:hAnsi="Arial" w:cs="Arial"/>
          <w:lang w:val="es-ES"/>
        </w:rPr>
        <w:t>o</w:t>
      </w:r>
      <w:r w:rsidRPr="00707640">
        <w:rPr>
          <w:rFonts w:ascii="Arial" w:eastAsia="Palatino Linotype" w:hAnsi="Arial" w:cs="Arial"/>
          <w:spacing w:val="-1"/>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ama</w:t>
      </w:r>
      <w:r w:rsidRPr="00707640">
        <w:rPr>
          <w:rFonts w:ascii="Arial" w:eastAsia="Palatino Linotype" w:hAnsi="Arial" w:cs="Arial"/>
          <w:spacing w:val="6"/>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1"/>
          <w:lang w:val="es-ES"/>
        </w:rPr>
        <w:t xml:space="preserve"> Saneamiento Urbano de Montevideo</w:t>
      </w:r>
      <w:r w:rsidRPr="00707640">
        <w:rPr>
          <w:rFonts w:ascii="Arial" w:eastAsia="Palatino Linotype" w:hAnsi="Arial" w:cs="Arial"/>
          <w:spacing w:val="5"/>
          <w:lang w:val="es-ES"/>
        </w:rPr>
        <w:t xml:space="preserve"> </w:t>
      </w:r>
      <w:r w:rsidRPr="00707640">
        <w:rPr>
          <w:rFonts w:ascii="Arial" w:eastAsia="Palatino Linotype" w:hAnsi="Arial" w:cs="Arial"/>
          <w:spacing w:val="1"/>
          <w:lang w:val="es-ES"/>
        </w:rPr>
        <w:t>(U</w:t>
      </w:r>
      <w:r w:rsidRPr="00707640">
        <w:rPr>
          <w:rFonts w:ascii="Arial" w:eastAsia="Palatino Linotype" w:hAnsi="Arial" w:cs="Arial"/>
          <w:spacing w:val="-1"/>
          <w:lang w:val="es-ES"/>
        </w:rPr>
        <w:t>R</w:t>
      </w:r>
      <w:r w:rsidRPr="00707640">
        <w:rPr>
          <w:rFonts w:ascii="Arial" w:eastAsia="Palatino Linotype" w:hAnsi="Arial" w:cs="Arial"/>
          <w:lang w:val="es-ES"/>
        </w:rPr>
        <w:t>- L1</w:t>
      </w:r>
      <w:r w:rsidRPr="00707640">
        <w:rPr>
          <w:rFonts w:ascii="Arial" w:eastAsia="Palatino Linotype" w:hAnsi="Arial" w:cs="Arial"/>
          <w:spacing w:val="-1"/>
          <w:lang w:val="es-ES"/>
        </w:rPr>
        <w:t>136</w:t>
      </w:r>
      <w:r w:rsidRPr="00707640">
        <w:rPr>
          <w:rFonts w:ascii="Arial" w:eastAsia="Palatino Linotype" w:hAnsi="Arial" w:cs="Arial"/>
          <w:lang w:val="es-ES"/>
        </w:rPr>
        <w:t>),</w:t>
      </w:r>
      <w:r w:rsidRPr="00707640">
        <w:rPr>
          <w:rFonts w:ascii="Arial" w:eastAsia="Palatino Linotype" w:hAnsi="Arial" w:cs="Arial"/>
          <w:spacing w:val="3"/>
          <w:lang w:val="es-ES"/>
        </w:rPr>
        <w:t xml:space="preserve"> </w:t>
      </w:r>
      <w:r w:rsidRPr="00707640">
        <w:rPr>
          <w:rFonts w:ascii="Arial" w:eastAsia="Palatino Linotype" w:hAnsi="Arial" w:cs="Arial"/>
          <w:lang w:val="es-ES"/>
        </w:rPr>
        <w:t>así</w:t>
      </w:r>
      <w:r w:rsidRPr="00707640">
        <w:rPr>
          <w:rFonts w:ascii="Arial" w:eastAsia="Palatino Linotype" w:hAnsi="Arial" w:cs="Arial"/>
          <w:spacing w:val="2"/>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m</w:t>
      </w:r>
      <w:r w:rsidRPr="00707640">
        <w:rPr>
          <w:rFonts w:ascii="Arial" w:eastAsia="Palatino Linotype" w:hAnsi="Arial" w:cs="Arial"/>
          <w:lang w:val="es-ES"/>
        </w:rPr>
        <w:t>o</w:t>
      </w:r>
      <w:r w:rsidRPr="00707640">
        <w:rPr>
          <w:rFonts w:ascii="Arial" w:eastAsia="Palatino Linotype" w:hAnsi="Arial" w:cs="Arial"/>
          <w:spacing w:val="5"/>
          <w:lang w:val="es-ES"/>
        </w:rPr>
        <w:t xml:space="preserve"> </w:t>
      </w:r>
      <w:r w:rsidRPr="00707640">
        <w:rPr>
          <w:rFonts w:ascii="Arial" w:eastAsia="Palatino Linotype" w:hAnsi="Arial" w:cs="Arial"/>
          <w:lang w:val="es-ES"/>
        </w:rPr>
        <w:t>tam</w:t>
      </w:r>
      <w:r w:rsidRPr="00707640">
        <w:rPr>
          <w:rFonts w:ascii="Arial" w:eastAsia="Palatino Linotype" w:hAnsi="Arial" w:cs="Arial"/>
          <w:spacing w:val="-3"/>
          <w:lang w:val="es-ES"/>
        </w:rPr>
        <w:t>b</w:t>
      </w:r>
      <w:r w:rsidRPr="00707640">
        <w:rPr>
          <w:rFonts w:ascii="Arial" w:eastAsia="Palatino Linotype" w:hAnsi="Arial" w:cs="Arial"/>
          <w:spacing w:val="-2"/>
          <w:lang w:val="es-ES"/>
        </w:rPr>
        <w:t>i</w:t>
      </w:r>
      <w:r w:rsidRPr="00707640">
        <w:rPr>
          <w:rFonts w:ascii="Arial" w:eastAsia="Palatino Linotype" w:hAnsi="Arial" w:cs="Arial"/>
          <w:spacing w:val="2"/>
          <w:lang w:val="es-ES"/>
        </w:rPr>
        <w:t>é</w:t>
      </w:r>
      <w:r w:rsidRPr="00707640">
        <w:rPr>
          <w:rFonts w:ascii="Arial" w:eastAsia="Palatino Linotype" w:hAnsi="Arial" w:cs="Arial"/>
          <w:lang w:val="es-ES"/>
        </w:rPr>
        <w:t>n</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e</w:t>
      </w:r>
      <w:r w:rsidRPr="00707640">
        <w:rPr>
          <w:rFonts w:ascii="Arial" w:eastAsia="Palatino Linotype" w:hAnsi="Arial" w:cs="Arial"/>
          <w:lang w:val="es-ES"/>
        </w:rPr>
        <w:t>l</w:t>
      </w:r>
      <w:r w:rsidRPr="00707640">
        <w:rPr>
          <w:rFonts w:ascii="Arial" w:eastAsia="Palatino Linotype" w:hAnsi="Arial" w:cs="Arial"/>
          <w:spacing w:val="4"/>
          <w:lang w:val="es-ES"/>
        </w:rPr>
        <w:t xml:space="preserve"> </w:t>
      </w:r>
      <w:r w:rsidRPr="00707640">
        <w:rPr>
          <w:rFonts w:ascii="Arial" w:eastAsia="Palatino Linotype" w:hAnsi="Arial" w:cs="Arial"/>
          <w:lang w:val="es-ES"/>
        </w:rPr>
        <w:t>di</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1"/>
          <w:lang w:val="es-ES"/>
        </w:rPr>
        <w:t>ñ</w:t>
      </w:r>
      <w:r w:rsidRPr="00707640">
        <w:rPr>
          <w:rFonts w:ascii="Arial" w:eastAsia="Palatino Linotype" w:hAnsi="Arial" w:cs="Arial"/>
          <w:lang w:val="es-ES"/>
        </w:rPr>
        <w:t>o</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2"/>
          <w:lang w:val="es-ES"/>
        </w:rPr>
        <w:t>s</w:t>
      </w:r>
      <w:r w:rsidRPr="00707640">
        <w:rPr>
          <w:rFonts w:ascii="Arial" w:eastAsia="Palatino Linotype" w:hAnsi="Arial" w:cs="Arial"/>
          <w:spacing w:val="1"/>
          <w:lang w:val="es-ES"/>
        </w:rPr>
        <w:t>q</w:t>
      </w:r>
      <w:r w:rsidRPr="00707640">
        <w:rPr>
          <w:rFonts w:ascii="Arial" w:eastAsia="Palatino Linotype" w:hAnsi="Arial" w:cs="Arial"/>
          <w:spacing w:val="-4"/>
          <w:lang w:val="es-ES"/>
        </w:rPr>
        <w:t>u</w:t>
      </w:r>
      <w:r w:rsidRPr="00707640">
        <w:rPr>
          <w:rFonts w:ascii="Arial" w:eastAsia="Palatino Linotype" w:hAnsi="Arial" w:cs="Arial"/>
          <w:spacing w:val="2"/>
          <w:lang w:val="es-ES"/>
        </w:rPr>
        <w:t>e</w:t>
      </w:r>
      <w:r w:rsidRPr="00707640">
        <w:rPr>
          <w:rFonts w:ascii="Arial" w:eastAsia="Palatino Linotype" w:hAnsi="Arial" w:cs="Arial"/>
          <w:lang w:val="es-ES"/>
        </w:rPr>
        <w:t>ma de</w:t>
      </w:r>
      <w:r w:rsidRPr="00707640">
        <w:rPr>
          <w:rFonts w:ascii="Arial" w:eastAsia="Palatino Linotype" w:hAnsi="Arial" w:cs="Arial"/>
          <w:spacing w:val="6"/>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j</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spacing w:val="-2"/>
          <w:lang w:val="es-ES"/>
        </w:rPr>
        <w:t>c</w:t>
      </w:r>
      <w:r w:rsidRPr="00707640">
        <w:rPr>
          <w:rFonts w:ascii="Arial" w:eastAsia="Palatino Linotype" w:hAnsi="Arial" w:cs="Arial"/>
          <w:lang w:val="es-ES"/>
        </w:rPr>
        <w:t>ión</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 xml:space="preserve">el </w:t>
      </w:r>
      <w:r w:rsidRPr="00707640">
        <w:rPr>
          <w:rFonts w:ascii="Arial" w:eastAsia="Palatino Linotype" w:hAnsi="Arial" w:cs="Arial"/>
          <w:spacing w:val="1"/>
          <w:lang w:val="es-ES"/>
        </w:rPr>
        <w:t>Pr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m</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S</w:t>
      </w:r>
      <w:r w:rsidRPr="00707640">
        <w:rPr>
          <w:rFonts w:ascii="Arial" w:eastAsia="Palatino Linotype" w:hAnsi="Arial" w:cs="Arial"/>
          <w:lang w:val="es-ES"/>
        </w:rPr>
        <w:t xml:space="preserve">e </w:t>
      </w:r>
      <w:r w:rsidRPr="00707640">
        <w:rPr>
          <w:rFonts w:ascii="Arial" w:eastAsia="Palatino Linotype" w:hAnsi="Arial" w:cs="Arial"/>
          <w:spacing w:val="1"/>
          <w:lang w:val="es-ES"/>
        </w:rPr>
        <w:t>h</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spacing w:val="1"/>
          <w:lang w:val="es-ES"/>
        </w:rPr>
        <w:t>f</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w:t>
      </w:r>
      <w:r w:rsidRPr="00707640">
        <w:rPr>
          <w:rFonts w:ascii="Arial" w:eastAsia="Palatino Linotype" w:hAnsi="Arial" w:cs="Arial"/>
          <w:spacing w:val="-2"/>
          <w:lang w:val="es-ES"/>
        </w:rPr>
        <w:t>d</w:t>
      </w:r>
      <w:r w:rsidRPr="00707640">
        <w:rPr>
          <w:rFonts w:ascii="Arial" w:eastAsia="Palatino Linotype" w:hAnsi="Arial" w:cs="Arial"/>
          <w:lang w:val="es-ES"/>
        </w:rPr>
        <w:t xml:space="preserve">o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2"/>
          <w:lang w:val="es-ES"/>
        </w:rPr>
        <w:t xml:space="preserve"> </w:t>
      </w:r>
      <w:r w:rsidRPr="00707640">
        <w:rPr>
          <w:rFonts w:ascii="Arial" w:eastAsia="Palatino Linotype" w:hAnsi="Arial" w:cs="Arial"/>
          <w:lang w:val="es-ES"/>
        </w:rPr>
        <w:t>sig</w:t>
      </w:r>
      <w:r w:rsidRPr="00707640">
        <w:rPr>
          <w:rFonts w:ascii="Arial" w:eastAsia="Palatino Linotype" w:hAnsi="Arial" w:cs="Arial"/>
          <w:spacing w:val="-1"/>
          <w:lang w:val="es-ES"/>
        </w:rPr>
        <w:t>u</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a</w:t>
      </w:r>
      <w:r w:rsidRPr="00707640">
        <w:rPr>
          <w:rFonts w:ascii="Arial" w:eastAsia="Palatino Linotype" w:hAnsi="Arial" w:cs="Arial"/>
          <w:spacing w:val="-2"/>
          <w:lang w:val="es-ES"/>
        </w:rPr>
        <w:t>l</w:t>
      </w:r>
      <w:r w:rsidRPr="00707640">
        <w:rPr>
          <w:rFonts w:ascii="Arial" w:eastAsia="Palatino Linotype" w:hAnsi="Arial" w:cs="Arial"/>
          <w:lang w:val="es-ES"/>
        </w:rPr>
        <w:t>c</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spacing w:val="-2"/>
          <w:lang w:val="es-ES"/>
        </w:rPr>
        <w:t>c</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1"/>
          <w:lang w:val="es-ES"/>
        </w:rPr>
        <w:t xml:space="preserve"> </w:t>
      </w:r>
      <w:r w:rsidRPr="00707640">
        <w:rPr>
          <w:rFonts w:ascii="Arial" w:eastAsia="Palatino Linotype" w:hAnsi="Arial" w:cs="Arial"/>
          <w:lang w:val="es-ES"/>
        </w:rPr>
        <w:t>la</w:t>
      </w:r>
      <w:r w:rsidRPr="00707640">
        <w:rPr>
          <w:rFonts w:ascii="Arial" w:eastAsia="Palatino Linotype" w:hAnsi="Arial" w:cs="Arial"/>
          <w:spacing w:val="6"/>
          <w:lang w:val="es-ES"/>
        </w:rPr>
        <w:t xml:space="preserve"> </w:t>
      </w:r>
      <w:r w:rsidRPr="00707640">
        <w:rPr>
          <w:rFonts w:ascii="Arial" w:eastAsia="Palatino Linotype" w:hAnsi="Arial" w:cs="Arial"/>
          <w:lang w:val="es-ES"/>
        </w:rPr>
        <w:t>act</w:t>
      </w:r>
      <w:r w:rsidRPr="00707640">
        <w:rPr>
          <w:rFonts w:ascii="Arial" w:eastAsia="Palatino Linotype" w:hAnsi="Arial" w:cs="Arial"/>
          <w:spacing w:val="-1"/>
          <w:lang w:val="es-ES"/>
        </w:rPr>
        <w:t>u</w:t>
      </w:r>
      <w:r w:rsidRPr="00707640">
        <w:rPr>
          <w:rFonts w:ascii="Arial" w:eastAsia="Palatino Linotype" w:hAnsi="Arial" w:cs="Arial"/>
          <w:lang w:val="es-ES"/>
        </w:rPr>
        <w:t>al</w:t>
      </w:r>
      <w:r w:rsidRPr="00707640">
        <w:rPr>
          <w:rFonts w:ascii="Arial" w:eastAsia="Palatino Linotype" w:hAnsi="Arial" w:cs="Arial"/>
          <w:spacing w:val="1"/>
          <w:lang w:val="es-ES"/>
        </w:rPr>
        <w:t>i</w:t>
      </w:r>
      <w:r w:rsidRPr="00707640">
        <w:rPr>
          <w:rFonts w:ascii="Arial" w:eastAsia="Palatino Linotype" w:hAnsi="Arial" w:cs="Arial"/>
          <w:lang w:val="es-ES"/>
        </w:rPr>
        <w:t>z</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2"/>
          <w:lang w:val="es-ES"/>
        </w:rPr>
        <w:t xml:space="preserve"> </w:t>
      </w:r>
      <w:r w:rsidRPr="00707640">
        <w:rPr>
          <w:rFonts w:ascii="Arial" w:eastAsia="Palatino Linotype" w:hAnsi="Arial" w:cs="Arial"/>
          <w:lang w:val="es-ES"/>
        </w:rPr>
        <w:t>de</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lang w:val="es-ES"/>
        </w:rPr>
        <w:t>e</w:t>
      </w:r>
      <w:r w:rsidRPr="00707640">
        <w:rPr>
          <w:rFonts w:ascii="Arial" w:eastAsia="Palatino Linotype" w:hAnsi="Arial" w:cs="Arial"/>
          <w:spacing w:val="-2"/>
          <w:lang w:val="es-ES"/>
        </w:rPr>
        <w:t>v</w:t>
      </w:r>
      <w:r w:rsidRPr="00707640">
        <w:rPr>
          <w:rFonts w:ascii="Arial" w:eastAsia="Palatino Linotype" w:hAnsi="Arial" w:cs="Arial"/>
          <w:lang w:val="es-ES"/>
        </w:rPr>
        <w:t>aluaci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S</w:t>
      </w:r>
      <w:r w:rsidRPr="00707640">
        <w:rPr>
          <w:rFonts w:ascii="Arial" w:eastAsia="Palatino Linotype" w:hAnsi="Arial" w:cs="Arial"/>
          <w:lang w:val="es-ES"/>
        </w:rPr>
        <w:t>E</w:t>
      </w:r>
      <w:r w:rsidRPr="00707640">
        <w:rPr>
          <w:rFonts w:ascii="Arial" w:eastAsia="Palatino Linotype" w:hAnsi="Arial" w:cs="Arial"/>
          <w:spacing w:val="-1"/>
          <w:lang w:val="es-ES"/>
        </w:rPr>
        <w:t>C</w:t>
      </w:r>
      <w:r w:rsidRPr="00707640">
        <w:rPr>
          <w:rFonts w:ascii="Arial" w:eastAsia="Palatino Linotype" w:hAnsi="Arial" w:cs="Arial"/>
          <w:lang w:val="es-ES"/>
        </w:rPr>
        <w:t>I</w:t>
      </w:r>
      <w:r w:rsidRPr="00707640">
        <w:rPr>
          <w:rFonts w:ascii="Arial" w:eastAsia="Palatino Linotype" w:hAnsi="Arial" w:cs="Arial"/>
          <w:spacing w:val="2"/>
          <w:lang w:val="es-ES"/>
        </w:rPr>
        <w:t xml:space="preserve"> </w:t>
      </w:r>
      <w:r w:rsidRPr="00707640">
        <w:rPr>
          <w:rFonts w:ascii="Arial" w:eastAsia="Palatino Linotype" w:hAnsi="Arial" w:cs="Arial"/>
          <w:lang w:val="es-ES"/>
        </w:rPr>
        <w:t xml:space="preserve">al </w:t>
      </w:r>
      <w:r w:rsidRPr="00707640">
        <w:rPr>
          <w:rFonts w:ascii="Arial" w:eastAsia="Palatino Linotype" w:hAnsi="Arial" w:cs="Arial"/>
          <w:spacing w:val="-1"/>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g</w:t>
      </w:r>
      <w:r w:rsidRPr="00707640">
        <w:rPr>
          <w:rFonts w:ascii="Arial" w:eastAsia="Palatino Linotype" w:hAnsi="Arial" w:cs="Arial"/>
          <w:spacing w:val="-3"/>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 xml:space="preserve">ismo </w:t>
      </w:r>
      <w:r w:rsidRPr="00707640">
        <w:rPr>
          <w:rFonts w:ascii="Arial" w:eastAsia="Palatino Linotype" w:hAnsi="Arial" w:cs="Arial"/>
          <w:spacing w:val="-3"/>
          <w:lang w:val="es-ES"/>
        </w:rPr>
        <w:t>E</w:t>
      </w:r>
      <w:r w:rsidRPr="00707640">
        <w:rPr>
          <w:rFonts w:ascii="Arial" w:eastAsia="Palatino Linotype" w:hAnsi="Arial" w:cs="Arial"/>
          <w:spacing w:val="-1"/>
          <w:lang w:val="es-ES"/>
        </w:rPr>
        <w:t>j</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lang w:val="es-ES"/>
        </w:rPr>
        <w:t>t</w:t>
      </w:r>
      <w:r w:rsidRPr="00707640">
        <w:rPr>
          <w:rFonts w:ascii="Arial" w:eastAsia="Palatino Linotype" w:hAnsi="Arial" w:cs="Arial"/>
          <w:spacing w:val="-3"/>
          <w:lang w:val="es-ES"/>
        </w:rPr>
        <w:t>o</w:t>
      </w:r>
      <w:r w:rsidRPr="00707640">
        <w:rPr>
          <w:rFonts w:ascii="Arial" w:eastAsia="Palatino Linotype" w:hAnsi="Arial" w:cs="Arial"/>
          <w:spacing w:val="2"/>
          <w:lang w:val="es-ES"/>
        </w:rPr>
        <w:t>r</w:t>
      </w:r>
      <w:r w:rsidRPr="00707640">
        <w:rPr>
          <w:rFonts w:ascii="Arial" w:eastAsia="Palatino Linotype" w:hAnsi="Arial" w:cs="Arial"/>
          <w:lang w:val="es-ES"/>
        </w:rPr>
        <w:t>:</w:t>
      </w:r>
    </w:p>
    <w:p w:rsidR="00FD799F" w:rsidRPr="00707640" w:rsidRDefault="00FD799F" w:rsidP="00FD799F">
      <w:pPr>
        <w:spacing w:before="2" w:line="240" w:lineRule="exact"/>
        <w:jc w:val="both"/>
        <w:rPr>
          <w:rFonts w:ascii="Arial" w:hAnsi="Arial" w:cs="Arial"/>
          <w:lang w:val="es-ES"/>
        </w:rPr>
      </w:pPr>
    </w:p>
    <w:p w:rsidR="00FD799F" w:rsidRPr="00707640" w:rsidRDefault="00FD799F" w:rsidP="00470E70">
      <w:pPr>
        <w:ind w:left="1134" w:right="73" w:hanging="574"/>
        <w:jc w:val="both"/>
        <w:rPr>
          <w:rFonts w:ascii="Arial" w:eastAsia="Palatino Linotype" w:hAnsi="Arial" w:cs="Arial"/>
          <w:lang w:val="es-ES"/>
        </w:rPr>
      </w:pPr>
      <w:r w:rsidRPr="00707640">
        <w:rPr>
          <w:rFonts w:ascii="Arial" w:eastAsia="Palatino Linotype" w:hAnsi="Arial" w:cs="Arial"/>
          <w:spacing w:val="1"/>
          <w:lang w:val="es-ES"/>
        </w:rPr>
        <w:t>(</w:t>
      </w:r>
      <w:r w:rsidRPr="00707640">
        <w:rPr>
          <w:rFonts w:ascii="Arial" w:eastAsia="Palatino Linotype" w:hAnsi="Arial" w:cs="Arial"/>
          <w:lang w:val="es-ES"/>
        </w:rPr>
        <w:t xml:space="preserve">i)       </w:t>
      </w:r>
      <w:r w:rsidRPr="00707640">
        <w:rPr>
          <w:rFonts w:ascii="Arial" w:eastAsia="Palatino Linotype" w:hAnsi="Arial" w:cs="Arial"/>
          <w:spacing w:val="4"/>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2"/>
          <w:lang w:val="es-ES"/>
        </w:rPr>
        <w:t>v</w:t>
      </w:r>
      <w:r w:rsidRPr="00707640">
        <w:rPr>
          <w:rFonts w:ascii="Arial" w:eastAsia="Palatino Linotype" w:hAnsi="Arial" w:cs="Arial"/>
          <w:lang w:val="es-ES"/>
        </w:rPr>
        <w:t>aluaci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la</w:t>
      </w:r>
      <w:r w:rsidRPr="00707640">
        <w:rPr>
          <w:rFonts w:ascii="Arial" w:eastAsia="Palatino Linotype" w:hAnsi="Arial" w:cs="Arial"/>
          <w:spacing w:val="2"/>
          <w:lang w:val="es-ES"/>
        </w:rPr>
        <w:t xml:space="preserve"> </w:t>
      </w:r>
      <w:r w:rsidRPr="00707640">
        <w:rPr>
          <w:rFonts w:ascii="Arial" w:eastAsia="Palatino Linotype" w:hAnsi="Arial" w:cs="Arial"/>
          <w:lang w:val="es-ES"/>
        </w:rPr>
        <w:t>capa</w:t>
      </w:r>
      <w:r w:rsidRPr="00707640">
        <w:rPr>
          <w:rFonts w:ascii="Arial" w:eastAsia="Palatino Linotype" w:hAnsi="Arial" w:cs="Arial"/>
          <w:spacing w:val="-2"/>
          <w:lang w:val="es-ES"/>
        </w:rPr>
        <w:t>ci</w:t>
      </w:r>
      <w:r w:rsidRPr="00707640">
        <w:rPr>
          <w:rFonts w:ascii="Arial" w:eastAsia="Palatino Linotype" w:hAnsi="Arial" w:cs="Arial"/>
          <w:lang w:val="es-ES"/>
        </w:rPr>
        <w:t>dad</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Pr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m</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lang w:val="es-ES"/>
        </w:rPr>
        <w:t xml:space="preserve">y </w:t>
      </w:r>
      <w:r w:rsidRPr="00707640">
        <w:rPr>
          <w:rFonts w:ascii="Arial" w:eastAsia="Palatino Linotype" w:hAnsi="Arial" w:cs="Arial"/>
          <w:spacing w:val="-1"/>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g</w:t>
      </w:r>
      <w:r w:rsidRPr="00707640">
        <w:rPr>
          <w:rFonts w:ascii="Arial" w:eastAsia="Palatino Linotype" w:hAnsi="Arial" w:cs="Arial"/>
          <w:spacing w:val="-3"/>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i</w:t>
      </w:r>
      <w:r w:rsidRPr="00707640">
        <w:rPr>
          <w:rFonts w:ascii="Arial" w:eastAsia="Palatino Linotype" w:hAnsi="Arial" w:cs="Arial"/>
          <w:spacing w:val="-2"/>
          <w:lang w:val="es-ES"/>
        </w:rPr>
        <w:t>z</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q</w:t>
      </w:r>
      <w:r w:rsidRPr="00707640">
        <w:rPr>
          <w:rFonts w:ascii="Arial" w:eastAsia="Palatino Linotype" w:hAnsi="Arial" w:cs="Arial"/>
          <w:spacing w:val="-4"/>
          <w:lang w:val="es-ES"/>
        </w:rPr>
        <w:t>u</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c</w:t>
      </w:r>
      <w:r w:rsidRPr="00707640">
        <w:rPr>
          <w:rFonts w:ascii="Arial" w:eastAsia="Palatino Linotype" w:hAnsi="Arial" w:cs="Arial"/>
          <w:lang w:val="es-ES"/>
        </w:rPr>
        <w:t>lu</w:t>
      </w:r>
      <w:r w:rsidRPr="00707640">
        <w:rPr>
          <w:rFonts w:ascii="Arial" w:eastAsia="Palatino Linotype" w:hAnsi="Arial" w:cs="Arial"/>
          <w:spacing w:val="-1"/>
          <w:lang w:val="es-ES"/>
        </w:rPr>
        <w:t>y</w:t>
      </w:r>
      <w:r w:rsidRPr="00707640">
        <w:rPr>
          <w:rFonts w:ascii="Arial" w:eastAsia="Palatino Linotype" w:hAnsi="Arial" w:cs="Arial"/>
          <w:lang w:val="es-ES"/>
        </w:rPr>
        <w:t>e</w:t>
      </w:r>
      <w:r w:rsidRPr="00707640">
        <w:rPr>
          <w:rFonts w:ascii="Arial" w:eastAsia="Palatino Linotype" w:hAnsi="Arial" w:cs="Arial"/>
          <w:spacing w:val="10"/>
          <w:lang w:val="es-ES"/>
        </w:rPr>
        <w:t xml:space="preserve"> </w:t>
      </w:r>
      <w:r w:rsidRPr="00707640">
        <w:rPr>
          <w:rFonts w:ascii="Arial" w:eastAsia="Palatino Linotype" w:hAnsi="Arial" w:cs="Arial"/>
          <w:lang w:val="es-ES"/>
        </w:rPr>
        <w:t>l</w:t>
      </w:r>
      <w:r w:rsidRPr="00707640">
        <w:rPr>
          <w:rFonts w:ascii="Arial" w:eastAsia="Palatino Linotype" w:hAnsi="Arial" w:cs="Arial"/>
          <w:spacing w:val="-2"/>
          <w:lang w:val="es-ES"/>
        </w:rPr>
        <w:t>o</w:t>
      </w:r>
      <w:r w:rsidRPr="00707640">
        <w:rPr>
          <w:rFonts w:ascii="Arial" w:eastAsia="Palatino Linotype" w:hAnsi="Arial" w:cs="Arial"/>
          <w:lang w:val="es-ES"/>
        </w:rPr>
        <w:t>s sis</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mas</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m</w:t>
      </w:r>
      <w:r w:rsidRPr="00707640">
        <w:rPr>
          <w:rFonts w:ascii="Arial" w:eastAsia="Palatino Linotype" w:hAnsi="Arial" w:cs="Arial"/>
          <w:lang w:val="es-ES"/>
        </w:rPr>
        <w:t>a</w:t>
      </w:r>
      <w:r w:rsidRPr="00707640">
        <w:rPr>
          <w:rFonts w:ascii="Arial" w:eastAsia="Palatino Linotype" w:hAnsi="Arial" w:cs="Arial"/>
          <w:spacing w:val="-2"/>
          <w:lang w:val="es-ES"/>
        </w:rPr>
        <w:t>c</w:t>
      </w:r>
      <w:r w:rsidRPr="00707640">
        <w:rPr>
          <w:rFonts w:ascii="Arial" w:eastAsia="Palatino Linotype" w:hAnsi="Arial" w:cs="Arial"/>
          <w:lang w:val="es-ES"/>
        </w:rPr>
        <w:t>ión</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mp</w:t>
      </w:r>
      <w:r w:rsidRPr="00707640">
        <w:rPr>
          <w:rFonts w:ascii="Arial" w:eastAsia="Palatino Linotype" w:hAnsi="Arial" w:cs="Arial"/>
          <w:lang w:val="es-ES"/>
        </w:rPr>
        <w:t>o</w:t>
      </w:r>
      <w:r w:rsidRPr="00707640">
        <w:rPr>
          <w:rFonts w:ascii="Arial" w:eastAsia="Palatino Linotype" w:hAnsi="Arial" w:cs="Arial"/>
          <w:spacing w:val="-2"/>
          <w:lang w:val="es-ES"/>
        </w:rPr>
        <w:t>n</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1"/>
          <w:lang w:val="es-ES"/>
        </w:rPr>
        <w:t xml:space="preserve"> </w:t>
      </w:r>
      <w:r w:rsidRPr="00707640">
        <w:rPr>
          <w:rFonts w:ascii="Arial" w:eastAsia="Palatino Linotype" w:hAnsi="Arial" w:cs="Arial"/>
          <w:lang w:val="es-ES"/>
        </w:rPr>
        <w:t>y act</w:t>
      </w:r>
      <w:r w:rsidRPr="00707640">
        <w:rPr>
          <w:rFonts w:ascii="Arial" w:eastAsia="Palatino Linotype" w:hAnsi="Arial" w:cs="Arial"/>
          <w:spacing w:val="1"/>
          <w:lang w:val="es-ES"/>
        </w:rPr>
        <w:t>i</w:t>
      </w:r>
      <w:r w:rsidRPr="00707640">
        <w:rPr>
          <w:rFonts w:ascii="Arial" w:eastAsia="Palatino Linotype" w:hAnsi="Arial" w:cs="Arial"/>
          <w:spacing w:val="-2"/>
          <w:lang w:val="es-ES"/>
        </w:rPr>
        <w:t>v</w:t>
      </w:r>
      <w:r w:rsidRPr="00707640">
        <w:rPr>
          <w:rFonts w:ascii="Arial" w:eastAsia="Palatino Linotype" w:hAnsi="Arial" w:cs="Arial"/>
          <w:lang w:val="es-ES"/>
        </w:rPr>
        <w:t>ida</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lang w:val="es-ES"/>
        </w:rPr>
        <w:t>y</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4"/>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m</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lang w:val="es-ES"/>
        </w:rPr>
        <w:t>y o</w:t>
      </w:r>
      <w:r w:rsidRPr="00707640">
        <w:rPr>
          <w:rFonts w:ascii="Arial" w:eastAsia="Palatino Linotype" w:hAnsi="Arial" w:cs="Arial"/>
          <w:spacing w:val="1"/>
          <w:lang w:val="es-ES"/>
        </w:rPr>
        <w:t>r</w:t>
      </w:r>
      <w:r w:rsidRPr="00707640">
        <w:rPr>
          <w:rFonts w:ascii="Arial" w:eastAsia="Palatino Linotype" w:hAnsi="Arial" w:cs="Arial"/>
          <w:lang w:val="es-ES"/>
        </w:rPr>
        <w:t>g</w:t>
      </w:r>
      <w:r w:rsidRPr="00707640">
        <w:rPr>
          <w:rFonts w:ascii="Arial" w:eastAsia="Palatino Linotype" w:hAnsi="Arial" w:cs="Arial"/>
          <w:spacing w:val="-3"/>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iz</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lang w:val="es-ES"/>
        </w:rPr>
        <w:t>ón</w:t>
      </w:r>
      <w:r w:rsidRPr="00707640">
        <w:rPr>
          <w:rFonts w:ascii="Arial" w:eastAsia="Palatino Linotype" w:hAnsi="Arial" w:cs="Arial"/>
          <w:spacing w:val="-2"/>
          <w:lang w:val="es-ES"/>
        </w:rPr>
        <w:t xml:space="preserve"> </w:t>
      </w:r>
      <w:r w:rsidRPr="00707640">
        <w:rPr>
          <w:rFonts w:ascii="Arial" w:eastAsia="Palatino Linotype" w:hAnsi="Arial" w:cs="Arial"/>
          <w:lang w:val="es-ES"/>
        </w:rPr>
        <w:t>ad</w:t>
      </w:r>
      <w:r w:rsidRPr="00707640">
        <w:rPr>
          <w:rFonts w:ascii="Arial" w:eastAsia="Palatino Linotype" w:hAnsi="Arial" w:cs="Arial"/>
          <w:spacing w:val="-1"/>
          <w:lang w:val="es-ES"/>
        </w:rPr>
        <w:t>m</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t</w:t>
      </w:r>
      <w:r w:rsidRPr="00707640">
        <w:rPr>
          <w:rFonts w:ascii="Arial" w:eastAsia="Palatino Linotype" w:hAnsi="Arial" w:cs="Arial"/>
          <w:lang w:val="es-ES"/>
        </w:rPr>
        <w:t>iv</w:t>
      </w:r>
      <w:r w:rsidRPr="00707640">
        <w:rPr>
          <w:rFonts w:ascii="Arial" w:eastAsia="Palatino Linotype" w:hAnsi="Arial" w:cs="Arial"/>
          <w:spacing w:val="2"/>
          <w:lang w:val="es-ES"/>
        </w:rPr>
        <w:t>a</w:t>
      </w:r>
      <w:r w:rsidRPr="00707640">
        <w:rPr>
          <w:rFonts w:ascii="Arial" w:eastAsia="Palatino Linotype" w:hAnsi="Arial" w:cs="Arial"/>
          <w:lang w:val="es-ES"/>
        </w:rPr>
        <w:t>;</w:t>
      </w:r>
    </w:p>
    <w:p w:rsidR="00FD799F" w:rsidRPr="00707640" w:rsidRDefault="00FD799F" w:rsidP="00470E70">
      <w:pPr>
        <w:spacing w:before="1"/>
        <w:ind w:left="1134" w:right="77" w:hanging="574"/>
        <w:jc w:val="both"/>
        <w:rPr>
          <w:rFonts w:ascii="Arial" w:eastAsia="Palatino Linotype" w:hAnsi="Arial" w:cs="Arial"/>
          <w:lang w:val="es-ES"/>
        </w:rPr>
      </w:pPr>
      <w:r w:rsidRPr="00707640">
        <w:rPr>
          <w:rFonts w:ascii="Arial" w:eastAsia="Palatino Linotype" w:hAnsi="Arial" w:cs="Arial"/>
          <w:spacing w:val="1"/>
          <w:lang w:val="es-ES"/>
        </w:rPr>
        <w:t>(</w:t>
      </w:r>
      <w:r w:rsidRPr="00707640">
        <w:rPr>
          <w:rFonts w:ascii="Arial" w:eastAsia="Palatino Linotype" w:hAnsi="Arial" w:cs="Arial"/>
          <w:lang w:val="es-ES"/>
        </w:rPr>
        <w:t>i</w:t>
      </w:r>
      <w:r w:rsidRPr="00707640">
        <w:rPr>
          <w:rFonts w:ascii="Arial" w:eastAsia="Palatino Linotype" w:hAnsi="Arial" w:cs="Arial"/>
          <w:spacing w:val="-1"/>
          <w:lang w:val="es-ES"/>
        </w:rPr>
        <w:t>i</w:t>
      </w:r>
      <w:r w:rsidRPr="00707640">
        <w:rPr>
          <w:rFonts w:ascii="Arial" w:eastAsia="Palatino Linotype" w:hAnsi="Arial" w:cs="Arial"/>
          <w:lang w:val="es-ES"/>
        </w:rPr>
        <w:t xml:space="preserve">)     </w:t>
      </w:r>
      <w:r w:rsidRPr="00707640">
        <w:rPr>
          <w:rFonts w:ascii="Arial" w:eastAsia="Palatino Linotype" w:hAnsi="Arial" w:cs="Arial"/>
          <w:spacing w:val="27"/>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2"/>
          <w:lang w:val="es-ES"/>
        </w:rPr>
        <w:t>v</w:t>
      </w:r>
      <w:r w:rsidRPr="00707640">
        <w:rPr>
          <w:rFonts w:ascii="Arial" w:eastAsia="Palatino Linotype" w:hAnsi="Arial" w:cs="Arial"/>
          <w:lang w:val="es-ES"/>
        </w:rPr>
        <w:t>aluaci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1"/>
          <w:lang w:val="es-ES"/>
        </w:rPr>
        <w:t xml:space="preserve"> </w:t>
      </w:r>
      <w:r w:rsidRPr="00707640">
        <w:rPr>
          <w:rFonts w:ascii="Arial" w:eastAsia="Palatino Linotype" w:hAnsi="Arial" w:cs="Arial"/>
          <w:lang w:val="es-ES"/>
        </w:rPr>
        <w:t>la</w:t>
      </w:r>
      <w:r w:rsidRPr="00707640">
        <w:rPr>
          <w:rFonts w:ascii="Arial" w:eastAsia="Palatino Linotype" w:hAnsi="Arial" w:cs="Arial"/>
          <w:spacing w:val="1"/>
          <w:lang w:val="es-ES"/>
        </w:rPr>
        <w:t xml:space="preserve"> </w:t>
      </w:r>
      <w:r w:rsidRPr="00707640">
        <w:rPr>
          <w:rFonts w:ascii="Arial" w:eastAsia="Palatino Linotype" w:hAnsi="Arial" w:cs="Arial"/>
          <w:lang w:val="es-ES"/>
        </w:rPr>
        <w:t>cap</w:t>
      </w:r>
      <w:r w:rsidRPr="00707640">
        <w:rPr>
          <w:rFonts w:ascii="Arial" w:eastAsia="Palatino Linotype" w:hAnsi="Arial" w:cs="Arial"/>
          <w:spacing w:val="-3"/>
          <w:lang w:val="es-ES"/>
        </w:rPr>
        <w:t>a</w:t>
      </w:r>
      <w:r w:rsidRPr="00707640">
        <w:rPr>
          <w:rFonts w:ascii="Arial" w:eastAsia="Palatino Linotype" w:hAnsi="Arial" w:cs="Arial"/>
          <w:spacing w:val="-2"/>
          <w:lang w:val="es-ES"/>
        </w:rPr>
        <w:t>c</w:t>
      </w:r>
      <w:r w:rsidRPr="00707640">
        <w:rPr>
          <w:rFonts w:ascii="Arial" w:eastAsia="Palatino Linotype" w:hAnsi="Arial" w:cs="Arial"/>
          <w:lang w:val="es-ES"/>
        </w:rPr>
        <w:t>idad</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j</w:t>
      </w:r>
      <w:r w:rsidRPr="00707640">
        <w:rPr>
          <w:rFonts w:ascii="Arial" w:eastAsia="Palatino Linotype" w:hAnsi="Arial" w:cs="Arial"/>
          <w:lang w:val="es-ES"/>
        </w:rPr>
        <w:t>ec</w:t>
      </w:r>
      <w:r w:rsidRPr="00707640">
        <w:rPr>
          <w:rFonts w:ascii="Arial" w:eastAsia="Palatino Linotype" w:hAnsi="Arial" w:cs="Arial"/>
          <w:spacing w:val="-1"/>
          <w:lang w:val="es-ES"/>
        </w:rPr>
        <w:t>u</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as</w:t>
      </w:r>
      <w:r w:rsidRPr="00707640">
        <w:rPr>
          <w:rFonts w:ascii="Arial" w:eastAsia="Palatino Linotype" w:hAnsi="Arial" w:cs="Arial"/>
          <w:spacing w:val="1"/>
          <w:lang w:val="es-ES"/>
        </w:rPr>
        <w:t xml:space="preserve"> </w:t>
      </w:r>
      <w:r w:rsidRPr="00707640">
        <w:rPr>
          <w:rFonts w:ascii="Arial" w:eastAsia="Palatino Linotype" w:hAnsi="Arial" w:cs="Arial"/>
          <w:lang w:val="es-ES"/>
        </w:rPr>
        <w:t>act</w:t>
      </w:r>
      <w:r w:rsidRPr="00707640">
        <w:rPr>
          <w:rFonts w:ascii="Arial" w:eastAsia="Palatino Linotype" w:hAnsi="Arial" w:cs="Arial"/>
          <w:spacing w:val="-2"/>
          <w:lang w:val="es-ES"/>
        </w:rPr>
        <w:t>i</w:t>
      </w:r>
      <w:r w:rsidRPr="00707640">
        <w:rPr>
          <w:rFonts w:ascii="Arial" w:eastAsia="Palatino Linotype" w:hAnsi="Arial" w:cs="Arial"/>
          <w:lang w:val="es-ES"/>
        </w:rPr>
        <w:t>vida</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m</w:t>
      </w:r>
      <w:r w:rsidRPr="00707640">
        <w:rPr>
          <w:rFonts w:ascii="Arial" w:eastAsia="Palatino Linotype" w:hAnsi="Arial" w:cs="Arial"/>
          <w:lang w:val="es-ES"/>
        </w:rPr>
        <w:t>adas y o</w:t>
      </w:r>
      <w:r w:rsidRPr="00707640">
        <w:rPr>
          <w:rFonts w:ascii="Arial" w:eastAsia="Palatino Linotype" w:hAnsi="Arial" w:cs="Arial"/>
          <w:spacing w:val="1"/>
          <w:lang w:val="es-ES"/>
        </w:rPr>
        <w:t>r</w:t>
      </w:r>
      <w:r w:rsidRPr="00707640">
        <w:rPr>
          <w:rFonts w:ascii="Arial" w:eastAsia="Palatino Linotype" w:hAnsi="Arial" w:cs="Arial"/>
          <w:lang w:val="es-ES"/>
        </w:rPr>
        <w:t>g</w:t>
      </w:r>
      <w:r w:rsidRPr="00707640">
        <w:rPr>
          <w:rFonts w:ascii="Arial" w:eastAsia="Palatino Linotype" w:hAnsi="Arial" w:cs="Arial"/>
          <w:spacing w:val="-3"/>
          <w:lang w:val="es-ES"/>
        </w:rPr>
        <w:t>a</w:t>
      </w:r>
      <w:r w:rsidRPr="00707640">
        <w:rPr>
          <w:rFonts w:ascii="Arial" w:eastAsia="Palatino Linotype" w:hAnsi="Arial" w:cs="Arial"/>
          <w:spacing w:val="1"/>
          <w:lang w:val="es-ES"/>
        </w:rPr>
        <w:t>ni</w:t>
      </w:r>
      <w:r w:rsidRPr="00707640">
        <w:rPr>
          <w:rFonts w:ascii="Arial" w:eastAsia="Palatino Linotype" w:hAnsi="Arial" w:cs="Arial"/>
          <w:lang w:val="es-ES"/>
        </w:rPr>
        <w:t>zad</w:t>
      </w:r>
      <w:r w:rsidRPr="00707640">
        <w:rPr>
          <w:rFonts w:ascii="Arial" w:eastAsia="Palatino Linotype" w:hAnsi="Arial" w:cs="Arial"/>
          <w:spacing w:val="-3"/>
          <w:lang w:val="es-ES"/>
        </w:rPr>
        <w:t>a</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q</w:t>
      </w:r>
      <w:r w:rsidRPr="00707640">
        <w:rPr>
          <w:rFonts w:ascii="Arial" w:eastAsia="Palatino Linotype" w:hAnsi="Arial" w:cs="Arial"/>
          <w:spacing w:val="-4"/>
          <w:lang w:val="es-ES"/>
        </w:rPr>
        <w:t>u</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m</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1"/>
          <w:lang w:val="es-ES"/>
        </w:rPr>
        <w:t xml:space="preserve"> </w:t>
      </w:r>
      <w:r w:rsidRPr="00707640">
        <w:rPr>
          <w:rFonts w:ascii="Arial" w:eastAsia="Palatino Linotype" w:hAnsi="Arial" w:cs="Arial"/>
          <w:lang w:val="es-ES"/>
        </w:rPr>
        <w:t>sis</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 xml:space="preserve">ma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a</w:t>
      </w:r>
      <w:r w:rsidRPr="00707640">
        <w:rPr>
          <w:rFonts w:ascii="Arial" w:eastAsia="Palatino Linotype" w:hAnsi="Arial" w:cs="Arial"/>
          <w:spacing w:val="-3"/>
          <w:lang w:val="es-ES"/>
        </w:rPr>
        <w:t>d</w:t>
      </w:r>
      <w:r w:rsidRPr="00707640">
        <w:rPr>
          <w:rFonts w:ascii="Arial" w:eastAsia="Palatino Linotype" w:hAnsi="Arial" w:cs="Arial"/>
          <w:lang w:val="es-ES"/>
        </w:rPr>
        <w:t>mi</w:t>
      </w:r>
      <w:r w:rsidRPr="00707640">
        <w:rPr>
          <w:rFonts w:ascii="Arial" w:eastAsia="Palatino Linotype" w:hAnsi="Arial" w:cs="Arial"/>
          <w:spacing w:val="1"/>
          <w:lang w:val="es-ES"/>
        </w:rPr>
        <w:t>n</w:t>
      </w:r>
      <w:r w:rsidRPr="00707640">
        <w:rPr>
          <w:rFonts w:ascii="Arial" w:eastAsia="Palatino Linotype" w:hAnsi="Arial" w:cs="Arial"/>
          <w:spacing w:val="-2"/>
          <w:lang w:val="es-ES"/>
        </w:rPr>
        <w:t>i</w:t>
      </w:r>
      <w:r w:rsidRPr="00707640">
        <w:rPr>
          <w:rFonts w:ascii="Arial" w:eastAsia="Palatino Linotype" w:hAnsi="Arial" w:cs="Arial"/>
          <w:lang w:val="es-ES"/>
        </w:rPr>
        <w:t>st</w:t>
      </w:r>
      <w:r w:rsidRPr="00707640">
        <w:rPr>
          <w:rFonts w:ascii="Arial" w:eastAsia="Palatino Linotype" w:hAnsi="Arial" w:cs="Arial"/>
          <w:spacing w:val="-1"/>
          <w:lang w:val="es-ES"/>
        </w:rPr>
        <w:t>r</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spacing w:val="-3"/>
          <w:lang w:val="es-ES"/>
        </w:rPr>
        <w:t>p</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s</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al,</w:t>
      </w:r>
      <w:r w:rsidRPr="00707640">
        <w:rPr>
          <w:rFonts w:ascii="Arial" w:eastAsia="Palatino Linotype" w:hAnsi="Arial" w:cs="Arial"/>
          <w:spacing w:val="1"/>
          <w:lang w:val="es-ES"/>
        </w:rPr>
        <w:t xml:space="preserve"> </w:t>
      </w:r>
      <w:r w:rsidRPr="00707640">
        <w:rPr>
          <w:rFonts w:ascii="Arial" w:eastAsia="Palatino Linotype" w:hAnsi="Arial" w:cs="Arial"/>
          <w:lang w:val="es-ES"/>
        </w:rPr>
        <w:t>el sis</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ma</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ad</w:t>
      </w:r>
      <w:r w:rsidRPr="00707640">
        <w:rPr>
          <w:rFonts w:ascii="Arial" w:eastAsia="Palatino Linotype" w:hAnsi="Arial" w:cs="Arial"/>
          <w:spacing w:val="-3"/>
          <w:lang w:val="es-ES"/>
        </w:rPr>
        <w:t>m</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c</w:t>
      </w:r>
      <w:r w:rsidRPr="00707640">
        <w:rPr>
          <w:rFonts w:ascii="Arial" w:eastAsia="Palatino Linotype" w:hAnsi="Arial" w:cs="Arial"/>
          <w:lang w:val="es-ES"/>
        </w:rPr>
        <w:t>i</w:t>
      </w:r>
      <w:r w:rsidRPr="00707640">
        <w:rPr>
          <w:rFonts w:ascii="Arial" w:eastAsia="Palatino Linotype" w:hAnsi="Arial" w:cs="Arial"/>
          <w:spacing w:val="-2"/>
          <w:lang w:val="es-ES"/>
        </w:rPr>
        <w:t>ó</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b</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2"/>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lang w:val="es-ES"/>
        </w:rPr>
        <w:t>y</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vi</w:t>
      </w:r>
      <w:r w:rsidRPr="00707640">
        <w:rPr>
          <w:rFonts w:ascii="Arial" w:eastAsia="Palatino Linotype" w:hAnsi="Arial" w:cs="Arial"/>
          <w:spacing w:val="-2"/>
          <w:lang w:val="es-ES"/>
        </w:rPr>
        <w:t>c</w:t>
      </w:r>
      <w:r w:rsidRPr="00707640">
        <w:rPr>
          <w:rFonts w:ascii="Arial" w:eastAsia="Palatino Linotype" w:hAnsi="Arial" w:cs="Arial"/>
          <w:lang w:val="es-ES"/>
        </w:rPr>
        <w:t>ios</w:t>
      </w:r>
      <w:r w:rsidRPr="00707640">
        <w:rPr>
          <w:rFonts w:ascii="Arial" w:eastAsia="Palatino Linotype" w:hAnsi="Arial" w:cs="Arial"/>
          <w:spacing w:val="3"/>
          <w:lang w:val="es-ES"/>
        </w:rPr>
        <w:t xml:space="preserve"> </w:t>
      </w:r>
      <w:r w:rsidRPr="00707640">
        <w:rPr>
          <w:rFonts w:ascii="Arial" w:eastAsia="Palatino Linotype" w:hAnsi="Arial" w:cs="Arial"/>
          <w:lang w:val="es-ES"/>
        </w:rPr>
        <w:t xml:space="preserve">y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2"/>
          <w:lang w:val="es-ES"/>
        </w:rPr>
        <w:t xml:space="preserve"> </w:t>
      </w:r>
      <w:r w:rsidRPr="00707640">
        <w:rPr>
          <w:rFonts w:ascii="Arial" w:eastAsia="Palatino Linotype" w:hAnsi="Arial" w:cs="Arial"/>
          <w:lang w:val="es-ES"/>
        </w:rPr>
        <w:t>sis</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spacing w:val="-3"/>
          <w:lang w:val="es-ES"/>
        </w:rPr>
        <w:t>m</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ad</w:t>
      </w:r>
      <w:r w:rsidRPr="00707640">
        <w:rPr>
          <w:rFonts w:ascii="Arial" w:eastAsia="Palatino Linotype" w:hAnsi="Arial" w:cs="Arial"/>
          <w:spacing w:val="-1"/>
          <w:lang w:val="es-ES"/>
        </w:rPr>
        <w:t>m</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 xml:space="preserve">n </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a; y</w:t>
      </w:r>
    </w:p>
    <w:p w:rsidR="00FD799F" w:rsidRPr="00707640" w:rsidRDefault="00FD799F" w:rsidP="00FD799F">
      <w:pPr>
        <w:spacing w:line="280" w:lineRule="exact"/>
        <w:ind w:left="560"/>
        <w:jc w:val="both"/>
        <w:rPr>
          <w:rFonts w:ascii="Arial" w:eastAsia="Palatino Linotype" w:hAnsi="Arial" w:cs="Arial"/>
          <w:lang w:val="es-ES"/>
        </w:rPr>
      </w:pPr>
      <w:r w:rsidRPr="00707640">
        <w:rPr>
          <w:rFonts w:ascii="Arial" w:eastAsia="Palatino Linotype" w:hAnsi="Arial" w:cs="Arial"/>
          <w:spacing w:val="1"/>
          <w:position w:val="1"/>
          <w:lang w:val="es-ES"/>
        </w:rPr>
        <w:t>(</w:t>
      </w:r>
      <w:r w:rsidRPr="00707640">
        <w:rPr>
          <w:rFonts w:ascii="Arial" w:eastAsia="Palatino Linotype" w:hAnsi="Arial" w:cs="Arial"/>
          <w:position w:val="1"/>
          <w:lang w:val="es-ES"/>
        </w:rPr>
        <w:t>i</w:t>
      </w:r>
      <w:r w:rsidRPr="00707640">
        <w:rPr>
          <w:rFonts w:ascii="Arial" w:eastAsia="Palatino Linotype" w:hAnsi="Arial" w:cs="Arial"/>
          <w:spacing w:val="1"/>
          <w:position w:val="1"/>
          <w:lang w:val="es-ES"/>
        </w:rPr>
        <w:t>i</w:t>
      </w:r>
      <w:r w:rsidRPr="00707640">
        <w:rPr>
          <w:rFonts w:ascii="Arial" w:eastAsia="Palatino Linotype" w:hAnsi="Arial" w:cs="Arial"/>
          <w:spacing w:val="-2"/>
          <w:position w:val="1"/>
          <w:lang w:val="es-ES"/>
        </w:rPr>
        <w:t>i</w:t>
      </w:r>
      <w:r w:rsidRPr="00707640">
        <w:rPr>
          <w:rFonts w:ascii="Arial" w:eastAsia="Palatino Linotype" w:hAnsi="Arial" w:cs="Arial"/>
          <w:position w:val="1"/>
          <w:lang w:val="es-ES"/>
        </w:rPr>
        <w:t xml:space="preserve">)     </w:t>
      </w:r>
      <w:r w:rsidRPr="00707640">
        <w:rPr>
          <w:rFonts w:ascii="Arial" w:eastAsia="Palatino Linotype" w:hAnsi="Arial" w:cs="Arial"/>
          <w:spacing w:val="2"/>
          <w:position w:val="1"/>
          <w:lang w:val="es-ES"/>
        </w:rPr>
        <w:t>e</w:t>
      </w:r>
      <w:r w:rsidRPr="00707640">
        <w:rPr>
          <w:rFonts w:ascii="Arial" w:eastAsia="Palatino Linotype" w:hAnsi="Arial" w:cs="Arial"/>
          <w:spacing w:val="-2"/>
          <w:position w:val="1"/>
          <w:lang w:val="es-ES"/>
        </w:rPr>
        <w:t>v</w:t>
      </w:r>
      <w:r w:rsidRPr="00707640">
        <w:rPr>
          <w:rFonts w:ascii="Arial" w:eastAsia="Palatino Linotype" w:hAnsi="Arial" w:cs="Arial"/>
          <w:position w:val="1"/>
          <w:lang w:val="es-ES"/>
        </w:rPr>
        <w:t>aluaci</w:t>
      </w:r>
      <w:r w:rsidRPr="00707640">
        <w:rPr>
          <w:rFonts w:ascii="Arial" w:eastAsia="Palatino Linotype" w:hAnsi="Arial" w:cs="Arial"/>
          <w:spacing w:val="-3"/>
          <w:position w:val="1"/>
          <w:lang w:val="es-ES"/>
        </w:rPr>
        <w:t>ó</w:t>
      </w:r>
      <w:r w:rsidRPr="00707640">
        <w:rPr>
          <w:rFonts w:ascii="Arial" w:eastAsia="Palatino Linotype" w:hAnsi="Arial" w:cs="Arial"/>
          <w:position w:val="1"/>
          <w:lang w:val="es-ES"/>
        </w:rPr>
        <w:t>n</w:t>
      </w:r>
      <w:r w:rsidRPr="00707640">
        <w:rPr>
          <w:rFonts w:ascii="Arial" w:eastAsia="Palatino Linotype" w:hAnsi="Arial" w:cs="Arial"/>
          <w:spacing w:val="34"/>
          <w:position w:val="1"/>
          <w:lang w:val="es-ES"/>
        </w:rPr>
        <w:t xml:space="preserve"> </w:t>
      </w:r>
      <w:r w:rsidRPr="00707640">
        <w:rPr>
          <w:rFonts w:ascii="Arial" w:eastAsia="Palatino Linotype" w:hAnsi="Arial" w:cs="Arial"/>
          <w:spacing w:val="-3"/>
          <w:position w:val="1"/>
          <w:lang w:val="es-ES"/>
        </w:rPr>
        <w:t>d</w:t>
      </w:r>
      <w:r w:rsidRPr="00707640">
        <w:rPr>
          <w:rFonts w:ascii="Arial" w:eastAsia="Palatino Linotype" w:hAnsi="Arial" w:cs="Arial"/>
          <w:position w:val="1"/>
          <w:lang w:val="es-ES"/>
        </w:rPr>
        <w:t>e</w:t>
      </w:r>
      <w:r w:rsidRPr="00707640">
        <w:rPr>
          <w:rFonts w:ascii="Arial" w:eastAsia="Palatino Linotype" w:hAnsi="Arial" w:cs="Arial"/>
          <w:spacing w:val="36"/>
          <w:position w:val="1"/>
          <w:lang w:val="es-ES"/>
        </w:rPr>
        <w:t xml:space="preserve"> </w:t>
      </w:r>
      <w:r w:rsidRPr="00707640">
        <w:rPr>
          <w:rFonts w:ascii="Arial" w:eastAsia="Palatino Linotype" w:hAnsi="Arial" w:cs="Arial"/>
          <w:position w:val="1"/>
          <w:lang w:val="es-ES"/>
        </w:rPr>
        <w:t>la</w:t>
      </w:r>
      <w:r w:rsidRPr="00707640">
        <w:rPr>
          <w:rFonts w:ascii="Arial" w:eastAsia="Palatino Linotype" w:hAnsi="Arial" w:cs="Arial"/>
          <w:spacing w:val="34"/>
          <w:position w:val="1"/>
          <w:lang w:val="es-ES"/>
        </w:rPr>
        <w:t xml:space="preserve"> </w:t>
      </w:r>
      <w:r w:rsidRPr="00707640">
        <w:rPr>
          <w:rFonts w:ascii="Arial" w:eastAsia="Palatino Linotype" w:hAnsi="Arial" w:cs="Arial"/>
          <w:spacing w:val="2"/>
          <w:position w:val="1"/>
          <w:lang w:val="es-ES"/>
        </w:rPr>
        <w:t>c</w:t>
      </w:r>
      <w:r w:rsidRPr="00707640">
        <w:rPr>
          <w:rFonts w:ascii="Arial" w:eastAsia="Palatino Linotype" w:hAnsi="Arial" w:cs="Arial"/>
          <w:position w:val="1"/>
          <w:lang w:val="es-ES"/>
        </w:rPr>
        <w:t>a</w:t>
      </w:r>
      <w:r w:rsidRPr="00707640">
        <w:rPr>
          <w:rFonts w:ascii="Arial" w:eastAsia="Palatino Linotype" w:hAnsi="Arial" w:cs="Arial"/>
          <w:spacing w:val="-1"/>
          <w:position w:val="1"/>
          <w:lang w:val="es-ES"/>
        </w:rPr>
        <w:t>p</w:t>
      </w:r>
      <w:r w:rsidRPr="00707640">
        <w:rPr>
          <w:rFonts w:ascii="Arial" w:eastAsia="Palatino Linotype" w:hAnsi="Arial" w:cs="Arial"/>
          <w:position w:val="1"/>
          <w:lang w:val="es-ES"/>
        </w:rPr>
        <w:t>a</w:t>
      </w:r>
      <w:r w:rsidRPr="00707640">
        <w:rPr>
          <w:rFonts w:ascii="Arial" w:eastAsia="Palatino Linotype" w:hAnsi="Arial" w:cs="Arial"/>
          <w:spacing w:val="-2"/>
          <w:position w:val="1"/>
          <w:lang w:val="es-ES"/>
        </w:rPr>
        <w:t>ci</w:t>
      </w:r>
      <w:r w:rsidRPr="00707640">
        <w:rPr>
          <w:rFonts w:ascii="Arial" w:eastAsia="Palatino Linotype" w:hAnsi="Arial" w:cs="Arial"/>
          <w:position w:val="1"/>
          <w:lang w:val="es-ES"/>
        </w:rPr>
        <w:t>dad</w:t>
      </w:r>
      <w:r w:rsidRPr="00707640">
        <w:rPr>
          <w:rFonts w:ascii="Arial" w:eastAsia="Palatino Linotype" w:hAnsi="Arial" w:cs="Arial"/>
          <w:spacing w:val="33"/>
          <w:position w:val="1"/>
          <w:lang w:val="es-ES"/>
        </w:rPr>
        <w:t xml:space="preserve"> </w:t>
      </w:r>
      <w:r w:rsidRPr="00707640">
        <w:rPr>
          <w:rFonts w:ascii="Arial" w:eastAsia="Palatino Linotype" w:hAnsi="Arial" w:cs="Arial"/>
          <w:position w:val="1"/>
          <w:lang w:val="es-ES"/>
        </w:rPr>
        <w:t>de</w:t>
      </w:r>
      <w:r w:rsidRPr="00707640">
        <w:rPr>
          <w:rFonts w:ascii="Arial" w:eastAsia="Palatino Linotype" w:hAnsi="Arial" w:cs="Arial"/>
          <w:spacing w:val="35"/>
          <w:position w:val="1"/>
          <w:lang w:val="es-ES"/>
        </w:rPr>
        <w:t xml:space="preserve"> </w:t>
      </w:r>
      <w:r w:rsidRPr="00707640">
        <w:rPr>
          <w:rFonts w:ascii="Arial" w:eastAsia="Palatino Linotype" w:hAnsi="Arial" w:cs="Arial"/>
          <w:position w:val="1"/>
          <w:lang w:val="es-ES"/>
        </w:rPr>
        <w:t>co</w:t>
      </w:r>
      <w:r w:rsidRPr="00707640">
        <w:rPr>
          <w:rFonts w:ascii="Arial" w:eastAsia="Palatino Linotype" w:hAnsi="Arial" w:cs="Arial"/>
          <w:spacing w:val="-1"/>
          <w:position w:val="1"/>
          <w:lang w:val="es-ES"/>
        </w:rPr>
        <w:t>n</w:t>
      </w:r>
      <w:r w:rsidRPr="00707640">
        <w:rPr>
          <w:rFonts w:ascii="Arial" w:eastAsia="Palatino Linotype" w:hAnsi="Arial" w:cs="Arial"/>
          <w:position w:val="1"/>
          <w:lang w:val="es-ES"/>
        </w:rPr>
        <w:t>t</w:t>
      </w:r>
      <w:r w:rsidRPr="00707640">
        <w:rPr>
          <w:rFonts w:ascii="Arial" w:eastAsia="Palatino Linotype" w:hAnsi="Arial" w:cs="Arial"/>
          <w:spacing w:val="1"/>
          <w:position w:val="1"/>
          <w:lang w:val="es-ES"/>
        </w:rPr>
        <w:t>r</w:t>
      </w:r>
      <w:r w:rsidRPr="00707640">
        <w:rPr>
          <w:rFonts w:ascii="Arial" w:eastAsia="Palatino Linotype" w:hAnsi="Arial" w:cs="Arial"/>
          <w:spacing w:val="-3"/>
          <w:position w:val="1"/>
          <w:lang w:val="es-ES"/>
        </w:rPr>
        <w:t>o</w:t>
      </w:r>
      <w:r w:rsidRPr="00707640">
        <w:rPr>
          <w:rFonts w:ascii="Arial" w:eastAsia="Palatino Linotype" w:hAnsi="Arial" w:cs="Arial"/>
          <w:position w:val="1"/>
          <w:lang w:val="es-ES"/>
        </w:rPr>
        <w:t>l</w:t>
      </w:r>
      <w:r w:rsidRPr="00707640">
        <w:rPr>
          <w:rFonts w:ascii="Arial" w:eastAsia="Palatino Linotype" w:hAnsi="Arial" w:cs="Arial"/>
          <w:spacing w:val="34"/>
          <w:position w:val="1"/>
          <w:lang w:val="es-ES"/>
        </w:rPr>
        <w:t xml:space="preserve"> </w:t>
      </w:r>
      <w:r w:rsidRPr="00707640">
        <w:rPr>
          <w:rFonts w:ascii="Arial" w:eastAsia="Palatino Linotype" w:hAnsi="Arial" w:cs="Arial"/>
          <w:spacing w:val="1"/>
          <w:position w:val="1"/>
          <w:lang w:val="es-ES"/>
        </w:rPr>
        <w:t>q</w:t>
      </w:r>
      <w:r w:rsidRPr="00707640">
        <w:rPr>
          <w:rFonts w:ascii="Arial" w:eastAsia="Palatino Linotype" w:hAnsi="Arial" w:cs="Arial"/>
          <w:spacing w:val="-4"/>
          <w:position w:val="1"/>
          <w:lang w:val="es-ES"/>
        </w:rPr>
        <w:t>u</w:t>
      </w:r>
      <w:r w:rsidRPr="00707640">
        <w:rPr>
          <w:rFonts w:ascii="Arial" w:eastAsia="Palatino Linotype" w:hAnsi="Arial" w:cs="Arial"/>
          <w:position w:val="1"/>
          <w:lang w:val="es-ES"/>
        </w:rPr>
        <w:t>e</w:t>
      </w:r>
      <w:r w:rsidRPr="00707640">
        <w:rPr>
          <w:rFonts w:ascii="Arial" w:eastAsia="Palatino Linotype" w:hAnsi="Arial" w:cs="Arial"/>
          <w:spacing w:val="36"/>
          <w:position w:val="1"/>
          <w:lang w:val="es-ES"/>
        </w:rPr>
        <w:t xml:space="preserve"> </w:t>
      </w:r>
      <w:r w:rsidRPr="00707640">
        <w:rPr>
          <w:rFonts w:ascii="Arial" w:eastAsia="Palatino Linotype" w:hAnsi="Arial" w:cs="Arial"/>
          <w:position w:val="1"/>
          <w:lang w:val="es-ES"/>
        </w:rPr>
        <w:t>co</w:t>
      </w:r>
      <w:r w:rsidRPr="00707640">
        <w:rPr>
          <w:rFonts w:ascii="Arial" w:eastAsia="Palatino Linotype" w:hAnsi="Arial" w:cs="Arial"/>
          <w:spacing w:val="1"/>
          <w:position w:val="1"/>
          <w:lang w:val="es-ES"/>
        </w:rPr>
        <w:t>n</w:t>
      </w:r>
      <w:r w:rsidRPr="00707640">
        <w:rPr>
          <w:rFonts w:ascii="Arial" w:eastAsia="Palatino Linotype" w:hAnsi="Arial" w:cs="Arial"/>
          <w:spacing w:val="-2"/>
          <w:position w:val="1"/>
          <w:lang w:val="es-ES"/>
        </w:rPr>
        <w:t>t</w:t>
      </w:r>
      <w:r w:rsidRPr="00707640">
        <w:rPr>
          <w:rFonts w:ascii="Arial" w:eastAsia="Palatino Linotype" w:hAnsi="Arial" w:cs="Arial"/>
          <w:spacing w:val="2"/>
          <w:position w:val="1"/>
          <w:lang w:val="es-ES"/>
        </w:rPr>
        <w:t>e</w:t>
      </w:r>
      <w:r w:rsidRPr="00707640">
        <w:rPr>
          <w:rFonts w:ascii="Arial" w:eastAsia="Palatino Linotype" w:hAnsi="Arial" w:cs="Arial"/>
          <w:position w:val="1"/>
          <w:lang w:val="es-ES"/>
        </w:rPr>
        <w:t>m</w:t>
      </w:r>
      <w:r w:rsidRPr="00707640">
        <w:rPr>
          <w:rFonts w:ascii="Arial" w:eastAsia="Palatino Linotype" w:hAnsi="Arial" w:cs="Arial"/>
          <w:spacing w:val="-1"/>
          <w:position w:val="1"/>
          <w:lang w:val="es-ES"/>
        </w:rPr>
        <w:t>p</w:t>
      </w:r>
      <w:r w:rsidRPr="00707640">
        <w:rPr>
          <w:rFonts w:ascii="Arial" w:eastAsia="Palatino Linotype" w:hAnsi="Arial" w:cs="Arial"/>
          <w:spacing w:val="-2"/>
          <w:position w:val="1"/>
          <w:lang w:val="es-ES"/>
        </w:rPr>
        <w:t>l</w:t>
      </w:r>
      <w:r w:rsidRPr="00707640">
        <w:rPr>
          <w:rFonts w:ascii="Arial" w:eastAsia="Palatino Linotype" w:hAnsi="Arial" w:cs="Arial"/>
          <w:position w:val="1"/>
          <w:lang w:val="es-ES"/>
        </w:rPr>
        <w:t>a</w:t>
      </w:r>
      <w:r w:rsidRPr="00707640">
        <w:rPr>
          <w:rFonts w:ascii="Arial" w:eastAsia="Palatino Linotype" w:hAnsi="Arial" w:cs="Arial"/>
          <w:spacing w:val="36"/>
          <w:position w:val="1"/>
          <w:lang w:val="es-ES"/>
        </w:rPr>
        <w:t xml:space="preserve"> </w:t>
      </w:r>
      <w:r w:rsidRPr="00707640">
        <w:rPr>
          <w:rFonts w:ascii="Arial" w:eastAsia="Palatino Linotype" w:hAnsi="Arial" w:cs="Arial"/>
          <w:position w:val="1"/>
          <w:lang w:val="es-ES"/>
        </w:rPr>
        <w:t>los</w:t>
      </w:r>
      <w:r w:rsidRPr="00707640">
        <w:rPr>
          <w:rFonts w:ascii="Arial" w:eastAsia="Palatino Linotype" w:hAnsi="Arial" w:cs="Arial"/>
          <w:spacing w:val="34"/>
          <w:position w:val="1"/>
          <w:lang w:val="es-ES"/>
        </w:rPr>
        <w:t xml:space="preserve"> </w:t>
      </w:r>
      <w:r w:rsidRPr="00707640">
        <w:rPr>
          <w:rFonts w:ascii="Arial" w:eastAsia="Palatino Linotype" w:hAnsi="Arial" w:cs="Arial"/>
          <w:position w:val="1"/>
          <w:lang w:val="es-ES"/>
        </w:rPr>
        <w:t>sis</w:t>
      </w:r>
      <w:r w:rsidRPr="00707640">
        <w:rPr>
          <w:rFonts w:ascii="Arial" w:eastAsia="Palatino Linotype" w:hAnsi="Arial" w:cs="Arial"/>
          <w:spacing w:val="-2"/>
          <w:position w:val="1"/>
          <w:lang w:val="es-ES"/>
        </w:rPr>
        <w:t>t</w:t>
      </w:r>
      <w:r w:rsidRPr="00707640">
        <w:rPr>
          <w:rFonts w:ascii="Arial" w:eastAsia="Palatino Linotype" w:hAnsi="Arial" w:cs="Arial"/>
          <w:spacing w:val="2"/>
          <w:position w:val="1"/>
          <w:lang w:val="es-ES"/>
        </w:rPr>
        <w:t>e</w:t>
      </w:r>
      <w:r w:rsidRPr="00707640">
        <w:rPr>
          <w:rFonts w:ascii="Arial" w:eastAsia="Palatino Linotype" w:hAnsi="Arial" w:cs="Arial"/>
          <w:position w:val="1"/>
          <w:lang w:val="es-ES"/>
        </w:rPr>
        <w:t>mas</w:t>
      </w:r>
      <w:r w:rsidRPr="00707640">
        <w:rPr>
          <w:rFonts w:ascii="Arial" w:eastAsia="Palatino Linotype" w:hAnsi="Arial" w:cs="Arial"/>
          <w:spacing w:val="33"/>
          <w:position w:val="1"/>
          <w:lang w:val="es-ES"/>
        </w:rPr>
        <w:t xml:space="preserve"> </w:t>
      </w:r>
      <w:r w:rsidRPr="00707640">
        <w:rPr>
          <w:rFonts w:ascii="Arial" w:eastAsia="Palatino Linotype" w:hAnsi="Arial" w:cs="Arial"/>
          <w:spacing w:val="-3"/>
          <w:position w:val="1"/>
          <w:lang w:val="es-ES"/>
        </w:rPr>
        <w:t>d</w:t>
      </w:r>
      <w:r w:rsidRPr="00707640">
        <w:rPr>
          <w:rFonts w:ascii="Arial" w:eastAsia="Palatino Linotype" w:hAnsi="Arial" w:cs="Arial"/>
          <w:position w:val="1"/>
          <w:lang w:val="es-ES"/>
        </w:rPr>
        <w:t>e</w:t>
      </w:r>
      <w:r w:rsidRPr="00707640">
        <w:rPr>
          <w:rFonts w:ascii="Arial" w:eastAsia="Palatino Linotype" w:hAnsi="Arial" w:cs="Arial"/>
          <w:spacing w:val="36"/>
          <w:position w:val="1"/>
          <w:lang w:val="es-ES"/>
        </w:rPr>
        <w:t xml:space="preserve"> </w:t>
      </w:r>
      <w:r w:rsidRPr="00707640">
        <w:rPr>
          <w:rFonts w:ascii="Arial" w:eastAsia="Palatino Linotype" w:hAnsi="Arial" w:cs="Arial"/>
          <w:spacing w:val="-2"/>
          <w:position w:val="1"/>
          <w:lang w:val="es-ES"/>
        </w:rPr>
        <w:t>c</w:t>
      </w:r>
      <w:r w:rsidRPr="00707640">
        <w:rPr>
          <w:rFonts w:ascii="Arial" w:eastAsia="Palatino Linotype" w:hAnsi="Arial" w:cs="Arial"/>
          <w:position w:val="1"/>
          <w:lang w:val="es-ES"/>
        </w:rPr>
        <w:t>ontr</w:t>
      </w:r>
      <w:r w:rsidRPr="00707640">
        <w:rPr>
          <w:rFonts w:ascii="Arial" w:eastAsia="Palatino Linotype" w:hAnsi="Arial" w:cs="Arial"/>
          <w:spacing w:val="-3"/>
          <w:position w:val="1"/>
          <w:lang w:val="es-ES"/>
        </w:rPr>
        <w:t>o</w:t>
      </w:r>
      <w:r w:rsidRPr="00707640">
        <w:rPr>
          <w:rFonts w:ascii="Arial" w:eastAsia="Palatino Linotype" w:hAnsi="Arial" w:cs="Arial"/>
          <w:position w:val="1"/>
          <w:lang w:val="es-ES"/>
        </w:rPr>
        <w:t>l</w:t>
      </w:r>
    </w:p>
    <w:p w:rsidR="00FD799F" w:rsidRPr="00707640" w:rsidRDefault="00FD799F" w:rsidP="00470E70">
      <w:pPr>
        <w:ind w:left="1134"/>
        <w:jc w:val="both"/>
        <w:rPr>
          <w:rFonts w:ascii="Arial" w:eastAsia="Palatino Linotype" w:hAnsi="Arial" w:cs="Arial"/>
          <w:lang w:val="es-ES"/>
        </w:rPr>
      </w:pP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spacing w:val="1"/>
          <w:lang w:val="es-ES"/>
        </w:rPr>
        <w:t>n</w:t>
      </w:r>
      <w:r w:rsidRPr="00707640">
        <w:rPr>
          <w:rFonts w:ascii="Arial" w:eastAsia="Palatino Linotype" w:hAnsi="Arial" w:cs="Arial"/>
          <w:lang w:val="es-ES"/>
        </w:rPr>
        <w:t>o y</w:t>
      </w:r>
      <w:r w:rsidRPr="00707640">
        <w:rPr>
          <w:rFonts w:ascii="Arial" w:eastAsia="Palatino Linotype" w:hAnsi="Arial" w:cs="Arial"/>
          <w:spacing w:val="-1"/>
          <w:lang w:val="es-ES"/>
        </w:rPr>
        <w:t xml:space="preserve"> </w:t>
      </w:r>
      <w:r w:rsidRPr="00707640">
        <w:rPr>
          <w:rFonts w:ascii="Arial" w:eastAsia="Palatino Linotype" w:hAnsi="Arial" w:cs="Arial"/>
          <w:lang w:val="es-ES"/>
        </w:rPr>
        <w:t>c</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ol</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x</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spacing w:val="1"/>
          <w:lang w:val="es-ES"/>
        </w:rPr>
        <w:t>rn</w:t>
      </w:r>
      <w:r w:rsidRPr="00707640">
        <w:rPr>
          <w:rFonts w:ascii="Arial" w:eastAsia="Palatino Linotype" w:hAnsi="Arial" w:cs="Arial"/>
          <w:spacing w:val="-3"/>
          <w:lang w:val="es-ES"/>
        </w:rPr>
        <w:t>o</w:t>
      </w:r>
      <w:r w:rsidRPr="00707640">
        <w:rPr>
          <w:rFonts w:ascii="Arial" w:eastAsia="Palatino Linotype" w:hAnsi="Arial" w:cs="Arial"/>
          <w:lang w:val="es-ES"/>
        </w:rPr>
        <w:t>.</w:t>
      </w:r>
    </w:p>
    <w:p w:rsidR="00FD799F" w:rsidRPr="00707640" w:rsidRDefault="00FD799F" w:rsidP="00FD799F">
      <w:pPr>
        <w:spacing w:before="1" w:line="240" w:lineRule="exact"/>
        <w:jc w:val="both"/>
        <w:rPr>
          <w:rFonts w:ascii="Arial" w:hAnsi="Arial" w:cs="Arial"/>
          <w:lang w:val="es-ES"/>
        </w:rPr>
      </w:pPr>
    </w:p>
    <w:p w:rsidR="00FD799F" w:rsidRPr="00707640" w:rsidRDefault="00FD799F" w:rsidP="005052AE">
      <w:pPr>
        <w:ind w:right="73"/>
        <w:jc w:val="both"/>
        <w:rPr>
          <w:rFonts w:ascii="Arial" w:eastAsia="Palatino Linotype" w:hAnsi="Arial" w:cs="Arial"/>
          <w:lang w:val="es-ES"/>
        </w:rPr>
      </w:pPr>
      <w:r w:rsidRPr="00707640">
        <w:rPr>
          <w:rFonts w:ascii="Arial" w:eastAsia="Palatino Linotype" w:hAnsi="Arial" w:cs="Arial"/>
          <w:lang w:val="es-ES"/>
        </w:rPr>
        <w:t>El</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pr</w:t>
      </w:r>
      <w:r w:rsidRPr="00707640">
        <w:rPr>
          <w:rFonts w:ascii="Arial" w:eastAsia="Palatino Linotype" w:hAnsi="Arial" w:cs="Arial"/>
          <w:lang w:val="es-ES"/>
        </w:rPr>
        <w:t>e</w:t>
      </w:r>
      <w:r w:rsidRPr="00707640">
        <w:rPr>
          <w:rFonts w:ascii="Arial" w:eastAsia="Palatino Linotype" w:hAnsi="Arial" w:cs="Arial"/>
          <w:spacing w:val="-3"/>
          <w:lang w:val="es-ES"/>
        </w:rPr>
        <w:t>s</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i</w:t>
      </w:r>
      <w:r w:rsidRPr="00707640">
        <w:rPr>
          <w:rFonts w:ascii="Arial" w:eastAsia="Palatino Linotype" w:hAnsi="Arial" w:cs="Arial"/>
          <w:spacing w:val="1"/>
          <w:lang w:val="es-ES"/>
        </w:rPr>
        <w:t>nf</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spacing w:val="-3"/>
          <w:lang w:val="es-ES"/>
        </w:rPr>
        <w:t>m</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c</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t</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2"/>
          <w:lang w:val="es-ES"/>
        </w:rPr>
        <w:t>n</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 xml:space="preserve">los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1"/>
          <w:lang w:val="es-ES"/>
        </w:rPr>
        <w:t>u</w:t>
      </w:r>
      <w:r w:rsidRPr="00707640">
        <w:rPr>
          <w:rFonts w:ascii="Arial" w:eastAsia="Palatino Linotype" w:hAnsi="Arial" w:cs="Arial"/>
          <w:lang w:val="es-ES"/>
        </w:rPr>
        <w:t>ltad</w:t>
      </w:r>
      <w:r w:rsidRPr="00707640">
        <w:rPr>
          <w:rFonts w:ascii="Arial" w:eastAsia="Palatino Linotype" w:hAnsi="Arial" w:cs="Arial"/>
          <w:spacing w:val="-3"/>
          <w:lang w:val="es-ES"/>
        </w:rPr>
        <w:t>o</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ál</w:t>
      </w:r>
      <w:r w:rsidRPr="00707640">
        <w:rPr>
          <w:rFonts w:ascii="Arial" w:eastAsia="Palatino Linotype" w:hAnsi="Arial" w:cs="Arial"/>
          <w:spacing w:val="-1"/>
          <w:lang w:val="es-ES"/>
        </w:rPr>
        <w:t>i</w:t>
      </w:r>
      <w:r w:rsidRPr="00707640">
        <w:rPr>
          <w:rFonts w:ascii="Arial" w:eastAsia="Palatino Linotype" w:hAnsi="Arial" w:cs="Arial"/>
          <w:lang w:val="es-ES"/>
        </w:rPr>
        <w:t>sis</w:t>
      </w:r>
      <w:r w:rsidRPr="00707640">
        <w:rPr>
          <w:rFonts w:ascii="Arial" w:eastAsia="Palatino Linotype" w:hAnsi="Arial" w:cs="Arial"/>
          <w:spacing w:val="7"/>
          <w:lang w:val="es-ES"/>
        </w:rPr>
        <w:t xml:space="preserve"> </w:t>
      </w:r>
      <w:r w:rsidRPr="00707640">
        <w:rPr>
          <w:rFonts w:ascii="Arial" w:eastAsia="Palatino Linotype" w:hAnsi="Arial" w:cs="Arial"/>
          <w:lang w:val="es-ES"/>
        </w:rPr>
        <w:t>y las</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1"/>
          <w:lang w:val="es-ES"/>
        </w:rPr>
        <w:t>pu</w:t>
      </w:r>
      <w:r w:rsidRPr="00707640">
        <w:rPr>
          <w:rFonts w:ascii="Arial" w:eastAsia="Palatino Linotype" w:hAnsi="Arial" w:cs="Arial"/>
          <w:lang w:val="es-ES"/>
        </w:rPr>
        <w:t>estas</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p</w:t>
      </w:r>
      <w:r w:rsidRPr="00707640">
        <w:rPr>
          <w:rFonts w:ascii="Arial" w:eastAsia="Palatino Linotype" w:hAnsi="Arial" w:cs="Arial"/>
          <w:lang w:val="es-ES"/>
        </w:rPr>
        <w:t>l</w:t>
      </w:r>
      <w:r w:rsidRPr="00707640">
        <w:rPr>
          <w:rFonts w:ascii="Arial" w:eastAsia="Palatino Linotype" w:hAnsi="Arial" w:cs="Arial"/>
          <w:spacing w:val="-2"/>
          <w:lang w:val="es-ES"/>
        </w:rPr>
        <w:t>a</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1"/>
          <w:lang w:val="es-ES"/>
        </w:rPr>
        <w:t>f</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w:t>
      </w:r>
      <w:r w:rsidRPr="00707640">
        <w:rPr>
          <w:rFonts w:ascii="Arial" w:eastAsia="Palatino Linotype" w:hAnsi="Arial" w:cs="Arial"/>
          <w:spacing w:val="-2"/>
          <w:lang w:val="es-ES"/>
        </w:rPr>
        <w:t>al</w:t>
      </w:r>
      <w:r w:rsidRPr="00707640">
        <w:rPr>
          <w:rFonts w:ascii="Arial" w:eastAsia="Palatino Linotype" w:hAnsi="Arial" w:cs="Arial"/>
          <w:spacing w:val="2"/>
          <w:lang w:val="es-ES"/>
        </w:rPr>
        <w:t>e</w:t>
      </w:r>
      <w:r w:rsidRPr="00707640">
        <w:rPr>
          <w:rFonts w:ascii="Arial" w:eastAsia="Palatino Linotype" w:hAnsi="Arial" w:cs="Arial"/>
          <w:spacing w:val="-2"/>
          <w:lang w:val="es-ES"/>
        </w:rPr>
        <w:t>c</w:t>
      </w:r>
      <w:r w:rsidRPr="00707640">
        <w:rPr>
          <w:rFonts w:ascii="Arial" w:eastAsia="Palatino Linotype" w:hAnsi="Arial" w:cs="Arial"/>
          <w:lang w:val="es-ES"/>
        </w:rPr>
        <w:t>im</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to</w:t>
      </w:r>
      <w:r w:rsidRPr="00707640">
        <w:rPr>
          <w:rFonts w:ascii="Arial" w:eastAsia="Palatino Linotype" w:hAnsi="Arial" w:cs="Arial"/>
          <w:spacing w:val="28"/>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s</w:t>
      </w:r>
      <w:r w:rsidRPr="00707640">
        <w:rPr>
          <w:rFonts w:ascii="Arial" w:eastAsia="Palatino Linotype" w:hAnsi="Arial" w:cs="Arial"/>
          <w:spacing w:val="-2"/>
          <w:lang w:val="es-ES"/>
        </w:rPr>
        <w:t>t</w:t>
      </w:r>
      <w:r w:rsidRPr="00707640">
        <w:rPr>
          <w:rFonts w:ascii="Arial" w:eastAsia="Palatino Linotype" w:hAnsi="Arial" w:cs="Arial"/>
          <w:spacing w:val="2"/>
          <w:lang w:val="es-ES"/>
        </w:rPr>
        <w:t>i</w:t>
      </w:r>
      <w:r w:rsidRPr="00707640">
        <w:rPr>
          <w:rFonts w:ascii="Arial" w:eastAsia="Palatino Linotype" w:hAnsi="Arial" w:cs="Arial"/>
          <w:lang w:val="es-ES"/>
        </w:rPr>
        <w:t>t</w:t>
      </w:r>
      <w:r w:rsidRPr="00707640">
        <w:rPr>
          <w:rFonts w:ascii="Arial" w:eastAsia="Palatino Linotype" w:hAnsi="Arial" w:cs="Arial"/>
          <w:spacing w:val="-1"/>
          <w:lang w:val="es-ES"/>
        </w:rPr>
        <w:t>u</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lang w:val="es-ES"/>
        </w:rPr>
        <w:t>onal</w:t>
      </w:r>
      <w:r w:rsidRPr="00707640">
        <w:rPr>
          <w:rFonts w:ascii="Arial" w:eastAsia="Palatino Linotype" w:hAnsi="Arial" w:cs="Arial"/>
          <w:spacing w:val="31"/>
          <w:lang w:val="es-ES"/>
        </w:rPr>
        <w:t xml:space="preserve"> </w:t>
      </w:r>
      <w:r w:rsidRPr="00707640">
        <w:rPr>
          <w:rFonts w:ascii="Arial" w:eastAsia="Palatino Linotype" w:hAnsi="Arial" w:cs="Arial"/>
          <w:lang w:val="es-ES"/>
        </w:rPr>
        <w:t>y</w:t>
      </w:r>
      <w:r w:rsidRPr="00707640">
        <w:rPr>
          <w:rFonts w:ascii="Arial" w:eastAsia="Palatino Linotype" w:hAnsi="Arial" w:cs="Arial"/>
          <w:spacing w:val="28"/>
          <w:lang w:val="es-ES"/>
        </w:rPr>
        <w:t xml:space="preserve"> </w:t>
      </w:r>
      <w:r w:rsidRPr="00707640">
        <w:rPr>
          <w:rFonts w:ascii="Arial" w:eastAsia="Palatino Linotype" w:hAnsi="Arial" w:cs="Arial"/>
          <w:lang w:val="es-ES"/>
        </w:rPr>
        <w:t>d</w:t>
      </w:r>
      <w:r w:rsidRPr="00707640">
        <w:rPr>
          <w:rFonts w:ascii="Arial" w:eastAsia="Palatino Linotype" w:hAnsi="Arial" w:cs="Arial"/>
          <w:spacing w:val="-1"/>
          <w:lang w:val="es-ES"/>
        </w:rPr>
        <w:t>e</w:t>
      </w:r>
      <w:r w:rsidRPr="00707640">
        <w:rPr>
          <w:rFonts w:ascii="Arial" w:eastAsia="Palatino Linotype" w:hAnsi="Arial" w:cs="Arial"/>
          <w:lang w:val="es-ES"/>
        </w:rPr>
        <w:t>l</w:t>
      </w:r>
      <w:r w:rsidRPr="00707640">
        <w:rPr>
          <w:rFonts w:ascii="Arial" w:eastAsia="Palatino Linotype" w:hAnsi="Arial" w:cs="Arial"/>
          <w:spacing w:val="29"/>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2"/>
          <w:lang w:val="es-ES"/>
        </w:rPr>
        <w:t>s</w:t>
      </w:r>
      <w:r w:rsidRPr="00707640">
        <w:rPr>
          <w:rFonts w:ascii="Arial" w:eastAsia="Palatino Linotype" w:hAnsi="Arial" w:cs="Arial"/>
          <w:spacing w:val="1"/>
          <w:lang w:val="es-ES"/>
        </w:rPr>
        <w:t>q</w:t>
      </w:r>
      <w:r w:rsidRPr="00707640">
        <w:rPr>
          <w:rFonts w:ascii="Arial" w:eastAsia="Palatino Linotype" w:hAnsi="Arial" w:cs="Arial"/>
          <w:spacing w:val="-4"/>
          <w:lang w:val="es-ES"/>
        </w:rPr>
        <w:t>u</w:t>
      </w:r>
      <w:r w:rsidRPr="00707640">
        <w:rPr>
          <w:rFonts w:ascii="Arial" w:eastAsia="Palatino Linotype" w:hAnsi="Arial" w:cs="Arial"/>
          <w:spacing w:val="2"/>
          <w:lang w:val="es-ES"/>
        </w:rPr>
        <w:t>e</w:t>
      </w:r>
      <w:r w:rsidRPr="00707640">
        <w:rPr>
          <w:rFonts w:ascii="Arial" w:eastAsia="Palatino Linotype" w:hAnsi="Arial" w:cs="Arial"/>
          <w:lang w:val="es-ES"/>
        </w:rPr>
        <w:t>ma</w:t>
      </w:r>
      <w:r w:rsidRPr="00707640">
        <w:rPr>
          <w:rFonts w:ascii="Arial" w:eastAsia="Palatino Linotype" w:hAnsi="Arial" w:cs="Arial"/>
          <w:spacing w:val="28"/>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31"/>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j</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33"/>
          <w:lang w:val="es-ES"/>
        </w:rPr>
        <w:t xml:space="preserve"> </w:t>
      </w:r>
      <w:r w:rsidRPr="00707640">
        <w:rPr>
          <w:rFonts w:ascii="Arial" w:eastAsia="Palatino Linotype" w:hAnsi="Arial" w:cs="Arial"/>
          <w:spacing w:val="-1"/>
          <w:lang w:val="es-ES"/>
        </w:rPr>
        <w:t>p</w:t>
      </w:r>
      <w:r w:rsidRPr="00707640">
        <w:rPr>
          <w:rFonts w:ascii="Arial" w:eastAsia="Palatino Linotype" w:hAnsi="Arial" w:cs="Arial"/>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9"/>
          <w:lang w:val="es-ES"/>
        </w:rPr>
        <w:t xml:space="preserve"> </w:t>
      </w:r>
      <w:r w:rsidRPr="00707640">
        <w:rPr>
          <w:rFonts w:ascii="Arial" w:eastAsia="Palatino Linotype" w:hAnsi="Arial" w:cs="Arial"/>
          <w:lang w:val="es-ES"/>
        </w:rPr>
        <w:t>la</w:t>
      </w:r>
      <w:r w:rsidRPr="00707640">
        <w:rPr>
          <w:rFonts w:ascii="Arial" w:eastAsia="Palatino Linotype" w:hAnsi="Arial" w:cs="Arial"/>
          <w:spacing w:val="29"/>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j</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lang w:val="es-ES"/>
        </w:rPr>
        <w:t>ón</w:t>
      </w:r>
      <w:r w:rsidRPr="00707640">
        <w:rPr>
          <w:rFonts w:ascii="Arial" w:eastAsia="Palatino Linotype" w:hAnsi="Arial" w:cs="Arial"/>
          <w:spacing w:val="29"/>
          <w:lang w:val="es-ES"/>
        </w:rPr>
        <w:t xml:space="preserve"> </w:t>
      </w:r>
      <w:r w:rsidRPr="00707640">
        <w:rPr>
          <w:rFonts w:ascii="Arial" w:eastAsia="Palatino Linotype" w:hAnsi="Arial" w:cs="Arial"/>
          <w:lang w:val="es-ES"/>
        </w:rPr>
        <w:t>d</w:t>
      </w:r>
      <w:r w:rsidRPr="00707640">
        <w:rPr>
          <w:rFonts w:ascii="Arial" w:eastAsia="Palatino Linotype" w:hAnsi="Arial" w:cs="Arial"/>
          <w:spacing w:val="-1"/>
          <w:lang w:val="es-ES"/>
        </w:rPr>
        <w:t>e dicho</w:t>
      </w:r>
      <w:r w:rsidRPr="00707640">
        <w:rPr>
          <w:rFonts w:ascii="Arial" w:eastAsia="Palatino Linotype" w:hAnsi="Arial" w:cs="Arial"/>
          <w:spacing w:val="29"/>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spacing w:val="-2"/>
          <w:lang w:val="es-ES"/>
        </w:rPr>
        <w:t>a</w:t>
      </w:r>
      <w:r w:rsidRPr="00707640">
        <w:rPr>
          <w:rFonts w:ascii="Arial" w:eastAsia="Palatino Linotype" w:hAnsi="Arial" w:cs="Arial"/>
          <w:spacing w:val="-3"/>
          <w:lang w:val="es-ES"/>
        </w:rPr>
        <w:t>m</w:t>
      </w:r>
      <w:r w:rsidRPr="00707640">
        <w:rPr>
          <w:rFonts w:ascii="Arial" w:eastAsia="Palatino Linotype" w:hAnsi="Arial" w:cs="Arial"/>
          <w:lang w:val="es-ES"/>
        </w:rPr>
        <w:t>a.</w:t>
      </w:r>
    </w:p>
    <w:p w:rsidR="00FD799F" w:rsidRPr="00707640" w:rsidRDefault="00FD799F" w:rsidP="00FD799F">
      <w:pPr>
        <w:spacing w:before="1" w:line="240" w:lineRule="exact"/>
        <w:jc w:val="both"/>
        <w:rPr>
          <w:rFonts w:ascii="Arial" w:hAnsi="Arial" w:cs="Arial"/>
          <w:lang w:val="es-ES"/>
        </w:rPr>
      </w:pPr>
    </w:p>
    <w:p w:rsidR="00FD799F" w:rsidRPr="00981196" w:rsidRDefault="00FD799F" w:rsidP="00FD799F">
      <w:pPr>
        <w:pStyle w:val="Heading1"/>
        <w:numPr>
          <w:ilvl w:val="0"/>
          <w:numId w:val="9"/>
        </w:numPr>
        <w:rPr>
          <w:rFonts w:eastAsia="Palatino Linotype" w:cs="Arial"/>
          <w:lang w:val="es-ES"/>
        </w:rPr>
      </w:pPr>
      <w:bookmarkStart w:id="3" w:name="_Toc459202074"/>
      <w:r w:rsidRPr="00981196">
        <w:rPr>
          <w:rFonts w:eastAsia="Palatino Linotype" w:cs="Arial"/>
          <w:lang w:val="es-ES"/>
        </w:rPr>
        <w:t>METODOLOGÍA DE TRABAJO</w:t>
      </w:r>
      <w:bookmarkEnd w:id="3"/>
    </w:p>
    <w:p w:rsidR="00FD799F" w:rsidRPr="00707640" w:rsidRDefault="00FD799F" w:rsidP="00FD799F">
      <w:pPr>
        <w:spacing w:before="18" w:line="220" w:lineRule="exact"/>
        <w:jc w:val="both"/>
        <w:rPr>
          <w:rFonts w:ascii="Arial" w:hAnsi="Arial" w:cs="Arial"/>
          <w:lang w:val="es-ES"/>
        </w:rPr>
      </w:pPr>
    </w:p>
    <w:p w:rsidR="00FD799F" w:rsidRPr="00707640" w:rsidRDefault="00FD799F" w:rsidP="005052AE">
      <w:pPr>
        <w:ind w:right="75"/>
        <w:jc w:val="both"/>
        <w:rPr>
          <w:rFonts w:ascii="Arial" w:eastAsia="Palatino Linotype" w:hAnsi="Arial" w:cs="Arial"/>
          <w:lang w:val="es-ES"/>
        </w:rPr>
      </w:pPr>
      <w:r w:rsidRPr="00707640">
        <w:rPr>
          <w:rFonts w:ascii="Arial" w:eastAsia="Palatino Linotype" w:hAnsi="Arial" w:cs="Arial"/>
          <w:lang w:val="es-ES"/>
        </w:rPr>
        <w:t>El</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S</w:t>
      </w:r>
      <w:r w:rsidRPr="00707640">
        <w:rPr>
          <w:rFonts w:ascii="Arial" w:eastAsia="Palatino Linotype" w:hAnsi="Arial" w:cs="Arial"/>
          <w:lang w:val="es-ES"/>
        </w:rPr>
        <w:t>E</w:t>
      </w:r>
      <w:r w:rsidRPr="00707640">
        <w:rPr>
          <w:rFonts w:ascii="Arial" w:eastAsia="Palatino Linotype" w:hAnsi="Arial" w:cs="Arial"/>
          <w:spacing w:val="-1"/>
          <w:lang w:val="es-ES"/>
        </w:rPr>
        <w:t>C</w:t>
      </w:r>
      <w:r w:rsidRPr="00707640">
        <w:rPr>
          <w:rFonts w:ascii="Arial" w:eastAsia="Palatino Linotype" w:hAnsi="Arial" w:cs="Arial"/>
          <w:lang w:val="es-ES"/>
        </w:rPr>
        <w:t xml:space="preserve">I </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m</w:t>
      </w:r>
      <w:r w:rsidRPr="00707640">
        <w:rPr>
          <w:rFonts w:ascii="Arial" w:eastAsia="Palatino Linotype" w:hAnsi="Arial" w:cs="Arial"/>
          <w:lang w:val="es-ES"/>
        </w:rPr>
        <w:t>et</w:t>
      </w:r>
      <w:r w:rsidRPr="00707640">
        <w:rPr>
          <w:rFonts w:ascii="Arial" w:eastAsia="Palatino Linotype" w:hAnsi="Arial" w:cs="Arial"/>
          <w:spacing w:val="-1"/>
          <w:lang w:val="es-ES"/>
        </w:rPr>
        <w:t>o</w:t>
      </w:r>
      <w:r w:rsidRPr="00707640">
        <w:rPr>
          <w:rFonts w:ascii="Arial" w:eastAsia="Palatino Linotype" w:hAnsi="Arial" w:cs="Arial"/>
          <w:lang w:val="es-ES"/>
        </w:rPr>
        <w:t>d</w:t>
      </w:r>
      <w:r w:rsidRPr="00707640">
        <w:rPr>
          <w:rFonts w:ascii="Arial" w:eastAsia="Palatino Linotype" w:hAnsi="Arial" w:cs="Arial"/>
          <w:spacing w:val="-3"/>
          <w:lang w:val="es-ES"/>
        </w:rPr>
        <w:t>o</w:t>
      </w:r>
      <w:r w:rsidRPr="00707640">
        <w:rPr>
          <w:rFonts w:ascii="Arial" w:eastAsia="Palatino Linotype" w:hAnsi="Arial" w:cs="Arial"/>
          <w:lang w:val="es-ES"/>
        </w:rPr>
        <w:t>logía</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v</w:t>
      </w:r>
      <w:r w:rsidRPr="00707640">
        <w:rPr>
          <w:rFonts w:ascii="Arial" w:eastAsia="Palatino Linotype" w:hAnsi="Arial" w:cs="Arial"/>
          <w:spacing w:val="-2"/>
          <w:lang w:val="es-ES"/>
        </w:rPr>
        <w:t>a</w:t>
      </w:r>
      <w:r w:rsidRPr="00707640">
        <w:rPr>
          <w:rFonts w:ascii="Arial" w:eastAsia="Palatino Linotype" w:hAnsi="Arial" w:cs="Arial"/>
          <w:lang w:val="es-ES"/>
        </w:rPr>
        <w:t>luar</w:t>
      </w:r>
      <w:r w:rsidRPr="00707640">
        <w:rPr>
          <w:rFonts w:ascii="Arial" w:eastAsia="Palatino Linotype" w:hAnsi="Arial" w:cs="Arial"/>
          <w:spacing w:val="1"/>
          <w:lang w:val="es-ES"/>
        </w:rPr>
        <w:t xml:space="preserve"> </w:t>
      </w:r>
      <w:r w:rsidRPr="00707640">
        <w:rPr>
          <w:rFonts w:ascii="Arial" w:eastAsia="Palatino Linotype" w:hAnsi="Arial" w:cs="Arial"/>
          <w:lang w:val="es-ES"/>
        </w:rPr>
        <w:t>la</w:t>
      </w:r>
      <w:r w:rsidRPr="00707640">
        <w:rPr>
          <w:rFonts w:ascii="Arial" w:eastAsia="Palatino Linotype" w:hAnsi="Arial" w:cs="Arial"/>
          <w:spacing w:val="7"/>
          <w:lang w:val="es-ES"/>
        </w:rPr>
        <w:t xml:space="preserve"> </w:t>
      </w:r>
      <w:r w:rsidRPr="00707640">
        <w:rPr>
          <w:rFonts w:ascii="Arial" w:eastAsia="Palatino Linotype" w:hAnsi="Arial" w:cs="Arial"/>
          <w:lang w:val="es-ES"/>
        </w:rPr>
        <w:t>c</w:t>
      </w:r>
      <w:r w:rsidRPr="00707640">
        <w:rPr>
          <w:rFonts w:ascii="Arial" w:eastAsia="Palatino Linotype" w:hAnsi="Arial" w:cs="Arial"/>
          <w:spacing w:val="-2"/>
          <w:lang w:val="es-ES"/>
        </w:rPr>
        <w:t>a</w:t>
      </w:r>
      <w:r w:rsidRPr="00707640">
        <w:rPr>
          <w:rFonts w:ascii="Arial" w:eastAsia="Palatino Linotype" w:hAnsi="Arial" w:cs="Arial"/>
          <w:spacing w:val="-1"/>
          <w:lang w:val="es-ES"/>
        </w:rPr>
        <w:t>p</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lang w:val="es-ES"/>
        </w:rPr>
        <w:t>dad</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st</w:t>
      </w:r>
      <w:r w:rsidRPr="00707640">
        <w:rPr>
          <w:rFonts w:ascii="Arial" w:eastAsia="Palatino Linotype" w:hAnsi="Arial" w:cs="Arial"/>
          <w:spacing w:val="-2"/>
          <w:lang w:val="es-ES"/>
        </w:rPr>
        <w:t>i</w:t>
      </w:r>
      <w:r w:rsidRPr="00707640">
        <w:rPr>
          <w:rFonts w:ascii="Arial" w:eastAsia="Palatino Linotype" w:hAnsi="Arial" w:cs="Arial"/>
          <w:lang w:val="es-ES"/>
        </w:rPr>
        <w:t>t</w:t>
      </w:r>
      <w:r w:rsidRPr="00707640">
        <w:rPr>
          <w:rFonts w:ascii="Arial" w:eastAsia="Palatino Linotype" w:hAnsi="Arial" w:cs="Arial"/>
          <w:spacing w:val="-1"/>
          <w:lang w:val="es-ES"/>
        </w:rPr>
        <w:t>u</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al</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tidad o agen</w:t>
      </w:r>
      <w:r w:rsidRPr="00707640">
        <w:rPr>
          <w:rFonts w:ascii="Arial" w:eastAsia="Palatino Linotype" w:hAnsi="Arial" w:cs="Arial"/>
          <w:spacing w:val="-2"/>
          <w:lang w:val="es-ES"/>
        </w:rPr>
        <w:t>c</w:t>
      </w:r>
      <w:r w:rsidRPr="00707640">
        <w:rPr>
          <w:rFonts w:ascii="Arial" w:eastAsia="Palatino Linotype" w:hAnsi="Arial" w:cs="Arial"/>
          <w:lang w:val="es-ES"/>
        </w:rPr>
        <w:t>ia</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j</w:t>
      </w:r>
      <w:r w:rsidRPr="00707640">
        <w:rPr>
          <w:rFonts w:ascii="Arial" w:eastAsia="Palatino Linotype" w:hAnsi="Arial" w:cs="Arial"/>
          <w:lang w:val="es-ES"/>
        </w:rPr>
        <w:t>ec</w:t>
      </w:r>
      <w:r w:rsidRPr="00707640">
        <w:rPr>
          <w:rFonts w:ascii="Arial" w:eastAsia="Palatino Linotype" w:hAnsi="Arial" w:cs="Arial"/>
          <w:spacing w:val="-1"/>
          <w:lang w:val="es-ES"/>
        </w:rPr>
        <w:t>u</w:t>
      </w:r>
      <w:r w:rsidRPr="00707640">
        <w:rPr>
          <w:rFonts w:ascii="Arial" w:eastAsia="Palatino Linotype" w:hAnsi="Arial" w:cs="Arial"/>
          <w:lang w:val="es-ES"/>
        </w:rPr>
        <w:t>to</w:t>
      </w:r>
      <w:r w:rsidRPr="00707640">
        <w:rPr>
          <w:rFonts w:ascii="Arial" w:eastAsia="Palatino Linotype" w:hAnsi="Arial" w:cs="Arial"/>
          <w:spacing w:val="1"/>
          <w:lang w:val="es-ES"/>
        </w:rPr>
        <w:t>r</w:t>
      </w:r>
      <w:r w:rsidRPr="00707640">
        <w:rPr>
          <w:rFonts w:ascii="Arial" w:eastAsia="Palatino Linotype" w:hAnsi="Arial" w:cs="Arial"/>
          <w:lang w:val="es-ES"/>
        </w:rPr>
        <w:t xml:space="preserve">a, </w:t>
      </w:r>
      <w:r w:rsidRPr="00707640">
        <w:rPr>
          <w:rFonts w:ascii="Arial" w:eastAsia="Palatino Linotype" w:hAnsi="Arial" w:cs="Arial"/>
          <w:spacing w:val="-1"/>
          <w:lang w:val="es-ES"/>
        </w:rPr>
        <w:t>r</w:t>
      </w:r>
      <w:r w:rsidRPr="00707640">
        <w:rPr>
          <w:rFonts w:ascii="Arial" w:eastAsia="Palatino Linotype" w:hAnsi="Arial" w:cs="Arial"/>
          <w:lang w:val="es-ES"/>
        </w:rPr>
        <w:t>elac</w:t>
      </w:r>
      <w:r w:rsidRPr="00707640">
        <w:rPr>
          <w:rFonts w:ascii="Arial" w:eastAsia="Palatino Linotype" w:hAnsi="Arial" w:cs="Arial"/>
          <w:spacing w:val="-2"/>
          <w:lang w:val="es-ES"/>
        </w:rPr>
        <w:t>i</w:t>
      </w:r>
      <w:r w:rsidRPr="00707640">
        <w:rPr>
          <w:rFonts w:ascii="Arial" w:eastAsia="Palatino Linotype" w:hAnsi="Arial" w:cs="Arial"/>
          <w:lang w:val="es-ES"/>
        </w:rPr>
        <w:t>onada</w:t>
      </w:r>
      <w:r w:rsidRPr="00707640">
        <w:rPr>
          <w:rFonts w:ascii="Arial" w:eastAsia="Palatino Linotype" w:hAnsi="Arial" w:cs="Arial"/>
          <w:spacing w:val="2"/>
          <w:lang w:val="es-ES"/>
        </w:rPr>
        <w:t xml:space="preserve"> </w:t>
      </w:r>
      <w:r w:rsidRPr="00707640">
        <w:rPr>
          <w:rFonts w:ascii="Arial" w:eastAsia="Palatino Linotype" w:hAnsi="Arial" w:cs="Arial"/>
          <w:lang w:val="es-ES"/>
        </w:rPr>
        <w:t>c</w:t>
      </w:r>
      <w:r w:rsidRPr="00707640">
        <w:rPr>
          <w:rFonts w:ascii="Arial" w:eastAsia="Palatino Linotype" w:hAnsi="Arial" w:cs="Arial"/>
          <w:spacing w:val="-3"/>
          <w:lang w:val="es-ES"/>
        </w:rPr>
        <w:t>o</w:t>
      </w:r>
      <w:r w:rsidRPr="00707640">
        <w:rPr>
          <w:rFonts w:ascii="Arial" w:eastAsia="Palatino Linotype" w:hAnsi="Arial" w:cs="Arial"/>
          <w:lang w:val="es-ES"/>
        </w:rPr>
        <w:t>n</w:t>
      </w:r>
      <w:r w:rsidRPr="00707640">
        <w:rPr>
          <w:rFonts w:ascii="Arial" w:eastAsia="Palatino Linotype" w:hAnsi="Arial" w:cs="Arial"/>
          <w:spacing w:val="3"/>
          <w:lang w:val="es-ES"/>
        </w:rPr>
        <w:t xml:space="preserve"> </w:t>
      </w:r>
      <w:r w:rsidRPr="00707640">
        <w:rPr>
          <w:rFonts w:ascii="Arial" w:eastAsia="Palatino Linotype" w:hAnsi="Arial" w:cs="Arial"/>
          <w:lang w:val="es-ES"/>
        </w:rPr>
        <w:t>as</w:t>
      </w:r>
      <w:r w:rsidRPr="00707640">
        <w:rPr>
          <w:rFonts w:ascii="Arial" w:eastAsia="Palatino Linotype" w:hAnsi="Arial" w:cs="Arial"/>
          <w:spacing w:val="-3"/>
          <w:lang w:val="es-ES"/>
        </w:rPr>
        <w:t>p</w:t>
      </w:r>
      <w:r w:rsidRPr="00707640">
        <w:rPr>
          <w:rFonts w:ascii="Arial" w:eastAsia="Palatino Linotype" w:hAnsi="Arial" w:cs="Arial"/>
          <w:spacing w:val="2"/>
          <w:lang w:val="es-ES"/>
        </w:rPr>
        <w:t>e</w:t>
      </w:r>
      <w:r w:rsidRPr="00707640">
        <w:rPr>
          <w:rFonts w:ascii="Arial" w:eastAsia="Palatino Linotype" w:hAnsi="Arial" w:cs="Arial"/>
          <w:lang w:val="es-ES"/>
        </w:rPr>
        <w:t>ctos ad</w:t>
      </w:r>
      <w:r w:rsidRPr="00707640">
        <w:rPr>
          <w:rFonts w:ascii="Arial" w:eastAsia="Palatino Linotype" w:hAnsi="Arial" w:cs="Arial"/>
          <w:spacing w:val="-3"/>
          <w:lang w:val="es-ES"/>
        </w:rPr>
        <w:t>m</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w:t>
      </w:r>
      <w:r w:rsidRPr="00707640">
        <w:rPr>
          <w:rFonts w:ascii="Arial" w:eastAsia="Palatino Linotype" w:hAnsi="Arial" w:cs="Arial"/>
          <w:spacing w:val="-2"/>
          <w:lang w:val="es-ES"/>
        </w:rPr>
        <w:t>s</w:t>
      </w:r>
      <w:r w:rsidRPr="00707640">
        <w:rPr>
          <w:rFonts w:ascii="Arial" w:eastAsia="Palatino Linotype" w:hAnsi="Arial" w:cs="Arial"/>
          <w:lang w:val="es-ES"/>
        </w:rPr>
        <w:t>t</w:t>
      </w:r>
      <w:r w:rsidRPr="00707640">
        <w:rPr>
          <w:rFonts w:ascii="Arial" w:eastAsia="Palatino Linotype" w:hAnsi="Arial" w:cs="Arial"/>
          <w:spacing w:val="1"/>
          <w:lang w:val="es-ES"/>
        </w:rPr>
        <w:t>r</w:t>
      </w:r>
      <w:r w:rsidRPr="00707640">
        <w:rPr>
          <w:rFonts w:ascii="Arial" w:eastAsia="Palatino Linotype" w:hAnsi="Arial" w:cs="Arial"/>
          <w:spacing w:val="-2"/>
          <w:lang w:val="es-ES"/>
        </w:rPr>
        <w:t>a</w:t>
      </w:r>
      <w:r w:rsidRPr="00707640">
        <w:rPr>
          <w:rFonts w:ascii="Arial" w:eastAsia="Palatino Linotype" w:hAnsi="Arial" w:cs="Arial"/>
          <w:lang w:val="es-ES"/>
        </w:rPr>
        <w:t>tivos</w:t>
      </w:r>
      <w:r w:rsidRPr="00707640">
        <w:rPr>
          <w:rFonts w:ascii="Arial" w:eastAsia="Palatino Linotype" w:hAnsi="Arial" w:cs="Arial"/>
          <w:spacing w:val="2"/>
          <w:lang w:val="es-ES"/>
        </w:rPr>
        <w:t xml:space="preserve"> </w:t>
      </w:r>
      <w:r w:rsidRPr="00707640">
        <w:rPr>
          <w:rFonts w:ascii="Arial" w:eastAsia="Palatino Linotype" w:hAnsi="Arial" w:cs="Arial"/>
          <w:lang w:val="es-ES"/>
        </w:rPr>
        <w:t>y</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lang w:val="es-ES"/>
        </w:rPr>
        <w:t>c</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 xml:space="preserve">ol </w:t>
      </w:r>
      <w:r w:rsidRPr="00707640">
        <w:rPr>
          <w:rFonts w:ascii="Arial" w:eastAsia="Palatino Linotype" w:hAnsi="Arial" w:cs="Arial"/>
          <w:spacing w:val="-1"/>
          <w:lang w:val="es-ES"/>
        </w:rPr>
        <w:t>p</w:t>
      </w:r>
      <w:r w:rsidRPr="00707640">
        <w:rPr>
          <w:rFonts w:ascii="Arial" w:eastAsia="Palatino Linotype" w:hAnsi="Arial" w:cs="Arial"/>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lang w:val="es-ES"/>
        </w:rPr>
        <w:t>la</w:t>
      </w:r>
      <w:r w:rsidRPr="00707640">
        <w:rPr>
          <w:rFonts w:ascii="Arial" w:eastAsia="Palatino Linotype" w:hAnsi="Arial" w:cs="Arial"/>
          <w:spacing w:val="1"/>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j</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spacing w:val="-2"/>
          <w:lang w:val="es-ES"/>
        </w:rPr>
        <w:t>c</w:t>
      </w:r>
      <w:r w:rsidRPr="00707640">
        <w:rPr>
          <w:rFonts w:ascii="Arial" w:eastAsia="Palatino Linotype" w:hAnsi="Arial" w:cs="Arial"/>
          <w:lang w:val="es-ES"/>
        </w:rPr>
        <w:t>i</w:t>
      </w:r>
      <w:r w:rsidRPr="00707640">
        <w:rPr>
          <w:rFonts w:ascii="Arial" w:eastAsia="Palatino Linotype" w:hAnsi="Arial" w:cs="Arial"/>
          <w:spacing w:val="-2"/>
          <w:lang w:val="es-ES"/>
        </w:rPr>
        <w:t>ó</w:t>
      </w:r>
      <w:r w:rsidRPr="00707640">
        <w:rPr>
          <w:rFonts w:ascii="Arial" w:eastAsia="Palatino Linotype" w:hAnsi="Arial" w:cs="Arial"/>
          <w:lang w:val="es-ES"/>
        </w:rPr>
        <w:t xml:space="preserve">n de </w:t>
      </w:r>
      <w:r w:rsidRPr="00707640">
        <w:rPr>
          <w:rFonts w:ascii="Arial" w:eastAsia="Palatino Linotype" w:hAnsi="Arial" w:cs="Arial"/>
          <w:spacing w:val="5"/>
          <w:lang w:val="es-ES"/>
        </w:rPr>
        <w:t xml:space="preserve"> </w:t>
      </w:r>
      <w:r w:rsidRPr="00707640">
        <w:rPr>
          <w:rFonts w:ascii="Arial" w:eastAsia="Palatino Linotype" w:hAnsi="Arial" w:cs="Arial"/>
          <w:spacing w:val="-4"/>
          <w:lang w:val="es-ES"/>
        </w:rPr>
        <w:t>u</w:t>
      </w:r>
      <w:r w:rsidRPr="00707640">
        <w:rPr>
          <w:rFonts w:ascii="Arial" w:eastAsia="Palatino Linotype" w:hAnsi="Arial" w:cs="Arial"/>
          <w:lang w:val="es-ES"/>
        </w:rPr>
        <w:t xml:space="preserve">n </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y</w:t>
      </w:r>
      <w:r w:rsidRPr="00707640">
        <w:rPr>
          <w:rFonts w:ascii="Arial" w:eastAsia="Palatino Linotype" w:hAnsi="Arial" w:cs="Arial"/>
          <w:spacing w:val="2"/>
          <w:lang w:val="es-ES"/>
        </w:rPr>
        <w:t>e</w:t>
      </w:r>
      <w:r w:rsidRPr="00707640">
        <w:rPr>
          <w:rFonts w:ascii="Arial" w:eastAsia="Palatino Linotype" w:hAnsi="Arial" w:cs="Arial"/>
          <w:lang w:val="es-ES"/>
        </w:rPr>
        <w:t xml:space="preserve">cto  </w:t>
      </w:r>
      <w:r w:rsidRPr="00707640">
        <w:rPr>
          <w:rFonts w:ascii="Arial" w:eastAsia="Palatino Linotype" w:hAnsi="Arial" w:cs="Arial"/>
          <w:spacing w:val="1"/>
          <w:lang w:val="es-ES"/>
        </w:rPr>
        <w:t>f</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lang w:val="es-ES"/>
        </w:rPr>
        <w:t xml:space="preserve">ado </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p</w:t>
      </w:r>
      <w:r w:rsidRPr="00707640">
        <w:rPr>
          <w:rFonts w:ascii="Arial" w:eastAsia="Palatino Linotype" w:hAnsi="Arial" w:cs="Arial"/>
          <w:lang w:val="es-ES"/>
        </w:rPr>
        <w:t xml:space="preserve">or </w:t>
      </w:r>
      <w:r w:rsidRPr="00707640">
        <w:rPr>
          <w:rFonts w:ascii="Arial" w:eastAsia="Palatino Linotype" w:hAnsi="Arial" w:cs="Arial"/>
          <w:spacing w:val="2"/>
          <w:lang w:val="es-ES"/>
        </w:rPr>
        <w:t xml:space="preserve"> </w:t>
      </w:r>
      <w:r w:rsidRPr="00707640">
        <w:rPr>
          <w:rFonts w:ascii="Arial" w:eastAsia="Palatino Linotype" w:hAnsi="Arial" w:cs="Arial"/>
          <w:lang w:val="es-ES"/>
        </w:rPr>
        <w:t xml:space="preserve">el </w:t>
      </w:r>
      <w:r w:rsidRPr="00707640">
        <w:rPr>
          <w:rFonts w:ascii="Arial" w:eastAsia="Palatino Linotype" w:hAnsi="Arial" w:cs="Arial"/>
          <w:spacing w:val="3"/>
          <w:lang w:val="es-ES"/>
        </w:rPr>
        <w:t xml:space="preserve"> </w:t>
      </w:r>
      <w:r w:rsidRPr="00707640">
        <w:rPr>
          <w:rFonts w:ascii="Arial" w:eastAsia="Palatino Linotype" w:hAnsi="Arial" w:cs="Arial"/>
          <w:lang w:val="es-ES"/>
        </w:rPr>
        <w:t>B</w:t>
      </w:r>
      <w:r w:rsidRPr="00707640">
        <w:rPr>
          <w:rFonts w:ascii="Arial" w:eastAsia="Palatino Linotype" w:hAnsi="Arial" w:cs="Arial"/>
          <w:spacing w:val="-3"/>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 xml:space="preserve">co. </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E</w:t>
      </w:r>
      <w:r w:rsidRPr="00707640">
        <w:rPr>
          <w:rFonts w:ascii="Arial" w:eastAsia="Palatino Linotype" w:hAnsi="Arial" w:cs="Arial"/>
          <w:lang w:val="es-ES"/>
        </w:rPr>
        <w:t xml:space="preserve">l </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o</w:t>
      </w:r>
      <w:r w:rsidRPr="00707640">
        <w:rPr>
          <w:rFonts w:ascii="Arial" w:eastAsia="Palatino Linotype" w:hAnsi="Arial" w:cs="Arial"/>
          <w:lang w:val="es-ES"/>
        </w:rPr>
        <w:t>b</w:t>
      </w:r>
      <w:r w:rsidRPr="00707640">
        <w:rPr>
          <w:rFonts w:ascii="Arial" w:eastAsia="Palatino Linotype" w:hAnsi="Arial" w:cs="Arial"/>
          <w:spacing w:val="-1"/>
          <w:lang w:val="es-ES"/>
        </w:rPr>
        <w:t>j</w:t>
      </w:r>
      <w:r w:rsidRPr="00707640">
        <w:rPr>
          <w:rFonts w:ascii="Arial" w:eastAsia="Palatino Linotype" w:hAnsi="Arial" w:cs="Arial"/>
          <w:spacing w:val="2"/>
          <w:lang w:val="es-ES"/>
        </w:rPr>
        <w:t>e</w:t>
      </w:r>
      <w:r w:rsidRPr="00707640">
        <w:rPr>
          <w:rFonts w:ascii="Arial" w:eastAsia="Palatino Linotype" w:hAnsi="Arial" w:cs="Arial"/>
          <w:lang w:val="es-ES"/>
        </w:rPr>
        <w:t>t</w:t>
      </w:r>
      <w:r w:rsidRPr="00707640">
        <w:rPr>
          <w:rFonts w:ascii="Arial" w:eastAsia="Palatino Linotype" w:hAnsi="Arial" w:cs="Arial"/>
          <w:spacing w:val="-2"/>
          <w:lang w:val="es-ES"/>
        </w:rPr>
        <w:t>i</w:t>
      </w:r>
      <w:r w:rsidRPr="00707640">
        <w:rPr>
          <w:rFonts w:ascii="Arial" w:eastAsia="Palatino Linotype" w:hAnsi="Arial" w:cs="Arial"/>
          <w:lang w:val="es-ES"/>
        </w:rPr>
        <w:t xml:space="preserve">vo </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g</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 xml:space="preserve">al </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 xml:space="preserve">l </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S</w:t>
      </w:r>
      <w:r w:rsidRPr="00707640">
        <w:rPr>
          <w:rFonts w:ascii="Arial" w:eastAsia="Palatino Linotype" w:hAnsi="Arial" w:cs="Arial"/>
          <w:lang w:val="es-ES"/>
        </w:rPr>
        <w:t>E</w:t>
      </w:r>
      <w:r w:rsidRPr="00707640">
        <w:rPr>
          <w:rFonts w:ascii="Arial" w:eastAsia="Palatino Linotype" w:hAnsi="Arial" w:cs="Arial"/>
          <w:spacing w:val="-3"/>
          <w:lang w:val="es-ES"/>
        </w:rPr>
        <w:t>C</w:t>
      </w:r>
      <w:r w:rsidRPr="00707640">
        <w:rPr>
          <w:rFonts w:ascii="Arial" w:eastAsia="Palatino Linotype" w:hAnsi="Arial" w:cs="Arial"/>
          <w:lang w:val="es-ES"/>
        </w:rPr>
        <w:t xml:space="preserve">I </w:t>
      </w:r>
      <w:r w:rsidRPr="00707640">
        <w:rPr>
          <w:rFonts w:ascii="Arial" w:eastAsia="Palatino Linotype" w:hAnsi="Arial" w:cs="Arial"/>
          <w:spacing w:val="3"/>
          <w:lang w:val="es-ES"/>
        </w:rPr>
        <w:t xml:space="preserve"> </w:t>
      </w:r>
      <w:r w:rsidRPr="00707640">
        <w:rPr>
          <w:rFonts w:ascii="Arial" w:eastAsia="Palatino Linotype" w:hAnsi="Arial" w:cs="Arial"/>
          <w:lang w:val="es-ES"/>
        </w:rPr>
        <w:t xml:space="preserve">es  </w:t>
      </w:r>
      <w:r w:rsidRPr="00707640">
        <w:rPr>
          <w:rFonts w:ascii="Arial" w:eastAsia="Palatino Linotype" w:hAnsi="Arial" w:cs="Arial"/>
          <w:spacing w:val="2"/>
          <w:lang w:val="es-ES"/>
        </w:rPr>
        <w:t>e</w:t>
      </w:r>
      <w:r w:rsidRPr="00707640">
        <w:rPr>
          <w:rFonts w:ascii="Arial" w:eastAsia="Palatino Linotype" w:hAnsi="Arial" w:cs="Arial"/>
          <w:lang w:val="es-ES"/>
        </w:rPr>
        <w:t>v</w:t>
      </w:r>
      <w:r w:rsidRPr="00707640">
        <w:rPr>
          <w:rFonts w:ascii="Arial" w:eastAsia="Palatino Linotype" w:hAnsi="Arial" w:cs="Arial"/>
          <w:spacing w:val="-2"/>
          <w:lang w:val="es-ES"/>
        </w:rPr>
        <w:t>a</w:t>
      </w:r>
      <w:r w:rsidRPr="00707640">
        <w:rPr>
          <w:rFonts w:ascii="Arial" w:eastAsia="Palatino Linotype" w:hAnsi="Arial" w:cs="Arial"/>
          <w:lang w:val="es-ES"/>
        </w:rPr>
        <w:t xml:space="preserve">luar </w:t>
      </w:r>
      <w:r w:rsidRPr="00707640">
        <w:rPr>
          <w:rFonts w:ascii="Arial" w:eastAsia="Palatino Linotype" w:hAnsi="Arial" w:cs="Arial"/>
          <w:spacing w:val="1"/>
          <w:lang w:val="es-ES"/>
        </w:rPr>
        <w:t xml:space="preserve"> </w:t>
      </w:r>
      <w:r w:rsidRPr="00707640">
        <w:rPr>
          <w:rFonts w:ascii="Arial" w:eastAsia="Palatino Linotype" w:hAnsi="Arial" w:cs="Arial"/>
          <w:lang w:val="es-ES"/>
        </w:rPr>
        <w:t xml:space="preserve">los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3"/>
          <w:lang w:val="es-ES"/>
        </w:rPr>
        <w:t>u</w:t>
      </w:r>
      <w:r w:rsidRPr="00707640">
        <w:rPr>
          <w:rFonts w:ascii="Arial" w:eastAsia="Palatino Linotype" w:hAnsi="Arial" w:cs="Arial"/>
          <w:spacing w:val="1"/>
          <w:lang w:val="es-ES"/>
        </w:rPr>
        <w:t>r</w:t>
      </w:r>
      <w:r w:rsidRPr="00707640">
        <w:rPr>
          <w:rFonts w:ascii="Arial" w:eastAsia="Palatino Linotype" w:hAnsi="Arial" w:cs="Arial"/>
          <w:lang w:val="es-ES"/>
        </w:rPr>
        <w:t>sos</w:t>
      </w:r>
      <w:r w:rsidRPr="00707640">
        <w:rPr>
          <w:rFonts w:ascii="Arial" w:eastAsia="Palatino Linotype" w:hAnsi="Arial" w:cs="Arial"/>
          <w:spacing w:val="2"/>
          <w:lang w:val="es-ES"/>
        </w:rPr>
        <w:t xml:space="preserve"> </w:t>
      </w:r>
      <w:r w:rsidRPr="00707640">
        <w:rPr>
          <w:rFonts w:ascii="Arial" w:eastAsia="Palatino Linotype" w:hAnsi="Arial" w:cs="Arial"/>
          <w:lang w:val="es-ES"/>
        </w:rPr>
        <w:t>dis</w:t>
      </w:r>
      <w:r w:rsidRPr="00707640">
        <w:rPr>
          <w:rFonts w:ascii="Arial" w:eastAsia="Palatino Linotype" w:hAnsi="Arial" w:cs="Arial"/>
          <w:spacing w:val="-1"/>
          <w:lang w:val="es-ES"/>
        </w:rPr>
        <w:t>p</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i</w:t>
      </w:r>
      <w:r w:rsidRPr="00707640">
        <w:rPr>
          <w:rFonts w:ascii="Arial" w:eastAsia="Palatino Linotype" w:hAnsi="Arial" w:cs="Arial"/>
          <w:spacing w:val="-2"/>
          <w:lang w:val="es-ES"/>
        </w:rPr>
        <w:t>bl</w:t>
      </w:r>
      <w:r w:rsidRPr="00707640">
        <w:rPr>
          <w:rFonts w:ascii="Arial" w:eastAsia="Palatino Linotype" w:hAnsi="Arial" w:cs="Arial"/>
          <w:spacing w:val="2"/>
          <w:lang w:val="es-ES"/>
        </w:rPr>
        <w:t>e</w:t>
      </w:r>
      <w:r w:rsidRPr="00707640">
        <w:rPr>
          <w:rFonts w:ascii="Arial" w:eastAsia="Palatino Linotype" w:hAnsi="Arial" w:cs="Arial"/>
          <w:lang w:val="es-ES"/>
        </w:rPr>
        <w:t>s en</w:t>
      </w:r>
      <w:r w:rsidRPr="00707640">
        <w:rPr>
          <w:rFonts w:ascii="Arial" w:eastAsia="Palatino Linotype" w:hAnsi="Arial" w:cs="Arial"/>
          <w:spacing w:val="3"/>
          <w:lang w:val="es-ES"/>
        </w:rPr>
        <w:t xml:space="preserve"> </w:t>
      </w:r>
      <w:r w:rsidRPr="00707640">
        <w:rPr>
          <w:rFonts w:ascii="Arial" w:eastAsia="Palatino Linotype" w:hAnsi="Arial" w:cs="Arial"/>
          <w:lang w:val="es-ES"/>
        </w:rPr>
        <w:t>té</w:t>
      </w:r>
      <w:r w:rsidRPr="00707640">
        <w:rPr>
          <w:rFonts w:ascii="Arial" w:eastAsia="Palatino Linotype" w:hAnsi="Arial" w:cs="Arial"/>
          <w:spacing w:val="1"/>
          <w:lang w:val="es-ES"/>
        </w:rPr>
        <w:t>r</w:t>
      </w:r>
      <w:r w:rsidRPr="00707640">
        <w:rPr>
          <w:rFonts w:ascii="Arial" w:eastAsia="Palatino Linotype" w:hAnsi="Arial" w:cs="Arial"/>
          <w:lang w:val="es-ES"/>
        </w:rPr>
        <w:t>m</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os</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cu</w:t>
      </w:r>
      <w:r w:rsidRPr="00707640">
        <w:rPr>
          <w:rFonts w:ascii="Arial" w:eastAsia="Palatino Linotype" w:hAnsi="Arial" w:cs="Arial"/>
          <w:spacing w:val="1"/>
          <w:lang w:val="es-ES"/>
        </w:rPr>
        <w:t>r</w:t>
      </w:r>
      <w:r w:rsidRPr="00707640">
        <w:rPr>
          <w:rFonts w:ascii="Arial" w:eastAsia="Palatino Linotype" w:hAnsi="Arial" w:cs="Arial"/>
          <w:lang w:val="es-ES"/>
        </w:rPr>
        <w:t>sos</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h</w:t>
      </w:r>
      <w:r w:rsidRPr="00707640">
        <w:rPr>
          <w:rFonts w:ascii="Arial" w:eastAsia="Palatino Linotype" w:hAnsi="Arial" w:cs="Arial"/>
          <w:spacing w:val="-4"/>
          <w:lang w:val="es-ES"/>
        </w:rPr>
        <w:t>u</w:t>
      </w:r>
      <w:r w:rsidRPr="00707640">
        <w:rPr>
          <w:rFonts w:ascii="Arial" w:eastAsia="Palatino Linotype" w:hAnsi="Arial" w:cs="Arial"/>
          <w:lang w:val="es-ES"/>
        </w:rPr>
        <w:t>manos,</w:t>
      </w:r>
      <w:r w:rsidRPr="00707640">
        <w:rPr>
          <w:rFonts w:ascii="Arial" w:eastAsia="Palatino Linotype" w:hAnsi="Arial" w:cs="Arial"/>
          <w:spacing w:val="2"/>
          <w:lang w:val="es-ES"/>
        </w:rPr>
        <w:t xml:space="preserve"> </w:t>
      </w:r>
      <w:r w:rsidRPr="00707640">
        <w:rPr>
          <w:rFonts w:ascii="Arial" w:eastAsia="Palatino Linotype" w:hAnsi="Arial" w:cs="Arial"/>
          <w:lang w:val="es-ES"/>
        </w:rPr>
        <w:t>ma</w:t>
      </w:r>
      <w:r w:rsidRPr="00707640">
        <w:rPr>
          <w:rFonts w:ascii="Arial" w:eastAsia="Palatino Linotype" w:hAnsi="Arial" w:cs="Arial"/>
          <w:spacing w:val="-3"/>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spacing w:val="-2"/>
          <w:lang w:val="es-ES"/>
        </w:rPr>
        <w:t>i</w:t>
      </w:r>
      <w:r w:rsidRPr="00707640">
        <w:rPr>
          <w:rFonts w:ascii="Arial" w:eastAsia="Palatino Linotype" w:hAnsi="Arial" w:cs="Arial"/>
          <w:lang w:val="es-ES"/>
        </w:rPr>
        <w:t>a</w:t>
      </w:r>
      <w:r w:rsidRPr="00707640">
        <w:rPr>
          <w:rFonts w:ascii="Arial" w:eastAsia="Palatino Linotype" w:hAnsi="Arial" w:cs="Arial"/>
          <w:spacing w:val="-2"/>
          <w:lang w:val="es-ES"/>
        </w:rPr>
        <w:t>l</w:t>
      </w:r>
      <w:r w:rsidRPr="00707640">
        <w:rPr>
          <w:rFonts w:ascii="Arial" w:eastAsia="Palatino Linotype" w:hAnsi="Arial" w:cs="Arial"/>
          <w:spacing w:val="2"/>
          <w:lang w:val="es-ES"/>
        </w:rPr>
        <w:t>e</w:t>
      </w:r>
      <w:r w:rsidRPr="00707640">
        <w:rPr>
          <w:rFonts w:ascii="Arial" w:eastAsia="Palatino Linotype" w:hAnsi="Arial" w:cs="Arial"/>
          <w:lang w:val="es-ES"/>
        </w:rPr>
        <w:t>s, e</w:t>
      </w:r>
      <w:r w:rsidRPr="00707640">
        <w:rPr>
          <w:rFonts w:ascii="Arial" w:eastAsia="Palatino Linotype" w:hAnsi="Arial" w:cs="Arial"/>
          <w:spacing w:val="1"/>
          <w:lang w:val="es-ES"/>
        </w:rPr>
        <w:t>q</w:t>
      </w:r>
      <w:r w:rsidRPr="00707640">
        <w:rPr>
          <w:rFonts w:ascii="Arial" w:eastAsia="Palatino Linotype" w:hAnsi="Arial" w:cs="Arial"/>
          <w:spacing w:val="-1"/>
          <w:lang w:val="es-ES"/>
        </w:rPr>
        <w:t>u</w:t>
      </w:r>
      <w:r w:rsidRPr="00707640">
        <w:rPr>
          <w:rFonts w:ascii="Arial" w:eastAsia="Palatino Linotype" w:hAnsi="Arial" w:cs="Arial"/>
          <w:spacing w:val="-2"/>
          <w:lang w:val="es-ES"/>
        </w:rPr>
        <w:t>i</w:t>
      </w:r>
      <w:r w:rsidRPr="00707640">
        <w:rPr>
          <w:rFonts w:ascii="Arial" w:eastAsia="Palatino Linotype" w:hAnsi="Arial" w:cs="Arial"/>
          <w:spacing w:val="-1"/>
          <w:lang w:val="es-ES"/>
        </w:rPr>
        <w:t>p</w:t>
      </w:r>
      <w:r w:rsidRPr="00707640">
        <w:rPr>
          <w:rFonts w:ascii="Arial" w:eastAsia="Palatino Linotype" w:hAnsi="Arial" w:cs="Arial"/>
          <w:lang w:val="es-ES"/>
        </w:rPr>
        <w:t>os</w:t>
      </w:r>
      <w:r w:rsidRPr="00707640">
        <w:rPr>
          <w:rFonts w:ascii="Arial" w:eastAsia="Palatino Linotype" w:hAnsi="Arial" w:cs="Arial"/>
          <w:spacing w:val="2"/>
          <w:lang w:val="es-ES"/>
        </w:rPr>
        <w:t xml:space="preserve"> </w:t>
      </w:r>
      <w:r w:rsidRPr="00707640">
        <w:rPr>
          <w:rFonts w:ascii="Arial" w:eastAsia="Palatino Linotype" w:hAnsi="Arial" w:cs="Arial"/>
          <w:lang w:val="es-ES"/>
        </w:rPr>
        <w:t>y</w:t>
      </w:r>
      <w:r w:rsidRPr="00707640">
        <w:rPr>
          <w:rFonts w:ascii="Arial" w:eastAsia="Palatino Linotype" w:hAnsi="Arial" w:cs="Arial"/>
          <w:spacing w:val="2"/>
          <w:lang w:val="es-ES"/>
        </w:rPr>
        <w:t xml:space="preserve"> </w:t>
      </w:r>
      <w:r w:rsidRPr="00707640">
        <w:rPr>
          <w:rFonts w:ascii="Arial" w:eastAsia="Palatino Linotype" w:hAnsi="Arial" w:cs="Arial"/>
          <w:lang w:val="es-ES"/>
        </w:rPr>
        <w:t>sis</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 xml:space="preserve">mas </w:t>
      </w:r>
      <w:r w:rsidRPr="00707640">
        <w:rPr>
          <w:rFonts w:ascii="Arial" w:eastAsia="Palatino Linotype" w:hAnsi="Arial" w:cs="Arial"/>
          <w:spacing w:val="-3"/>
          <w:lang w:val="es-ES"/>
        </w:rPr>
        <w:t>d</w:t>
      </w:r>
      <w:r w:rsidRPr="00707640">
        <w:rPr>
          <w:rFonts w:ascii="Arial" w:eastAsia="Palatino Linotype" w:hAnsi="Arial" w:cs="Arial"/>
          <w:lang w:val="es-ES"/>
        </w:rPr>
        <w:t>e i</w:t>
      </w:r>
      <w:r w:rsidRPr="00707640">
        <w:rPr>
          <w:rFonts w:ascii="Arial" w:eastAsia="Palatino Linotype" w:hAnsi="Arial" w:cs="Arial"/>
          <w:spacing w:val="1"/>
          <w:lang w:val="es-ES"/>
        </w:rPr>
        <w:t>nf</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m</w:t>
      </w:r>
      <w:r w:rsidRPr="00707640">
        <w:rPr>
          <w:rFonts w:ascii="Arial" w:eastAsia="Palatino Linotype" w:hAnsi="Arial" w:cs="Arial"/>
          <w:spacing w:val="-3"/>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spacing w:val="1"/>
          <w:lang w:val="es-ES"/>
        </w:rPr>
        <w:t>n</w:t>
      </w:r>
      <w:r w:rsidRPr="00707640">
        <w:rPr>
          <w:rFonts w:ascii="Arial" w:eastAsia="Palatino Linotype" w:hAnsi="Arial" w:cs="Arial"/>
          <w:lang w:val="es-ES"/>
        </w:rPr>
        <w:t>,</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lang w:val="es-ES"/>
        </w:rPr>
        <w:t>m</w:t>
      </w:r>
      <w:r w:rsidRPr="00707640">
        <w:rPr>
          <w:rFonts w:ascii="Arial" w:eastAsia="Palatino Linotype" w:hAnsi="Arial" w:cs="Arial"/>
          <w:spacing w:val="-1"/>
          <w:lang w:val="es-ES"/>
        </w:rPr>
        <w:t>p</w:t>
      </w:r>
      <w:r w:rsidRPr="00707640">
        <w:rPr>
          <w:rFonts w:ascii="Arial" w:eastAsia="Palatino Linotype" w:hAnsi="Arial" w:cs="Arial"/>
          <w:spacing w:val="-2"/>
          <w:lang w:val="es-ES"/>
        </w:rPr>
        <w:t>l</w:t>
      </w:r>
      <w:r w:rsidRPr="00707640">
        <w:rPr>
          <w:rFonts w:ascii="Arial" w:eastAsia="Palatino Linotype" w:hAnsi="Arial" w:cs="Arial"/>
          <w:lang w:val="es-ES"/>
        </w:rPr>
        <w:t>ir</w:t>
      </w:r>
      <w:r w:rsidRPr="00707640">
        <w:rPr>
          <w:rFonts w:ascii="Arial" w:eastAsia="Palatino Linotype" w:hAnsi="Arial" w:cs="Arial"/>
          <w:spacing w:val="2"/>
          <w:lang w:val="es-ES"/>
        </w:rPr>
        <w:t xml:space="preserve"> </w:t>
      </w:r>
      <w:r w:rsidRPr="00707640">
        <w:rPr>
          <w:rFonts w:ascii="Arial" w:eastAsia="Palatino Linotype" w:hAnsi="Arial" w:cs="Arial"/>
          <w:lang w:val="es-ES"/>
        </w:rPr>
        <w:t>en</w:t>
      </w:r>
      <w:r w:rsidRPr="00707640">
        <w:rPr>
          <w:rFonts w:ascii="Arial" w:eastAsia="Palatino Linotype" w:hAnsi="Arial" w:cs="Arial"/>
          <w:spacing w:val="1"/>
          <w:lang w:val="es-ES"/>
        </w:rPr>
        <w:t xml:space="preserve"> </w:t>
      </w:r>
      <w:r w:rsidRPr="00707640">
        <w:rPr>
          <w:rFonts w:ascii="Arial" w:eastAsia="Palatino Linotype" w:hAnsi="Arial" w:cs="Arial"/>
          <w:lang w:val="es-ES"/>
        </w:rPr>
        <w:t>lo</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rn</w:t>
      </w:r>
      <w:r w:rsidRPr="00707640">
        <w:rPr>
          <w:rFonts w:ascii="Arial" w:eastAsia="Palatino Linotype" w:hAnsi="Arial" w:cs="Arial"/>
          <w:lang w:val="es-ES"/>
        </w:rPr>
        <w:t>o c</w:t>
      </w:r>
      <w:r w:rsidRPr="00707640">
        <w:rPr>
          <w:rFonts w:ascii="Arial" w:eastAsia="Palatino Linotype" w:hAnsi="Arial" w:cs="Arial"/>
          <w:spacing w:val="-1"/>
          <w:lang w:val="es-ES"/>
        </w:rPr>
        <w:t>o</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lang w:val="es-ES"/>
        </w:rPr>
        <w:t xml:space="preserve">los </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1"/>
          <w:lang w:val="es-ES"/>
        </w:rPr>
        <w:t>q</w:t>
      </w:r>
      <w:r w:rsidRPr="00707640">
        <w:rPr>
          <w:rFonts w:ascii="Arial" w:eastAsia="Palatino Linotype" w:hAnsi="Arial" w:cs="Arial"/>
          <w:spacing w:val="-1"/>
          <w:lang w:val="es-ES"/>
        </w:rPr>
        <w:t>u</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im</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tos</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1"/>
          <w:lang w:val="es-ES"/>
        </w:rPr>
        <w:t xml:space="preserve"> </w:t>
      </w:r>
      <w:r w:rsidRPr="00707640">
        <w:rPr>
          <w:rFonts w:ascii="Arial" w:eastAsia="Palatino Linotype" w:hAnsi="Arial" w:cs="Arial"/>
          <w:lang w:val="es-ES"/>
        </w:rPr>
        <w:t>Ba</w:t>
      </w:r>
      <w:r w:rsidRPr="00707640">
        <w:rPr>
          <w:rFonts w:ascii="Arial" w:eastAsia="Palatino Linotype" w:hAnsi="Arial" w:cs="Arial"/>
          <w:spacing w:val="-2"/>
          <w:lang w:val="es-ES"/>
        </w:rPr>
        <w:t>n</w:t>
      </w:r>
      <w:r w:rsidRPr="00707640">
        <w:rPr>
          <w:rFonts w:ascii="Arial" w:eastAsia="Palatino Linotype" w:hAnsi="Arial" w:cs="Arial"/>
          <w:lang w:val="es-ES"/>
        </w:rPr>
        <w:t xml:space="preserve">co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spacing w:val="-2"/>
          <w:lang w:val="es-ES"/>
        </w:rPr>
        <w:t>l</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ad</w:t>
      </w:r>
      <w:r w:rsidRPr="00707640">
        <w:rPr>
          <w:rFonts w:ascii="Arial" w:eastAsia="Palatino Linotype" w:hAnsi="Arial" w:cs="Arial"/>
          <w:spacing w:val="-1"/>
          <w:lang w:val="es-ES"/>
        </w:rPr>
        <w:t>o</w:t>
      </w:r>
      <w:r w:rsidRPr="00707640">
        <w:rPr>
          <w:rFonts w:ascii="Arial" w:eastAsia="Palatino Linotype" w:hAnsi="Arial" w:cs="Arial"/>
          <w:lang w:val="es-ES"/>
        </w:rPr>
        <w:t>s c</w:t>
      </w:r>
      <w:r w:rsidRPr="00707640">
        <w:rPr>
          <w:rFonts w:ascii="Arial" w:eastAsia="Palatino Linotype" w:hAnsi="Arial" w:cs="Arial"/>
          <w:spacing w:val="-3"/>
          <w:lang w:val="es-ES"/>
        </w:rPr>
        <w:t>o</w:t>
      </w:r>
      <w:r w:rsidRPr="00707640">
        <w:rPr>
          <w:rFonts w:ascii="Arial" w:eastAsia="Palatino Linotype" w:hAnsi="Arial" w:cs="Arial"/>
          <w:lang w:val="es-ES"/>
        </w:rPr>
        <w:t xml:space="preserve">n la </w:t>
      </w:r>
      <w:r w:rsidRPr="00707640">
        <w:rPr>
          <w:rFonts w:ascii="Arial" w:eastAsia="Palatino Linotype" w:hAnsi="Arial" w:cs="Arial"/>
          <w:spacing w:val="-2"/>
          <w:lang w:val="es-ES"/>
        </w:rPr>
        <w:t>g</w:t>
      </w:r>
      <w:r w:rsidRPr="00707640">
        <w:rPr>
          <w:rFonts w:ascii="Arial" w:eastAsia="Palatino Linotype" w:hAnsi="Arial" w:cs="Arial"/>
          <w:spacing w:val="2"/>
          <w:lang w:val="es-ES"/>
        </w:rPr>
        <w:t>e</w:t>
      </w:r>
      <w:r w:rsidRPr="00707640">
        <w:rPr>
          <w:rFonts w:ascii="Arial" w:eastAsia="Palatino Linotype" w:hAnsi="Arial" w:cs="Arial"/>
          <w:lang w:val="es-ES"/>
        </w:rPr>
        <w:t>sti</w:t>
      </w:r>
      <w:r w:rsidRPr="00707640">
        <w:rPr>
          <w:rFonts w:ascii="Arial" w:eastAsia="Palatino Linotype" w:hAnsi="Arial" w:cs="Arial"/>
          <w:spacing w:val="-2"/>
          <w:lang w:val="es-ES"/>
        </w:rPr>
        <w:t>ó</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t</w:t>
      </w:r>
      <w:r w:rsidRPr="00707640">
        <w:rPr>
          <w:rFonts w:ascii="Arial" w:eastAsia="Palatino Linotype" w:hAnsi="Arial" w:cs="Arial"/>
          <w:spacing w:val="2"/>
          <w:lang w:val="es-ES"/>
        </w:rPr>
        <w:t>é</w:t>
      </w:r>
      <w:r w:rsidRPr="00707640">
        <w:rPr>
          <w:rFonts w:ascii="Arial" w:eastAsia="Palatino Linotype" w:hAnsi="Arial" w:cs="Arial"/>
          <w:spacing w:val="-2"/>
          <w:lang w:val="es-ES"/>
        </w:rPr>
        <w:t>c</w:t>
      </w:r>
      <w:r w:rsidRPr="00707640">
        <w:rPr>
          <w:rFonts w:ascii="Arial" w:eastAsia="Palatino Linotype" w:hAnsi="Arial" w:cs="Arial"/>
          <w:spacing w:val="1"/>
          <w:lang w:val="es-ES"/>
        </w:rPr>
        <w:t>n</w:t>
      </w:r>
      <w:r w:rsidRPr="00707640">
        <w:rPr>
          <w:rFonts w:ascii="Arial" w:eastAsia="Palatino Linotype" w:hAnsi="Arial" w:cs="Arial"/>
          <w:spacing w:val="-2"/>
          <w:lang w:val="es-ES"/>
        </w:rPr>
        <w:t>i</w:t>
      </w:r>
      <w:r w:rsidRPr="00707640">
        <w:rPr>
          <w:rFonts w:ascii="Arial" w:eastAsia="Palatino Linotype" w:hAnsi="Arial" w:cs="Arial"/>
          <w:lang w:val="es-ES"/>
        </w:rPr>
        <w:t>ca y ad</w:t>
      </w:r>
      <w:r w:rsidRPr="00707640">
        <w:rPr>
          <w:rFonts w:ascii="Arial" w:eastAsia="Palatino Linotype" w:hAnsi="Arial" w:cs="Arial"/>
          <w:spacing w:val="-3"/>
          <w:lang w:val="es-ES"/>
        </w:rPr>
        <w:t>m</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t</w:t>
      </w:r>
      <w:r w:rsidRPr="00707640">
        <w:rPr>
          <w:rFonts w:ascii="Arial" w:eastAsia="Palatino Linotype" w:hAnsi="Arial" w:cs="Arial"/>
          <w:lang w:val="es-ES"/>
        </w:rPr>
        <w:t>iva,</w:t>
      </w:r>
      <w:r w:rsidRPr="00707640">
        <w:rPr>
          <w:rFonts w:ascii="Arial" w:eastAsia="Palatino Linotype" w:hAnsi="Arial" w:cs="Arial"/>
          <w:spacing w:val="-2"/>
          <w:lang w:val="es-ES"/>
        </w:rPr>
        <w:t xml:space="preserve"> </w:t>
      </w:r>
      <w:r w:rsidRPr="00707640">
        <w:rPr>
          <w:rFonts w:ascii="Arial" w:eastAsia="Palatino Linotype" w:hAnsi="Arial" w:cs="Arial"/>
          <w:lang w:val="es-ES"/>
        </w:rPr>
        <w:t>el s</w:t>
      </w:r>
      <w:r w:rsidRPr="00707640">
        <w:rPr>
          <w:rFonts w:ascii="Arial" w:eastAsia="Palatino Linotype" w:hAnsi="Arial" w:cs="Arial"/>
          <w:spacing w:val="1"/>
          <w:lang w:val="es-ES"/>
        </w:rPr>
        <w:t>i</w:t>
      </w:r>
      <w:r w:rsidRPr="00707640">
        <w:rPr>
          <w:rFonts w:ascii="Arial" w:eastAsia="Palatino Linotype" w:hAnsi="Arial" w:cs="Arial"/>
          <w:lang w:val="es-ES"/>
        </w:rPr>
        <w:t>s</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spacing w:val="-3"/>
          <w:lang w:val="es-ES"/>
        </w:rPr>
        <w:t>m</w:t>
      </w:r>
      <w:r w:rsidRPr="00707640">
        <w:rPr>
          <w:rFonts w:ascii="Arial" w:eastAsia="Palatino Linotype" w:hAnsi="Arial" w:cs="Arial"/>
          <w:lang w:val="es-ES"/>
        </w:rPr>
        <w:t xml:space="preserve">a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c</w:t>
      </w:r>
      <w:r w:rsidRPr="00707640">
        <w:rPr>
          <w:rFonts w:ascii="Arial" w:eastAsia="Palatino Linotype" w:hAnsi="Arial" w:cs="Arial"/>
          <w:lang w:val="es-ES"/>
        </w:rPr>
        <w:t>ont</w:t>
      </w:r>
      <w:r w:rsidRPr="00707640">
        <w:rPr>
          <w:rFonts w:ascii="Arial" w:eastAsia="Palatino Linotype" w:hAnsi="Arial" w:cs="Arial"/>
          <w:spacing w:val="2"/>
          <w:lang w:val="es-ES"/>
        </w:rPr>
        <w:t>r</w:t>
      </w:r>
      <w:r w:rsidRPr="00707640">
        <w:rPr>
          <w:rFonts w:ascii="Arial" w:eastAsia="Palatino Linotype" w:hAnsi="Arial" w:cs="Arial"/>
          <w:spacing w:val="-3"/>
          <w:lang w:val="es-ES"/>
        </w:rPr>
        <w:t>o</w:t>
      </w:r>
      <w:r w:rsidRPr="00707640">
        <w:rPr>
          <w:rFonts w:ascii="Arial" w:eastAsia="Palatino Linotype" w:hAnsi="Arial" w:cs="Arial"/>
          <w:lang w:val="es-ES"/>
        </w:rPr>
        <w:t>l y la</w:t>
      </w:r>
      <w:r w:rsidRPr="00707640">
        <w:rPr>
          <w:rFonts w:ascii="Arial" w:eastAsia="Palatino Linotype" w:hAnsi="Arial" w:cs="Arial"/>
          <w:spacing w:val="-2"/>
          <w:lang w:val="es-ES"/>
        </w:rPr>
        <w:t xml:space="preserve"> </w:t>
      </w:r>
      <w:r w:rsidRPr="00707640">
        <w:rPr>
          <w:rFonts w:ascii="Arial" w:eastAsia="Palatino Linotype" w:hAnsi="Arial" w:cs="Arial"/>
          <w:lang w:val="es-ES"/>
        </w:rPr>
        <w:t>a</w:t>
      </w:r>
      <w:r w:rsidRPr="00707640">
        <w:rPr>
          <w:rFonts w:ascii="Arial" w:eastAsia="Palatino Linotype" w:hAnsi="Arial" w:cs="Arial"/>
          <w:spacing w:val="-1"/>
          <w:lang w:val="es-ES"/>
        </w:rPr>
        <w:t>u</w:t>
      </w:r>
      <w:r w:rsidRPr="00707640">
        <w:rPr>
          <w:rFonts w:ascii="Arial" w:eastAsia="Palatino Linotype" w:hAnsi="Arial" w:cs="Arial"/>
          <w:lang w:val="es-ES"/>
        </w:rPr>
        <w:t>dit</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ía</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x</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spacing w:val="-1"/>
          <w:lang w:val="es-ES"/>
        </w:rPr>
        <w:t>n</w:t>
      </w:r>
      <w:r w:rsidRPr="00707640">
        <w:rPr>
          <w:rFonts w:ascii="Arial" w:eastAsia="Palatino Linotype" w:hAnsi="Arial" w:cs="Arial"/>
          <w:lang w:val="es-ES"/>
        </w:rPr>
        <w:t>a.</w:t>
      </w:r>
    </w:p>
    <w:p w:rsidR="00FD799F" w:rsidRPr="00707640" w:rsidRDefault="00FD799F" w:rsidP="00FD799F">
      <w:pPr>
        <w:spacing w:before="18" w:line="220" w:lineRule="exact"/>
        <w:jc w:val="both"/>
        <w:rPr>
          <w:rFonts w:ascii="Arial" w:hAnsi="Arial" w:cs="Arial"/>
          <w:lang w:val="es-ES"/>
        </w:rPr>
      </w:pPr>
    </w:p>
    <w:p w:rsidR="00FD799F" w:rsidRPr="00707640" w:rsidRDefault="00FD799F" w:rsidP="005052AE">
      <w:pPr>
        <w:ind w:right="79"/>
        <w:jc w:val="both"/>
        <w:rPr>
          <w:rFonts w:ascii="Arial" w:eastAsia="Palatino Linotype" w:hAnsi="Arial" w:cs="Arial"/>
          <w:lang w:val="es-ES"/>
        </w:rPr>
      </w:pPr>
      <w:r w:rsidRPr="00707640">
        <w:rPr>
          <w:rFonts w:ascii="Arial" w:eastAsia="Palatino Linotype" w:hAnsi="Arial" w:cs="Arial"/>
          <w:spacing w:val="1"/>
          <w:lang w:val="es-ES"/>
        </w:rPr>
        <w:t>P</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f</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2"/>
          <w:lang w:val="es-ES"/>
        </w:rPr>
        <w:t>l</w:t>
      </w:r>
      <w:r w:rsidRPr="00707640">
        <w:rPr>
          <w:rFonts w:ascii="Arial" w:eastAsia="Palatino Linotype" w:hAnsi="Arial" w:cs="Arial"/>
          <w:lang w:val="es-ES"/>
        </w:rPr>
        <w:t>it</w:t>
      </w:r>
      <w:r w:rsidRPr="00707640">
        <w:rPr>
          <w:rFonts w:ascii="Arial" w:eastAsia="Palatino Linotype" w:hAnsi="Arial" w:cs="Arial"/>
          <w:spacing w:val="-2"/>
          <w:lang w:val="es-ES"/>
        </w:rPr>
        <w:t>a</w:t>
      </w:r>
      <w:r w:rsidRPr="00707640">
        <w:rPr>
          <w:rFonts w:ascii="Arial" w:eastAsia="Palatino Linotype" w:hAnsi="Arial" w:cs="Arial"/>
          <w:lang w:val="es-ES"/>
        </w:rPr>
        <w:t>r</w:t>
      </w:r>
      <w:r w:rsidRPr="00707640">
        <w:rPr>
          <w:rFonts w:ascii="Arial" w:eastAsia="Palatino Linotype" w:hAnsi="Arial" w:cs="Arial"/>
          <w:spacing w:val="4"/>
          <w:lang w:val="es-ES"/>
        </w:rPr>
        <w:t xml:space="preserve"> </w:t>
      </w:r>
      <w:r w:rsidRPr="00707640">
        <w:rPr>
          <w:rFonts w:ascii="Arial" w:eastAsia="Palatino Linotype" w:hAnsi="Arial" w:cs="Arial"/>
          <w:lang w:val="es-ES"/>
        </w:rPr>
        <w:t>la</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2"/>
          <w:lang w:val="es-ES"/>
        </w:rPr>
        <w:t>v</w:t>
      </w:r>
      <w:r w:rsidRPr="00707640">
        <w:rPr>
          <w:rFonts w:ascii="Arial" w:eastAsia="Palatino Linotype" w:hAnsi="Arial" w:cs="Arial"/>
          <w:lang w:val="es-ES"/>
        </w:rPr>
        <w:t>aluac</w:t>
      </w:r>
      <w:r w:rsidRPr="00707640">
        <w:rPr>
          <w:rFonts w:ascii="Arial" w:eastAsia="Palatino Linotype" w:hAnsi="Arial" w:cs="Arial"/>
          <w:spacing w:val="-2"/>
          <w:lang w:val="es-ES"/>
        </w:rPr>
        <w:t>i</w:t>
      </w:r>
      <w:r w:rsidRPr="00707640">
        <w:rPr>
          <w:rFonts w:ascii="Arial" w:eastAsia="Palatino Linotype" w:hAnsi="Arial" w:cs="Arial"/>
          <w:lang w:val="es-ES"/>
        </w:rPr>
        <w:t>ón</w:t>
      </w:r>
      <w:r w:rsidRPr="00707640">
        <w:rPr>
          <w:rFonts w:ascii="Arial" w:eastAsia="Palatino Linotype" w:hAnsi="Arial" w:cs="Arial"/>
          <w:spacing w:val="4"/>
          <w:lang w:val="es-ES"/>
        </w:rPr>
        <w:t xml:space="preserve"> </w:t>
      </w:r>
      <w:r w:rsidRPr="00707640">
        <w:rPr>
          <w:rFonts w:ascii="Arial" w:eastAsia="Palatino Linotype" w:hAnsi="Arial" w:cs="Arial"/>
          <w:lang w:val="es-ES"/>
        </w:rPr>
        <w:t xml:space="preserve">o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7"/>
          <w:lang w:val="es-ES"/>
        </w:rPr>
        <w:t xml:space="preserve"> </w:t>
      </w:r>
      <w:r w:rsidRPr="00707640">
        <w:rPr>
          <w:rFonts w:ascii="Arial" w:eastAsia="Palatino Linotype" w:hAnsi="Arial" w:cs="Arial"/>
          <w:lang w:val="es-ES"/>
        </w:rPr>
        <w:t>di</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1"/>
          <w:lang w:val="es-ES"/>
        </w:rPr>
        <w:t>ñ</w:t>
      </w:r>
      <w:r w:rsidRPr="00707640">
        <w:rPr>
          <w:rFonts w:ascii="Arial" w:eastAsia="Palatino Linotype" w:hAnsi="Arial" w:cs="Arial"/>
          <w:lang w:val="es-ES"/>
        </w:rPr>
        <w:t>o</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la</w:t>
      </w:r>
      <w:r w:rsidRPr="00707640">
        <w:rPr>
          <w:rFonts w:ascii="Arial" w:eastAsia="Palatino Linotype" w:hAnsi="Arial" w:cs="Arial"/>
          <w:spacing w:val="1"/>
          <w:lang w:val="es-ES"/>
        </w:rPr>
        <w:t xml:space="preserve"> </w:t>
      </w:r>
      <w:r w:rsidRPr="00707640">
        <w:rPr>
          <w:rFonts w:ascii="Arial" w:eastAsia="Palatino Linotype" w:hAnsi="Arial" w:cs="Arial"/>
          <w:lang w:val="es-ES"/>
        </w:rPr>
        <w:t>cap</w:t>
      </w:r>
      <w:r w:rsidRPr="00707640">
        <w:rPr>
          <w:rFonts w:ascii="Arial" w:eastAsia="Palatino Linotype" w:hAnsi="Arial" w:cs="Arial"/>
          <w:spacing w:val="-3"/>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lang w:val="es-ES"/>
        </w:rPr>
        <w:t>dad</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stitu</w:t>
      </w:r>
      <w:r w:rsidRPr="00707640">
        <w:rPr>
          <w:rFonts w:ascii="Arial" w:eastAsia="Palatino Linotype" w:hAnsi="Arial" w:cs="Arial"/>
          <w:spacing w:val="-3"/>
          <w:lang w:val="es-ES"/>
        </w:rPr>
        <w:t>c</w:t>
      </w:r>
      <w:r w:rsidRPr="00707640">
        <w:rPr>
          <w:rFonts w:ascii="Arial" w:eastAsia="Palatino Linotype" w:hAnsi="Arial" w:cs="Arial"/>
          <w:lang w:val="es-ES"/>
        </w:rPr>
        <w:t>io</w:t>
      </w:r>
      <w:r w:rsidRPr="00707640">
        <w:rPr>
          <w:rFonts w:ascii="Arial" w:eastAsia="Palatino Linotype" w:hAnsi="Arial" w:cs="Arial"/>
          <w:spacing w:val="1"/>
          <w:lang w:val="es-ES"/>
        </w:rPr>
        <w:t>n</w:t>
      </w:r>
      <w:r w:rsidRPr="00707640">
        <w:rPr>
          <w:rFonts w:ascii="Arial" w:eastAsia="Palatino Linotype" w:hAnsi="Arial" w:cs="Arial"/>
          <w:spacing w:val="-2"/>
          <w:lang w:val="es-ES"/>
        </w:rPr>
        <w:t>a</w:t>
      </w:r>
      <w:r w:rsidRPr="00707640">
        <w:rPr>
          <w:rFonts w:ascii="Arial" w:eastAsia="Palatino Linotype" w:hAnsi="Arial" w:cs="Arial"/>
          <w:lang w:val="es-ES"/>
        </w:rPr>
        <w:t>l</w:t>
      </w:r>
      <w:r w:rsidRPr="00707640">
        <w:rPr>
          <w:rFonts w:ascii="Arial" w:eastAsia="Palatino Linotype" w:hAnsi="Arial" w:cs="Arial"/>
          <w:spacing w:val="4"/>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a</w:t>
      </w:r>
      <w:r w:rsidRPr="00707640">
        <w:rPr>
          <w:rFonts w:ascii="Arial" w:eastAsia="Palatino Linotype" w:hAnsi="Arial" w:cs="Arial"/>
          <w:spacing w:val="-3"/>
          <w:lang w:val="es-ES"/>
        </w:rPr>
        <w:t>d</w:t>
      </w:r>
      <w:r w:rsidRPr="00707640">
        <w:rPr>
          <w:rFonts w:ascii="Arial" w:eastAsia="Palatino Linotype" w:hAnsi="Arial" w:cs="Arial"/>
          <w:lang w:val="es-ES"/>
        </w:rPr>
        <w:t>o</w:t>
      </w:r>
      <w:r w:rsidRPr="00707640">
        <w:rPr>
          <w:rFonts w:ascii="Arial" w:eastAsia="Palatino Linotype" w:hAnsi="Arial" w:cs="Arial"/>
          <w:spacing w:val="-1"/>
          <w:lang w:val="es-ES"/>
        </w:rPr>
        <w:t>p</w:t>
      </w:r>
      <w:r w:rsidRPr="00707640">
        <w:rPr>
          <w:rFonts w:ascii="Arial" w:eastAsia="Palatino Linotype" w:hAnsi="Arial" w:cs="Arial"/>
          <w:lang w:val="es-ES"/>
        </w:rPr>
        <w:t>tó</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u</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nf</w:t>
      </w:r>
      <w:r w:rsidRPr="00707640">
        <w:rPr>
          <w:rFonts w:ascii="Arial" w:eastAsia="Palatino Linotype" w:hAnsi="Arial" w:cs="Arial"/>
          <w:spacing w:val="-3"/>
          <w:lang w:val="es-ES"/>
        </w:rPr>
        <w:t>o</w:t>
      </w:r>
      <w:r w:rsidRPr="00707640">
        <w:rPr>
          <w:rFonts w:ascii="Arial" w:eastAsia="Palatino Linotype" w:hAnsi="Arial" w:cs="Arial"/>
          <w:spacing w:val="-1"/>
          <w:lang w:val="es-ES"/>
        </w:rPr>
        <w:t>q</w:t>
      </w:r>
      <w:r w:rsidRPr="00707640">
        <w:rPr>
          <w:rFonts w:ascii="Arial" w:eastAsia="Palatino Linotype" w:hAnsi="Arial" w:cs="Arial"/>
          <w:spacing w:val="-4"/>
          <w:lang w:val="es-ES"/>
        </w:rPr>
        <w:t>u</w:t>
      </w:r>
      <w:r w:rsidRPr="00707640">
        <w:rPr>
          <w:rFonts w:ascii="Arial" w:eastAsia="Palatino Linotype" w:hAnsi="Arial" w:cs="Arial"/>
          <w:lang w:val="es-ES"/>
        </w:rPr>
        <w:t>e m</w:t>
      </w:r>
      <w:r w:rsidRPr="00707640">
        <w:rPr>
          <w:rFonts w:ascii="Arial" w:eastAsia="Palatino Linotype" w:hAnsi="Arial" w:cs="Arial"/>
          <w:spacing w:val="2"/>
          <w:lang w:val="es-ES"/>
        </w:rPr>
        <w:t>e</w:t>
      </w:r>
      <w:r w:rsidRPr="00707640">
        <w:rPr>
          <w:rFonts w:ascii="Arial" w:eastAsia="Palatino Linotype" w:hAnsi="Arial" w:cs="Arial"/>
          <w:lang w:val="es-ES"/>
        </w:rPr>
        <w:t>to</w:t>
      </w:r>
      <w:r w:rsidRPr="00707640">
        <w:rPr>
          <w:rFonts w:ascii="Arial" w:eastAsia="Palatino Linotype" w:hAnsi="Arial" w:cs="Arial"/>
          <w:spacing w:val="-1"/>
          <w:lang w:val="es-ES"/>
        </w:rPr>
        <w:t>d</w:t>
      </w:r>
      <w:r w:rsidRPr="00707640">
        <w:rPr>
          <w:rFonts w:ascii="Arial" w:eastAsia="Palatino Linotype" w:hAnsi="Arial" w:cs="Arial"/>
          <w:lang w:val="es-ES"/>
        </w:rPr>
        <w:t>oló</w:t>
      </w:r>
      <w:r w:rsidRPr="00707640">
        <w:rPr>
          <w:rFonts w:ascii="Arial" w:eastAsia="Palatino Linotype" w:hAnsi="Arial" w:cs="Arial"/>
          <w:spacing w:val="-3"/>
          <w:lang w:val="es-ES"/>
        </w:rPr>
        <w:t>g</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lang w:val="es-ES"/>
        </w:rPr>
        <w:t>o</w:t>
      </w:r>
      <w:r w:rsidRPr="00707640">
        <w:rPr>
          <w:rFonts w:ascii="Arial" w:eastAsia="Palatino Linotype" w:hAnsi="Arial" w:cs="Arial"/>
          <w:spacing w:val="16"/>
          <w:lang w:val="es-ES"/>
        </w:rPr>
        <w:t xml:space="preserve"> </w:t>
      </w:r>
      <w:r w:rsidRPr="00707640">
        <w:rPr>
          <w:rFonts w:ascii="Arial" w:eastAsia="Palatino Linotype" w:hAnsi="Arial" w:cs="Arial"/>
          <w:spacing w:val="-1"/>
          <w:lang w:val="es-ES"/>
        </w:rPr>
        <w:t>p</w:t>
      </w:r>
      <w:r w:rsidRPr="00707640">
        <w:rPr>
          <w:rFonts w:ascii="Arial" w:eastAsia="Palatino Linotype" w:hAnsi="Arial" w:cs="Arial"/>
          <w:lang w:val="es-ES"/>
        </w:rPr>
        <w:t>or</w:t>
      </w:r>
      <w:r w:rsidRPr="00707640">
        <w:rPr>
          <w:rFonts w:ascii="Arial" w:eastAsia="Palatino Linotype" w:hAnsi="Arial" w:cs="Arial"/>
          <w:spacing w:val="15"/>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17"/>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spacing w:val="-2"/>
          <w:lang w:val="es-ES"/>
        </w:rPr>
        <w:t>a</w:t>
      </w:r>
      <w:r w:rsidRPr="00707640">
        <w:rPr>
          <w:rFonts w:ascii="Arial" w:eastAsia="Palatino Linotype" w:hAnsi="Arial" w:cs="Arial"/>
          <w:lang w:val="es-ES"/>
        </w:rPr>
        <w:t>l</w:t>
      </w:r>
      <w:r w:rsidRPr="00707640">
        <w:rPr>
          <w:rFonts w:ascii="Arial" w:eastAsia="Palatino Linotype" w:hAnsi="Arial" w:cs="Arial"/>
          <w:spacing w:val="17"/>
          <w:lang w:val="es-ES"/>
        </w:rPr>
        <w:t xml:space="preserve"> </w:t>
      </w:r>
      <w:r w:rsidRPr="00707640">
        <w:rPr>
          <w:rFonts w:ascii="Arial" w:eastAsia="Palatino Linotype" w:hAnsi="Arial" w:cs="Arial"/>
          <w:lang w:val="es-ES"/>
        </w:rPr>
        <w:t>se</w:t>
      </w:r>
      <w:r w:rsidRPr="00707640">
        <w:rPr>
          <w:rFonts w:ascii="Arial" w:eastAsia="Palatino Linotype" w:hAnsi="Arial" w:cs="Arial"/>
          <w:spacing w:val="19"/>
          <w:lang w:val="es-ES"/>
        </w:rPr>
        <w:t xml:space="preserve"> </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al</w:t>
      </w:r>
      <w:r w:rsidRPr="00707640">
        <w:rPr>
          <w:rFonts w:ascii="Arial" w:eastAsia="Palatino Linotype" w:hAnsi="Arial" w:cs="Arial"/>
          <w:spacing w:val="1"/>
          <w:lang w:val="es-ES"/>
        </w:rPr>
        <w:t>i</w:t>
      </w:r>
      <w:r w:rsidRPr="00707640">
        <w:rPr>
          <w:rFonts w:ascii="Arial" w:eastAsia="Palatino Linotype" w:hAnsi="Arial" w:cs="Arial"/>
          <w:spacing w:val="-2"/>
          <w:lang w:val="es-ES"/>
        </w:rPr>
        <w:t>z</w:t>
      </w:r>
      <w:r w:rsidRPr="00707640">
        <w:rPr>
          <w:rFonts w:ascii="Arial" w:eastAsia="Palatino Linotype" w:hAnsi="Arial" w:cs="Arial"/>
          <w:lang w:val="es-ES"/>
        </w:rPr>
        <w:t>a</w:t>
      </w:r>
      <w:r w:rsidRPr="00707640">
        <w:rPr>
          <w:rFonts w:ascii="Arial" w:eastAsia="Palatino Linotype" w:hAnsi="Arial" w:cs="Arial"/>
          <w:spacing w:val="17"/>
          <w:lang w:val="es-ES"/>
        </w:rPr>
        <w:t xml:space="preserve"> </w:t>
      </w:r>
      <w:r w:rsidRPr="00707640">
        <w:rPr>
          <w:rFonts w:ascii="Arial" w:eastAsia="Palatino Linotype" w:hAnsi="Arial" w:cs="Arial"/>
          <w:lang w:val="es-ES"/>
        </w:rPr>
        <w:t>la</w:t>
      </w:r>
      <w:r w:rsidRPr="00707640">
        <w:rPr>
          <w:rFonts w:ascii="Arial" w:eastAsia="Palatino Linotype" w:hAnsi="Arial" w:cs="Arial"/>
          <w:spacing w:val="17"/>
          <w:lang w:val="es-ES"/>
        </w:rPr>
        <w:t xml:space="preserve"> </w:t>
      </w:r>
      <w:r w:rsidRPr="00707640">
        <w:rPr>
          <w:rFonts w:ascii="Arial" w:eastAsia="Palatino Linotype" w:hAnsi="Arial" w:cs="Arial"/>
          <w:lang w:val="es-ES"/>
        </w:rPr>
        <w:t>dis</w:t>
      </w:r>
      <w:r w:rsidRPr="00707640">
        <w:rPr>
          <w:rFonts w:ascii="Arial" w:eastAsia="Palatino Linotype" w:hAnsi="Arial" w:cs="Arial"/>
          <w:spacing w:val="-1"/>
          <w:lang w:val="es-ES"/>
        </w:rPr>
        <w:t>p</w:t>
      </w:r>
      <w:r w:rsidRPr="00707640">
        <w:rPr>
          <w:rFonts w:ascii="Arial" w:eastAsia="Palatino Linotype" w:hAnsi="Arial" w:cs="Arial"/>
          <w:lang w:val="es-ES"/>
        </w:rPr>
        <w:t>o</w:t>
      </w:r>
      <w:r w:rsidRPr="00707640">
        <w:rPr>
          <w:rFonts w:ascii="Arial" w:eastAsia="Palatino Linotype" w:hAnsi="Arial" w:cs="Arial"/>
          <w:spacing w:val="-2"/>
          <w:lang w:val="es-ES"/>
        </w:rPr>
        <w:t>n</w:t>
      </w:r>
      <w:r w:rsidRPr="00707640">
        <w:rPr>
          <w:rFonts w:ascii="Arial" w:eastAsia="Palatino Linotype" w:hAnsi="Arial" w:cs="Arial"/>
          <w:lang w:val="es-ES"/>
        </w:rPr>
        <w:t>i</w:t>
      </w:r>
      <w:r w:rsidRPr="00707640">
        <w:rPr>
          <w:rFonts w:ascii="Arial" w:eastAsia="Palatino Linotype" w:hAnsi="Arial" w:cs="Arial"/>
          <w:spacing w:val="1"/>
          <w:lang w:val="es-ES"/>
        </w:rPr>
        <w:t>b</w:t>
      </w:r>
      <w:r w:rsidRPr="00707640">
        <w:rPr>
          <w:rFonts w:ascii="Arial" w:eastAsia="Palatino Linotype" w:hAnsi="Arial" w:cs="Arial"/>
          <w:spacing w:val="-2"/>
          <w:lang w:val="es-ES"/>
        </w:rPr>
        <w:t>il</w:t>
      </w:r>
      <w:r w:rsidRPr="00707640">
        <w:rPr>
          <w:rFonts w:ascii="Arial" w:eastAsia="Palatino Linotype" w:hAnsi="Arial" w:cs="Arial"/>
          <w:lang w:val="es-ES"/>
        </w:rPr>
        <w:t xml:space="preserve">idad </w:t>
      </w:r>
      <w:r w:rsidRPr="00707640">
        <w:rPr>
          <w:rFonts w:ascii="Arial" w:eastAsia="Palatino Linotype" w:hAnsi="Arial" w:cs="Arial"/>
          <w:spacing w:val="33"/>
          <w:lang w:val="es-ES"/>
        </w:rPr>
        <w:t xml:space="preserve"> </w:t>
      </w:r>
      <w:r w:rsidRPr="00707640">
        <w:rPr>
          <w:rFonts w:ascii="Arial" w:eastAsia="Palatino Linotype" w:hAnsi="Arial" w:cs="Arial"/>
          <w:lang w:val="es-ES"/>
        </w:rPr>
        <w:t>de</w:t>
      </w:r>
      <w:r w:rsidRPr="00707640">
        <w:rPr>
          <w:rFonts w:ascii="Arial" w:eastAsia="Palatino Linotype" w:hAnsi="Arial" w:cs="Arial"/>
          <w:spacing w:val="18"/>
          <w:lang w:val="es-ES"/>
        </w:rPr>
        <w:t xml:space="preserve"> </w:t>
      </w:r>
      <w:r w:rsidRPr="00707640">
        <w:rPr>
          <w:rFonts w:ascii="Arial" w:eastAsia="Palatino Linotype" w:hAnsi="Arial" w:cs="Arial"/>
          <w:spacing w:val="-1"/>
          <w:lang w:val="es-ES"/>
        </w:rPr>
        <w:t>r</w:t>
      </w:r>
      <w:r w:rsidRPr="00707640">
        <w:rPr>
          <w:rFonts w:ascii="Arial" w:eastAsia="Palatino Linotype" w:hAnsi="Arial" w:cs="Arial"/>
          <w:lang w:val="es-ES"/>
        </w:rPr>
        <w:t>ec</w:t>
      </w:r>
      <w:r w:rsidRPr="00707640">
        <w:rPr>
          <w:rFonts w:ascii="Arial" w:eastAsia="Palatino Linotype" w:hAnsi="Arial" w:cs="Arial"/>
          <w:spacing w:val="-1"/>
          <w:lang w:val="es-ES"/>
        </w:rPr>
        <w:t>u</w:t>
      </w:r>
      <w:r w:rsidRPr="00707640">
        <w:rPr>
          <w:rFonts w:ascii="Arial" w:eastAsia="Palatino Linotype" w:hAnsi="Arial" w:cs="Arial"/>
          <w:spacing w:val="1"/>
          <w:lang w:val="es-ES"/>
        </w:rPr>
        <w:t>r</w:t>
      </w:r>
      <w:r w:rsidRPr="00707640">
        <w:rPr>
          <w:rFonts w:ascii="Arial" w:eastAsia="Palatino Linotype" w:hAnsi="Arial" w:cs="Arial"/>
          <w:lang w:val="es-ES"/>
        </w:rPr>
        <w:t>sos</w:t>
      </w:r>
      <w:r w:rsidRPr="00707640">
        <w:rPr>
          <w:rFonts w:ascii="Arial" w:eastAsia="Palatino Linotype" w:hAnsi="Arial" w:cs="Arial"/>
          <w:spacing w:val="16"/>
          <w:lang w:val="es-ES"/>
        </w:rPr>
        <w:t xml:space="preserve"> </w:t>
      </w:r>
      <w:r w:rsidRPr="00707640">
        <w:rPr>
          <w:rFonts w:ascii="Arial" w:eastAsia="Palatino Linotype" w:hAnsi="Arial" w:cs="Arial"/>
          <w:spacing w:val="1"/>
          <w:lang w:val="es-ES"/>
        </w:rPr>
        <w:t>h</w:t>
      </w:r>
      <w:r w:rsidRPr="00707640">
        <w:rPr>
          <w:rFonts w:ascii="Arial" w:eastAsia="Palatino Linotype" w:hAnsi="Arial" w:cs="Arial"/>
          <w:spacing w:val="-1"/>
          <w:lang w:val="es-ES"/>
        </w:rPr>
        <w:t>u</w:t>
      </w:r>
      <w:r w:rsidRPr="00707640">
        <w:rPr>
          <w:rFonts w:ascii="Arial" w:eastAsia="Palatino Linotype" w:hAnsi="Arial" w:cs="Arial"/>
          <w:lang w:val="es-ES"/>
        </w:rPr>
        <w:t>m</w:t>
      </w:r>
      <w:r w:rsidRPr="00707640">
        <w:rPr>
          <w:rFonts w:ascii="Arial" w:eastAsia="Palatino Linotype" w:hAnsi="Arial" w:cs="Arial"/>
          <w:spacing w:val="-3"/>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os,</w:t>
      </w:r>
      <w:r w:rsidRPr="00707640">
        <w:rPr>
          <w:rFonts w:ascii="Arial" w:eastAsia="Palatino Linotype" w:hAnsi="Arial" w:cs="Arial"/>
          <w:spacing w:val="16"/>
          <w:lang w:val="es-ES"/>
        </w:rPr>
        <w:t xml:space="preserve"> </w:t>
      </w:r>
      <w:r w:rsidRPr="00707640">
        <w:rPr>
          <w:rFonts w:ascii="Arial" w:eastAsia="Palatino Linotype" w:hAnsi="Arial" w:cs="Arial"/>
          <w:lang w:val="es-ES"/>
        </w:rPr>
        <w:t>ma</w:t>
      </w:r>
      <w:r w:rsidRPr="00707640">
        <w:rPr>
          <w:rFonts w:ascii="Arial" w:eastAsia="Palatino Linotype" w:hAnsi="Arial" w:cs="Arial"/>
          <w:spacing w:val="-3"/>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ia</w:t>
      </w:r>
      <w:r w:rsidRPr="00707640">
        <w:rPr>
          <w:rFonts w:ascii="Arial" w:eastAsia="Palatino Linotype" w:hAnsi="Arial" w:cs="Arial"/>
          <w:spacing w:val="-1"/>
          <w:lang w:val="es-ES"/>
        </w:rPr>
        <w:t>l</w:t>
      </w:r>
      <w:r w:rsidRPr="00707640">
        <w:rPr>
          <w:rFonts w:ascii="Arial" w:eastAsia="Palatino Linotype" w:hAnsi="Arial" w:cs="Arial"/>
          <w:lang w:val="es-ES"/>
        </w:rPr>
        <w:t>es</w:t>
      </w:r>
      <w:r w:rsidRPr="00707640">
        <w:rPr>
          <w:rFonts w:ascii="Arial" w:eastAsia="Palatino Linotype" w:hAnsi="Arial" w:cs="Arial"/>
          <w:spacing w:val="17"/>
          <w:lang w:val="es-ES"/>
        </w:rPr>
        <w:t xml:space="preserve"> </w:t>
      </w:r>
      <w:r w:rsidRPr="00707640">
        <w:rPr>
          <w:rFonts w:ascii="Arial" w:eastAsia="Palatino Linotype" w:hAnsi="Arial" w:cs="Arial"/>
          <w:lang w:val="es-ES"/>
        </w:rPr>
        <w:t>y de</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 xml:space="preserve">mas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2"/>
          <w:lang w:val="es-ES"/>
        </w:rPr>
        <w:t>i</w:t>
      </w:r>
      <w:r w:rsidRPr="00707640">
        <w:rPr>
          <w:rFonts w:ascii="Arial" w:eastAsia="Palatino Linotype" w:hAnsi="Arial" w:cs="Arial"/>
          <w:spacing w:val="1"/>
          <w:lang w:val="es-ES"/>
        </w:rPr>
        <w:t>nf</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ma</w:t>
      </w:r>
      <w:r w:rsidRPr="00707640">
        <w:rPr>
          <w:rFonts w:ascii="Arial" w:eastAsia="Palatino Linotype" w:hAnsi="Arial" w:cs="Arial"/>
          <w:spacing w:val="-3"/>
          <w:lang w:val="es-ES"/>
        </w:rPr>
        <w:t>c</w:t>
      </w:r>
      <w:r w:rsidRPr="00707640">
        <w:rPr>
          <w:rFonts w:ascii="Arial" w:eastAsia="Palatino Linotype" w:hAnsi="Arial" w:cs="Arial"/>
          <w:spacing w:val="-2"/>
          <w:lang w:val="es-ES"/>
        </w:rPr>
        <w:t>i</w:t>
      </w:r>
      <w:r w:rsidRPr="00707640">
        <w:rPr>
          <w:rFonts w:ascii="Arial" w:eastAsia="Palatino Linotype" w:hAnsi="Arial" w:cs="Arial"/>
          <w:lang w:val="es-ES"/>
        </w:rPr>
        <w:t>ón a</w:t>
      </w:r>
      <w:r w:rsidRPr="00707640">
        <w:rPr>
          <w:rFonts w:ascii="Arial" w:eastAsia="Palatino Linotype" w:hAnsi="Arial" w:cs="Arial"/>
          <w:spacing w:val="-2"/>
          <w:lang w:val="es-ES"/>
        </w:rPr>
        <w:t>g</w:t>
      </w:r>
      <w:r w:rsidRPr="00707640">
        <w:rPr>
          <w:rFonts w:ascii="Arial" w:eastAsia="Palatino Linotype" w:hAnsi="Arial" w:cs="Arial"/>
          <w:spacing w:val="1"/>
          <w:lang w:val="es-ES"/>
        </w:rPr>
        <w:t>r</w:t>
      </w:r>
      <w:r w:rsidRPr="00707640">
        <w:rPr>
          <w:rFonts w:ascii="Arial" w:eastAsia="Palatino Linotype" w:hAnsi="Arial" w:cs="Arial"/>
          <w:spacing w:val="-1"/>
          <w:lang w:val="es-ES"/>
        </w:rPr>
        <w:t>up</w:t>
      </w:r>
      <w:r w:rsidRPr="00707640">
        <w:rPr>
          <w:rFonts w:ascii="Arial" w:eastAsia="Palatino Linotype" w:hAnsi="Arial" w:cs="Arial"/>
          <w:lang w:val="es-ES"/>
        </w:rPr>
        <w:t>ad</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lang w:val="es-ES"/>
        </w:rPr>
        <w:t xml:space="preserve">las </w:t>
      </w:r>
      <w:r w:rsidRPr="00707640">
        <w:rPr>
          <w:rFonts w:ascii="Arial" w:eastAsia="Palatino Linotype" w:hAnsi="Arial" w:cs="Arial"/>
          <w:spacing w:val="-2"/>
          <w:lang w:val="es-ES"/>
        </w:rPr>
        <w:t>s</w:t>
      </w:r>
      <w:r w:rsidRPr="00707640">
        <w:rPr>
          <w:rFonts w:ascii="Arial" w:eastAsia="Palatino Linotype" w:hAnsi="Arial" w:cs="Arial"/>
          <w:lang w:val="es-ES"/>
        </w:rPr>
        <w:t>ig</w:t>
      </w:r>
      <w:r w:rsidRPr="00707640">
        <w:rPr>
          <w:rFonts w:ascii="Arial" w:eastAsia="Palatino Linotype" w:hAnsi="Arial" w:cs="Arial"/>
          <w:spacing w:val="-1"/>
          <w:lang w:val="es-ES"/>
        </w:rPr>
        <w:t>u</w:t>
      </w:r>
      <w:r w:rsidRPr="00707640">
        <w:rPr>
          <w:rFonts w:ascii="Arial" w:eastAsia="Palatino Linotype" w:hAnsi="Arial" w:cs="Arial"/>
          <w:lang w:val="es-ES"/>
        </w:rPr>
        <w:t>ie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lang w:val="es-ES"/>
        </w:rPr>
        <w:t>á</w:t>
      </w:r>
      <w:r w:rsidRPr="00707640">
        <w:rPr>
          <w:rFonts w:ascii="Arial" w:eastAsia="Palatino Linotype" w:hAnsi="Arial" w:cs="Arial"/>
          <w:spacing w:val="-1"/>
          <w:lang w:val="es-ES"/>
        </w:rPr>
        <w:t>r</w:t>
      </w:r>
      <w:r w:rsidRPr="00707640">
        <w:rPr>
          <w:rFonts w:ascii="Arial" w:eastAsia="Palatino Linotype" w:hAnsi="Arial" w:cs="Arial"/>
          <w:lang w:val="es-ES"/>
        </w:rPr>
        <w:t>eas:</w:t>
      </w:r>
    </w:p>
    <w:p w:rsidR="00FD799F" w:rsidRPr="00707640" w:rsidRDefault="00FD799F" w:rsidP="00FD799F">
      <w:pPr>
        <w:spacing w:before="17" w:line="220" w:lineRule="exact"/>
        <w:jc w:val="both"/>
        <w:rPr>
          <w:rFonts w:ascii="Arial" w:hAnsi="Arial" w:cs="Arial"/>
          <w:lang w:val="es-ES"/>
        </w:rPr>
      </w:pPr>
    </w:p>
    <w:p w:rsidR="00FD799F" w:rsidRPr="00707640" w:rsidRDefault="00FD799F" w:rsidP="005052AE">
      <w:pPr>
        <w:ind w:left="562" w:right="73" w:hanging="562"/>
        <w:jc w:val="both"/>
        <w:rPr>
          <w:rFonts w:ascii="Arial" w:eastAsia="Palatino Linotype" w:hAnsi="Arial" w:cs="Arial"/>
          <w:lang w:val="es-ES"/>
        </w:rPr>
      </w:pPr>
      <w:r w:rsidRPr="00707640">
        <w:rPr>
          <w:rFonts w:ascii="Arial" w:eastAsia="Palatino Linotype" w:hAnsi="Arial" w:cs="Arial"/>
          <w:b/>
          <w:spacing w:val="1"/>
          <w:lang w:val="es-ES"/>
        </w:rPr>
        <w:t>A</w:t>
      </w:r>
      <w:r w:rsidRPr="00707640">
        <w:rPr>
          <w:rFonts w:ascii="Arial" w:eastAsia="Palatino Linotype" w:hAnsi="Arial" w:cs="Arial"/>
          <w:b/>
          <w:lang w:val="es-ES"/>
        </w:rPr>
        <w:t xml:space="preserve">. </w:t>
      </w:r>
      <w:r w:rsidRPr="00707640">
        <w:rPr>
          <w:rFonts w:ascii="Arial" w:eastAsia="Palatino Linotype" w:hAnsi="Arial" w:cs="Arial"/>
          <w:b/>
          <w:spacing w:val="-1"/>
          <w:lang w:val="es-ES"/>
        </w:rPr>
        <w:t>C</w:t>
      </w:r>
      <w:r w:rsidRPr="00707640">
        <w:rPr>
          <w:rFonts w:ascii="Arial" w:eastAsia="Palatino Linotype" w:hAnsi="Arial" w:cs="Arial"/>
          <w:b/>
          <w:lang w:val="es-ES"/>
        </w:rPr>
        <w:t>apac</w:t>
      </w:r>
      <w:r w:rsidRPr="00707640">
        <w:rPr>
          <w:rFonts w:ascii="Arial" w:eastAsia="Palatino Linotype" w:hAnsi="Arial" w:cs="Arial"/>
          <w:b/>
          <w:spacing w:val="1"/>
          <w:lang w:val="es-ES"/>
        </w:rPr>
        <w:t>i</w:t>
      </w:r>
      <w:r w:rsidRPr="00707640">
        <w:rPr>
          <w:rFonts w:ascii="Arial" w:eastAsia="Palatino Linotype" w:hAnsi="Arial" w:cs="Arial"/>
          <w:b/>
          <w:lang w:val="es-ES"/>
        </w:rPr>
        <w:t>dad</w:t>
      </w:r>
      <w:r w:rsidRPr="00707640">
        <w:rPr>
          <w:rFonts w:ascii="Arial" w:eastAsia="Palatino Linotype" w:hAnsi="Arial" w:cs="Arial"/>
          <w:b/>
          <w:spacing w:val="13"/>
          <w:lang w:val="es-ES"/>
        </w:rPr>
        <w:t xml:space="preserve"> </w:t>
      </w:r>
      <w:r w:rsidRPr="00707640">
        <w:rPr>
          <w:rFonts w:ascii="Arial" w:eastAsia="Palatino Linotype" w:hAnsi="Arial" w:cs="Arial"/>
          <w:b/>
          <w:lang w:val="es-ES"/>
        </w:rPr>
        <w:t>de</w:t>
      </w:r>
      <w:r w:rsidRPr="00707640">
        <w:rPr>
          <w:rFonts w:ascii="Arial" w:eastAsia="Palatino Linotype" w:hAnsi="Arial" w:cs="Arial"/>
          <w:b/>
          <w:spacing w:val="11"/>
          <w:lang w:val="es-ES"/>
        </w:rPr>
        <w:t xml:space="preserve"> </w:t>
      </w:r>
      <w:r w:rsidRPr="00707640">
        <w:rPr>
          <w:rFonts w:ascii="Arial" w:eastAsia="Palatino Linotype" w:hAnsi="Arial" w:cs="Arial"/>
          <w:b/>
          <w:lang w:val="es-ES"/>
        </w:rPr>
        <w:t>Prog</w:t>
      </w:r>
      <w:r w:rsidRPr="00707640">
        <w:rPr>
          <w:rFonts w:ascii="Arial" w:eastAsia="Palatino Linotype" w:hAnsi="Arial" w:cs="Arial"/>
          <w:b/>
          <w:spacing w:val="-3"/>
          <w:lang w:val="es-ES"/>
        </w:rPr>
        <w:t>r</w:t>
      </w:r>
      <w:r w:rsidRPr="00707640">
        <w:rPr>
          <w:rFonts w:ascii="Arial" w:eastAsia="Palatino Linotype" w:hAnsi="Arial" w:cs="Arial"/>
          <w:b/>
          <w:lang w:val="es-ES"/>
        </w:rPr>
        <w:t>a</w:t>
      </w:r>
      <w:r w:rsidRPr="00707640">
        <w:rPr>
          <w:rFonts w:ascii="Arial" w:eastAsia="Palatino Linotype" w:hAnsi="Arial" w:cs="Arial"/>
          <w:b/>
          <w:spacing w:val="-2"/>
          <w:lang w:val="es-ES"/>
        </w:rPr>
        <w:t>m</w:t>
      </w:r>
      <w:r w:rsidRPr="00707640">
        <w:rPr>
          <w:rFonts w:ascii="Arial" w:eastAsia="Palatino Linotype" w:hAnsi="Arial" w:cs="Arial"/>
          <w:b/>
          <w:lang w:val="es-ES"/>
        </w:rPr>
        <w:t>ac</w:t>
      </w:r>
      <w:r w:rsidRPr="00707640">
        <w:rPr>
          <w:rFonts w:ascii="Arial" w:eastAsia="Palatino Linotype" w:hAnsi="Arial" w:cs="Arial"/>
          <w:b/>
          <w:spacing w:val="1"/>
          <w:lang w:val="es-ES"/>
        </w:rPr>
        <w:t>i</w:t>
      </w:r>
      <w:r w:rsidRPr="00707640">
        <w:rPr>
          <w:rFonts w:ascii="Arial" w:eastAsia="Palatino Linotype" w:hAnsi="Arial" w:cs="Arial"/>
          <w:b/>
          <w:lang w:val="es-ES"/>
        </w:rPr>
        <w:t>ón</w:t>
      </w:r>
      <w:r w:rsidRPr="00707640">
        <w:rPr>
          <w:rFonts w:ascii="Arial" w:eastAsia="Palatino Linotype" w:hAnsi="Arial" w:cs="Arial"/>
          <w:b/>
          <w:spacing w:val="13"/>
          <w:lang w:val="es-ES"/>
        </w:rPr>
        <w:t xml:space="preserve"> </w:t>
      </w:r>
      <w:r w:rsidRPr="00707640">
        <w:rPr>
          <w:rFonts w:ascii="Arial" w:eastAsia="Palatino Linotype" w:hAnsi="Arial" w:cs="Arial"/>
          <w:b/>
          <w:lang w:val="es-ES"/>
        </w:rPr>
        <w:t>y</w:t>
      </w:r>
      <w:r w:rsidRPr="00707640">
        <w:rPr>
          <w:rFonts w:ascii="Arial" w:eastAsia="Palatino Linotype" w:hAnsi="Arial" w:cs="Arial"/>
          <w:b/>
          <w:spacing w:val="11"/>
          <w:lang w:val="es-ES"/>
        </w:rPr>
        <w:t xml:space="preserve"> </w:t>
      </w:r>
      <w:r w:rsidRPr="00707640">
        <w:rPr>
          <w:rFonts w:ascii="Arial" w:eastAsia="Palatino Linotype" w:hAnsi="Arial" w:cs="Arial"/>
          <w:b/>
          <w:spacing w:val="3"/>
          <w:lang w:val="es-ES"/>
        </w:rPr>
        <w:t>O</w:t>
      </w:r>
      <w:r w:rsidRPr="00707640">
        <w:rPr>
          <w:rFonts w:ascii="Arial" w:eastAsia="Palatino Linotype" w:hAnsi="Arial" w:cs="Arial"/>
          <w:b/>
          <w:lang w:val="es-ES"/>
        </w:rPr>
        <w:t>r</w:t>
      </w:r>
      <w:r w:rsidRPr="00707640">
        <w:rPr>
          <w:rFonts w:ascii="Arial" w:eastAsia="Palatino Linotype" w:hAnsi="Arial" w:cs="Arial"/>
          <w:b/>
          <w:spacing w:val="-2"/>
          <w:lang w:val="es-ES"/>
        </w:rPr>
        <w:t>g</w:t>
      </w:r>
      <w:r w:rsidRPr="00707640">
        <w:rPr>
          <w:rFonts w:ascii="Arial" w:eastAsia="Palatino Linotype" w:hAnsi="Arial" w:cs="Arial"/>
          <w:b/>
          <w:lang w:val="es-ES"/>
        </w:rPr>
        <w:t>aniz</w:t>
      </w:r>
      <w:r w:rsidRPr="00707640">
        <w:rPr>
          <w:rFonts w:ascii="Arial" w:eastAsia="Palatino Linotype" w:hAnsi="Arial" w:cs="Arial"/>
          <w:b/>
          <w:spacing w:val="-2"/>
          <w:lang w:val="es-ES"/>
        </w:rPr>
        <w:t>a</w:t>
      </w:r>
      <w:r w:rsidRPr="00707640">
        <w:rPr>
          <w:rFonts w:ascii="Arial" w:eastAsia="Palatino Linotype" w:hAnsi="Arial" w:cs="Arial"/>
          <w:b/>
          <w:lang w:val="es-ES"/>
        </w:rPr>
        <w:t>c</w:t>
      </w:r>
      <w:r w:rsidRPr="00707640">
        <w:rPr>
          <w:rFonts w:ascii="Arial" w:eastAsia="Palatino Linotype" w:hAnsi="Arial" w:cs="Arial"/>
          <w:b/>
          <w:spacing w:val="1"/>
          <w:lang w:val="es-ES"/>
        </w:rPr>
        <w:t>i</w:t>
      </w:r>
      <w:r w:rsidRPr="00707640">
        <w:rPr>
          <w:rFonts w:ascii="Arial" w:eastAsia="Palatino Linotype" w:hAnsi="Arial" w:cs="Arial"/>
          <w:b/>
          <w:lang w:val="es-ES"/>
        </w:rPr>
        <w:t>ó</w:t>
      </w:r>
      <w:r w:rsidRPr="00707640">
        <w:rPr>
          <w:rFonts w:ascii="Arial" w:eastAsia="Palatino Linotype" w:hAnsi="Arial" w:cs="Arial"/>
          <w:b/>
          <w:spacing w:val="-1"/>
          <w:lang w:val="es-ES"/>
        </w:rPr>
        <w:t>n</w:t>
      </w:r>
      <w:r w:rsidRPr="00707640">
        <w:rPr>
          <w:rFonts w:ascii="Arial" w:eastAsia="Palatino Linotype" w:hAnsi="Arial" w:cs="Arial"/>
          <w:lang w:val="es-ES"/>
        </w:rPr>
        <w:t>,</w:t>
      </w:r>
      <w:r w:rsidRPr="00707640">
        <w:rPr>
          <w:rFonts w:ascii="Arial" w:eastAsia="Palatino Linotype" w:hAnsi="Arial" w:cs="Arial"/>
          <w:spacing w:val="12"/>
          <w:lang w:val="es-ES"/>
        </w:rPr>
        <w:t xml:space="preserve"> </w:t>
      </w:r>
      <w:r w:rsidRPr="00707640">
        <w:rPr>
          <w:rFonts w:ascii="Arial" w:eastAsia="Palatino Linotype" w:hAnsi="Arial" w:cs="Arial"/>
          <w:spacing w:val="1"/>
          <w:lang w:val="es-ES"/>
        </w:rPr>
        <w:t>q</w:t>
      </w:r>
      <w:r w:rsidRPr="00707640">
        <w:rPr>
          <w:rFonts w:ascii="Arial" w:eastAsia="Palatino Linotype" w:hAnsi="Arial" w:cs="Arial"/>
          <w:spacing w:val="-4"/>
          <w:lang w:val="es-ES"/>
        </w:rPr>
        <w:t>u</w:t>
      </w:r>
      <w:r w:rsidRPr="00707640">
        <w:rPr>
          <w:rFonts w:ascii="Arial" w:eastAsia="Palatino Linotype" w:hAnsi="Arial" w:cs="Arial"/>
          <w:lang w:val="es-ES"/>
        </w:rPr>
        <w:t>e</w:t>
      </w:r>
      <w:r w:rsidRPr="00707640">
        <w:rPr>
          <w:rFonts w:ascii="Arial" w:eastAsia="Palatino Linotype" w:hAnsi="Arial" w:cs="Arial"/>
          <w:spacing w:val="15"/>
          <w:lang w:val="es-ES"/>
        </w:rPr>
        <w:t xml:space="preserve">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spacing w:val="-1"/>
          <w:lang w:val="es-ES"/>
        </w:rPr>
        <w:t>pr</w:t>
      </w:r>
      <w:r w:rsidRPr="00707640">
        <w:rPr>
          <w:rFonts w:ascii="Arial" w:eastAsia="Palatino Linotype" w:hAnsi="Arial" w:cs="Arial"/>
          <w:lang w:val="es-ES"/>
        </w:rPr>
        <w:t>e</w:t>
      </w:r>
      <w:r w:rsidRPr="00707640">
        <w:rPr>
          <w:rFonts w:ascii="Arial" w:eastAsia="Palatino Linotype" w:hAnsi="Arial" w:cs="Arial"/>
          <w:spacing w:val="-3"/>
          <w:lang w:val="es-ES"/>
        </w:rPr>
        <w:t>s</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a</w:t>
      </w:r>
      <w:r w:rsidRPr="00707640">
        <w:rPr>
          <w:rFonts w:ascii="Arial" w:eastAsia="Palatino Linotype" w:hAnsi="Arial" w:cs="Arial"/>
          <w:spacing w:val="14"/>
          <w:lang w:val="es-ES"/>
        </w:rPr>
        <w:t xml:space="preserve"> </w:t>
      </w:r>
      <w:r w:rsidRPr="00707640">
        <w:rPr>
          <w:rFonts w:ascii="Arial" w:eastAsia="Palatino Linotype" w:hAnsi="Arial" w:cs="Arial"/>
          <w:lang w:val="es-ES"/>
        </w:rPr>
        <w:t>la</w:t>
      </w:r>
      <w:r w:rsidRPr="00707640">
        <w:rPr>
          <w:rFonts w:ascii="Arial" w:eastAsia="Palatino Linotype" w:hAnsi="Arial" w:cs="Arial"/>
          <w:spacing w:val="12"/>
          <w:lang w:val="es-ES"/>
        </w:rPr>
        <w:t xml:space="preserve"> </w:t>
      </w:r>
      <w:r w:rsidRPr="00707640">
        <w:rPr>
          <w:rFonts w:ascii="Arial" w:eastAsia="Palatino Linotype" w:hAnsi="Arial" w:cs="Arial"/>
          <w:spacing w:val="1"/>
          <w:lang w:val="es-ES"/>
        </w:rPr>
        <w:t>h</w:t>
      </w:r>
      <w:r w:rsidRPr="00707640">
        <w:rPr>
          <w:rFonts w:ascii="Arial" w:eastAsia="Palatino Linotype" w:hAnsi="Arial" w:cs="Arial"/>
          <w:spacing w:val="-2"/>
          <w:lang w:val="es-ES"/>
        </w:rPr>
        <w:t>a</w:t>
      </w:r>
      <w:r w:rsidRPr="00707640">
        <w:rPr>
          <w:rFonts w:ascii="Arial" w:eastAsia="Palatino Linotype" w:hAnsi="Arial" w:cs="Arial"/>
          <w:lang w:val="es-ES"/>
        </w:rPr>
        <w:t>b</w:t>
      </w:r>
      <w:r w:rsidRPr="00707640">
        <w:rPr>
          <w:rFonts w:ascii="Arial" w:eastAsia="Palatino Linotype" w:hAnsi="Arial" w:cs="Arial"/>
          <w:spacing w:val="1"/>
          <w:lang w:val="es-ES"/>
        </w:rPr>
        <w:t>i</w:t>
      </w:r>
      <w:r w:rsidRPr="00707640">
        <w:rPr>
          <w:rFonts w:ascii="Arial" w:eastAsia="Palatino Linotype" w:hAnsi="Arial" w:cs="Arial"/>
          <w:lang w:val="es-ES"/>
        </w:rPr>
        <w:t>l</w:t>
      </w:r>
      <w:r w:rsidRPr="00707640">
        <w:rPr>
          <w:rFonts w:ascii="Arial" w:eastAsia="Palatino Linotype" w:hAnsi="Arial" w:cs="Arial"/>
          <w:spacing w:val="1"/>
          <w:lang w:val="es-ES"/>
        </w:rPr>
        <w:t>i</w:t>
      </w:r>
      <w:r w:rsidRPr="00707640">
        <w:rPr>
          <w:rFonts w:ascii="Arial" w:eastAsia="Palatino Linotype" w:hAnsi="Arial" w:cs="Arial"/>
          <w:lang w:val="es-ES"/>
        </w:rPr>
        <w:t>dad</w:t>
      </w:r>
      <w:r w:rsidRPr="00707640">
        <w:rPr>
          <w:rFonts w:ascii="Arial" w:eastAsia="Palatino Linotype" w:hAnsi="Arial" w:cs="Arial"/>
          <w:spacing w:val="11"/>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 d</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2"/>
          <w:lang w:val="es-ES"/>
        </w:rPr>
        <w:t>l</w:t>
      </w:r>
      <w:r w:rsidRPr="00707640">
        <w:rPr>
          <w:rFonts w:ascii="Arial" w:eastAsia="Palatino Linotype" w:hAnsi="Arial" w:cs="Arial"/>
          <w:lang w:val="es-ES"/>
        </w:rPr>
        <w:t>l</w:t>
      </w:r>
      <w:r w:rsidRPr="00707640">
        <w:rPr>
          <w:rFonts w:ascii="Arial" w:eastAsia="Palatino Linotype" w:hAnsi="Arial" w:cs="Arial"/>
          <w:spacing w:val="-2"/>
          <w:lang w:val="es-ES"/>
        </w:rPr>
        <w:t>a</w:t>
      </w:r>
      <w:r w:rsidRPr="00707640">
        <w:rPr>
          <w:rFonts w:ascii="Arial" w:eastAsia="Palatino Linotype" w:hAnsi="Arial" w:cs="Arial"/>
          <w:lang w:val="es-ES"/>
        </w:rPr>
        <w:t>r</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c</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3"/>
          <w:lang w:val="es-ES"/>
        </w:rPr>
        <w:t>o</w:t>
      </w:r>
      <w:r w:rsidRPr="00707640">
        <w:rPr>
          <w:rFonts w:ascii="Arial" w:eastAsia="Palatino Linotype" w:hAnsi="Arial" w:cs="Arial"/>
          <w:lang w:val="es-ES"/>
        </w:rPr>
        <w:t>s</w:t>
      </w:r>
      <w:r w:rsidRPr="00707640">
        <w:rPr>
          <w:rFonts w:ascii="Arial" w:eastAsia="Palatino Linotype" w:hAnsi="Arial" w:cs="Arial"/>
          <w:spacing w:val="1"/>
          <w:lang w:val="es-ES"/>
        </w:rPr>
        <w:t xml:space="preserve"> </w:t>
      </w:r>
      <w:r w:rsidRPr="00707640">
        <w:rPr>
          <w:rFonts w:ascii="Arial" w:eastAsia="Palatino Linotype" w:hAnsi="Arial" w:cs="Arial"/>
          <w:lang w:val="es-ES"/>
        </w:rPr>
        <w:t>de</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m</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2"/>
          <w:lang w:val="es-ES"/>
        </w:rPr>
        <w:t xml:space="preserve"> </w:t>
      </w:r>
      <w:r w:rsidRPr="00707640">
        <w:rPr>
          <w:rFonts w:ascii="Arial" w:eastAsia="Palatino Linotype" w:hAnsi="Arial" w:cs="Arial"/>
          <w:lang w:val="es-ES"/>
        </w:rPr>
        <w:t>y</w:t>
      </w:r>
      <w:r w:rsidRPr="00707640">
        <w:rPr>
          <w:rFonts w:ascii="Arial" w:eastAsia="Palatino Linotype" w:hAnsi="Arial" w:cs="Arial"/>
          <w:spacing w:val="1"/>
          <w:lang w:val="es-ES"/>
        </w:rPr>
        <w:t xml:space="preserve"> </w:t>
      </w:r>
      <w:r w:rsidRPr="00707640">
        <w:rPr>
          <w:rFonts w:ascii="Arial" w:eastAsia="Palatino Linotype" w:hAnsi="Arial" w:cs="Arial"/>
          <w:lang w:val="es-ES"/>
        </w:rPr>
        <w:t>asig</w:t>
      </w:r>
      <w:r w:rsidRPr="00707640">
        <w:rPr>
          <w:rFonts w:ascii="Arial" w:eastAsia="Palatino Linotype" w:hAnsi="Arial" w:cs="Arial"/>
          <w:spacing w:val="1"/>
          <w:lang w:val="es-ES"/>
        </w:rPr>
        <w:t>n</w:t>
      </w:r>
      <w:r w:rsidRPr="00707640">
        <w:rPr>
          <w:rFonts w:ascii="Arial" w:eastAsia="Palatino Linotype" w:hAnsi="Arial" w:cs="Arial"/>
          <w:spacing w:val="-2"/>
          <w:lang w:val="es-ES"/>
        </w:rPr>
        <w:t>a</w:t>
      </w:r>
      <w:r w:rsidRPr="00707640">
        <w:rPr>
          <w:rFonts w:ascii="Arial" w:eastAsia="Palatino Linotype" w:hAnsi="Arial" w:cs="Arial"/>
          <w:lang w:val="es-ES"/>
        </w:rPr>
        <w:t xml:space="preserve">r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1"/>
          <w:lang w:val="es-ES"/>
        </w:rPr>
        <w:t>p</w:t>
      </w:r>
      <w:r w:rsidRPr="00707640">
        <w:rPr>
          <w:rFonts w:ascii="Arial" w:eastAsia="Palatino Linotype" w:hAnsi="Arial" w:cs="Arial"/>
          <w:lang w:val="es-ES"/>
        </w:rPr>
        <w:t>o</w:t>
      </w:r>
      <w:r w:rsidRPr="00707640">
        <w:rPr>
          <w:rFonts w:ascii="Arial" w:eastAsia="Palatino Linotype" w:hAnsi="Arial" w:cs="Arial"/>
          <w:spacing w:val="-2"/>
          <w:lang w:val="es-ES"/>
        </w:rPr>
        <w:t>n</w:t>
      </w:r>
      <w:r w:rsidRPr="00707640">
        <w:rPr>
          <w:rFonts w:ascii="Arial" w:eastAsia="Palatino Linotype" w:hAnsi="Arial" w:cs="Arial"/>
          <w:lang w:val="es-ES"/>
        </w:rPr>
        <w:t>sab</w:t>
      </w:r>
      <w:r w:rsidRPr="00707640">
        <w:rPr>
          <w:rFonts w:ascii="Arial" w:eastAsia="Palatino Linotype" w:hAnsi="Arial" w:cs="Arial"/>
          <w:spacing w:val="-2"/>
          <w:lang w:val="es-ES"/>
        </w:rPr>
        <w:t>i</w:t>
      </w:r>
      <w:r w:rsidRPr="00707640">
        <w:rPr>
          <w:rFonts w:ascii="Arial" w:eastAsia="Palatino Linotype" w:hAnsi="Arial" w:cs="Arial"/>
          <w:lang w:val="es-ES"/>
        </w:rPr>
        <w:t>l</w:t>
      </w:r>
      <w:r w:rsidRPr="00707640">
        <w:rPr>
          <w:rFonts w:ascii="Arial" w:eastAsia="Palatino Linotype" w:hAnsi="Arial" w:cs="Arial"/>
          <w:spacing w:val="1"/>
          <w:lang w:val="es-ES"/>
        </w:rPr>
        <w:t>i</w:t>
      </w:r>
      <w:r w:rsidRPr="00707640">
        <w:rPr>
          <w:rFonts w:ascii="Arial" w:eastAsia="Palatino Linotype" w:hAnsi="Arial" w:cs="Arial"/>
          <w:lang w:val="es-ES"/>
        </w:rPr>
        <w:t>d</w:t>
      </w:r>
      <w:r w:rsidRPr="00707640">
        <w:rPr>
          <w:rFonts w:ascii="Arial" w:eastAsia="Palatino Linotype" w:hAnsi="Arial" w:cs="Arial"/>
          <w:spacing w:val="-3"/>
          <w:lang w:val="es-ES"/>
        </w:rPr>
        <w:t>a</w:t>
      </w:r>
      <w:r w:rsidRPr="00707640">
        <w:rPr>
          <w:rFonts w:ascii="Arial" w:eastAsia="Palatino Linotype" w:hAnsi="Arial" w:cs="Arial"/>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1"/>
          <w:lang w:val="es-ES"/>
        </w:rPr>
        <w:t xml:space="preserve"> </w:t>
      </w:r>
      <w:r w:rsidRPr="00707640">
        <w:rPr>
          <w:rFonts w:ascii="Arial" w:eastAsia="Palatino Linotype" w:hAnsi="Arial" w:cs="Arial"/>
          <w:lang w:val="es-ES"/>
        </w:rPr>
        <w:t>so</w:t>
      </w:r>
      <w:r w:rsidRPr="00707640">
        <w:rPr>
          <w:rFonts w:ascii="Arial" w:eastAsia="Palatino Linotype" w:hAnsi="Arial" w:cs="Arial"/>
          <w:spacing w:val="-3"/>
          <w:lang w:val="es-ES"/>
        </w:rPr>
        <w:t>b</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 ad</w:t>
      </w:r>
      <w:r w:rsidRPr="00707640">
        <w:rPr>
          <w:rFonts w:ascii="Arial" w:eastAsia="Palatino Linotype" w:hAnsi="Arial" w:cs="Arial"/>
          <w:spacing w:val="-1"/>
          <w:lang w:val="es-ES"/>
        </w:rPr>
        <w:t>m</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los</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2"/>
          <w:lang w:val="es-ES"/>
        </w:rPr>
        <w:t>c</w:t>
      </w:r>
      <w:r w:rsidRPr="00707640">
        <w:rPr>
          <w:rFonts w:ascii="Arial" w:eastAsia="Palatino Linotype" w:hAnsi="Arial" w:cs="Arial"/>
          <w:spacing w:val="-1"/>
          <w:lang w:val="es-ES"/>
        </w:rPr>
        <w:t>u</w:t>
      </w:r>
      <w:r w:rsidRPr="00707640">
        <w:rPr>
          <w:rFonts w:ascii="Arial" w:eastAsia="Palatino Linotype" w:hAnsi="Arial" w:cs="Arial"/>
          <w:spacing w:val="1"/>
          <w:lang w:val="es-ES"/>
        </w:rPr>
        <w:t>r</w:t>
      </w:r>
      <w:r w:rsidRPr="00707640">
        <w:rPr>
          <w:rFonts w:ascii="Arial" w:eastAsia="Palatino Linotype" w:hAnsi="Arial" w:cs="Arial"/>
          <w:lang w:val="es-ES"/>
        </w:rPr>
        <w:t>sos,</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tal</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f</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ma</w:t>
      </w:r>
      <w:r w:rsidRPr="00707640">
        <w:rPr>
          <w:rFonts w:ascii="Arial" w:eastAsia="Palatino Linotype" w:hAnsi="Arial" w:cs="Arial"/>
          <w:spacing w:val="1"/>
          <w:lang w:val="es-ES"/>
        </w:rPr>
        <w:t xml:space="preserve"> q</w:t>
      </w:r>
      <w:r w:rsidRPr="00707640">
        <w:rPr>
          <w:rFonts w:ascii="Arial" w:eastAsia="Palatino Linotype" w:hAnsi="Arial" w:cs="Arial"/>
          <w:spacing w:val="-4"/>
          <w:lang w:val="es-ES"/>
        </w:rPr>
        <w:t>u</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lo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lang w:val="es-ES"/>
        </w:rPr>
        <w:t>d</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ámi</w:t>
      </w:r>
      <w:r w:rsidRPr="00707640">
        <w:rPr>
          <w:rFonts w:ascii="Arial" w:eastAsia="Palatino Linotype" w:hAnsi="Arial" w:cs="Arial"/>
          <w:spacing w:val="-2"/>
          <w:lang w:val="es-ES"/>
        </w:rPr>
        <w:t>c</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lang w:val="es-ES"/>
        </w:rPr>
        <w:t>a</w:t>
      </w:r>
      <w:r w:rsidRPr="00707640">
        <w:rPr>
          <w:rFonts w:ascii="Arial" w:eastAsia="Palatino Linotype" w:hAnsi="Arial" w:cs="Arial"/>
          <w:spacing w:val="-1"/>
          <w:lang w:val="es-ES"/>
        </w:rPr>
        <w:t>pr</w:t>
      </w:r>
      <w:r w:rsidRPr="00707640">
        <w:rPr>
          <w:rFonts w:ascii="Arial" w:eastAsia="Palatino Linotype" w:hAnsi="Arial" w:cs="Arial"/>
          <w:lang w:val="es-ES"/>
        </w:rPr>
        <w:t>o</w:t>
      </w:r>
      <w:r w:rsidRPr="00707640">
        <w:rPr>
          <w:rFonts w:ascii="Arial" w:eastAsia="Palatino Linotype" w:hAnsi="Arial" w:cs="Arial"/>
          <w:spacing w:val="-1"/>
          <w:lang w:val="es-ES"/>
        </w:rPr>
        <w:t>p</w:t>
      </w:r>
      <w:r w:rsidRPr="00707640">
        <w:rPr>
          <w:rFonts w:ascii="Arial" w:eastAsia="Palatino Linotype" w:hAnsi="Arial" w:cs="Arial"/>
          <w:lang w:val="es-ES"/>
        </w:rPr>
        <w:t>iada</w:t>
      </w:r>
      <w:r w:rsidRPr="00707640">
        <w:rPr>
          <w:rFonts w:ascii="Arial" w:eastAsia="Palatino Linotype" w:hAnsi="Arial" w:cs="Arial"/>
          <w:spacing w:val="1"/>
          <w:lang w:val="es-ES"/>
        </w:rPr>
        <w:t xml:space="preserve"> </w:t>
      </w:r>
      <w:r w:rsidRPr="00707640">
        <w:rPr>
          <w:rFonts w:ascii="Arial" w:eastAsia="Palatino Linotype" w:hAnsi="Arial" w:cs="Arial"/>
          <w:lang w:val="es-ES"/>
        </w:rPr>
        <w:t xml:space="preserve">en </w:t>
      </w:r>
      <w:r w:rsidRPr="00707640">
        <w:rPr>
          <w:rFonts w:ascii="Arial" w:eastAsia="Palatino Linotype" w:hAnsi="Arial" w:cs="Arial"/>
          <w:spacing w:val="2"/>
          <w:lang w:val="es-ES"/>
        </w:rPr>
        <w:t>e</w:t>
      </w:r>
      <w:r w:rsidRPr="00707640">
        <w:rPr>
          <w:rFonts w:ascii="Arial" w:eastAsia="Palatino Linotype" w:hAnsi="Arial" w:cs="Arial"/>
          <w:lang w:val="es-ES"/>
        </w:rPr>
        <w:t>l e</w:t>
      </w:r>
      <w:r w:rsidRPr="00707640">
        <w:rPr>
          <w:rFonts w:ascii="Arial" w:eastAsia="Palatino Linotype" w:hAnsi="Arial" w:cs="Arial"/>
          <w:spacing w:val="-1"/>
          <w:lang w:val="es-ES"/>
        </w:rPr>
        <w:t>j</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2"/>
          <w:lang w:val="es-ES"/>
        </w:rPr>
        <w:t>c</w:t>
      </w:r>
      <w:r w:rsidRPr="00707640">
        <w:rPr>
          <w:rFonts w:ascii="Arial" w:eastAsia="Palatino Linotype" w:hAnsi="Arial" w:cs="Arial"/>
          <w:lang w:val="es-ES"/>
        </w:rPr>
        <w:t>io</w:t>
      </w:r>
      <w:r w:rsidRPr="00707640">
        <w:rPr>
          <w:rFonts w:ascii="Arial" w:eastAsia="Palatino Linotype" w:hAnsi="Arial" w:cs="Arial"/>
          <w:spacing w:val="9"/>
          <w:lang w:val="es-ES"/>
        </w:rPr>
        <w:t xml:space="preserve"> </w:t>
      </w:r>
      <w:r w:rsidRPr="00707640">
        <w:rPr>
          <w:rFonts w:ascii="Arial" w:eastAsia="Palatino Linotype" w:hAnsi="Arial" w:cs="Arial"/>
          <w:lang w:val="es-ES"/>
        </w:rPr>
        <w:t>de</w:t>
      </w:r>
      <w:r w:rsidRPr="00707640">
        <w:rPr>
          <w:rFonts w:ascii="Arial" w:eastAsia="Palatino Linotype" w:hAnsi="Arial" w:cs="Arial"/>
          <w:spacing w:val="11"/>
          <w:lang w:val="es-ES"/>
        </w:rPr>
        <w:t xml:space="preserve"> </w:t>
      </w:r>
      <w:r w:rsidRPr="00707640">
        <w:rPr>
          <w:rFonts w:ascii="Arial" w:eastAsia="Palatino Linotype" w:hAnsi="Arial" w:cs="Arial"/>
          <w:lang w:val="es-ES"/>
        </w:rPr>
        <w:t>las</w:t>
      </w:r>
      <w:r w:rsidRPr="00707640">
        <w:rPr>
          <w:rFonts w:ascii="Arial" w:eastAsia="Palatino Linotype" w:hAnsi="Arial" w:cs="Arial"/>
          <w:spacing w:val="10"/>
          <w:lang w:val="es-ES"/>
        </w:rPr>
        <w:t xml:space="preserve"> </w:t>
      </w:r>
      <w:r w:rsidRPr="00707640">
        <w:rPr>
          <w:rFonts w:ascii="Arial" w:eastAsia="Palatino Linotype" w:hAnsi="Arial" w:cs="Arial"/>
          <w:lang w:val="es-ES"/>
        </w:rPr>
        <w:t>a</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spacing w:val="-2"/>
          <w:lang w:val="es-ES"/>
        </w:rPr>
        <w:t>i</w:t>
      </w:r>
      <w:r w:rsidRPr="00707640">
        <w:rPr>
          <w:rFonts w:ascii="Arial" w:eastAsia="Palatino Linotype" w:hAnsi="Arial" w:cs="Arial"/>
          <w:lang w:val="es-ES"/>
        </w:rPr>
        <w:t>b</w:t>
      </w:r>
      <w:r w:rsidRPr="00707640">
        <w:rPr>
          <w:rFonts w:ascii="Arial" w:eastAsia="Palatino Linotype" w:hAnsi="Arial" w:cs="Arial"/>
          <w:spacing w:val="-1"/>
          <w:lang w:val="es-ES"/>
        </w:rPr>
        <w:t>u</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10"/>
          <w:lang w:val="es-ES"/>
        </w:rPr>
        <w:t xml:space="preserve"> </w:t>
      </w:r>
      <w:r w:rsidRPr="00707640">
        <w:rPr>
          <w:rFonts w:ascii="Arial" w:eastAsia="Palatino Linotype" w:hAnsi="Arial" w:cs="Arial"/>
          <w:lang w:val="es-ES"/>
        </w:rPr>
        <w:t>y</w:t>
      </w:r>
      <w:r w:rsidRPr="00707640">
        <w:rPr>
          <w:rFonts w:ascii="Arial" w:eastAsia="Palatino Linotype" w:hAnsi="Arial" w:cs="Arial"/>
          <w:spacing w:val="9"/>
          <w:lang w:val="es-ES"/>
        </w:rPr>
        <w:t xml:space="preserve"> </w:t>
      </w:r>
      <w:r w:rsidRPr="00707640">
        <w:rPr>
          <w:rFonts w:ascii="Arial" w:eastAsia="Palatino Linotype" w:hAnsi="Arial" w:cs="Arial"/>
          <w:lang w:val="es-ES"/>
        </w:rPr>
        <w:t>en</w:t>
      </w:r>
      <w:r w:rsidRPr="00707640">
        <w:rPr>
          <w:rFonts w:ascii="Arial" w:eastAsia="Palatino Linotype" w:hAnsi="Arial" w:cs="Arial"/>
          <w:spacing w:val="10"/>
          <w:lang w:val="es-ES"/>
        </w:rPr>
        <w:t xml:space="preserve"> </w:t>
      </w:r>
      <w:r w:rsidRPr="00707640">
        <w:rPr>
          <w:rFonts w:ascii="Arial" w:eastAsia="Palatino Linotype" w:hAnsi="Arial" w:cs="Arial"/>
          <w:lang w:val="es-ES"/>
        </w:rPr>
        <w:t>la</w:t>
      </w:r>
      <w:r w:rsidRPr="00707640">
        <w:rPr>
          <w:rFonts w:ascii="Arial" w:eastAsia="Palatino Linotype" w:hAnsi="Arial" w:cs="Arial"/>
          <w:spacing w:val="10"/>
          <w:lang w:val="es-ES"/>
        </w:rPr>
        <w:t xml:space="preserve"> </w:t>
      </w:r>
      <w:r w:rsidRPr="00707640">
        <w:rPr>
          <w:rFonts w:ascii="Arial" w:eastAsia="Palatino Linotype" w:hAnsi="Arial" w:cs="Arial"/>
          <w:lang w:val="es-ES"/>
        </w:rPr>
        <w:t>o</w:t>
      </w:r>
      <w:r w:rsidRPr="00707640">
        <w:rPr>
          <w:rFonts w:ascii="Arial" w:eastAsia="Palatino Linotype" w:hAnsi="Arial" w:cs="Arial"/>
          <w:spacing w:val="-1"/>
          <w:lang w:val="es-ES"/>
        </w:rPr>
        <w:t>p</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w:t>
      </w:r>
      <w:r w:rsidRPr="00707640">
        <w:rPr>
          <w:rFonts w:ascii="Arial" w:eastAsia="Palatino Linotype" w:hAnsi="Arial" w:cs="Arial"/>
          <w:spacing w:val="-1"/>
          <w:lang w:val="es-ES"/>
        </w:rPr>
        <w:t>un</w:t>
      </w:r>
      <w:r w:rsidRPr="00707640">
        <w:rPr>
          <w:rFonts w:ascii="Arial" w:eastAsia="Palatino Linotype" w:hAnsi="Arial" w:cs="Arial"/>
          <w:lang w:val="es-ES"/>
        </w:rPr>
        <w:t>idad</w:t>
      </w:r>
      <w:r w:rsidRPr="00707640">
        <w:rPr>
          <w:rFonts w:ascii="Arial" w:eastAsia="Palatino Linotype" w:hAnsi="Arial" w:cs="Arial"/>
          <w:spacing w:val="9"/>
          <w:lang w:val="es-ES"/>
        </w:rPr>
        <w:t xml:space="preserve"> </w:t>
      </w:r>
      <w:r w:rsidRPr="00707640">
        <w:rPr>
          <w:rFonts w:ascii="Arial" w:eastAsia="Palatino Linotype" w:hAnsi="Arial" w:cs="Arial"/>
          <w:lang w:val="es-ES"/>
        </w:rPr>
        <w:t>y</w:t>
      </w:r>
      <w:r w:rsidRPr="00707640">
        <w:rPr>
          <w:rFonts w:ascii="Arial" w:eastAsia="Palatino Linotype" w:hAnsi="Arial" w:cs="Arial"/>
          <w:spacing w:val="9"/>
          <w:lang w:val="es-ES"/>
        </w:rPr>
        <w:t xml:space="preserve"> </w:t>
      </w:r>
      <w:r w:rsidRPr="00707640">
        <w:rPr>
          <w:rFonts w:ascii="Arial" w:eastAsia="Palatino Linotype" w:hAnsi="Arial" w:cs="Arial"/>
          <w:lang w:val="es-ES"/>
        </w:rPr>
        <w:t>ca</w:t>
      </w:r>
      <w:r w:rsidRPr="00707640">
        <w:rPr>
          <w:rFonts w:ascii="Arial" w:eastAsia="Palatino Linotype" w:hAnsi="Arial" w:cs="Arial"/>
          <w:spacing w:val="1"/>
          <w:lang w:val="es-ES"/>
        </w:rPr>
        <w:t>l</w:t>
      </w:r>
      <w:r w:rsidRPr="00707640">
        <w:rPr>
          <w:rFonts w:ascii="Arial" w:eastAsia="Palatino Linotype" w:hAnsi="Arial" w:cs="Arial"/>
          <w:lang w:val="es-ES"/>
        </w:rPr>
        <w:t>idad</w:t>
      </w:r>
      <w:r w:rsidRPr="00707640">
        <w:rPr>
          <w:rFonts w:ascii="Arial" w:eastAsia="Palatino Linotype" w:hAnsi="Arial" w:cs="Arial"/>
          <w:spacing w:val="9"/>
          <w:lang w:val="es-ES"/>
        </w:rPr>
        <w:t xml:space="preserve"> </w:t>
      </w:r>
      <w:r w:rsidRPr="00707640">
        <w:rPr>
          <w:rFonts w:ascii="Arial" w:eastAsia="Palatino Linotype" w:hAnsi="Arial" w:cs="Arial"/>
          <w:lang w:val="es-ES"/>
        </w:rPr>
        <w:t>de</w:t>
      </w:r>
      <w:r w:rsidRPr="00707640">
        <w:rPr>
          <w:rFonts w:ascii="Arial" w:eastAsia="Palatino Linotype" w:hAnsi="Arial" w:cs="Arial"/>
          <w:spacing w:val="11"/>
          <w:lang w:val="es-ES"/>
        </w:rPr>
        <w:t xml:space="preserve"> </w:t>
      </w:r>
      <w:r w:rsidRPr="00707640">
        <w:rPr>
          <w:rFonts w:ascii="Arial" w:eastAsia="Palatino Linotype" w:hAnsi="Arial" w:cs="Arial"/>
          <w:lang w:val="es-ES"/>
        </w:rPr>
        <w:t>l</w:t>
      </w:r>
      <w:r w:rsidRPr="00707640">
        <w:rPr>
          <w:rFonts w:ascii="Arial" w:eastAsia="Palatino Linotype" w:hAnsi="Arial" w:cs="Arial"/>
          <w:spacing w:val="-2"/>
          <w:lang w:val="es-ES"/>
        </w:rPr>
        <w:t>a</w:t>
      </w:r>
      <w:r w:rsidRPr="00707640">
        <w:rPr>
          <w:rFonts w:ascii="Arial" w:eastAsia="Palatino Linotype" w:hAnsi="Arial" w:cs="Arial"/>
          <w:lang w:val="es-ES"/>
        </w:rPr>
        <w:t>s</w:t>
      </w:r>
      <w:r w:rsidRPr="00707640">
        <w:rPr>
          <w:rFonts w:ascii="Arial" w:eastAsia="Palatino Linotype" w:hAnsi="Arial" w:cs="Arial"/>
          <w:spacing w:val="16"/>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mu</w:t>
      </w:r>
      <w:r w:rsidRPr="00707640">
        <w:rPr>
          <w:rFonts w:ascii="Arial" w:eastAsia="Palatino Linotype" w:hAnsi="Arial" w:cs="Arial"/>
          <w:spacing w:val="1"/>
          <w:lang w:val="es-ES"/>
        </w:rPr>
        <w:t>n</w:t>
      </w:r>
      <w:r w:rsidRPr="00707640">
        <w:rPr>
          <w:rFonts w:ascii="Arial" w:eastAsia="Palatino Linotype" w:hAnsi="Arial" w:cs="Arial"/>
          <w:lang w:val="es-ES"/>
        </w:rPr>
        <w:t>i</w:t>
      </w:r>
      <w:r w:rsidRPr="00707640">
        <w:rPr>
          <w:rFonts w:ascii="Arial" w:eastAsia="Palatino Linotype" w:hAnsi="Arial" w:cs="Arial"/>
          <w:spacing w:val="-2"/>
          <w:lang w:val="es-ES"/>
        </w:rPr>
        <w:t>c</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lang w:val="es-ES"/>
        </w:rPr>
        <w:t>o</w:t>
      </w:r>
      <w:r w:rsidRPr="00707640">
        <w:rPr>
          <w:rFonts w:ascii="Arial" w:eastAsia="Palatino Linotype" w:hAnsi="Arial" w:cs="Arial"/>
          <w:spacing w:val="-2"/>
          <w:lang w:val="es-ES"/>
        </w:rPr>
        <w:t>n</w:t>
      </w:r>
      <w:r w:rsidRPr="00707640">
        <w:rPr>
          <w:rFonts w:ascii="Arial" w:eastAsia="Palatino Linotype" w:hAnsi="Arial" w:cs="Arial"/>
          <w:lang w:val="es-ES"/>
        </w:rPr>
        <w:t>es.</w:t>
      </w:r>
      <w:r w:rsidRPr="00707640">
        <w:rPr>
          <w:rFonts w:ascii="Arial" w:eastAsia="Palatino Linotype" w:hAnsi="Arial" w:cs="Arial"/>
          <w:spacing w:val="11"/>
          <w:lang w:val="es-ES"/>
        </w:rPr>
        <w:t xml:space="preserve"> </w:t>
      </w:r>
      <w:r w:rsidRPr="00707640">
        <w:rPr>
          <w:rFonts w:ascii="Arial" w:eastAsia="Palatino Linotype" w:hAnsi="Arial" w:cs="Arial"/>
          <w:lang w:val="es-ES"/>
        </w:rPr>
        <w:t>Es</w:t>
      </w:r>
      <w:r w:rsidRPr="00707640">
        <w:rPr>
          <w:rFonts w:ascii="Arial" w:eastAsia="Palatino Linotype" w:hAnsi="Arial" w:cs="Arial"/>
          <w:spacing w:val="-3"/>
          <w:lang w:val="es-ES"/>
        </w:rPr>
        <w:t>t</w:t>
      </w:r>
      <w:r w:rsidRPr="00707640">
        <w:rPr>
          <w:rFonts w:ascii="Arial" w:eastAsia="Palatino Linotype" w:hAnsi="Arial" w:cs="Arial"/>
          <w:lang w:val="es-ES"/>
        </w:rPr>
        <w:t>a</w:t>
      </w:r>
      <w:r>
        <w:rPr>
          <w:rFonts w:ascii="Arial" w:eastAsia="Palatino Linotype" w:hAnsi="Arial" w:cs="Arial"/>
          <w:lang w:val="es-ES"/>
        </w:rPr>
        <w:t xml:space="preserve"> </w:t>
      </w:r>
      <w:r w:rsidRPr="00707640">
        <w:rPr>
          <w:rFonts w:ascii="Arial" w:eastAsia="Palatino Linotype" w:hAnsi="Arial" w:cs="Arial"/>
          <w:position w:val="1"/>
          <w:lang w:val="es-ES"/>
        </w:rPr>
        <w:t>capacidad</w:t>
      </w:r>
      <w:r w:rsidRPr="00707640">
        <w:rPr>
          <w:rFonts w:ascii="Arial" w:eastAsia="Palatino Linotype" w:hAnsi="Arial" w:cs="Arial"/>
          <w:spacing w:val="12"/>
          <w:position w:val="1"/>
          <w:lang w:val="es-ES"/>
        </w:rPr>
        <w:t xml:space="preserve"> </w:t>
      </w:r>
      <w:r w:rsidRPr="00707640">
        <w:rPr>
          <w:rFonts w:ascii="Arial" w:eastAsia="Palatino Linotype" w:hAnsi="Arial" w:cs="Arial"/>
          <w:spacing w:val="-2"/>
          <w:position w:val="1"/>
          <w:lang w:val="es-ES"/>
        </w:rPr>
        <w:t>i</w:t>
      </w:r>
      <w:r w:rsidRPr="00707640">
        <w:rPr>
          <w:rFonts w:ascii="Arial" w:eastAsia="Palatino Linotype" w:hAnsi="Arial" w:cs="Arial"/>
          <w:spacing w:val="1"/>
          <w:position w:val="1"/>
          <w:lang w:val="es-ES"/>
        </w:rPr>
        <w:t>n</w:t>
      </w:r>
      <w:r w:rsidRPr="00707640">
        <w:rPr>
          <w:rFonts w:ascii="Arial" w:eastAsia="Palatino Linotype" w:hAnsi="Arial" w:cs="Arial"/>
          <w:position w:val="1"/>
          <w:lang w:val="es-ES"/>
        </w:rPr>
        <w:t>c</w:t>
      </w:r>
      <w:r w:rsidRPr="00707640">
        <w:rPr>
          <w:rFonts w:ascii="Arial" w:eastAsia="Palatino Linotype" w:hAnsi="Arial" w:cs="Arial"/>
          <w:spacing w:val="1"/>
          <w:position w:val="1"/>
          <w:lang w:val="es-ES"/>
        </w:rPr>
        <w:t>l</w:t>
      </w:r>
      <w:r w:rsidRPr="00707640">
        <w:rPr>
          <w:rFonts w:ascii="Arial" w:eastAsia="Palatino Linotype" w:hAnsi="Arial" w:cs="Arial"/>
          <w:spacing w:val="-1"/>
          <w:position w:val="1"/>
          <w:lang w:val="es-ES"/>
        </w:rPr>
        <w:t>u</w:t>
      </w:r>
      <w:r w:rsidRPr="00707640">
        <w:rPr>
          <w:rFonts w:ascii="Arial" w:eastAsia="Palatino Linotype" w:hAnsi="Arial" w:cs="Arial"/>
          <w:spacing w:val="-3"/>
          <w:position w:val="1"/>
          <w:lang w:val="es-ES"/>
        </w:rPr>
        <w:t>y</w:t>
      </w:r>
      <w:r w:rsidRPr="00707640">
        <w:rPr>
          <w:rFonts w:ascii="Arial" w:eastAsia="Palatino Linotype" w:hAnsi="Arial" w:cs="Arial"/>
          <w:position w:val="1"/>
          <w:lang w:val="es-ES"/>
        </w:rPr>
        <w:t>e</w:t>
      </w:r>
      <w:r w:rsidRPr="00707640">
        <w:rPr>
          <w:rFonts w:ascii="Arial" w:eastAsia="Palatino Linotype" w:hAnsi="Arial" w:cs="Arial"/>
          <w:spacing w:val="14"/>
          <w:position w:val="1"/>
          <w:lang w:val="es-ES"/>
        </w:rPr>
        <w:t xml:space="preserve"> </w:t>
      </w:r>
      <w:r w:rsidRPr="00707640">
        <w:rPr>
          <w:rFonts w:ascii="Arial" w:eastAsia="Palatino Linotype" w:hAnsi="Arial" w:cs="Arial"/>
          <w:position w:val="1"/>
          <w:lang w:val="es-ES"/>
        </w:rPr>
        <w:t>los</w:t>
      </w:r>
      <w:r w:rsidRPr="00707640">
        <w:rPr>
          <w:rFonts w:ascii="Arial" w:eastAsia="Palatino Linotype" w:hAnsi="Arial" w:cs="Arial"/>
          <w:spacing w:val="14"/>
          <w:position w:val="1"/>
          <w:lang w:val="es-ES"/>
        </w:rPr>
        <w:t xml:space="preserve"> </w:t>
      </w:r>
      <w:r w:rsidRPr="00707640">
        <w:rPr>
          <w:rFonts w:ascii="Arial" w:eastAsia="Palatino Linotype" w:hAnsi="Arial" w:cs="Arial"/>
          <w:spacing w:val="-2"/>
          <w:position w:val="1"/>
          <w:lang w:val="es-ES"/>
        </w:rPr>
        <w:t>si</w:t>
      </w:r>
      <w:r w:rsidRPr="00707640">
        <w:rPr>
          <w:rFonts w:ascii="Arial" w:eastAsia="Palatino Linotype" w:hAnsi="Arial" w:cs="Arial"/>
          <w:position w:val="1"/>
          <w:lang w:val="es-ES"/>
        </w:rPr>
        <w:t>g</w:t>
      </w:r>
      <w:r w:rsidRPr="00707640">
        <w:rPr>
          <w:rFonts w:ascii="Arial" w:eastAsia="Palatino Linotype" w:hAnsi="Arial" w:cs="Arial"/>
          <w:spacing w:val="-2"/>
          <w:position w:val="1"/>
          <w:lang w:val="es-ES"/>
        </w:rPr>
        <w:t>u</w:t>
      </w:r>
      <w:r w:rsidRPr="00707640">
        <w:rPr>
          <w:rFonts w:ascii="Arial" w:eastAsia="Palatino Linotype" w:hAnsi="Arial" w:cs="Arial"/>
          <w:position w:val="1"/>
          <w:lang w:val="es-ES"/>
        </w:rPr>
        <w:t>ie</w:t>
      </w:r>
      <w:r w:rsidRPr="00707640">
        <w:rPr>
          <w:rFonts w:ascii="Arial" w:eastAsia="Palatino Linotype" w:hAnsi="Arial" w:cs="Arial"/>
          <w:spacing w:val="1"/>
          <w:position w:val="1"/>
          <w:lang w:val="es-ES"/>
        </w:rPr>
        <w:t>n</w:t>
      </w:r>
      <w:r w:rsidRPr="00707640">
        <w:rPr>
          <w:rFonts w:ascii="Arial" w:eastAsia="Palatino Linotype" w:hAnsi="Arial" w:cs="Arial"/>
          <w:spacing w:val="-2"/>
          <w:position w:val="1"/>
          <w:lang w:val="es-ES"/>
        </w:rPr>
        <w:t>t</w:t>
      </w:r>
      <w:r w:rsidRPr="00707640">
        <w:rPr>
          <w:rFonts w:ascii="Arial" w:eastAsia="Palatino Linotype" w:hAnsi="Arial" w:cs="Arial"/>
          <w:spacing w:val="2"/>
          <w:position w:val="1"/>
          <w:lang w:val="es-ES"/>
        </w:rPr>
        <w:t>e</w:t>
      </w:r>
      <w:r w:rsidRPr="00707640">
        <w:rPr>
          <w:rFonts w:ascii="Arial" w:eastAsia="Palatino Linotype" w:hAnsi="Arial" w:cs="Arial"/>
          <w:position w:val="1"/>
          <w:lang w:val="es-ES"/>
        </w:rPr>
        <w:t>s</w:t>
      </w:r>
      <w:r w:rsidRPr="00707640">
        <w:rPr>
          <w:rFonts w:ascii="Arial" w:eastAsia="Palatino Linotype" w:hAnsi="Arial" w:cs="Arial"/>
          <w:spacing w:val="15"/>
          <w:position w:val="1"/>
          <w:lang w:val="es-ES"/>
        </w:rPr>
        <w:t xml:space="preserve"> </w:t>
      </w:r>
      <w:r w:rsidRPr="00707640">
        <w:rPr>
          <w:rFonts w:ascii="Arial" w:eastAsia="Palatino Linotype" w:hAnsi="Arial" w:cs="Arial"/>
          <w:position w:val="1"/>
          <w:lang w:val="es-ES"/>
        </w:rPr>
        <w:t>s</w:t>
      </w:r>
      <w:r w:rsidRPr="00707640">
        <w:rPr>
          <w:rFonts w:ascii="Arial" w:eastAsia="Palatino Linotype" w:hAnsi="Arial" w:cs="Arial"/>
          <w:spacing w:val="-1"/>
          <w:position w:val="1"/>
          <w:lang w:val="es-ES"/>
        </w:rPr>
        <w:t>u</w:t>
      </w:r>
      <w:r w:rsidRPr="00707640">
        <w:rPr>
          <w:rFonts w:ascii="Arial" w:eastAsia="Palatino Linotype" w:hAnsi="Arial" w:cs="Arial"/>
          <w:position w:val="1"/>
          <w:lang w:val="es-ES"/>
        </w:rPr>
        <w:t>b</w:t>
      </w:r>
      <w:r w:rsidRPr="00707640">
        <w:rPr>
          <w:rFonts w:ascii="Arial" w:eastAsia="Palatino Linotype" w:hAnsi="Arial" w:cs="Arial"/>
          <w:spacing w:val="1"/>
          <w:position w:val="1"/>
          <w:lang w:val="es-ES"/>
        </w:rPr>
        <w:t>-</w:t>
      </w:r>
      <w:r w:rsidRPr="00707640">
        <w:rPr>
          <w:rFonts w:ascii="Arial" w:eastAsia="Palatino Linotype" w:hAnsi="Arial" w:cs="Arial"/>
          <w:spacing w:val="-2"/>
          <w:position w:val="1"/>
          <w:lang w:val="es-ES"/>
        </w:rPr>
        <w:t>s</w:t>
      </w:r>
      <w:r w:rsidRPr="00707640">
        <w:rPr>
          <w:rFonts w:ascii="Arial" w:eastAsia="Palatino Linotype" w:hAnsi="Arial" w:cs="Arial"/>
          <w:position w:val="1"/>
          <w:lang w:val="es-ES"/>
        </w:rPr>
        <w:t>is</w:t>
      </w:r>
      <w:r w:rsidRPr="00707640">
        <w:rPr>
          <w:rFonts w:ascii="Arial" w:eastAsia="Palatino Linotype" w:hAnsi="Arial" w:cs="Arial"/>
          <w:spacing w:val="-2"/>
          <w:position w:val="1"/>
          <w:lang w:val="es-ES"/>
        </w:rPr>
        <w:t>t</w:t>
      </w:r>
      <w:r w:rsidRPr="00707640">
        <w:rPr>
          <w:rFonts w:ascii="Arial" w:eastAsia="Palatino Linotype" w:hAnsi="Arial" w:cs="Arial"/>
          <w:spacing w:val="2"/>
          <w:position w:val="1"/>
          <w:lang w:val="es-ES"/>
        </w:rPr>
        <w:t>e</w:t>
      </w:r>
      <w:r w:rsidRPr="00707640">
        <w:rPr>
          <w:rFonts w:ascii="Arial" w:eastAsia="Palatino Linotype" w:hAnsi="Arial" w:cs="Arial"/>
          <w:position w:val="1"/>
          <w:lang w:val="es-ES"/>
        </w:rPr>
        <w:t>mas:</w:t>
      </w:r>
      <w:r w:rsidRPr="00707640">
        <w:rPr>
          <w:rFonts w:ascii="Arial" w:eastAsia="Palatino Linotype" w:hAnsi="Arial" w:cs="Arial"/>
          <w:spacing w:val="11"/>
          <w:position w:val="1"/>
          <w:lang w:val="es-ES"/>
        </w:rPr>
        <w:t xml:space="preserve"> </w:t>
      </w:r>
      <w:r w:rsidRPr="00707640">
        <w:rPr>
          <w:rFonts w:ascii="Arial" w:eastAsia="Palatino Linotype" w:hAnsi="Arial" w:cs="Arial"/>
          <w:spacing w:val="1"/>
          <w:position w:val="1"/>
          <w:lang w:val="es-ES"/>
        </w:rPr>
        <w:t>(</w:t>
      </w:r>
      <w:r w:rsidRPr="00707640">
        <w:rPr>
          <w:rFonts w:ascii="Arial" w:eastAsia="Palatino Linotype" w:hAnsi="Arial" w:cs="Arial"/>
          <w:spacing w:val="-2"/>
          <w:position w:val="1"/>
          <w:lang w:val="es-ES"/>
        </w:rPr>
        <w:t>1</w:t>
      </w:r>
      <w:r w:rsidRPr="00707640">
        <w:rPr>
          <w:rFonts w:ascii="Arial" w:eastAsia="Palatino Linotype" w:hAnsi="Arial" w:cs="Arial"/>
          <w:position w:val="1"/>
          <w:lang w:val="es-ES"/>
        </w:rPr>
        <w:t>)</w:t>
      </w:r>
      <w:r w:rsidRPr="00707640">
        <w:rPr>
          <w:rFonts w:ascii="Arial" w:eastAsia="Palatino Linotype" w:hAnsi="Arial" w:cs="Arial"/>
          <w:spacing w:val="15"/>
          <w:position w:val="1"/>
          <w:lang w:val="es-ES"/>
        </w:rPr>
        <w:t xml:space="preserve"> </w:t>
      </w:r>
      <w:r w:rsidRPr="00707640">
        <w:rPr>
          <w:rFonts w:ascii="Arial" w:eastAsia="Palatino Linotype" w:hAnsi="Arial" w:cs="Arial"/>
          <w:spacing w:val="-3"/>
          <w:position w:val="1"/>
          <w:lang w:val="es-ES"/>
        </w:rPr>
        <w:t>d</w:t>
      </w:r>
      <w:r w:rsidRPr="00707640">
        <w:rPr>
          <w:rFonts w:ascii="Arial" w:eastAsia="Palatino Linotype" w:hAnsi="Arial" w:cs="Arial"/>
          <w:position w:val="1"/>
          <w:lang w:val="es-ES"/>
        </w:rPr>
        <w:t>e</w:t>
      </w:r>
      <w:r w:rsidRPr="00707640">
        <w:rPr>
          <w:rFonts w:ascii="Arial" w:eastAsia="Palatino Linotype" w:hAnsi="Arial" w:cs="Arial"/>
          <w:spacing w:val="16"/>
          <w:position w:val="1"/>
          <w:lang w:val="es-ES"/>
        </w:rPr>
        <w:t xml:space="preserve"> </w:t>
      </w:r>
      <w:r w:rsidRPr="00707640">
        <w:rPr>
          <w:rFonts w:ascii="Arial" w:eastAsia="Palatino Linotype" w:hAnsi="Arial" w:cs="Arial"/>
          <w:spacing w:val="-3"/>
          <w:position w:val="1"/>
          <w:lang w:val="es-ES"/>
        </w:rPr>
        <w:t>p</w:t>
      </w:r>
      <w:r w:rsidRPr="00707640">
        <w:rPr>
          <w:rFonts w:ascii="Arial" w:eastAsia="Palatino Linotype" w:hAnsi="Arial" w:cs="Arial"/>
          <w:spacing w:val="1"/>
          <w:position w:val="1"/>
          <w:lang w:val="es-ES"/>
        </w:rPr>
        <w:t>r</w:t>
      </w:r>
      <w:r w:rsidRPr="00707640">
        <w:rPr>
          <w:rFonts w:ascii="Arial" w:eastAsia="Palatino Linotype" w:hAnsi="Arial" w:cs="Arial"/>
          <w:position w:val="1"/>
          <w:lang w:val="es-ES"/>
        </w:rPr>
        <w:t>o</w:t>
      </w:r>
      <w:r w:rsidRPr="00707640">
        <w:rPr>
          <w:rFonts w:ascii="Arial" w:eastAsia="Palatino Linotype" w:hAnsi="Arial" w:cs="Arial"/>
          <w:spacing w:val="-3"/>
          <w:position w:val="1"/>
          <w:lang w:val="es-ES"/>
        </w:rPr>
        <w:t>g</w:t>
      </w:r>
      <w:r w:rsidRPr="00707640">
        <w:rPr>
          <w:rFonts w:ascii="Arial" w:eastAsia="Palatino Linotype" w:hAnsi="Arial" w:cs="Arial"/>
          <w:spacing w:val="1"/>
          <w:position w:val="1"/>
          <w:lang w:val="es-ES"/>
        </w:rPr>
        <w:t>r</w:t>
      </w:r>
      <w:r w:rsidRPr="00707640">
        <w:rPr>
          <w:rFonts w:ascii="Arial" w:eastAsia="Palatino Linotype" w:hAnsi="Arial" w:cs="Arial"/>
          <w:position w:val="1"/>
          <w:lang w:val="es-ES"/>
        </w:rPr>
        <w:t>ama</w:t>
      </w:r>
      <w:r w:rsidRPr="00707640">
        <w:rPr>
          <w:rFonts w:ascii="Arial" w:eastAsia="Palatino Linotype" w:hAnsi="Arial" w:cs="Arial"/>
          <w:spacing w:val="-3"/>
          <w:position w:val="1"/>
          <w:lang w:val="es-ES"/>
        </w:rPr>
        <w:t>c</w:t>
      </w:r>
      <w:r w:rsidRPr="00707640">
        <w:rPr>
          <w:rFonts w:ascii="Arial" w:eastAsia="Palatino Linotype" w:hAnsi="Arial" w:cs="Arial"/>
          <w:position w:val="1"/>
          <w:lang w:val="es-ES"/>
        </w:rPr>
        <w:t>ión</w:t>
      </w:r>
      <w:r w:rsidRPr="00707640">
        <w:rPr>
          <w:rFonts w:ascii="Arial" w:eastAsia="Palatino Linotype" w:hAnsi="Arial" w:cs="Arial"/>
          <w:spacing w:val="13"/>
          <w:position w:val="1"/>
          <w:lang w:val="es-ES"/>
        </w:rPr>
        <w:t xml:space="preserve"> </w:t>
      </w:r>
      <w:r w:rsidRPr="00707640">
        <w:rPr>
          <w:rFonts w:ascii="Arial" w:eastAsia="Palatino Linotype" w:hAnsi="Arial" w:cs="Arial"/>
          <w:spacing w:val="-3"/>
          <w:position w:val="1"/>
          <w:lang w:val="es-ES"/>
        </w:rPr>
        <w:t>d</w:t>
      </w:r>
      <w:r w:rsidRPr="00707640">
        <w:rPr>
          <w:rFonts w:ascii="Arial" w:eastAsia="Palatino Linotype" w:hAnsi="Arial" w:cs="Arial"/>
          <w:position w:val="1"/>
          <w:lang w:val="es-ES"/>
        </w:rPr>
        <w:t>e</w:t>
      </w:r>
      <w:r w:rsidRPr="00707640">
        <w:rPr>
          <w:rFonts w:ascii="Arial" w:eastAsia="Palatino Linotype" w:hAnsi="Arial" w:cs="Arial"/>
          <w:spacing w:val="16"/>
          <w:position w:val="1"/>
          <w:lang w:val="es-ES"/>
        </w:rPr>
        <w:t xml:space="preserve"> </w:t>
      </w:r>
      <w:r w:rsidRPr="00707640">
        <w:rPr>
          <w:rFonts w:ascii="Arial" w:eastAsia="Palatino Linotype" w:hAnsi="Arial" w:cs="Arial"/>
          <w:position w:val="1"/>
          <w:lang w:val="es-ES"/>
        </w:rPr>
        <w:t>c</w:t>
      </w:r>
      <w:r w:rsidRPr="00707640">
        <w:rPr>
          <w:rFonts w:ascii="Arial" w:eastAsia="Palatino Linotype" w:hAnsi="Arial" w:cs="Arial"/>
          <w:spacing w:val="-3"/>
          <w:position w:val="1"/>
          <w:lang w:val="es-ES"/>
        </w:rPr>
        <w:t>o</w:t>
      </w:r>
      <w:r w:rsidRPr="00707640">
        <w:rPr>
          <w:rFonts w:ascii="Arial" w:eastAsia="Palatino Linotype" w:hAnsi="Arial" w:cs="Arial"/>
          <w:position w:val="1"/>
          <w:lang w:val="es-ES"/>
        </w:rPr>
        <w:t>m</w:t>
      </w:r>
      <w:r w:rsidRPr="00707640">
        <w:rPr>
          <w:rFonts w:ascii="Arial" w:eastAsia="Palatino Linotype" w:hAnsi="Arial" w:cs="Arial"/>
          <w:spacing w:val="-1"/>
          <w:position w:val="1"/>
          <w:lang w:val="es-ES"/>
        </w:rPr>
        <w:t>p</w:t>
      </w:r>
      <w:r w:rsidRPr="00707640">
        <w:rPr>
          <w:rFonts w:ascii="Arial" w:eastAsia="Palatino Linotype" w:hAnsi="Arial" w:cs="Arial"/>
          <w:position w:val="1"/>
          <w:lang w:val="es-ES"/>
        </w:rPr>
        <w:t>o</w:t>
      </w:r>
      <w:r w:rsidRPr="00707640">
        <w:rPr>
          <w:rFonts w:ascii="Arial" w:eastAsia="Palatino Linotype" w:hAnsi="Arial" w:cs="Arial"/>
          <w:spacing w:val="-2"/>
          <w:position w:val="1"/>
          <w:lang w:val="es-ES"/>
        </w:rPr>
        <w:t>n</w:t>
      </w:r>
      <w:r w:rsidRPr="00707640">
        <w:rPr>
          <w:rFonts w:ascii="Arial" w:eastAsia="Palatino Linotype" w:hAnsi="Arial" w:cs="Arial"/>
          <w:spacing w:val="2"/>
          <w:position w:val="1"/>
          <w:lang w:val="es-ES"/>
        </w:rPr>
        <w:t>e</w:t>
      </w:r>
      <w:r w:rsidRPr="00707640">
        <w:rPr>
          <w:rFonts w:ascii="Arial" w:eastAsia="Palatino Linotype" w:hAnsi="Arial" w:cs="Arial"/>
          <w:spacing w:val="1"/>
          <w:position w:val="1"/>
          <w:lang w:val="es-ES"/>
        </w:rPr>
        <w:t>n</w:t>
      </w:r>
      <w:r w:rsidRPr="00707640">
        <w:rPr>
          <w:rFonts w:ascii="Arial" w:eastAsia="Palatino Linotype" w:hAnsi="Arial" w:cs="Arial"/>
          <w:spacing w:val="-2"/>
          <w:position w:val="1"/>
          <w:lang w:val="es-ES"/>
        </w:rPr>
        <w:t>t</w:t>
      </w:r>
      <w:r w:rsidRPr="00707640">
        <w:rPr>
          <w:rFonts w:ascii="Arial" w:eastAsia="Palatino Linotype" w:hAnsi="Arial" w:cs="Arial"/>
          <w:position w:val="1"/>
          <w:lang w:val="es-ES"/>
        </w:rPr>
        <w:t>es</w:t>
      </w:r>
      <w:r w:rsidRPr="00707640">
        <w:rPr>
          <w:rFonts w:ascii="Arial" w:eastAsia="Palatino Linotype" w:hAnsi="Arial" w:cs="Arial"/>
          <w:spacing w:val="12"/>
          <w:position w:val="1"/>
          <w:lang w:val="es-ES"/>
        </w:rPr>
        <w:t xml:space="preserve"> </w:t>
      </w:r>
      <w:r w:rsidRPr="00707640">
        <w:rPr>
          <w:rFonts w:ascii="Arial" w:eastAsia="Palatino Linotype" w:hAnsi="Arial" w:cs="Arial"/>
          <w:position w:val="1"/>
          <w:lang w:val="es-ES"/>
        </w:rPr>
        <w:t>y</w:t>
      </w:r>
      <w:r>
        <w:rPr>
          <w:rFonts w:ascii="Arial" w:eastAsia="Palatino Linotype" w:hAnsi="Arial" w:cs="Arial"/>
          <w:position w:val="1"/>
          <w:lang w:val="es-ES"/>
        </w:rPr>
        <w:t xml:space="preserve"> </w:t>
      </w:r>
      <w:r w:rsidRPr="00707640">
        <w:rPr>
          <w:rFonts w:ascii="Arial" w:eastAsia="Palatino Linotype" w:hAnsi="Arial" w:cs="Arial"/>
          <w:lang w:val="es-ES"/>
        </w:rPr>
        <w:t>act</w:t>
      </w:r>
      <w:r w:rsidRPr="00707640">
        <w:rPr>
          <w:rFonts w:ascii="Arial" w:eastAsia="Palatino Linotype" w:hAnsi="Arial" w:cs="Arial"/>
          <w:spacing w:val="1"/>
          <w:lang w:val="es-ES"/>
        </w:rPr>
        <w:t>i</w:t>
      </w:r>
      <w:r w:rsidRPr="00707640">
        <w:rPr>
          <w:rFonts w:ascii="Arial" w:eastAsia="Palatino Linotype" w:hAnsi="Arial" w:cs="Arial"/>
          <w:lang w:val="es-ES"/>
        </w:rPr>
        <w:t>vi</w:t>
      </w:r>
      <w:r w:rsidRPr="00707640">
        <w:rPr>
          <w:rFonts w:ascii="Arial" w:eastAsia="Palatino Linotype" w:hAnsi="Arial" w:cs="Arial"/>
          <w:spacing w:val="-2"/>
          <w:lang w:val="es-ES"/>
        </w:rPr>
        <w:t>d</w:t>
      </w:r>
      <w:r w:rsidRPr="00707640">
        <w:rPr>
          <w:rFonts w:ascii="Arial" w:eastAsia="Palatino Linotype" w:hAnsi="Arial" w:cs="Arial"/>
          <w:lang w:val="es-ES"/>
        </w:rPr>
        <w:t>a</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 xml:space="preserve">s y </w:t>
      </w:r>
      <w:r w:rsidRPr="00707640">
        <w:rPr>
          <w:rFonts w:ascii="Arial" w:eastAsia="Palatino Linotype" w:hAnsi="Arial" w:cs="Arial"/>
          <w:spacing w:val="-2"/>
          <w:lang w:val="es-ES"/>
        </w:rPr>
        <w:t>(</w:t>
      </w:r>
      <w:r w:rsidRPr="00707640">
        <w:rPr>
          <w:rFonts w:ascii="Arial" w:eastAsia="Palatino Linotype" w:hAnsi="Arial" w:cs="Arial"/>
          <w:lang w:val="es-ES"/>
        </w:rPr>
        <w:t>2)</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g</w:t>
      </w:r>
      <w:r w:rsidRPr="00707640">
        <w:rPr>
          <w:rFonts w:ascii="Arial" w:eastAsia="Palatino Linotype" w:hAnsi="Arial" w:cs="Arial"/>
          <w:spacing w:val="-3"/>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iz</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lang w:val="es-ES"/>
        </w:rPr>
        <w:t>ad</w:t>
      </w:r>
      <w:r w:rsidRPr="00707640">
        <w:rPr>
          <w:rFonts w:ascii="Arial" w:eastAsia="Palatino Linotype" w:hAnsi="Arial" w:cs="Arial"/>
          <w:spacing w:val="-1"/>
          <w:lang w:val="es-ES"/>
        </w:rPr>
        <w:t>m</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t</w:t>
      </w:r>
      <w:r w:rsidRPr="00707640">
        <w:rPr>
          <w:rFonts w:ascii="Arial" w:eastAsia="Palatino Linotype" w:hAnsi="Arial" w:cs="Arial"/>
          <w:lang w:val="es-ES"/>
        </w:rPr>
        <w:t>iva.</w:t>
      </w:r>
    </w:p>
    <w:p w:rsidR="00FD799F" w:rsidRPr="00707640" w:rsidRDefault="00FD799F" w:rsidP="00FD799F">
      <w:pPr>
        <w:spacing w:before="18" w:line="220" w:lineRule="exact"/>
        <w:jc w:val="both"/>
        <w:rPr>
          <w:rFonts w:ascii="Arial" w:hAnsi="Arial" w:cs="Arial"/>
          <w:lang w:val="es-ES"/>
        </w:rPr>
      </w:pPr>
    </w:p>
    <w:p w:rsidR="00FD799F" w:rsidRPr="00707640" w:rsidRDefault="00FD799F" w:rsidP="005052AE">
      <w:pPr>
        <w:ind w:left="582" w:right="175" w:hanging="582"/>
        <w:jc w:val="both"/>
        <w:rPr>
          <w:rFonts w:ascii="Arial" w:eastAsia="Palatino Linotype" w:hAnsi="Arial" w:cs="Arial"/>
          <w:lang w:val="es-ES"/>
        </w:rPr>
      </w:pPr>
      <w:r w:rsidRPr="00707640">
        <w:rPr>
          <w:rFonts w:ascii="Arial" w:eastAsia="Palatino Linotype" w:hAnsi="Arial" w:cs="Arial"/>
          <w:b/>
          <w:lang w:val="es-ES"/>
        </w:rPr>
        <w:t xml:space="preserve">B. </w:t>
      </w:r>
      <w:r w:rsidRPr="00707640">
        <w:rPr>
          <w:rFonts w:ascii="Arial" w:eastAsia="Palatino Linotype" w:hAnsi="Arial" w:cs="Arial"/>
          <w:b/>
          <w:spacing w:val="10"/>
          <w:lang w:val="es-ES"/>
        </w:rPr>
        <w:t xml:space="preserve"> </w:t>
      </w:r>
      <w:r w:rsidRPr="00707640">
        <w:rPr>
          <w:rFonts w:ascii="Arial" w:eastAsia="Palatino Linotype" w:hAnsi="Arial" w:cs="Arial"/>
          <w:b/>
          <w:spacing w:val="-1"/>
          <w:lang w:val="es-ES"/>
        </w:rPr>
        <w:t>C</w:t>
      </w:r>
      <w:r w:rsidRPr="00707640">
        <w:rPr>
          <w:rFonts w:ascii="Arial" w:eastAsia="Palatino Linotype" w:hAnsi="Arial" w:cs="Arial"/>
          <w:b/>
          <w:lang w:val="es-ES"/>
        </w:rPr>
        <w:t>apac</w:t>
      </w:r>
      <w:r w:rsidRPr="00707640">
        <w:rPr>
          <w:rFonts w:ascii="Arial" w:eastAsia="Palatino Linotype" w:hAnsi="Arial" w:cs="Arial"/>
          <w:b/>
          <w:spacing w:val="1"/>
          <w:lang w:val="es-ES"/>
        </w:rPr>
        <w:t>i</w:t>
      </w:r>
      <w:r w:rsidRPr="00707640">
        <w:rPr>
          <w:rFonts w:ascii="Arial" w:eastAsia="Palatino Linotype" w:hAnsi="Arial" w:cs="Arial"/>
          <w:b/>
          <w:lang w:val="es-ES"/>
        </w:rPr>
        <w:t xml:space="preserve">dad </w:t>
      </w:r>
      <w:r w:rsidRPr="00707640">
        <w:rPr>
          <w:rFonts w:ascii="Arial" w:eastAsia="Palatino Linotype" w:hAnsi="Arial" w:cs="Arial"/>
          <w:b/>
          <w:spacing w:val="2"/>
          <w:lang w:val="es-ES"/>
        </w:rPr>
        <w:t xml:space="preserve"> </w:t>
      </w:r>
      <w:r w:rsidRPr="00707640">
        <w:rPr>
          <w:rFonts w:ascii="Arial" w:eastAsia="Palatino Linotype" w:hAnsi="Arial" w:cs="Arial"/>
          <w:b/>
          <w:spacing w:val="-3"/>
          <w:lang w:val="es-ES"/>
        </w:rPr>
        <w:t>d</w:t>
      </w:r>
      <w:r w:rsidRPr="00707640">
        <w:rPr>
          <w:rFonts w:ascii="Arial" w:eastAsia="Palatino Linotype" w:hAnsi="Arial" w:cs="Arial"/>
          <w:b/>
          <w:lang w:val="es-ES"/>
        </w:rPr>
        <w:t xml:space="preserve">e </w:t>
      </w:r>
      <w:r w:rsidRPr="00707640">
        <w:rPr>
          <w:rFonts w:ascii="Arial" w:eastAsia="Palatino Linotype" w:hAnsi="Arial" w:cs="Arial"/>
          <w:b/>
          <w:spacing w:val="3"/>
          <w:lang w:val="es-ES"/>
        </w:rPr>
        <w:t xml:space="preserve"> </w:t>
      </w:r>
      <w:r w:rsidRPr="00707640">
        <w:rPr>
          <w:rFonts w:ascii="Arial" w:eastAsia="Palatino Linotype" w:hAnsi="Arial" w:cs="Arial"/>
          <w:b/>
          <w:spacing w:val="-2"/>
          <w:lang w:val="es-ES"/>
        </w:rPr>
        <w:t>E</w:t>
      </w:r>
      <w:r w:rsidRPr="00707640">
        <w:rPr>
          <w:rFonts w:ascii="Arial" w:eastAsia="Palatino Linotype" w:hAnsi="Arial" w:cs="Arial"/>
          <w:b/>
          <w:spacing w:val="1"/>
          <w:lang w:val="es-ES"/>
        </w:rPr>
        <w:t>j</w:t>
      </w:r>
      <w:r w:rsidRPr="00707640">
        <w:rPr>
          <w:rFonts w:ascii="Arial" w:eastAsia="Palatino Linotype" w:hAnsi="Arial" w:cs="Arial"/>
          <w:b/>
          <w:lang w:val="es-ES"/>
        </w:rPr>
        <w:t>ecu</w:t>
      </w:r>
      <w:r w:rsidRPr="00707640">
        <w:rPr>
          <w:rFonts w:ascii="Arial" w:eastAsia="Palatino Linotype" w:hAnsi="Arial" w:cs="Arial"/>
          <w:b/>
          <w:spacing w:val="-2"/>
          <w:lang w:val="es-ES"/>
        </w:rPr>
        <w:t>c</w:t>
      </w:r>
      <w:r w:rsidRPr="00707640">
        <w:rPr>
          <w:rFonts w:ascii="Arial" w:eastAsia="Palatino Linotype" w:hAnsi="Arial" w:cs="Arial"/>
          <w:b/>
          <w:spacing w:val="1"/>
          <w:lang w:val="es-ES"/>
        </w:rPr>
        <w:t>i</w:t>
      </w:r>
      <w:r w:rsidRPr="00707640">
        <w:rPr>
          <w:rFonts w:ascii="Arial" w:eastAsia="Palatino Linotype" w:hAnsi="Arial" w:cs="Arial"/>
          <w:b/>
          <w:spacing w:val="-3"/>
          <w:lang w:val="es-ES"/>
        </w:rPr>
        <w:t>ó</w:t>
      </w:r>
      <w:r w:rsidRPr="00707640">
        <w:rPr>
          <w:rFonts w:ascii="Arial" w:eastAsia="Palatino Linotype" w:hAnsi="Arial" w:cs="Arial"/>
          <w:b/>
          <w:lang w:val="es-ES"/>
        </w:rPr>
        <w:t xml:space="preserve">n </w:t>
      </w:r>
      <w:r w:rsidRPr="00707640">
        <w:rPr>
          <w:rFonts w:ascii="Arial" w:eastAsia="Palatino Linotype" w:hAnsi="Arial" w:cs="Arial"/>
          <w:b/>
          <w:spacing w:val="2"/>
          <w:lang w:val="es-ES"/>
        </w:rPr>
        <w:t xml:space="preserve"> </w:t>
      </w:r>
      <w:r w:rsidRPr="00707640">
        <w:rPr>
          <w:rFonts w:ascii="Arial" w:eastAsia="Palatino Linotype" w:hAnsi="Arial" w:cs="Arial"/>
          <w:b/>
          <w:lang w:val="es-ES"/>
        </w:rPr>
        <w:t xml:space="preserve">de </w:t>
      </w:r>
      <w:r w:rsidRPr="00707640">
        <w:rPr>
          <w:rFonts w:ascii="Arial" w:eastAsia="Palatino Linotype" w:hAnsi="Arial" w:cs="Arial"/>
          <w:b/>
          <w:spacing w:val="2"/>
          <w:lang w:val="es-ES"/>
        </w:rPr>
        <w:t xml:space="preserve"> </w:t>
      </w:r>
      <w:r w:rsidRPr="00707640">
        <w:rPr>
          <w:rFonts w:ascii="Arial" w:eastAsia="Palatino Linotype" w:hAnsi="Arial" w:cs="Arial"/>
          <w:b/>
          <w:spacing w:val="1"/>
          <w:lang w:val="es-ES"/>
        </w:rPr>
        <w:t>l</w:t>
      </w:r>
      <w:r w:rsidRPr="00707640">
        <w:rPr>
          <w:rFonts w:ascii="Arial" w:eastAsia="Palatino Linotype" w:hAnsi="Arial" w:cs="Arial"/>
          <w:b/>
          <w:spacing w:val="-2"/>
          <w:lang w:val="es-ES"/>
        </w:rPr>
        <w:t>a</w:t>
      </w:r>
      <w:r w:rsidRPr="00707640">
        <w:rPr>
          <w:rFonts w:ascii="Arial" w:eastAsia="Palatino Linotype" w:hAnsi="Arial" w:cs="Arial"/>
          <w:b/>
          <w:lang w:val="es-ES"/>
        </w:rPr>
        <w:t xml:space="preserve">s </w:t>
      </w:r>
      <w:r w:rsidRPr="00707640">
        <w:rPr>
          <w:rFonts w:ascii="Arial" w:eastAsia="Palatino Linotype" w:hAnsi="Arial" w:cs="Arial"/>
          <w:b/>
          <w:spacing w:val="1"/>
          <w:lang w:val="es-ES"/>
        </w:rPr>
        <w:t xml:space="preserve"> A</w:t>
      </w:r>
      <w:r w:rsidRPr="00707640">
        <w:rPr>
          <w:rFonts w:ascii="Arial" w:eastAsia="Palatino Linotype" w:hAnsi="Arial" w:cs="Arial"/>
          <w:b/>
          <w:lang w:val="es-ES"/>
        </w:rPr>
        <w:t>c</w:t>
      </w:r>
      <w:r w:rsidRPr="00707640">
        <w:rPr>
          <w:rFonts w:ascii="Arial" w:eastAsia="Palatino Linotype" w:hAnsi="Arial" w:cs="Arial"/>
          <w:b/>
          <w:spacing w:val="-1"/>
          <w:lang w:val="es-ES"/>
        </w:rPr>
        <w:t>t</w:t>
      </w:r>
      <w:r w:rsidRPr="00707640">
        <w:rPr>
          <w:rFonts w:ascii="Arial" w:eastAsia="Palatino Linotype" w:hAnsi="Arial" w:cs="Arial"/>
          <w:b/>
          <w:spacing w:val="1"/>
          <w:lang w:val="es-ES"/>
        </w:rPr>
        <w:t>i</w:t>
      </w:r>
      <w:r w:rsidRPr="00707640">
        <w:rPr>
          <w:rFonts w:ascii="Arial" w:eastAsia="Palatino Linotype" w:hAnsi="Arial" w:cs="Arial"/>
          <w:b/>
          <w:lang w:val="es-ES"/>
        </w:rPr>
        <w:t>vi</w:t>
      </w:r>
      <w:r w:rsidRPr="00707640">
        <w:rPr>
          <w:rFonts w:ascii="Arial" w:eastAsia="Palatino Linotype" w:hAnsi="Arial" w:cs="Arial"/>
          <w:b/>
          <w:spacing w:val="-2"/>
          <w:lang w:val="es-ES"/>
        </w:rPr>
        <w:t>d</w:t>
      </w:r>
      <w:r w:rsidRPr="00707640">
        <w:rPr>
          <w:rFonts w:ascii="Arial" w:eastAsia="Palatino Linotype" w:hAnsi="Arial" w:cs="Arial"/>
          <w:b/>
          <w:lang w:val="es-ES"/>
        </w:rPr>
        <w:t>ades  Progr</w:t>
      </w:r>
      <w:r w:rsidRPr="00707640">
        <w:rPr>
          <w:rFonts w:ascii="Arial" w:eastAsia="Palatino Linotype" w:hAnsi="Arial" w:cs="Arial"/>
          <w:b/>
          <w:spacing w:val="-3"/>
          <w:lang w:val="es-ES"/>
        </w:rPr>
        <w:t>a</w:t>
      </w:r>
      <w:r w:rsidRPr="00707640">
        <w:rPr>
          <w:rFonts w:ascii="Arial" w:eastAsia="Palatino Linotype" w:hAnsi="Arial" w:cs="Arial"/>
          <w:b/>
          <w:lang w:val="es-ES"/>
        </w:rPr>
        <w:t xml:space="preserve">madas </w:t>
      </w:r>
      <w:r w:rsidRPr="00707640">
        <w:rPr>
          <w:rFonts w:ascii="Arial" w:eastAsia="Palatino Linotype" w:hAnsi="Arial" w:cs="Arial"/>
          <w:b/>
          <w:spacing w:val="1"/>
          <w:lang w:val="es-ES"/>
        </w:rPr>
        <w:t xml:space="preserve"> </w:t>
      </w:r>
      <w:r w:rsidRPr="00707640">
        <w:rPr>
          <w:rFonts w:ascii="Arial" w:eastAsia="Palatino Linotype" w:hAnsi="Arial" w:cs="Arial"/>
          <w:b/>
          <w:lang w:val="es-ES"/>
        </w:rPr>
        <w:t xml:space="preserve">y  </w:t>
      </w:r>
      <w:r w:rsidRPr="00707640">
        <w:rPr>
          <w:rFonts w:ascii="Arial" w:eastAsia="Palatino Linotype" w:hAnsi="Arial" w:cs="Arial"/>
          <w:b/>
          <w:spacing w:val="5"/>
          <w:lang w:val="es-ES"/>
        </w:rPr>
        <w:t>O</w:t>
      </w:r>
      <w:r w:rsidRPr="00707640">
        <w:rPr>
          <w:rFonts w:ascii="Arial" w:eastAsia="Palatino Linotype" w:hAnsi="Arial" w:cs="Arial"/>
          <w:b/>
          <w:lang w:val="es-ES"/>
        </w:rPr>
        <w:t>rg</w:t>
      </w:r>
      <w:r w:rsidRPr="00707640">
        <w:rPr>
          <w:rFonts w:ascii="Arial" w:eastAsia="Palatino Linotype" w:hAnsi="Arial" w:cs="Arial"/>
          <w:b/>
          <w:spacing w:val="-2"/>
          <w:lang w:val="es-ES"/>
        </w:rPr>
        <w:t>a</w:t>
      </w:r>
      <w:r w:rsidRPr="00707640">
        <w:rPr>
          <w:rFonts w:ascii="Arial" w:eastAsia="Palatino Linotype" w:hAnsi="Arial" w:cs="Arial"/>
          <w:b/>
          <w:lang w:val="es-ES"/>
        </w:rPr>
        <w:t>nizada</w:t>
      </w:r>
      <w:r w:rsidRPr="00707640">
        <w:rPr>
          <w:rFonts w:ascii="Arial" w:eastAsia="Palatino Linotype" w:hAnsi="Arial" w:cs="Arial"/>
          <w:b/>
          <w:spacing w:val="1"/>
          <w:lang w:val="es-ES"/>
        </w:rPr>
        <w:t>s</w:t>
      </w:r>
      <w:r w:rsidRPr="00707640">
        <w:rPr>
          <w:rFonts w:ascii="Arial" w:eastAsia="Palatino Linotype" w:hAnsi="Arial" w:cs="Arial"/>
          <w:lang w:val="es-ES"/>
        </w:rPr>
        <w:t xml:space="preserve">, </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q</w:t>
      </w:r>
      <w:r w:rsidRPr="00707640">
        <w:rPr>
          <w:rFonts w:ascii="Arial" w:eastAsia="Palatino Linotype" w:hAnsi="Arial" w:cs="Arial"/>
          <w:spacing w:val="-4"/>
          <w:lang w:val="es-ES"/>
        </w:rPr>
        <w:t>u</w:t>
      </w:r>
      <w:r w:rsidRPr="00707640">
        <w:rPr>
          <w:rFonts w:ascii="Arial" w:eastAsia="Palatino Linotype" w:hAnsi="Arial" w:cs="Arial"/>
          <w:lang w:val="es-ES"/>
        </w:rPr>
        <w:t xml:space="preserve">e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ta</w:t>
      </w:r>
      <w:r w:rsidRPr="00707640">
        <w:rPr>
          <w:rFonts w:ascii="Arial" w:eastAsia="Palatino Linotype" w:hAnsi="Arial" w:cs="Arial"/>
          <w:spacing w:val="3"/>
          <w:lang w:val="es-ES"/>
        </w:rPr>
        <w:t xml:space="preserve"> </w:t>
      </w:r>
      <w:r w:rsidRPr="00707640">
        <w:rPr>
          <w:rFonts w:ascii="Arial" w:eastAsia="Palatino Linotype" w:hAnsi="Arial" w:cs="Arial"/>
          <w:lang w:val="es-ES"/>
        </w:rPr>
        <w:t>la</w:t>
      </w:r>
      <w:r w:rsidRPr="00707640">
        <w:rPr>
          <w:rFonts w:ascii="Arial" w:eastAsia="Palatino Linotype" w:hAnsi="Arial" w:cs="Arial"/>
          <w:spacing w:val="1"/>
          <w:lang w:val="es-ES"/>
        </w:rPr>
        <w:t xml:space="preserve"> h</w:t>
      </w:r>
      <w:r w:rsidRPr="00707640">
        <w:rPr>
          <w:rFonts w:ascii="Arial" w:eastAsia="Palatino Linotype" w:hAnsi="Arial" w:cs="Arial"/>
          <w:lang w:val="es-ES"/>
        </w:rPr>
        <w:t>a</w:t>
      </w:r>
      <w:r w:rsidRPr="00707640">
        <w:rPr>
          <w:rFonts w:ascii="Arial" w:eastAsia="Palatino Linotype" w:hAnsi="Arial" w:cs="Arial"/>
          <w:spacing w:val="-2"/>
          <w:lang w:val="es-ES"/>
        </w:rPr>
        <w:t>b</w:t>
      </w:r>
      <w:r w:rsidRPr="00707640">
        <w:rPr>
          <w:rFonts w:ascii="Arial" w:eastAsia="Palatino Linotype" w:hAnsi="Arial" w:cs="Arial"/>
          <w:lang w:val="es-ES"/>
        </w:rPr>
        <w:t>i</w:t>
      </w:r>
      <w:r w:rsidRPr="00707640">
        <w:rPr>
          <w:rFonts w:ascii="Arial" w:eastAsia="Palatino Linotype" w:hAnsi="Arial" w:cs="Arial"/>
          <w:spacing w:val="1"/>
          <w:lang w:val="es-ES"/>
        </w:rPr>
        <w:t>l</w:t>
      </w:r>
      <w:r w:rsidRPr="00707640">
        <w:rPr>
          <w:rFonts w:ascii="Arial" w:eastAsia="Palatino Linotype" w:hAnsi="Arial" w:cs="Arial"/>
          <w:lang w:val="es-ES"/>
        </w:rPr>
        <w:t xml:space="preserve">idad </w:t>
      </w:r>
      <w:r w:rsidRPr="00707640">
        <w:rPr>
          <w:rFonts w:ascii="Arial" w:eastAsia="Palatino Linotype" w:hAnsi="Arial" w:cs="Arial"/>
          <w:spacing w:val="-1"/>
          <w:lang w:val="es-ES"/>
        </w:rPr>
        <w:t>p</w:t>
      </w:r>
      <w:r w:rsidRPr="00707640">
        <w:rPr>
          <w:rFonts w:ascii="Arial" w:eastAsia="Palatino Linotype" w:hAnsi="Arial" w:cs="Arial"/>
          <w:lang w:val="es-ES"/>
        </w:rPr>
        <w:t>a</w:t>
      </w:r>
      <w:r w:rsidRPr="00707640">
        <w:rPr>
          <w:rFonts w:ascii="Arial" w:eastAsia="Palatino Linotype" w:hAnsi="Arial" w:cs="Arial"/>
          <w:spacing w:val="4"/>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lang w:val="es-ES"/>
        </w:rPr>
        <w:t>a</w:t>
      </w:r>
      <w:r w:rsidRPr="00707640">
        <w:rPr>
          <w:rFonts w:ascii="Arial" w:eastAsia="Palatino Linotype" w:hAnsi="Arial" w:cs="Arial"/>
          <w:spacing w:val="-2"/>
          <w:lang w:val="es-ES"/>
        </w:rPr>
        <w:t>l</w:t>
      </w:r>
      <w:r w:rsidRPr="00707640">
        <w:rPr>
          <w:rFonts w:ascii="Arial" w:eastAsia="Palatino Linotype" w:hAnsi="Arial" w:cs="Arial"/>
          <w:lang w:val="es-ES"/>
        </w:rPr>
        <w:t>ca</w:t>
      </w:r>
      <w:r w:rsidRPr="00707640">
        <w:rPr>
          <w:rFonts w:ascii="Arial" w:eastAsia="Palatino Linotype" w:hAnsi="Arial" w:cs="Arial"/>
          <w:spacing w:val="-1"/>
          <w:lang w:val="es-ES"/>
        </w:rPr>
        <w:t>n</w:t>
      </w:r>
      <w:r w:rsidRPr="00707640">
        <w:rPr>
          <w:rFonts w:ascii="Arial" w:eastAsia="Palatino Linotype" w:hAnsi="Arial" w:cs="Arial"/>
          <w:lang w:val="es-ES"/>
        </w:rPr>
        <w:t>z</w:t>
      </w:r>
      <w:r w:rsidRPr="00707640">
        <w:rPr>
          <w:rFonts w:ascii="Arial" w:eastAsia="Palatino Linotype" w:hAnsi="Arial" w:cs="Arial"/>
          <w:spacing w:val="-2"/>
          <w:lang w:val="es-ES"/>
        </w:rPr>
        <w:t>a</w:t>
      </w:r>
      <w:r w:rsidRPr="00707640">
        <w:rPr>
          <w:rFonts w:ascii="Arial" w:eastAsia="Palatino Linotype" w:hAnsi="Arial" w:cs="Arial"/>
          <w:lang w:val="es-ES"/>
        </w:rPr>
        <w:t>r</w:t>
      </w:r>
      <w:r w:rsidRPr="00707640">
        <w:rPr>
          <w:rFonts w:ascii="Arial" w:eastAsia="Palatino Linotype" w:hAnsi="Arial" w:cs="Arial"/>
          <w:spacing w:val="4"/>
          <w:lang w:val="es-ES"/>
        </w:rPr>
        <w:t xml:space="preserve"> </w:t>
      </w:r>
      <w:r w:rsidRPr="00707640">
        <w:rPr>
          <w:rFonts w:ascii="Arial" w:eastAsia="Palatino Linotype" w:hAnsi="Arial" w:cs="Arial"/>
          <w:lang w:val="es-ES"/>
        </w:rPr>
        <w:t>los</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4"/>
          <w:lang w:val="es-ES"/>
        </w:rPr>
        <w:t>u</w:t>
      </w:r>
      <w:r w:rsidRPr="00707640">
        <w:rPr>
          <w:rFonts w:ascii="Arial" w:eastAsia="Palatino Linotype" w:hAnsi="Arial" w:cs="Arial"/>
          <w:lang w:val="es-ES"/>
        </w:rPr>
        <w:t>ltados</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ama</w:t>
      </w:r>
      <w:r w:rsidRPr="00707640">
        <w:rPr>
          <w:rFonts w:ascii="Arial" w:eastAsia="Palatino Linotype" w:hAnsi="Arial" w:cs="Arial"/>
          <w:spacing w:val="-1"/>
          <w:lang w:val="es-ES"/>
        </w:rPr>
        <w:t>d</w:t>
      </w:r>
      <w:r w:rsidRPr="00707640">
        <w:rPr>
          <w:rFonts w:ascii="Arial" w:eastAsia="Palatino Linotype" w:hAnsi="Arial" w:cs="Arial"/>
          <w:spacing w:val="-3"/>
          <w:lang w:val="es-ES"/>
        </w:rPr>
        <w:t>o</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lang w:val="es-ES"/>
        </w:rPr>
        <w:t>E</w:t>
      </w:r>
      <w:r w:rsidRPr="00707640">
        <w:rPr>
          <w:rFonts w:ascii="Arial" w:eastAsia="Palatino Linotype" w:hAnsi="Arial" w:cs="Arial"/>
          <w:spacing w:val="-3"/>
          <w:lang w:val="es-ES"/>
        </w:rPr>
        <w:t>s</w:t>
      </w:r>
      <w:r w:rsidRPr="00707640">
        <w:rPr>
          <w:rFonts w:ascii="Arial" w:eastAsia="Palatino Linotype" w:hAnsi="Arial" w:cs="Arial"/>
          <w:lang w:val="es-ES"/>
        </w:rPr>
        <w:t>ta</w:t>
      </w:r>
      <w:r w:rsidRPr="00707640">
        <w:rPr>
          <w:rFonts w:ascii="Arial" w:eastAsia="Palatino Linotype" w:hAnsi="Arial" w:cs="Arial"/>
          <w:spacing w:val="3"/>
          <w:lang w:val="es-ES"/>
        </w:rPr>
        <w:t xml:space="preserve"> </w:t>
      </w:r>
      <w:r w:rsidRPr="00707640">
        <w:rPr>
          <w:rFonts w:ascii="Arial" w:eastAsia="Palatino Linotype" w:hAnsi="Arial" w:cs="Arial"/>
          <w:lang w:val="es-ES"/>
        </w:rPr>
        <w:t>capaci</w:t>
      </w:r>
      <w:r w:rsidRPr="00707640">
        <w:rPr>
          <w:rFonts w:ascii="Arial" w:eastAsia="Palatino Linotype" w:hAnsi="Arial" w:cs="Arial"/>
          <w:spacing w:val="-2"/>
          <w:lang w:val="es-ES"/>
        </w:rPr>
        <w:t>d</w:t>
      </w:r>
      <w:r w:rsidRPr="00707640">
        <w:rPr>
          <w:rFonts w:ascii="Arial" w:eastAsia="Palatino Linotype" w:hAnsi="Arial" w:cs="Arial"/>
          <w:lang w:val="es-ES"/>
        </w:rPr>
        <w:t>ad i</w:t>
      </w:r>
      <w:r w:rsidRPr="00707640">
        <w:rPr>
          <w:rFonts w:ascii="Arial" w:eastAsia="Palatino Linotype" w:hAnsi="Arial" w:cs="Arial"/>
          <w:spacing w:val="1"/>
          <w:lang w:val="es-ES"/>
        </w:rPr>
        <w:t>n</w:t>
      </w:r>
      <w:r w:rsidRPr="00707640">
        <w:rPr>
          <w:rFonts w:ascii="Arial" w:eastAsia="Palatino Linotype" w:hAnsi="Arial" w:cs="Arial"/>
          <w:spacing w:val="-2"/>
          <w:lang w:val="es-ES"/>
        </w:rPr>
        <w:t>c</w:t>
      </w:r>
      <w:r w:rsidRPr="00707640">
        <w:rPr>
          <w:rFonts w:ascii="Arial" w:eastAsia="Palatino Linotype" w:hAnsi="Arial" w:cs="Arial"/>
          <w:lang w:val="es-ES"/>
        </w:rPr>
        <w:t>lu</w:t>
      </w:r>
      <w:r w:rsidRPr="00707640">
        <w:rPr>
          <w:rFonts w:ascii="Arial" w:eastAsia="Palatino Linotype" w:hAnsi="Arial" w:cs="Arial"/>
          <w:spacing w:val="-1"/>
          <w:lang w:val="es-ES"/>
        </w:rPr>
        <w:t>y</w:t>
      </w:r>
      <w:r w:rsidRPr="00707640">
        <w:rPr>
          <w:rFonts w:ascii="Arial" w:eastAsia="Palatino Linotype" w:hAnsi="Arial" w:cs="Arial"/>
          <w:lang w:val="es-ES"/>
        </w:rPr>
        <w:t>e</w:t>
      </w:r>
      <w:r w:rsidRPr="00707640">
        <w:rPr>
          <w:rFonts w:ascii="Arial" w:eastAsia="Palatino Linotype" w:hAnsi="Arial" w:cs="Arial"/>
          <w:spacing w:val="1"/>
          <w:lang w:val="es-ES"/>
        </w:rPr>
        <w:t xml:space="preserve"> </w:t>
      </w:r>
      <w:r w:rsidRPr="00707640">
        <w:rPr>
          <w:rFonts w:ascii="Arial" w:eastAsia="Palatino Linotype" w:hAnsi="Arial" w:cs="Arial"/>
          <w:lang w:val="es-ES"/>
        </w:rPr>
        <w:t>los</w:t>
      </w:r>
      <w:r w:rsidRPr="00707640">
        <w:rPr>
          <w:rFonts w:ascii="Arial" w:eastAsia="Palatino Linotype" w:hAnsi="Arial" w:cs="Arial"/>
          <w:spacing w:val="2"/>
          <w:lang w:val="es-ES"/>
        </w:rPr>
        <w:t xml:space="preserve"> </w:t>
      </w:r>
      <w:r w:rsidRPr="00707640">
        <w:rPr>
          <w:rFonts w:ascii="Arial" w:eastAsia="Palatino Linotype" w:hAnsi="Arial" w:cs="Arial"/>
          <w:lang w:val="es-ES"/>
        </w:rPr>
        <w:t>sig</w:t>
      </w:r>
      <w:r w:rsidRPr="00707640">
        <w:rPr>
          <w:rFonts w:ascii="Arial" w:eastAsia="Palatino Linotype" w:hAnsi="Arial" w:cs="Arial"/>
          <w:spacing w:val="-1"/>
          <w:lang w:val="es-ES"/>
        </w:rPr>
        <w:t>u</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1"/>
          <w:lang w:val="es-ES"/>
        </w:rPr>
        <w:t xml:space="preserve"> </w:t>
      </w:r>
      <w:r w:rsidRPr="00707640">
        <w:rPr>
          <w:rFonts w:ascii="Arial" w:eastAsia="Palatino Linotype" w:hAnsi="Arial" w:cs="Arial"/>
          <w:lang w:val="es-ES"/>
        </w:rPr>
        <w:t>s</w:t>
      </w:r>
      <w:r w:rsidRPr="00707640">
        <w:rPr>
          <w:rFonts w:ascii="Arial" w:eastAsia="Palatino Linotype" w:hAnsi="Arial" w:cs="Arial"/>
          <w:spacing w:val="-1"/>
          <w:lang w:val="es-ES"/>
        </w:rPr>
        <w:t>u</w:t>
      </w:r>
      <w:r w:rsidRPr="00707640">
        <w:rPr>
          <w:rFonts w:ascii="Arial" w:eastAsia="Palatino Linotype" w:hAnsi="Arial" w:cs="Arial"/>
          <w:lang w:val="es-ES"/>
        </w:rPr>
        <w:t>b</w:t>
      </w:r>
      <w:r w:rsidRPr="00707640">
        <w:rPr>
          <w:rFonts w:ascii="Arial" w:eastAsia="Palatino Linotype" w:hAnsi="Arial" w:cs="Arial"/>
          <w:spacing w:val="1"/>
          <w:lang w:val="es-ES"/>
        </w:rPr>
        <w:t>-</w:t>
      </w:r>
      <w:r w:rsidRPr="00707640">
        <w:rPr>
          <w:rFonts w:ascii="Arial" w:eastAsia="Palatino Linotype" w:hAnsi="Arial" w:cs="Arial"/>
          <w:lang w:val="es-ES"/>
        </w:rPr>
        <w:t>sis</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spacing w:val="-3"/>
          <w:lang w:val="es-ES"/>
        </w:rPr>
        <w:t>m</w:t>
      </w:r>
      <w:r w:rsidRPr="00707640">
        <w:rPr>
          <w:rFonts w:ascii="Arial" w:eastAsia="Palatino Linotype" w:hAnsi="Arial" w:cs="Arial"/>
          <w:lang w:val="es-ES"/>
        </w:rPr>
        <w:t>as:</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w:t>
      </w:r>
      <w:r w:rsidRPr="00707640">
        <w:rPr>
          <w:rFonts w:ascii="Arial" w:eastAsia="Palatino Linotype" w:hAnsi="Arial" w:cs="Arial"/>
          <w:spacing w:val="-2"/>
          <w:lang w:val="es-ES"/>
        </w:rPr>
        <w:t>3</w:t>
      </w:r>
      <w:r w:rsidRPr="00707640">
        <w:rPr>
          <w:rFonts w:ascii="Arial" w:eastAsia="Palatino Linotype" w:hAnsi="Arial" w:cs="Arial"/>
          <w:lang w:val="es-ES"/>
        </w:rPr>
        <w:t>)</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spacing w:val="-2"/>
          <w:lang w:val="es-ES"/>
        </w:rPr>
        <w:t>a</w:t>
      </w:r>
      <w:r w:rsidRPr="00707640">
        <w:rPr>
          <w:rFonts w:ascii="Arial" w:eastAsia="Palatino Linotype" w:hAnsi="Arial" w:cs="Arial"/>
          <w:lang w:val="es-ES"/>
        </w:rPr>
        <w:t>d</w:t>
      </w:r>
      <w:r w:rsidRPr="00707640">
        <w:rPr>
          <w:rFonts w:ascii="Arial" w:eastAsia="Palatino Linotype" w:hAnsi="Arial" w:cs="Arial"/>
          <w:spacing w:val="-1"/>
          <w:lang w:val="es-ES"/>
        </w:rPr>
        <w:t>m</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i</w:t>
      </w:r>
      <w:r w:rsidRPr="00707640">
        <w:rPr>
          <w:rFonts w:ascii="Arial" w:eastAsia="Palatino Linotype" w:hAnsi="Arial" w:cs="Arial"/>
          <w:lang w:val="es-ES"/>
        </w:rPr>
        <w:t>st</w:t>
      </w:r>
      <w:r w:rsidRPr="00707640">
        <w:rPr>
          <w:rFonts w:ascii="Arial" w:eastAsia="Palatino Linotype" w:hAnsi="Arial" w:cs="Arial"/>
          <w:spacing w:val="-1"/>
          <w:lang w:val="es-ES"/>
        </w:rPr>
        <w:t>r</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2"/>
          <w:lang w:val="es-ES"/>
        </w:rPr>
        <w:t>e</w:t>
      </w:r>
      <w:r w:rsidRPr="00707640">
        <w:rPr>
          <w:rFonts w:ascii="Arial" w:eastAsia="Palatino Linotype" w:hAnsi="Arial" w:cs="Arial"/>
          <w:spacing w:val="1"/>
          <w:lang w:val="es-ES"/>
        </w:rPr>
        <w:t>r</w:t>
      </w:r>
      <w:r w:rsidRPr="00707640">
        <w:rPr>
          <w:rFonts w:ascii="Arial" w:eastAsia="Palatino Linotype" w:hAnsi="Arial" w:cs="Arial"/>
          <w:spacing w:val="-2"/>
          <w:lang w:val="es-ES"/>
        </w:rPr>
        <w:t>s</w:t>
      </w:r>
      <w:r w:rsidRPr="00707640">
        <w:rPr>
          <w:rFonts w:ascii="Arial" w:eastAsia="Palatino Linotype" w:hAnsi="Arial" w:cs="Arial"/>
          <w:lang w:val="es-ES"/>
        </w:rPr>
        <w:t>ona</w:t>
      </w:r>
      <w:r w:rsidRPr="00707640">
        <w:rPr>
          <w:rFonts w:ascii="Arial" w:eastAsia="Palatino Linotype" w:hAnsi="Arial" w:cs="Arial"/>
          <w:spacing w:val="1"/>
          <w:lang w:val="es-ES"/>
        </w:rPr>
        <w:t>l</w:t>
      </w:r>
      <w:r w:rsidRPr="00707640">
        <w:rPr>
          <w:rFonts w:ascii="Arial" w:eastAsia="Palatino Linotype" w:hAnsi="Arial" w:cs="Arial"/>
          <w:lang w:val="es-ES"/>
        </w:rPr>
        <w:t>,</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w:t>
      </w:r>
      <w:r w:rsidRPr="00707640">
        <w:rPr>
          <w:rFonts w:ascii="Arial" w:eastAsia="Palatino Linotype" w:hAnsi="Arial" w:cs="Arial"/>
          <w:lang w:val="es-ES"/>
        </w:rPr>
        <w:t xml:space="preserve">4) </w:t>
      </w:r>
      <w:r w:rsidRPr="00707640">
        <w:rPr>
          <w:rFonts w:ascii="Arial" w:eastAsia="Palatino Linotype" w:hAnsi="Arial" w:cs="Arial"/>
          <w:spacing w:val="-3"/>
          <w:lang w:val="es-ES"/>
        </w:rPr>
        <w:t>d</w:t>
      </w:r>
      <w:r w:rsidRPr="00707640">
        <w:rPr>
          <w:rFonts w:ascii="Arial" w:eastAsia="Palatino Linotype" w:hAnsi="Arial" w:cs="Arial"/>
          <w:lang w:val="es-ES"/>
        </w:rPr>
        <w:t>e ad</w:t>
      </w:r>
      <w:r w:rsidRPr="00707640">
        <w:rPr>
          <w:rFonts w:ascii="Arial" w:eastAsia="Palatino Linotype" w:hAnsi="Arial" w:cs="Arial"/>
          <w:spacing w:val="-1"/>
          <w:lang w:val="es-ES"/>
        </w:rPr>
        <w:t>m</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bi</w:t>
      </w:r>
      <w:r w:rsidRPr="00707640">
        <w:rPr>
          <w:rFonts w:ascii="Arial" w:eastAsia="Palatino Linotype" w:hAnsi="Arial" w:cs="Arial"/>
          <w:lang w:val="es-ES"/>
        </w:rPr>
        <w:t>e</w:t>
      </w:r>
      <w:r w:rsidRPr="00707640">
        <w:rPr>
          <w:rFonts w:ascii="Arial" w:eastAsia="Palatino Linotype" w:hAnsi="Arial" w:cs="Arial"/>
          <w:spacing w:val="-2"/>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lang w:val="es-ES"/>
        </w:rPr>
        <w:t>y se</w:t>
      </w:r>
      <w:r w:rsidRPr="00707640">
        <w:rPr>
          <w:rFonts w:ascii="Arial" w:eastAsia="Palatino Linotype" w:hAnsi="Arial" w:cs="Arial"/>
          <w:spacing w:val="1"/>
          <w:lang w:val="es-ES"/>
        </w:rPr>
        <w:t>r</w:t>
      </w:r>
      <w:r w:rsidRPr="00707640">
        <w:rPr>
          <w:rFonts w:ascii="Arial" w:eastAsia="Palatino Linotype" w:hAnsi="Arial" w:cs="Arial"/>
          <w:spacing w:val="-2"/>
          <w:lang w:val="es-ES"/>
        </w:rPr>
        <w:t>v</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lang w:val="es-ES"/>
        </w:rPr>
        <w:t>io</w:t>
      </w:r>
      <w:r w:rsidRPr="00707640">
        <w:rPr>
          <w:rFonts w:ascii="Arial" w:eastAsia="Palatino Linotype" w:hAnsi="Arial" w:cs="Arial"/>
          <w:spacing w:val="-2"/>
          <w:lang w:val="es-ES"/>
        </w:rPr>
        <w:t>s</w:t>
      </w:r>
      <w:r w:rsidRPr="00707640">
        <w:rPr>
          <w:rFonts w:ascii="Arial" w:eastAsia="Palatino Linotype" w:hAnsi="Arial" w:cs="Arial"/>
          <w:lang w:val="es-ES"/>
        </w:rPr>
        <w:t>,  y (</w:t>
      </w:r>
      <w:r w:rsidRPr="00707640">
        <w:rPr>
          <w:rFonts w:ascii="Arial" w:eastAsia="Palatino Linotype" w:hAnsi="Arial" w:cs="Arial"/>
          <w:spacing w:val="-2"/>
          <w:lang w:val="es-ES"/>
        </w:rPr>
        <w:t>5</w:t>
      </w:r>
      <w:r w:rsidRPr="00707640">
        <w:rPr>
          <w:rFonts w:ascii="Arial" w:eastAsia="Palatino Linotype" w:hAnsi="Arial" w:cs="Arial"/>
          <w:lang w:val="es-ES"/>
        </w:rPr>
        <w:t>)</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a</w:t>
      </w:r>
      <w:r w:rsidRPr="00707640">
        <w:rPr>
          <w:rFonts w:ascii="Arial" w:eastAsia="Palatino Linotype" w:hAnsi="Arial" w:cs="Arial"/>
          <w:spacing w:val="-3"/>
          <w:lang w:val="es-ES"/>
        </w:rPr>
        <w:t>d</w:t>
      </w:r>
      <w:r w:rsidRPr="00707640">
        <w:rPr>
          <w:rFonts w:ascii="Arial" w:eastAsia="Palatino Linotype" w:hAnsi="Arial" w:cs="Arial"/>
          <w:lang w:val="es-ES"/>
        </w:rPr>
        <w:t>mi</w:t>
      </w:r>
      <w:r w:rsidRPr="00707640">
        <w:rPr>
          <w:rFonts w:ascii="Arial" w:eastAsia="Palatino Linotype" w:hAnsi="Arial" w:cs="Arial"/>
          <w:spacing w:val="1"/>
          <w:lang w:val="es-ES"/>
        </w:rPr>
        <w:t>n</w:t>
      </w:r>
      <w:r w:rsidRPr="00707640">
        <w:rPr>
          <w:rFonts w:ascii="Arial" w:eastAsia="Palatino Linotype" w:hAnsi="Arial" w:cs="Arial"/>
          <w:spacing w:val="-2"/>
          <w:lang w:val="es-ES"/>
        </w:rPr>
        <w:t>i</w:t>
      </w:r>
      <w:r w:rsidRPr="00707640">
        <w:rPr>
          <w:rFonts w:ascii="Arial" w:eastAsia="Palatino Linotype" w:hAnsi="Arial" w:cs="Arial"/>
          <w:lang w:val="es-ES"/>
        </w:rPr>
        <w:t>st</w:t>
      </w:r>
      <w:r w:rsidRPr="00707640">
        <w:rPr>
          <w:rFonts w:ascii="Arial" w:eastAsia="Palatino Linotype" w:hAnsi="Arial" w:cs="Arial"/>
          <w:spacing w:val="-1"/>
          <w:lang w:val="es-ES"/>
        </w:rPr>
        <w:t>r</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spacing w:val="-2"/>
          <w:lang w:val="es-ES"/>
        </w:rPr>
        <w:t>ci</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a.</w:t>
      </w:r>
    </w:p>
    <w:p w:rsidR="00FD799F" w:rsidRPr="00707640" w:rsidRDefault="00FD799F" w:rsidP="00FD799F">
      <w:pPr>
        <w:spacing w:before="1" w:line="240" w:lineRule="exact"/>
        <w:jc w:val="both"/>
        <w:rPr>
          <w:rFonts w:ascii="Arial" w:hAnsi="Arial" w:cs="Arial"/>
          <w:lang w:val="es-ES"/>
        </w:rPr>
      </w:pPr>
    </w:p>
    <w:p w:rsidR="00DE7EC7" w:rsidRDefault="00FD799F" w:rsidP="005052AE">
      <w:pPr>
        <w:ind w:left="582" w:right="175" w:hanging="582"/>
        <w:jc w:val="both"/>
        <w:rPr>
          <w:rFonts w:ascii="Arial" w:eastAsia="Palatino Linotype" w:hAnsi="Arial" w:cs="Arial"/>
          <w:lang w:val="es-ES"/>
        </w:rPr>
      </w:pPr>
      <w:r w:rsidRPr="00707640">
        <w:rPr>
          <w:rFonts w:ascii="Arial" w:eastAsia="Palatino Linotype" w:hAnsi="Arial" w:cs="Arial"/>
          <w:b/>
          <w:spacing w:val="-1"/>
          <w:lang w:val="es-ES"/>
        </w:rPr>
        <w:t>C</w:t>
      </w:r>
      <w:r w:rsidRPr="00707640">
        <w:rPr>
          <w:rFonts w:ascii="Arial" w:eastAsia="Palatino Linotype" w:hAnsi="Arial" w:cs="Arial"/>
          <w:b/>
          <w:lang w:val="es-ES"/>
        </w:rPr>
        <w:t xml:space="preserve">. </w:t>
      </w:r>
      <w:r w:rsidRPr="00707640">
        <w:rPr>
          <w:rFonts w:ascii="Arial" w:eastAsia="Palatino Linotype" w:hAnsi="Arial" w:cs="Arial"/>
          <w:b/>
          <w:spacing w:val="36"/>
          <w:lang w:val="es-ES"/>
        </w:rPr>
        <w:t xml:space="preserve"> </w:t>
      </w:r>
      <w:r w:rsidRPr="00707640">
        <w:rPr>
          <w:rFonts w:ascii="Arial" w:eastAsia="Palatino Linotype" w:hAnsi="Arial" w:cs="Arial"/>
          <w:b/>
          <w:spacing w:val="-1"/>
          <w:lang w:val="es-ES"/>
        </w:rPr>
        <w:t>C</w:t>
      </w:r>
      <w:r w:rsidRPr="00707640">
        <w:rPr>
          <w:rFonts w:ascii="Arial" w:eastAsia="Palatino Linotype" w:hAnsi="Arial" w:cs="Arial"/>
          <w:b/>
          <w:lang w:val="es-ES"/>
        </w:rPr>
        <w:t>apac</w:t>
      </w:r>
      <w:r w:rsidRPr="00707640">
        <w:rPr>
          <w:rFonts w:ascii="Arial" w:eastAsia="Palatino Linotype" w:hAnsi="Arial" w:cs="Arial"/>
          <w:b/>
          <w:spacing w:val="1"/>
          <w:lang w:val="es-ES"/>
        </w:rPr>
        <w:t>i</w:t>
      </w:r>
      <w:r w:rsidRPr="00707640">
        <w:rPr>
          <w:rFonts w:ascii="Arial" w:eastAsia="Palatino Linotype" w:hAnsi="Arial" w:cs="Arial"/>
          <w:b/>
          <w:lang w:val="es-ES"/>
        </w:rPr>
        <w:t>dad</w:t>
      </w:r>
      <w:r w:rsidRPr="00707640">
        <w:rPr>
          <w:rFonts w:ascii="Arial" w:eastAsia="Palatino Linotype" w:hAnsi="Arial" w:cs="Arial"/>
          <w:b/>
          <w:spacing w:val="4"/>
          <w:lang w:val="es-ES"/>
        </w:rPr>
        <w:t xml:space="preserve"> </w:t>
      </w:r>
      <w:r w:rsidRPr="00707640">
        <w:rPr>
          <w:rFonts w:ascii="Arial" w:eastAsia="Palatino Linotype" w:hAnsi="Arial" w:cs="Arial"/>
          <w:b/>
          <w:lang w:val="es-ES"/>
        </w:rPr>
        <w:t>de</w:t>
      </w:r>
      <w:r w:rsidRPr="00707640">
        <w:rPr>
          <w:rFonts w:ascii="Arial" w:eastAsia="Palatino Linotype" w:hAnsi="Arial" w:cs="Arial"/>
          <w:b/>
          <w:spacing w:val="4"/>
          <w:lang w:val="es-ES"/>
        </w:rPr>
        <w:t xml:space="preserve"> </w:t>
      </w:r>
      <w:r w:rsidRPr="00707640">
        <w:rPr>
          <w:rFonts w:ascii="Arial" w:eastAsia="Palatino Linotype" w:hAnsi="Arial" w:cs="Arial"/>
          <w:b/>
          <w:spacing w:val="-1"/>
          <w:lang w:val="es-ES"/>
        </w:rPr>
        <w:t>C</w:t>
      </w:r>
      <w:r w:rsidRPr="00707640">
        <w:rPr>
          <w:rFonts w:ascii="Arial" w:eastAsia="Palatino Linotype" w:hAnsi="Arial" w:cs="Arial"/>
          <w:b/>
          <w:lang w:val="es-ES"/>
        </w:rPr>
        <w:t>o</w:t>
      </w:r>
      <w:r w:rsidRPr="00707640">
        <w:rPr>
          <w:rFonts w:ascii="Arial" w:eastAsia="Palatino Linotype" w:hAnsi="Arial" w:cs="Arial"/>
          <w:b/>
          <w:spacing w:val="-3"/>
          <w:lang w:val="es-ES"/>
        </w:rPr>
        <w:t>n</w:t>
      </w:r>
      <w:r w:rsidRPr="00707640">
        <w:rPr>
          <w:rFonts w:ascii="Arial" w:eastAsia="Palatino Linotype" w:hAnsi="Arial" w:cs="Arial"/>
          <w:b/>
          <w:spacing w:val="1"/>
          <w:lang w:val="es-ES"/>
        </w:rPr>
        <w:t>t</w:t>
      </w:r>
      <w:r w:rsidRPr="00707640">
        <w:rPr>
          <w:rFonts w:ascii="Arial" w:eastAsia="Palatino Linotype" w:hAnsi="Arial" w:cs="Arial"/>
          <w:b/>
          <w:lang w:val="es-ES"/>
        </w:rPr>
        <w:t>ro</w:t>
      </w:r>
      <w:r w:rsidRPr="00707640">
        <w:rPr>
          <w:rFonts w:ascii="Arial" w:eastAsia="Palatino Linotype" w:hAnsi="Arial" w:cs="Arial"/>
          <w:b/>
          <w:spacing w:val="1"/>
          <w:lang w:val="es-ES"/>
        </w:rPr>
        <w:t>l</w:t>
      </w:r>
      <w:r w:rsidRPr="00707640">
        <w:rPr>
          <w:rFonts w:ascii="Arial" w:eastAsia="Palatino Linotype" w:hAnsi="Arial" w:cs="Arial"/>
          <w:b/>
          <w:lang w:val="es-ES"/>
        </w:rPr>
        <w:t>,</w:t>
      </w:r>
      <w:r w:rsidRPr="00707640">
        <w:rPr>
          <w:rFonts w:ascii="Arial" w:eastAsia="Palatino Linotype" w:hAnsi="Arial" w:cs="Arial"/>
          <w:b/>
          <w:spacing w:val="5"/>
          <w:lang w:val="es-ES"/>
        </w:rPr>
        <w:t xml:space="preserve"> </w:t>
      </w:r>
      <w:r w:rsidRPr="00707640">
        <w:rPr>
          <w:rFonts w:ascii="Arial" w:eastAsia="Palatino Linotype" w:hAnsi="Arial" w:cs="Arial"/>
          <w:spacing w:val="-1"/>
          <w:lang w:val="es-ES"/>
        </w:rPr>
        <w:t>qu</w:t>
      </w:r>
      <w:r w:rsidRPr="00707640">
        <w:rPr>
          <w:rFonts w:ascii="Arial" w:eastAsia="Palatino Linotype" w:hAnsi="Arial" w:cs="Arial"/>
          <w:lang w:val="es-ES"/>
        </w:rPr>
        <w:t>e</w:t>
      </w:r>
      <w:r w:rsidRPr="00707640">
        <w:rPr>
          <w:rFonts w:ascii="Arial" w:eastAsia="Palatino Linotype" w:hAnsi="Arial" w:cs="Arial"/>
          <w:spacing w:val="7"/>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7"/>
          <w:lang w:val="es-ES"/>
        </w:rPr>
        <w:t xml:space="preserve"> </w:t>
      </w:r>
      <w:r w:rsidRPr="00707640">
        <w:rPr>
          <w:rFonts w:ascii="Arial" w:eastAsia="Palatino Linotype" w:hAnsi="Arial" w:cs="Arial"/>
          <w:lang w:val="es-ES"/>
        </w:rPr>
        <w:t>m</w:t>
      </w:r>
      <w:r w:rsidRPr="00707640">
        <w:rPr>
          <w:rFonts w:ascii="Arial" w:eastAsia="Palatino Linotype" w:hAnsi="Arial" w:cs="Arial"/>
          <w:spacing w:val="-3"/>
          <w:lang w:val="es-ES"/>
        </w:rPr>
        <w:t>a</w:t>
      </w:r>
      <w:r w:rsidRPr="00707640">
        <w:rPr>
          <w:rFonts w:ascii="Arial" w:eastAsia="Palatino Linotype" w:hAnsi="Arial" w:cs="Arial"/>
          <w:spacing w:val="1"/>
          <w:lang w:val="es-ES"/>
        </w:rPr>
        <w:t>n</w:t>
      </w:r>
      <w:r w:rsidRPr="00707640">
        <w:rPr>
          <w:rFonts w:ascii="Arial" w:eastAsia="Palatino Linotype" w:hAnsi="Arial" w:cs="Arial"/>
          <w:spacing w:val="-2"/>
          <w:lang w:val="es-ES"/>
        </w:rPr>
        <w:t>i</w:t>
      </w:r>
      <w:r w:rsidRPr="00707640">
        <w:rPr>
          <w:rFonts w:ascii="Arial" w:eastAsia="Palatino Linotype" w:hAnsi="Arial" w:cs="Arial"/>
          <w:spacing w:val="1"/>
          <w:lang w:val="es-ES"/>
        </w:rPr>
        <w:t>f</w:t>
      </w:r>
      <w:r w:rsidRPr="00707640">
        <w:rPr>
          <w:rFonts w:ascii="Arial" w:eastAsia="Palatino Linotype" w:hAnsi="Arial" w:cs="Arial"/>
          <w:spacing w:val="-2"/>
          <w:lang w:val="es-ES"/>
        </w:rPr>
        <w:t>i</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2"/>
          <w:lang w:val="es-ES"/>
        </w:rPr>
        <w:t>t</w:t>
      </w:r>
      <w:r w:rsidRPr="00707640">
        <w:rPr>
          <w:rFonts w:ascii="Arial" w:eastAsia="Palatino Linotype" w:hAnsi="Arial" w:cs="Arial"/>
          <w:lang w:val="es-ES"/>
        </w:rPr>
        <w:t>a</w:t>
      </w:r>
      <w:r w:rsidRPr="00707640">
        <w:rPr>
          <w:rFonts w:ascii="Arial" w:eastAsia="Palatino Linotype" w:hAnsi="Arial" w:cs="Arial"/>
          <w:spacing w:val="2"/>
          <w:lang w:val="es-ES"/>
        </w:rPr>
        <w:t xml:space="preserve"> e</w:t>
      </w:r>
      <w:r w:rsidRPr="00707640">
        <w:rPr>
          <w:rFonts w:ascii="Arial" w:eastAsia="Palatino Linotype" w:hAnsi="Arial" w:cs="Arial"/>
          <w:lang w:val="es-ES"/>
        </w:rPr>
        <w:t>n</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f</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spacing w:val="-3"/>
          <w:lang w:val="es-ES"/>
        </w:rPr>
        <w:t>m</w:t>
      </w:r>
      <w:r w:rsidRPr="00707640">
        <w:rPr>
          <w:rFonts w:ascii="Arial" w:eastAsia="Palatino Linotype" w:hAnsi="Arial" w:cs="Arial"/>
          <w:lang w:val="es-ES"/>
        </w:rPr>
        <w:t>a</w:t>
      </w:r>
      <w:r w:rsidRPr="00707640">
        <w:rPr>
          <w:rFonts w:ascii="Arial" w:eastAsia="Palatino Linotype" w:hAnsi="Arial" w:cs="Arial"/>
          <w:spacing w:val="8"/>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5"/>
          <w:lang w:val="es-ES"/>
        </w:rPr>
        <w:t xml:space="preserve"> </w:t>
      </w:r>
      <w:r w:rsidRPr="00707640">
        <w:rPr>
          <w:rFonts w:ascii="Arial" w:eastAsia="Palatino Linotype" w:hAnsi="Arial" w:cs="Arial"/>
          <w:lang w:val="es-ES"/>
        </w:rPr>
        <w:t>y</w:t>
      </w:r>
      <w:r w:rsidRPr="00707640">
        <w:rPr>
          <w:rFonts w:ascii="Arial" w:eastAsia="Palatino Linotype" w:hAnsi="Arial" w:cs="Arial"/>
          <w:spacing w:val="2"/>
          <w:lang w:val="es-ES"/>
        </w:rPr>
        <w:t xml:space="preserve"> e</w:t>
      </w:r>
      <w:r w:rsidRPr="00707640">
        <w:rPr>
          <w:rFonts w:ascii="Arial" w:eastAsia="Palatino Linotype" w:hAnsi="Arial" w:cs="Arial"/>
          <w:spacing w:val="-1"/>
          <w:lang w:val="es-ES"/>
        </w:rPr>
        <w:t>x</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5"/>
          <w:lang w:val="es-ES"/>
        </w:rPr>
        <w:t xml:space="preserve"> </w:t>
      </w:r>
      <w:r w:rsidRPr="00707640">
        <w:rPr>
          <w:rFonts w:ascii="Arial" w:eastAsia="Palatino Linotype" w:hAnsi="Arial" w:cs="Arial"/>
          <w:lang w:val="es-ES"/>
        </w:rPr>
        <w:t>En</w:t>
      </w:r>
      <w:r w:rsidRPr="00707640">
        <w:rPr>
          <w:rFonts w:ascii="Arial" w:eastAsia="Palatino Linotype" w:hAnsi="Arial" w:cs="Arial"/>
          <w:spacing w:val="3"/>
          <w:lang w:val="es-ES"/>
        </w:rPr>
        <w:t xml:space="preserve"> </w:t>
      </w:r>
      <w:r w:rsidRPr="00707640">
        <w:rPr>
          <w:rFonts w:ascii="Arial" w:eastAsia="Palatino Linotype" w:hAnsi="Arial" w:cs="Arial"/>
          <w:lang w:val="es-ES"/>
        </w:rPr>
        <w:t>el</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i</w:t>
      </w:r>
      <w:r w:rsidRPr="00707640">
        <w:rPr>
          <w:rFonts w:ascii="Arial" w:eastAsia="Palatino Linotype" w:hAnsi="Arial" w:cs="Arial"/>
          <w:spacing w:val="-2"/>
          <w:lang w:val="es-ES"/>
        </w:rPr>
        <w:t>m</w:t>
      </w:r>
      <w:r w:rsidRPr="00707640">
        <w:rPr>
          <w:rFonts w:ascii="Arial" w:eastAsia="Palatino Linotype" w:hAnsi="Arial" w:cs="Arial"/>
          <w:lang w:val="es-ES"/>
        </w:rPr>
        <w:t>er</w:t>
      </w:r>
      <w:r w:rsidRPr="00707640">
        <w:rPr>
          <w:rFonts w:ascii="Arial" w:eastAsia="Palatino Linotype" w:hAnsi="Arial" w:cs="Arial"/>
          <w:spacing w:val="6"/>
          <w:lang w:val="es-ES"/>
        </w:rPr>
        <w:t xml:space="preserve"> </w:t>
      </w:r>
      <w:r w:rsidRPr="00707640">
        <w:rPr>
          <w:rFonts w:ascii="Arial" w:eastAsia="Palatino Linotype" w:hAnsi="Arial" w:cs="Arial"/>
          <w:lang w:val="es-ES"/>
        </w:rPr>
        <w:t>c</w:t>
      </w:r>
      <w:r w:rsidRPr="00707640">
        <w:rPr>
          <w:rFonts w:ascii="Arial" w:eastAsia="Palatino Linotype" w:hAnsi="Arial" w:cs="Arial"/>
          <w:spacing w:val="-2"/>
          <w:lang w:val="es-ES"/>
        </w:rPr>
        <w:t>a</w:t>
      </w:r>
      <w:r w:rsidRPr="00707640">
        <w:rPr>
          <w:rFonts w:ascii="Arial" w:eastAsia="Palatino Linotype" w:hAnsi="Arial" w:cs="Arial"/>
          <w:lang w:val="es-ES"/>
        </w:rPr>
        <w:t xml:space="preserve">so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O</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p</w:t>
      </w:r>
      <w:r w:rsidRPr="00707640">
        <w:rPr>
          <w:rFonts w:ascii="Arial" w:eastAsia="Palatino Linotype" w:hAnsi="Arial" w:cs="Arial"/>
          <w:lang w:val="es-ES"/>
        </w:rPr>
        <w:t>l</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l co</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spacing w:val="-1"/>
          <w:lang w:val="es-ES"/>
        </w:rPr>
        <w:t>x</w:t>
      </w:r>
      <w:r w:rsidRPr="00707640">
        <w:rPr>
          <w:rFonts w:ascii="Arial" w:eastAsia="Palatino Linotype" w:hAnsi="Arial" w:cs="Arial"/>
          <w:lang w:val="es-ES"/>
        </w:rPr>
        <w:t>to</w:t>
      </w:r>
      <w:r w:rsidRPr="00707640">
        <w:rPr>
          <w:rFonts w:ascii="Arial" w:eastAsia="Palatino Linotype" w:hAnsi="Arial" w:cs="Arial"/>
          <w:spacing w:val="2"/>
          <w:lang w:val="es-ES"/>
        </w:rPr>
        <w:t xml:space="preserve"> </w:t>
      </w:r>
      <w:r w:rsidRPr="00707640">
        <w:rPr>
          <w:rFonts w:ascii="Arial" w:eastAsia="Palatino Linotype" w:hAnsi="Arial" w:cs="Arial"/>
          <w:lang w:val="es-ES"/>
        </w:rPr>
        <w:t>de</w:t>
      </w:r>
      <w:r w:rsidRPr="00707640">
        <w:rPr>
          <w:rFonts w:ascii="Arial" w:eastAsia="Palatino Linotype" w:hAnsi="Arial" w:cs="Arial"/>
          <w:spacing w:val="4"/>
          <w:lang w:val="es-ES"/>
        </w:rPr>
        <w:t xml:space="preserve"> </w:t>
      </w:r>
      <w:r w:rsidRPr="00707640">
        <w:rPr>
          <w:rFonts w:ascii="Arial" w:eastAsia="Palatino Linotype" w:hAnsi="Arial" w:cs="Arial"/>
          <w:lang w:val="es-ES"/>
        </w:rPr>
        <w:t>la</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ga</w:t>
      </w:r>
      <w:r w:rsidRPr="00707640">
        <w:rPr>
          <w:rFonts w:ascii="Arial" w:eastAsia="Palatino Linotype" w:hAnsi="Arial" w:cs="Arial"/>
          <w:spacing w:val="-2"/>
          <w:lang w:val="es-ES"/>
        </w:rPr>
        <w:t>n</w:t>
      </w:r>
      <w:r w:rsidRPr="00707640">
        <w:rPr>
          <w:rFonts w:ascii="Arial" w:eastAsia="Palatino Linotype" w:hAnsi="Arial" w:cs="Arial"/>
          <w:lang w:val="es-ES"/>
        </w:rPr>
        <w:t>iza</w:t>
      </w:r>
      <w:r w:rsidRPr="00707640">
        <w:rPr>
          <w:rFonts w:ascii="Arial" w:eastAsia="Palatino Linotype" w:hAnsi="Arial" w:cs="Arial"/>
          <w:spacing w:val="-2"/>
          <w:lang w:val="es-ES"/>
        </w:rPr>
        <w:t>c</w:t>
      </w:r>
      <w:r w:rsidRPr="00707640">
        <w:rPr>
          <w:rFonts w:ascii="Arial" w:eastAsia="Palatino Linotype" w:hAnsi="Arial" w:cs="Arial"/>
          <w:lang w:val="es-ES"/>
        </w:rPr>
        <w:t>ión</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lang w:val="es-ES"/>
        </w:rPr>
        <w:t>s</w:t>
      </w:r>
      <w:r w:rsidRPr="00707640">
        <w:rPr>
          <w:rFonts w:ascii="Arial" w:eastAsia="Palatino Linotype" w:hAnsi="Arial" w:cs="Arial"/>
          <w:spacing w:val="-1"/>
          <w:lang w:val="es-ES"/>
        </w:rPr>
        <w:t>u</w:t>
      </w:r>
      <w:r w:rsidRPr="00707640">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lang w:val="es-ES"/>
        </w:rPr>
        <w:t>act</w:t>
      </w:r>
      <w:r w:rsidRPr="00707640">
        <w:rPr>
          <w:rFonts w:ascii="Arial" w:eastAsia="Palatino Linotype" w:hAnsi="Arial" w:cs="Arial"/>
          <w:spacing w:val="1"/>
          <w:lang w:val="es-ES"/>
        </w:rPr>
        <w:t>i</w:t>
      </w:r>
      <w:r w:rsidRPr="00707640">
        <w:rPr>
          <w:rFonts w:ascii="Arial" w:eastAsia="Palatino Linotype" w:hAnsi="Arial" w:cs="Arial"/>
          <w:lang w:val="es-ES"/>
        </w:rPr>
        <w:t>vida</w:t>
      </w:r>
      <w:r w:rsidRPr="00707640">
        <w:rPr>
          <w:rFonts w:ascii="Arial" w:eastAsia="Palatino Linotype" w:hAnsi="Arial" w:cs="Arial"/>
          <w:spacing w:val="-3"/>
          <w:lang w:val="es-ES"/>
        </w:rPr>
        <w:t>d</w:t>
      </w:r>
      <w:r w:rsidRPr="00707640">
        <w:rPr>
          <w:rFonts w:ascii="Arial" w:eastAsia="Palatino Linotype" w:hAnsi="Arial" w:cs="Arial"/>
          <w:lang w:val="es-ES"/>
        </w:rPr>
        <w:t>es</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u</w:t>
      </w:r>
      <w:r w:rsidRPr="00707640">
        <w:rPr>
          <w:rFonts w:ascii="Arial" w:eastAsia="Palatino Linotype" w:hAnsi="Arial" w:cs="Arial"/>
          <w:lang w:val="es-ES"/>
        </w:rPr>
        <w:t>n</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w:t>
      </w:r>
      <w:r w:rsidRPr="00707640">
        <w:rPr>
          <w:rFonts w:ascii="Arial" w:eastAsia="Palatino Linotype" w:hAnsi="Arial" w:cs="Arial"/>
          <w:lang w:val="es-ES"/>
        </w:rPr>
        <w:t>6)</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S</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3"/>
          <w:lang w:val="es-ES"/>
        </w:rPr>
        <w:t>m</w:t>
      </w:r>
      <w:r w:rsidRPr="00707640">
        <w:rPr>
          <w:rFonts w:ascii="Arial" w:eastAsia="Palatino Linotype" w:hAnsi="Arial" w:cs="Arial"/>
          <w:lang w:val="es-ES"/>
        </w:rPr>
        <w:t>a de</w:t>
      </w:r>
      <w:r w:rsidRPr="00707640">
        <w:rPr>
          <w:rFonts w:ascii="Arial" w:eastAsia="Palatino Linotype" w:hAnsi="Arial" w:cs="Arial"/>
          <w:spacing w:val="4"/>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ol</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rn</w:t>
      </w:r>
      <w:r w:rsidRPr="00707640">
        <w:rPr>
          <w:rFonts w:ascii="Arial" w:eastAsia="Palatino Linotype" w:hAnsi="Arial" w:cs="Arial"/>
          <w:lang w:val="es-ES"/>
        </w:rPr>
        <w:t>o</w:t>
      </w:r>
      <w:r w:rsidRPr="00707640">
        <w:rPr>
          <w:rFonts w:ascii="Arial" w:eastAsia="Palatino Linotype" w:hAnsi="Arial" w:cs="Arial"/>
          <w:spacing w:val="2"/>
          <w:lang w:val="es-ES"/>
        </w:rPr>
        <w:t xml:space="preserve"> </w:t>
      </w:r>
      <w:r w:rsidRPr="00707640">
        <w:rPr>
          <w:rFonts w:ascii="Arial" w:eastAsia="Palatino Linotype" w:hAnsi="Arial" w:cs="Arial"/>
          <w:lang w:val="es-ES"/>
        </w:rPr>
        <w:t xml:space="preserve">y </w:t>
      </w:r>
      <w:r w:rsidRPr="00707640">
        <w:rPr>
          <w:rFonts w:ascii="Arial" w:eastAsia="Palatino Linotype" w:hAnsi="Arial" w:cs="Arial"/>
          <w:spacing w:val="2"/>
          <w:lang w:val="es-ES"/>
        </w:rPr>
        <w:t>e</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4"/>
          <w:lang w:val="es-ES"/>
        </w:rPr>
        <w:t xml:space="preserve"> </w:t>
      </w:r>
      <w:r w:rsidRPr="00707640">
        <w:rPr>
          <w:rFonts w:ascii="Arial" w:eastAsia="Palatino Linotype" w:hAnsi="Arial" w:cs="Arial"/>
          <w:spacing w:val="-2"/>
          <w:lang w:val="es-ES"/>
        </w:rPr>
        <w:t>s</w:t>
      </w:r>
      <w:r w:rsidRPr="00707640">
        <w:rPr>
          <w:rFonts w:ascii="Arial" w:eastAsia="Palatino Linotype" w:hAnsi="Arial" w:cs="Arial"/>
          <w:spacing w:val="2"/>
          <w:lang w:val="es-ES"/>
        </w:rPr>
        <w:t>e</w:t>
      </w:r>
      <w:r w:rsidRPr="00707640">
        <w:rPr>
          <w:rFonts w:ascii="Arial" w:eastAsia="Palatino Linotype" w:hAnsi="Arial" w:cs="Arial"/>
          <w:lang w:val="es-ES"/>
        </w:rPr>
        <w:t>g</w:t>
      </w:r>
      <w:r w:rsidRPr="00707640">
        <w:rPr>
          <w:rFonts w:ascii="Arial" w:eastAsia="Palatino Linotype" w:hAnsi="Arial" w:cs="Arial"/>
          <w:spacing w:val="-4"/>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do</w:t>
      </w:r>
      <w:r w:rsidRPr="00707640">
        <w:rPr>
          <w:rFonts w:ascii="Arial" w:eastAsia="Palatino Linotype" w:hAnsi="Arial" w:cs="Arial"/>
          <w:spacing w:val="2"/>
          <w:lang w:val="es-ES"/>
        </w:rPr>
        <w:t xml:space="preserve"> </w:t>
      </w:r>
      <w:r w:rsidRPr="00707640">
        <w:rPr>
          <w:rFonts w:ascii="Arial" w:eastAsia="Palatino Linotype" w:hAnsi="Arial" w:cs="Arial"/>
          <w:lang w:val="es-ES"/>
        </w:rPr>
        <w:t>caso,</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spacing w:val="-3"/>
          <w:lang w:val="es-ES"/>
        </w:rPr>
        <w:t>m</w:t>
      </w:r>
      <w:r w:rsidRPr="00707640">
        <w:rPr>
          <w:rFonts w:ascii="Arial" w:eastAsia="Palatino Linotype" w:hAnsi="Arial" w:cs="Arial"/>
          <w:spacing w:val="-1"/>
          <w:lang w:val="es-ES"/>
        </w:rPr>
        <w:t>p</w:t>
      </w:r>
      <w:r w:rsidRPr="00707640">
        <w:rPr>
          <w:rFonts w:ascii="Arial" w:eastAsia="Palatino Linotype" w:hAnsi="Arial" w:cs="Arial"/>
          <w:lang w:val="es-ES"/>
        </w:rPr>
        <w:t>l</w:t>
      </w:r>
      <w:r w:rsidRPr="00707640">
        <w:rPr>
          <w:rFonts w:ascii="Arial" w:eastAsia="Palatino Linotype" w:hAnsi="Arial" w:cs="Arial"/>
          <w:spacing w:val="1"/>
          <w:lang w:val="es-ES"/>
        </w:rPr>
        <w:t>i</w:t>
      </w:r>
      <w:r w:rsidRPr="00707640">
        <w:rPr>
          <w:rFonts w:ascii="Arial" w:eastAsia="Palatino Linotype" w:hAnsi="Arial" w:cs="Arial"/>
          <w:lang w:val="es-ES"/>
        </w:rPr>
        <w:t>m</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to</w:t>
      </w:r>
      <w:r w:rsidRPr="00707640">
        <w:rPr>
          <w:rFonts w:ascii="Arial" w:eastAsia="Palatino Linotype" w:hAnsi="Arial" w:cs="Arial"/>
          <w:spacing w:val="2"/>
          <w:lang w:val="es-ES"/>
        </w:rPr>
        <w:t xml:space="preserve"> </w:t>
      </w:r>
      <w:r w:rsidRPr="00707640">
        <w:rPr>
          <w:rFonts w:ascii="Arial" w:eastAsia="Palatino Linotype" w:hAnsi="Arial" w:cs="Arial"/>
          <w:lang w:val="es-ES"/>
        </w:rPr>
        <w:t>d</w:t>
      </w:r>
      <w:r w:rsidRPr="00707640">
        <w:rPr>
          <w:rFonts w:ascii="Arial" w:eastAsia="Palatino Linotype" w:hAnsi="Arial" w:cs="Arial"/>
          <w:spacing w:val="-1"/>
          <w:lang w:val="es-ES"/>
        </w:rPr>
        <w:t>e</w:t>
      </w:r>
      <w:r w:rsidRPr="00707640">
        <w:rPr>
          <w:rFonts w:ascii="Arial" w:eastAsia="Palatino Linotype" w:hAnsi="Arial" w:cs="Arial"/>
          <w:lang w:val="es-ES"/>
        </w:rPr>
        <w:t>l</w:t>
      </w:r>
      <w:r w:rsidRPr="00707640">
        <w:rPr>
          <w:rFonts w:ascii="Arial" w:eastAsia="Palatino Linotype" w:hAnsi="Arial" w:cs="Arial"/>
          <w:spacing w:val="4"/>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ato</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spacing w:val="-1"/>
          <w:lang w:val="es-ES"/>
        </w:rPr>
        <w:t>pr</w:t>
      </w:r>
      <w:r w:rsidRPr="00707640">
        <w:rPr>
          <w:rFonts w:ascii="Arial" w:eastAsia="Palatino Linotype" w:hAnsi="Arial" w:cs="Arial"/>
          <w:lang w:val="es-ES"/>
        </w:rPr>
        <w:t>ésta</w:t>
      </w:r>
      <w:r w:rsidRPr="00707640">
        <w:rPr>
          <w:rFonts w:ascii="Arial" w:eastAsia="Palatino Linotype" w:hAnsi="Arial" w:cs="Arial"/>
          <w:spacing w:val="-1"/>
          <w:lang w:val="es-ES"/>
        </w:rPr>
        <w:t>m</w:t>
      </w:r>
      <w:r w:rsidRPr="00707640">
        <w:rPr>
          <w:rFonts w:ascii="Arial" w:eastAsia="Palatino Linotype" w:hAnsi="Arial" w:cs="Arial"/>
          <w:lang w:val="es-ES"/>
        </w:rPr>
        <w:t>o, el</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O</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so</w:t>
      </w:r>
      <w:r w:rsidRPr="00707640">
        <w:rPr>
          <w:rFonts w:ascii="Arial" w:eastAsia="Palatino Linotype" w:hAnsi="Arial" w:cs="Arial"/>
          <w:spacing w:val="-3"/>
          <w:lang w:val="es-ES"/>
        </w:rPr>
        <w:t>m</w:t>
      </w:r>
      <w:r w:rsidRPr="00707640">
        <w:rPr>
          <w:rFonts w:ascii="Arial" w:eastAsia="Palatino Linotype" w:hAnsi="Arial" w:cs="Arial"/>
          <w:spacing w:val="2"/>
          <w:lang w:val="es-ES"/>
        </w:rPr>
        <w:t>e</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4"/>
          <w:lang w:val="es-ES"/>
        </w:rPr>
        <w:t xml:space="preserve"> s</w:t>
      </w:r>
      <w:r w:rsidRPr="00707640">
        <w:rPr>
          <w:rFonts w:ascii="Arial" w:eastAsia="Palatino Linotype" w:hAnsi="Arial" w:cs="Arial"/>
          <w:spacing w:val="-1"/>
          <w:lang w:val="es-ES"/>
        </w:rPr>
        <w:t>u</w:t>
      </w:r>
      <w:r w:rsidRPr="00707640">
        <w:rPr>
          <w:rFonts w:ascii="Arial" w:eastAsia="Palatino Linotype" w:hAnsi="Arial" w:cs="Arial"/>
          <w:lang w:val="es-ES"/>
        </w:rPr>
        <w:t>s Esta</w:t>
      </w:r>
      <w:r w:rsidRPr="00707640">
        <w:rPr>
          <w:rFonts w:ascii="Arial" w:eastAsia="Palatino Linotype" w:hAnsi="Arial" w:cs="Arial"/>
          <w:spacing w:val="-1"/>
          <w:lang w:val="es-ES"/>
        </w:rPr>
        <w:t>d</w:t>
      </w:r>
      <w:r w:rsidRPr="00707640">
        <w:rPr>
          <w:rFonts w:ascii="Arial" w:eastAsia="Palatino Linotype" w:hAnsi="Arial" w:cs="Arial"/>
          <w:lang w:val="es-ES"/>
        </w:rPr>
        <w:t>os</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spacing w:val="-2"/>
          <w:lang w:val="es-ES"/>
        </w:rPr>
        <w:t>ci</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os</w:t>
      </w:r>
      <w:r w:rsidRPr="00707640">
        <w:rPr>
          <w:rFonts w:ascii="Arial" w:eastAsia="Palatino Linotype" w:hAnsi="Arial" w:cs="Arial"/>
          <w:spacing w:val="2"/>
          <w:lang w:val="es-ES"/>
        </w:rPr>
        <w:t xml:space="preserve"> </w:t>
      </w:r>
      <w:r w:rsidRPr="00707640">
        <w:rPr>
          <w:rFonts w:ascii="Arial" w:eastAsia="Palatino Linotype" w:hAnsi="Arial" w:cs="Arial"/>
          <w:lang w:val="es-ES"/>
        </w:rPr>
        <w:t>y</w:t>
      </w:r>
      <w:r w:rsidRPr="00707640">
        <w:rPr>
          <w:rFonts w:ascii="Arial" w:eastAsia="Palatino Linotype" w:hAnsi="Arial" w:cs="Arial"/>
          <w:spacing w:val="2"/>
          <w:lang w:val="es-ES"/>
        </w:rPr>
        <w:t xml:space="preserve"> </w:t>
      </w:r>
      <w:r w:rsidRPr="00707640">
        <w:rPr>
          <w:rFonts w:ascii="Arial" w:eastAsia="Palatino Linotype" w:hAnsi="Arial" w:cs="Arial"/>
          <w:lang w:val="es-ES"/>
        </w:rPr>
        <w:t>o</w:t>
      </w:r>
      <w:r w:rsidRPr="00707640">
        <w:rPr>
          <w:rFonts w:ascii="Arial" w:eastAsia="Palatino Linotype" w:hAnsi="Arial" w:cs="Arial"/>
          <w:spacing w:val="-3"/>
          <w:lang w:val="es-ES"/>
        </w:rPr>
        <w:t>t</w:t>
      </w:r>
      <w:r w:rsidRPr="00707640">
        <w:rPr>
          <w:rFonts w:ascii="Arial" w:eastAsia="Palatino Linotype" w:hAnsi="Arial" w:cs="Arial"/>
          <w:spacing w:val="-1"/>
          <w:lang w:val="es-ES"/>
        </w:rPr>
        <w:t>r</w:t>
      </w:r>
      <w:r w:rsidRPr="00707640">
        <w:rPr>
          <w:rFonts w:ascii="Arial" w:eastAsia="Palatino Linotype" w:hAnsi="Arial" w:cs="Arial"/>
          <w:spacing w:val="-2"/>
          <w:lang w:val="es-ES"/>
        </w:rPr>
        <w:t>a</w:t>
      </w:r>
      <w:r w:rsidRPr="00707640">
        <w:rPr>
          <w:rFonts w:ascii="Arial" w:eastAsia="Palatino Linotype" w:hAnsi="Arial" w:cs="Arial"/>
          <w:lang w:val="es-ES"/>
        </w:rPr>
        <w:t>s i</w:t>
      </w:r>
      <w:r w:rsidRPr="00707640">
        <w:rPr>
          <w:rFonts w:ascii="Arial" w:eastAsia="Palatino Linotype" w:hAnsi="Arial" w:cs="Arial"/>
          <w:spacing w:val="1"/>
          <w:lang w:val="es-ES"/>
        </w:rPr>
        <w:t>nf</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m</w:t>
      </w:r>
      <w:r w:rsidRPr="00707640">
        <w:rPr>
          <w:rFonts w:ascii="Arial" w:eastAsia="Palatino Linotype" w:hAnsi="Arial" w:cs="Arial"/>
          <w:spacing w:val="-3"/>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29"/>
          <w:lang w:val="es-ES"/>
        </w:rPr>
        <w:t xml:space="preserve"> </w:t>
      </w:r>
      <w:r w:rsidRPr="00707640">
        <w:rPr>
          <w:rFonts w:ascii="Arial" w:eastAsia="Palatino Linotype" w:hAnsi="Arial" w:cs="Arial"/>
          <w:lang w:val="es-ES"/>
        </w:rPr>
        <w:t>a</w:t>
      </w:r>
      <w:r w:rsidRPr="00707640">
        <w:rPr>
          <w:rFonts w:ascii="Arial" w:eastAsia="Palatino Linotype" w:hAnsi="Arial" w:cs="Arial"/>
          <w:spacing w:val="29"/>
          <w:lang w:val="es-ES"/>
        </w:rPr>
        <w:t xml:space="preserve"> </w:t>
      </w:r>
      <w:r w:rsidRPr="00707640">
        <w:rPr>
          <w:rFonts w:ascii="Arial" w:eastAsia="Palatino Linotype" w:hAnsi="Arial" w:cs="Arial"/>
          <w:spacing w:val="-4"/>
          <w:lang w:val="es-ES"/>
        </w:rPr>
        <w:t>u</w:t>
      </w:r>
      <w:r w:rsidRPr="00707640">
        <w:rPr>
          <w:rFonts w:ascii="Arial" w:eastAsia="Palatino Linotype" w:hAnsi="Arial" w:cs="Arial"/>
          <w:lang w:val="es-ES"/>
        </w:rPr>
        <w:t>n</w:t>
      </w:r>
      <w:r w:rsidRPr="00707640">
        <w:rPr>
          <w:rFonts w:ascii="Arial" w:eastAsia="Palatino Linotype" w:hAnsi="Arial" w:cs="Arial"/>
          <w:spacing w:val="27"/>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x</w:t>
      </w:r>
      <w:r w:rsidRPr="00707640">
        <w:rPr>
          <w:rFonts w:ascii="Arial" w:eastAsia="Palatino Linotype" w:hAnsi="Arial" w:cs="Arial"/>
          <w:spacing w:val="-2"/>
          <w:lang w:val="es-ES"/>
        </w:rPr>
        <w:t>a</w:t>
      </w:r>
      <w:r w:rsidRPr="00707640">
        <w:rPr>
          <w:rFonts w:ascii="Arial" w:eastAsia="Palatino Linotype" w:hAnsi="Arial" w:cs="Arial"/>
          <w:lang w:val="es-ES"/>
        </w:rPr>
        <w:t>m</w:t>
      </w:r>
      <w:r w:rsidRPr="00707640">
        <w:rPr>
          <w:rFonts w:ascii="Arial" w:eastAsia="Palatino Linotype" w:hAnsi="Arial" w:cs="Arial"/>
          <w:spacing w:val="-1"/>
          <w:lang w:val="es-ES"/>
        </w:rPr>
        <w:t>e</w:t>
      </w:r>
      <w:r w:rsidRPr="00707640">
        <w:rPr>
          <w:rFonts w:ascii="Arial" w:eastAsia="Palatino Linotype" w:hAnsi="Arial" w:cs="Arial"/>
          <w:lang w:val="es-ES"/>
        </w:rPr>
        <w:t>n</w:t>
      </w:r>
      <w:r w:rsidRPr="00707640">
        <w:rPr>
          <w:rFonts w:ascii="Arial" w:eastAsia="Palatino Linotype" w:hAnsi="Arial" w:cs="Arial"/>
          <w:spacing w:val="30"/>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8"/>
          <w:lang w:val="es-ES"/>
        </w:rPr>
        <w:t xml:space="preserve"> </w:t>
      </w:r>
      <w:r w:rsidRPr="00707640">
        <w:rPr>
          <w:rFonts w:ascii="Arial" w:eastAsia="Palatino Linotype" w:hAnsi="Arial" w:cs="Arial"/>
          <w:spacing w:val="1"/>
          <w:lang w:val="es-ES"/>
        </w:rPr>
        <w:t>A</w:t>
      </w:r>
      <w:r w:rsidRPr="00707640">
        <w:rPr>
          <w:rFonts w:ascii="Arial" w:eastAsia="Palatino Linotype" w:hAnsi="Arial" w:cs="Arial"/>
          <w:spacing w:val="-1"/>
          <w:lang w:val="es-ES"/>
        </w:rPr>
        <w:t>u</w:t>
      </w:r>
      <w:r w:rsidRPr="00707640">
        <w:rPr>
          <w:rFonts w:ascii="Arial" w:eastAsia="Palatino Linotype" w:hAnsi="Arial" w:cs="Arial"/>
          <w:lang w:val="es-ES"/>
        </w:rPr>
        <w:t>dit</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ía</w:t>
      </w:r>
      <w:r w:rsidRPr="00707640">
        <w:rPr>
          <w:rFonts w:ascii="Arial" w:eastAsia="Palatino Linotype" w:hAnsi="Arial" w:cs="Arial"/>
          <w:spacing w:val="29"/>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ac</w:t>
      </w:r>
      <w:r w:rsidRPr="00707640">
        <w:rPr>
          <w:rFonts w:ascii="Arial" w:eastAsia="Palatino Linotype" w:hAnsi="Arial" w:cs="Arial"/>
          <w:spacing w:val="-2"/>
          <w:lang w:val="es-ES"/>
        </w:rPr>
        <w:t>ti</w:t>
      </w:r>
      <w:r w:rsidRPr="00707640">
        <w:rPr>
          <w:rFonts w:ascii="Arial" w:eastAsia="Palatino Linotype" w:hAnsi="Arial" w:cs="Arial"/>
          <w:lang w:val="es-ES"/>
        </w:rPr>
        <w:t>cado</w:t>
      </w:r>
      <w:r w:rsidRPr="00707640">
        <w:rPr>
          <w:rFonts w:ascii="Arial" w:eastAsia="Palatino Linotype" w:hAnsi="Arial" w:cs="Arial"/>
          <w:spacing w:val="28"/>
          <w:lang w:val="es-ES"/>
        </w:rPr>
        <w:t xml:space="preserve"> </w:t>
      </w:r>
      <w:r w:rsidRPr="00707640">
        <w:rPr>
          <w:rFonts w:ascii="Arial" w:eastAsia="Palatino Linotype" w:hAnsi="Arial" w:cs="Arial"/>
          <w:spacing w:val="-1"/>
          <w:lang w:val="es-ES"/>
        </w:rPr>
        <w:t>p</w:t>
      </w:r>
      <w:r w:rsidRPr="00707640">
        <w:rPr>
          <w:rFonts w:ascii="Arial" w:eastAsia="Palatino Linotype" w:hAnsi="Arial" w:cs="Arial"/>
          <w:lang w:val="es-ES"/>
        </w:rPr>
        <w:t>or</w:t>
      </w:r>
      <w:r w:rsidRPr="00707640">
        <w:rPr>
          <w:rFonts w:ascii="Arial" w:eastAsia="Palatino Linotype" w:hAnsi="Arial" w:cs="Arial"/>
          <w:spacing w:val="30"/>
          <w:lang w:val="es-ES"/>
        </w:rPr>
        <w:t xml:space="preserve"> </w:t>
      </w:r>
      <w:r w:rsidRPr="00707640">
        <w:rPr>
          <w:rFonts w:ascii="Arial" w:eastAsia="Palatino Linotype" w:hAnsi="Arial" w:cs="Arial"/>
          <w:spacing w:val="-4"/>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29"/>
          <w:lang w:val="es-ES"/>
        </w:rPr>
        <w:t xml:space="preserve"> </w:t>
      </w:r>
      <w:r w:rsidRPr="00707640">
        <w:rPr>
          <w:rFonts w:ascii="Arial" w:eastAsia="Palatino Linotype" w:hAnsi="Arial" w:cs="Arial"/>
          <w:lang w:val="es-ES"/>
        </w:rPr>
        <w:t>F</w:t>
      </w:r>
      <w:r w:rsidRPr="00707640">
        <w:rPr>
          <w:rFonts w:ascii="Arial" w:eastAsia="Palatino Linotype" w:hAnsi="Arial" w:cs="Arial"/>
          <w:spacing w:val="-2"/>
          <w:lang w:val="es-ES"/>
        </w:rPr>
        <w:t>i</w:t>
      </w:r>
      <w:r w:rsidRPr="00707640">
        <w:rPr>
          <w:rFonts w:ascii="Arial" w:eastAsia="Palatino Linotype" w:hAnsi="Arial" w:cs="Arial"/>
          <w:spacing w:val="1"/>
          <w:lang w:val="es-ES"/>
        </w:rPr>
        <w:t>r</w:t>
      </w:r>
      <w:r w:rsidRPr="00707640">
        <w:rPr>
          <w:rFonts w:ascii="Arial" w:eastAsia="Palatino Linotype" w:hAnsi="Arial" w:cs="Arial"/>
          <w:lang w:val="es-ES"/>
        </w:rPr>
        <w:t>ma</w:t>
      </w:r>
      <w:r w:rsidRPr="00707640">
        <w:rPr>
          <w:rFonts w:ascii="Arial" w:eastAsia="Palatino Linotype" w:hAnsi="Arial" w:cs="Arial"/>
          <w:spacing w:val="28"/>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spacing w:val="-3"/>
          <w:lang w:val="es-ES"/>
        </w:rPr>
        <w:t>p</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d</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31"/>
          <w:lang w:val="es-ES"/>
        </w:rPr>
        <w:t xml:space="preserve"> </w:t>
      </w:r>
      <w:r w:rsidRPr="00707640">
        <w:rPr>
          <w:rFonts w:ascii="Arial" w:eastAsia="Palatino Linotype" w:hAnsi="Arial" w:cs="Arial"/>
          <w:lang w:val="es-ES"/>
        </w:rPr>
        <w:t xml:space="preserve">o </w:t>
      </w:r>
      <w:r w:rsidRPr="00707640">
        <w:rPr>
          <w:rFonts w:ascii="Arial" w:eastAsia="Palatino Linotype" w:hAnsi="Arial" w:cs="Arial"/>
          <w:spacing w:val="-1"/>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st</w:t>
      </w:r>
      <w:r w:rsidRPr="00707640">
        <w:rPr>
          <w:rFonts w:ascii="Arial" w:eastAsia="Palatino Linotype" w:hAnsi="Arial" w:cs="Arial"/>
          <w:spacing w:val="-2"/>
          <w:lang w:val="es-ES"/>
        </w:rPr>
        <w:t>i</w:t>
      </w:r>
      <w:r w:rsidRPr="00707640">
        <w:rPr>
          <w:rFonts w:ascii="Arial" w:eastAsia="Palatino Linotype" w:hAnsi="Arial" w:cs="Arial"/>
          <w:lang w:val="es-ES"/>
        </w:rPr>
        <w:t>t</w:t>
      </w:r>
      <w:r w:rsidRPr="00707640">
        <w:rPr>
          <w:rFonts w:ascii="Arial" w:eastAsia="Palatino Linotype" w:hAnsi="Arial" w:cs="Arial"/>
          <w:spacing w:val="-1"/>
          <w:lang w:val="es-ES"/>
        </w:rPr>
        <w:t>u</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spacing w:val="-1"/>
          <w:lang w:val="es-ES"/>
        </w:rPr>
        <w:t>Sup</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i</w:t>
      </w:r>
      <w:r w:rsidRPr="00707640">
        <w:rPr>
          <w:rFonts w:ascii="Arial" w:eastAsia="Palatino Linotype" w:hAnsi="Arial" w:cs="Arial"/>
          <w:spacing w:val="-2"/>
          <w:lang w:val="es-ES"/>
        </w:rPr>
        <w:t>o</w:t>
      </w:r>
      <w:r w:rsidRPr="00707640">
        <w:rPr>
          <w:rFonts w:ascii="Arial" w:eastAsia="Palatino Linotype" w:hAnsi="Arial" w:cs="Arial"/>
          <w:lang w:val="es-ES"/>
        </w:rPr>
        <w:t>r</w:t>
      </w:r>
      <w:r w:rsidRPr="00707640">
        <w:rPr>
          <w:rFonts w:ascii="Arial" w:eastAsia="Palatino Linotype" w:hAnsi="Arial" w:cs="Arial"/>
          <w:spacing w:val="2"/>
          <w:lang w:val="es-ES"/>
        </w:rPr>
        <w:t xml:space="preserve"> </w:t>
      </w:r>
      <w:r w:rsidRPr="00707640">
        <w:rPr>
          <w:rFonts w:ascii="Arial" w:eastAsia="Palatino Linotype" w:hAnsi="Arial" w:cs="Arial"/>
          <w:lang w:val="es-ES"/>
        </w:rPr>
        <w:t>de</w:t>
      </w:r>
      <w:r w:rsidRPr="00707640">
        <w:rPr>
          <w:rFonts w:ascii="Arial" w:eastAsia="Palatino Linotype" w:hAnsi="Arial" w:cs="Arial"/>
          <w:spacing w:val="5"/>
          <w:lang w:val="es-ES"/>
        </w:rPr>
        <w:t xml:space="preserve"> </w:t>
      </w:r>
      <w:r w:rsidRPr="00707640">
        <w:rPr>
          <w:rFonts w:ascii="Arial" w:eastAsia="Palatino Linotype" w:hAnsi="Arial" w:cs="Arial"/>
          <w:spacing w:val="1"/>
          <w:lang w:val="es-ES"/>
        </w:rPr>
        <w:t>A</w:t>
      </w:r>
      <w:r w:rsidRPr="00707640">
        <w:rPr>
          <w:rFonts w:ascii="Arial" w:eastAsia="Palatino Linotype" w:hAnsi="Arial" w:cs="Arial"/>
          <w:spacing w:val="-1"/>
          <w:lang w:val="es-ES"/>
        </w:rPr>
        <w:t>u</w:t>
      </w:r>
      <w:r w:rsidRPr="00707640">
        <w:rPr>
          <w:rFonts w:ascii="Arial" w:eastAsia="Palatino Linotype" w:hAnsi="Arial" w:cs="Arial"/>
          <w:lang w:val="es-ES"/>
        </w:rPr>
        <w:t>dit</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ía.</w:t>
      </w:r>
      <w:r w:rsidRPr="00707640">
        <w:rPr>
          <w:rFonts w:ascii="Arial" w:eastAsia="Palatino Linotype" w:hAnsi="Arial" w:cs="Arial"/>
          <w:spacing w:val="3"/>
          <w:lang w:val="es-ES"/>
        </w:rPr>
        <w:t xml:space="preserve"> </w:t>
      </w:r>
      <w:r w:rsidRPr="00707640">
        <w:rPr>
          <w:rFonts w:ascii="Arial" w:eastAsia="Palatino Linotype" w:hAnsi="Arial" w:cs="Arial"/>
          <w:lang w:val="es-ES"/>
        </w:rPr>
        <w:t>D</w:t>
      </w:r>
      <w:r w:rsidRPr="00707640">
        <w:rPr>
          <w:rFonts w:ascii="Arial" w:eastAsia="Palatino Linotype" w:hAnsi="Arial" w:cs="Arial"/>
          <w:spacing w:val="-2"/>
          <w:lang w:val="es-ES"/>
        </w:rPr>
        <w:t>i</w:t>
      </w:r>
      <w:r w:rsidRPr="00707640">
        <w:rPr>
          <w:rFonts w:ascii="Arial" w:eastAsia="Palatino Linotype" w:hAnsi="Arial" w:cs="Arial"/>
          <w:lang w:val="es-ES"/>
        </w:rPr>
        <w:t>c</w:t>
      </w:r>
      <w:r w:rsidRPr="00707640">
        <w:rPr>
          <w:rFonts w:ascii="Arial" w:eastAsia="Palatino Linotype" w:hAnsi="Arial" w:cs="Arial"/>
          <w:spacing w:val="1"/>
          <w:lang w:val="es-ES"/>
        </w:rPr>
        <w:t>h</w:t>
      </w:r>
      <w:r w:rsidRPr="00707640">
        <w:rPr>
          <w:rFonts w:ascii="Arial" w:eastAsia="Palatino Linotype" w:hAnsi="Arial" w:cs="Arial"/>
          <w:lang w:val="es-ES"/>
        </w:rPr>
        <w:t>o e</w:t>
      </w:r>
      <w:r w:rsidRPr="00707640">
        <w:rPr>
          <w:rFonts w:ascii="Arial" w:eastAsia="Palatino Linotype" w:hAnsi="Arial" w:cs="Arial"/>
          <w:spacing w:val="-2"/>
          <w:lang w:val="es-ES"/>
        </w:rPr>
        <w:t>n</w:t>
      </w:r>
      <w:r w:rsidRPr="00707640">
        <w:rPr>
          <w:rFonts w:ascii="Arial" w:eastAsia="Palatino Linotype" w:hAnsi="Arial" w:cs="Arial"/>
          <w:spacing w:val="1"/>
          <w:lang w:val="es-ES"/>
        </w:rPr>
        <w:t>f</w:t>
      </w:r>
      <w:r w:rsidRPr="00707640">
        <w:rPr>
          <w:rFonts w:ascii="Arial" w:eastAsia="Palatino Linotype" w:hAnsi="Arial" w:cs="Arial"/>
          <w:lang w:val="es-ES"/>
        </w:rPr>
        <w:t>oq</w:t>
      </w:r>
      <w:r w:rsidRPr="00707640">
        <w:rPr>
          <w:rFonts w:ascii="Arial" w:eastAsia="Palatino Linotype" w:hAnsi="Arial" w:cs="Arial"/>
          <w:spacing w:val="-3"/>
          <w:lang w:val="es-ES"/>
        </w:rPr>
        <w:t>u</w:t>
      </w:r>
      <w:r w:rsidRPr="00707640">
        <w:rPr>
          <w:rFonts w:ascii="Arial" w:eastAsia="Palatino Linotype" w:hAnsi="Arial" w:cs="Arial"/>
          <w:spacing w:val="2"/>
          <w:lang w:val="es-ES"/>
        </w:rPr>
        <w:t>e</w:t>
      </w:r>
      <w:r w:rsidRPr="00707640">
        <w:rPr>
          <w:rFonts w:ascii="Arial" w:eastAsia="Palatino Linotype" w:hAnsi="Arial" w:cs="Arial"/>
          <w:lang w:val="es-ES"/>
        </w:rPr>
        <w:t>,</w:t>
      </w:r>
      <w:r w:rsidRPr="00707640">
        <w:rPr>
          <w:rFonts w:ascii="Arial" w:eastAsia="Palatino Linotype" w:hAnsi="Arial" w:cs="Arial"/>
          <w:spacing w:val="3"/>
          <w:lang w:val="es-ES"/>
        </w:rPr>
        <w:t xml:space="preserve"> </w:t>
      </w:r>
      <w:r w:rsidRPr="00707640">
        <w:rPr>
          <w:rFonts w:ascii="Arial" w:eastAsia="Palatino Linotype" w:hAnsi="Arial" w:cs="Arial"/>
          <w:lang w:val="es-ES"/>
        </w:rPr>
        <w:t>tam</w:t>
      </w:r>
      <w:r w:rsidRPr="00707640">
        <w:rPr>
          <w:rFonts w:ascii="Arial" w:eastAsia="Palatino Linotype" w:hAnsi="Arial" w:cs="Arial"/>
          <w:spacing w:val="-3"/>
          <w:lang w:val="es-ES"/>
        </w:rPr>
        <w:t>b</w:t>
      </w:r>
      <w:r w:rsidRPr="00707640">
        <w:rPr>
          <w:rFonts w:ascii="Arial" w:eastAsia="Palatino Linotype" w:hAnsi="Arial" w:cs="Arial"/>
          <w:spacing w:val="-2"/>
          <w:lang w:val="es-ES"/>
        </w:rPr>
        <w:t>i</w:t>
      </w:r>
      <w:r w:rsidRPr="00707640">
        <w:rPr>
          <w:rFonts w:ascii="Arial" w:eastAsia="Palatino Linotype" w:hAnsi="Arial" w:cs="Arial"/>
          <w:spacing w:val="2"/>
          <w:lang w:val="es-ES"/>
        </w:rPr>
        <w:t>é</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lang w:val="es-ES"/>
        </w:rPr>
        <w:t>c</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o</w:t>
      </w:r>
      <w:r w:rsidRPr="00707640">
        <w:rPr>
          <w:rFonts w:ascii="Arial" w:eastAsia="Palatino Linotype" w:hAnsi="Arial" w:cs="Arial"/>
          <w:spacing w:val="-3"/>
          <w:lang w:val="es-ES"/>
        </w:rPr>
        <w:t>c</w:t>
      </w:r>
      <w:r w:rsidRPr="00707640">
        <w:rPr>
          <w:rFonts w:ascii="Arial" w:eastAsia="Palatino Linotype" w:hAnsi="Arial" w:cs="Arial"/>
          <w:lang w:val="es-ES"/>
        </w:rPr>
        <w:t>ido</w:t>
      </w:r>
      <w:r w:rsidRPr="00707640">
        <w:rPr>
          <w:rFonts w:ascii="Arial" w:eastAsia="Palatino Linotype" w:hAnsi="Arial" w:cs="Arial"/>
          <w:spacing w:val="2"/>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m</w:t>
      </w:r>
      <w:r w:rsidRPr="00707640">
        <w:rPr>
          <w:rFonts w:ascii="Arial" w:eastAsia="Palatino Linotype" w:hAnsi="Arial" w:cs="Arial"/>
          <w:lang w:val="es-ES"/>
        </w:rPr>
        <w:t>o</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w:t>
      </w:r>
      <w:r w:rsidRPr="00707640">
        <w:rPr>
          <w:rFonts w:ascii="Arial" w:eastAsia="Palatino Linotype" w:hAnsi="Arial" w:cs="Arial"/>
          <w:lang w:val="es-ES"/>
        </w:rPr>
        <w:t>7) C</w:t>
      </w:r>
      <w:r w:rsidRPr="00707640">
        <w:rPr>
          <w:rFonts w:ascii="Arial" w:eastAsia="Palatino Linotype" w:hAnsi="Arial" w:cs="Arial"/>
          <w:spacing w:val="-1"/>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t</w:t>
      </w:r>
      <w:r w:rsidRPr="00707640">
        <w:rPr>
          <w:rFonts w:ascii="Arial" w:eastAsia="Palatino Linotype" w:hAnsi="Arial" w:cs="Arial"/>
          <w:spacing w:val="1"/>
          <w:lang w:val="es-ES"/>
        </w:rPr>
        <w:t>r</w:t>
      </w:r>
      <w:r w:rsidRPr="00707640">
        <w:rPr>
          <w:rFonts w:ascii="Arial" w:eastAsia="Palatino Linotype" w:hAnsi="Arial" w:cs="Arial"/>
          <w:spacing w:val="-3"/>
          <w:lang w:val="es-ES"/>
        </w:rPr>
        <w:t>o</w:t>
      </w:r>
      <w:r w:rsidRPr="00707640">
        <w:rPr>
          <w:rFonts w:ascii="Arial" w:eastAsia="Palatino Linotype" w:hAnsi="Arial" w:cs="Arial"/>
          <w:lang w:val="es-ES"/>
        </w:rPr>
        <w:t>l E</w:t>
      </w:r>
      <w:r w:rsidRPr="00707640">
        <w:rPr>
          <w:rFonts w:ascii="Arial" w:eastAsia="Palatino Linotype" w:hAnsi="Arial" w:cs="Arial"/>
          <w:spacing w:val="-1"/>
          <w:lang w:val="es-ES"/>
        </w:rPr>
        <w:t>x</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rn</w:t>
      </w:r>
      <w:r w:rsidRPr="00707640">
        <w:rPr>
          <w:rFonts w:ascii="Arial" w:eastAsia="Palatino Linotype" w:hAnsi="Arial" w:cs="Arial"/>
          <w:lang w:val="es-ES"/>
        </w:rPr>
        <w:t>o.</w:t>
      </w:r>
    </w:p>
    <w:p w:rsidR="00DE7EC7" w:rsidRDefault="00DE7EC7">
      <w:pPr>
        <w:rPr>
          <w:rFonts w:ascii="Arial" w:eastAsia="Palatino Linotype" w:hAnsi="Arial" w:cs="Arial"/>
          <w:lang w:val="es-ES"/>
        </w:rPr>
      </w:pPr>
      <w:r>
        <w:rPr>
          <w:rFonts w:ascii="Arial" w:eastAsia="Palatino Linotype" w:hAnsi="Arial" w:cs="Arial"/>
          <w:lang w:val="es-ES"/>
        </w:rPr>
        <w:br w:type="page"/>
      </w:r>
    </w:p>
    <w:p w:rsidR="00FD799F" w:rsidRPr="00707640" w:rsidRDefault="00FD799F" w:rsidP="00FD799F">
      <w:pPr>
        <w:spacing w:before="15" w:line="220" w:lineRule="exact"/>
        <w:jc w:val="both"/>
        <w:rPr>
          <w:rFonts w:ascii="Arial" w:hAnsi="Arial" w:cs="Arial"/>
          <w:lang w:val="es-ES"/>
        </w:rPr>
      </w:pPr>
    </w:p>
    <w:p w:rsidR="00FD799F" w:rsidRPr="00707640" w:rsidRDefault="00FD799F" w:rsidP="005052AE">
      <w:pPr>
        <w:spacing w:line="280" w:lineRule="exact"/>
        <w:ind w:right="175"/>
        <w:jc w:val="both"/>
        <w:rPr>
          <w:rFonts w:ascii="Arial" w:eastAsia="Palatino Linotype" w:hAnsi="Arial" w:cs="Arial"/>
          <w:lang w:val="es-ES"/>
        </w:rPr>
      </w:pPr>
      <w:r w:rsidRPr="00707640">
        <w:rPr>
          <w:rFonts w:ascii="Arial" w:eastAsia="Palatino Linotype" w:hAnsi="Arial" w:cs="Arial"/>
          <w:lang w:val="es-ES"/>
        </w:rPr>
        <w:t xml:space="preserve">A </w:t>
      </w:r>
      <w:r w:rsidRPr="00D63712">
        <w:rPr>
          <w:rFonts w:ascii="Arial" w:eastAsia="Palatino Linotype" w:hAnsi="Arial" w:cs="Arial"/>
          <w:lang w:val="es-ES"/>
        </w:rPr>
        <w:t xml:space="preserve"> </w:t>
      </w:r>
      <w:r w:rsidRPr="00707640">
        <w:rPr>
          <w:rFonts w:ascii="Arial" w:eastAsia="Palatino Linotype" w:hAnsi="Arial" w:cs="Arial"/>
          <w:lang w:val="es-ES"/>
        </w:rPr>
        <w:t>co</w:t>
      </w:r>
      <w:r w:rsidRPr="00D63712">
        <w:rPr>
          <w:rFonts w:ascii="Arial" w:eastAsia="Palatino Linotype" w:hAnsi="Arial" w:cs="Arial"/>
          <w:lang w:val="es-ES"/>
        </w:rPr>
        <w:t>n</w:t>
      </w:r>
      <w:r w:rsidRPr="00707640">
        <w:rPr>
          <w:rFonts w:ascii="Arial" w:eastAsia="Palatino Linotype" w:hAnsi="Arial" w:cs="Arial"/>
          <w:lang w:val="es-ES"/>
        </w:rPr>
        <w:t>t</w:t>
      </w:r>
      <w:r w:rsidRPr="00D63712">
        <w:rPr>
          <w:rFonts w:ascii="Arial" w:eastAsia="Palatino Linotype" w:hAnsi="Arial" w:cs="Arial"/>
          <w:lang w:val="es-ES"/>
        </w:rPr>
        <w:t>inu</w:t>
      </w:r>
      <w:r w:rsidRPr="00707640">
        <w:rPr>
          <w:rFonts w:ascii="Arial" w:eastAsia="Palatino Linotype" w:hAnsi="Arial" w:cs="Arial"/>
          <w:lang w:val="es-ES"/>
        </w:rPr>
        <w:t>ac</w:t>
      </w:r>
      <w:r w:rsidRPr="00D63712">
        <w:rPr>
          <w:rFonts w:ascii="Arial" w:eastAsia="Palatino Linotype" w:hAnsi="Arial" w:cs="Arial"/>
          <w:lang w:val="es-ES"/>
        </w:rPr>
        <w:t>ió</w:t>
      </w:r>
      <w:r w:rsidRPr="00707640">
        <w:rPr>
          <w:rFonts w:ascii="Arial" w:eastAsia="Palatino Linotype" w:hAnsi="Arial" w:cs="Arial"/>
          <w:lang w:val="es-ES"/>
        </w:rPr>
        <w:t xml:space="preserve">n </w:t>
      </w:r>
      <w:r w:rsidRPr="00D63712">
        <w:rPr>
          <w:rFonts w:ascii="Arial" w:eastAsia="Palatino Linotype" w:hAnsi="Arial" w:cs="Arial"/>
          <w:lang w:val="es-ES"/>
        </w:rPr>
        <w:t xml:space="preserve"> s</w:t>
      </w:r>
      <w:r w:rsidRPr="00707640">
        <w:rPr>
          <w:rFonts w:ascii="Arial" w:eastAsia="Palatino Linotype" w:hAnsi="Arial" w:cs="Arial"/>
          <w:lang w:val="es-ES"/>
        </w:rPr>
        <w:t xml:space="preserve">e </w:t>
      </w:r>
      <w:r w:rsidRPr="00D63712">
        <w:rPr>
          <w:rFonts w:ascii="Arial" w:eastAsia="Palatino Linotype" w:hAnsi="Arial" w:cs="Arial"/>
          <w:lang w:val="es-ES"/>
        </w:rPr>
        <w:t xml:space="preserve"> pr</w:t>
      </w:r>
      <w:r w:rsidRPr="00707640">
        <w:rPr>
          <w:rFonts w:ascii="Arial" w:eastAsia="Palatino Linotype" w:hAnsi="Arial" w:cs="Arial"/>
          <w:lang w:val="es-ES"/>
        </w:rPr>
        <w:t>e</w:t>
      </w:r>
      <w:r w:rsidRPr="00D63712">
        <w:rPr>
          <w:rFonts w:ascii="Arial" w:eastAsia="Palatino Linotype" w:hAnsi="Arial" w:cs="Arial"/>
          <w:lang w:val="es-ES"/>
        </w:rPr>
        <w:t>s</w:t>
      </w:r>
      <w:r w:rsidRPr="00707640">
        <w:rPr>
          <w:rFonts w:ascii="Arial" w:eastAsia="Palatino Linotype" w:hAnsi="Arial" w:cs="Arial"/>
          <w:lang w:val="es-ES"/>
        </w:rPr>
        <w:t>e</w:t>
      </w:r>
      <w:r w:rsidRPr="00D63712">
        <w:rPr>
          <w:rFonts w:ascii="Arial" w:eastAsia="Palatino Linotype" w:hAnsi="Arial" w:cs="Arial"/>
          <w:lang w:val="es-ES"/>
        </w:rPr>
        <w:t>n</w:t>
      </w:r>
      <w:r w:rsidRPr="00707640">
        <w:rPr>
          <w:rFonts w:ascii="Arial" w:eastAsia="Palatino Linotype" w:hAnsi="Arial" w:cs="Arial"/>
          <w:lang w:val="es-ES"/>
        </w:rPr>
        <w:t xml:space="preserve">ta </w:t>
      </w:r>
      <w:r w:rsidRPr="00D63712">
        <w:rPr>
          <w:rFonts w:ascii="Arial" w:eastAsia="Palatino Linotype" w:hAnsi="Arial" w:cs="Arial"/>
          <w:lang w:val="es-ES"/>
        </w:rPr>
        <w:t xml:space="preserve"> </w:t>
      </w:r>
      <w:r w:rsidRPr="00707640">
        <w:rPr>
          <w:rFonts w:ascii="Arial" w:eastAsia="Palatino Linotype" w:hAnsi="Arial" w:cs="Arial"/>
          <w:lang w:val="es-ES"/>
        </w:rPr>
        <w:t xml:space="preserve">la </w:t>
      </w:r>
      <w:r w:rsidRPr="00D63712">
        <w:rPr>
          <w:rFonts w:ascii="Arial" w:eastAsia="Palatino Linotype" w:hAnsi="Arial" w:cs="Arial"/>
          <w:lang w:val="es-ES"/>
        </w:rPr>
        <w:t xml:space="preserve"> </w:t>
      </w:r>
      <w:r w:rsidRPr="00707640">
        <w:rPr>
          <w:rFonts w:ascii="Arial" w:eastAsia="Palatino Linotype" w:hAnsi="Arial" w:cs="Arial"/>
          <w:lang w:val="es-ES"/>
        </w:rPr>
        <w:t>esca</w:t>
      </w:r>
      <w:r w:rsidRPr="00D63712">
        <w:rPr>
          <w:rFonts w:ascii="Arial" w:eastAsia="Palatino Linotype" w:hAnsi="Arial" w:cs="Arial"/>
          <w:lang w:val="es-ES"/>
        </w:rPr>
        <w:t>l</w:t>
      </w:r>
      <w:r w:rsidRPr="00707640">
        <w:rPr>
          <w:rFonts w:ascii="Arial" w:eastAsia="Palatino Linotype" w:hAnsi="Arial" w:cs="Arial"/>
          <w:lang w:val="es-ES"/>
        </w:rPr>
        <w:t xml:space="preserve">a </w:t>
      </w:r>
      <w:r w:rsidRPr="00D63712">
        <w:rPr>
          <w:rFonts w:ascii="Arial" w:eastAsia="Palatino Linotype" w:hAnsi="Arial" w:cs="Arial"/>
          <w:lang w:val="es-ES"/>
        </w:rPr>
        <w:t xml:space="preserve"> d</w:t>
      </w:r>
      <w:r w:rsidRPr="00707640">
        <w:rPr>
          <w:rFonts w:ascii="Arial" w:eastAsia="Palatino Linotype" w:hAnsi="Arial" w:cs="Arial"/>
          <w:lang w:val="es-ES"/>
        </w:rPr>
        <w:t xml:space="preserve">e </w:t>
      </w:r>
      <w:r w:rsidRPr="00D63712">
        <w:rPr>
          <w:rFonts w:ascii="Arial" w:eastAsia="Palatino Linotype" w:hAnsi="Arial" w:cs="Arial"/>
          <w:lang w:val="es-ES"/>
        </w:rPr>
        <w:t xml:space="preserve"> re</w:t>
      </w:r>
      <w:r w:rsidRPr="00707640">
        <w:rPr>
          <w:rFonts w:ascii="Arial" w:eastAsia="Palatino Linotype" w:hAnsi="Arial" w:cs="Arial"/>
          <w:lang w:val="es-ES"/>
        </w:rPr>
        <w:t>s</w:t>
      </w:r>
      <w:r w:rsidRPr="00D63712">
        <w:rPr>
          <w:rFonts w:ascii="Arial" w:eastAsia="Palatino Linotype" w:hAnsi="Arial" w:cs="Arial"/>
          <w:lang w:val="es-ES"/>
        </w:rPr>
        <w:t>ul</w:t>
      </w:r>
      <w:r w:rsidRPr="00707640">
        <w:rPr>
          <w:rFonts w:ascii="Arial" w:eastAsia="Palatino Linotype" w:hAnsi="Arial" w:cs="Arial"/>
          <w:lang w:val="es-ES"/>
        </w:rPr>
        <w:t>tad</w:t>
      </w:r>
      <w:r w:rsidRPr="00D63712">
        <w:rPr>
          <w:rFonts w:ascii="Arial" w:eastAsia="Palatino Linotype" w:hAnsi="Arial" w:cs="Arial"/>
          <w:lang w:val="es-ES"/>
        </w:rPr>
        <w:t>o</w:t>
      </w:r>
      <w:r w:rsidRPr="00707640">
        <w:rPr>
          <w:rFonts w:ascii="Arial" w:eastAsia="Palatino Linotype" w:hAnsi="Arial" w:cs="Arial"/>
          <w:lang w:val="es-ES"/>
        </w:rPr>
        <w:t xml:space="preserve">s </w:t>
      </w:r>
      <w:r w:rsidRPr="00D63712">
        <w:rPr>
          <w:rFonts w:ascii="Arial" w:eastAsia="Palatino Linotype" w:hAnsi="Arial" w:cs="Arial"/>
          <w:lang w:val="es-ES"/>
        </w:rPr>
        <w:t xml:space="preserve"> qu</w:t>
      </w:r>
      <w:r w:rsidRPr="00707640">
        <w:rPr>
          <w:rFonts w:ascii="Arial" w:eastAsia="Palatino Linotype" w:hAnsi="Arial" w:cs="Arial"/>
          <w:lang w:val="es-ES"/>
        </w:rPr>
        <w:t xml:space="preserve">e </w:t>
      </w:r>
      <w:r w:rsidRPr="00D63712">
        <w:rPr>
          <w:rFonts w:ascii="Arial" w:eastAsia="Palatino Linotype" w:hAnsi="Arial" w:cs="Arial"/>
          <w:lang w:val="es-ES"/>
        </w:rPr>
        <w:t xml:space="preserve"> </w:t>
      </w:r>
      <w:r w:rsidRPr="00707640">
        <w:rPr>
          <w:rFonts w:ascii="Arial" w:eastAsia="Palatino Linotype" w:hAnsi="Arial" w:cs="Arial"/>
          <w:lang w:val="es-ES"/>
        </w:rPr>
        <w:t>a</w:t>
      </w:r>
      <w:r w:rsidRPr="00D63712">
        <w:rPr>
          <w:rFonts w:ascii="Arial" w:eastAsia="Palatino Linotype" w:hAnsi="Arial" w:cs="Arial"/>
          <w:lang w:val="es-ES"/>
        </w:rPr>
        <w:t>p</w:t>
      </w:r>
      <w:r w:rsidRPr="00707640">
        <w:rPr>
          <w:rFonts w:ascii="Arial" w:eastAsia="Palatino Linotype" w:hAnsi="Arial" w:cs="Arial"/>
          <w:lang w:val="es-ES"/>
        </w:rPr>
        <w:t>l</w:t>
      </w:r>
      <w:r w:rsidRPr="00D63712">
        <w:rPr>
          <w:rFonts w:ascii="Arial" w:eastAsia="Palatino Linotype" w:hAnsi="Arial" w:cs="Arial"/>
          <w:lang w:val="es-ES"/>
        </w:rPr>
        <w:t>i</w:t>
      </w:r>
      <w:r w:rsidRPr="00707640">
        <w:rPr>
          <w:rFonts w:ascii="Arial" w:eastAsia="Palatino Linotype" w:hAnsi="Arial" w:cs="Arial"/>
          <w:lang w:val="es-ES"/>
        </w:rPr>
        <w:t xml:space="preserve">ca </w:t>
      </w:r>
      <w:r w:rsidRPr="00D63712">
        <w:rPr>
          <w:rFonts w:ascii="Arial" w:eastAsia="Palatino Linotype" w:hAnsi="Arial" w:cs="Arial"/>
          <w:lang w:val="es-ES"/>
        </w:rPr>
        <w:t xml:space="preserve"> e</w:t>
      </w:r>
      <w:r w:rsidRPr="00707640">
        <w:rPr>
          <w:rFonts w:ascii="Arial" w:eastAsia="Palatino Linotype" w:hAnsi="Arial" w:cs="Arial"/>
          <w:lang w:val="es-ES"/>
        </w:rPr>
        <w:t xml:space="preserve">l </w:t>
      </w:r>
      <w:r w:rsidRPr="00D63712">
        <w:rPr>
          <w:rFonts w:ascii="Arial" w:eastAsia="Palatino Linotype" w:hAnsi="Arial" w:cs="Arial"/>
          <w:lang w:val="es-ES"/>
        </w:rPr>
        <w:t xml:space="preserve"> SE</w:t>
      </w:r>
      <w:r w:rsidRPr="00707640">
        <w:rPr>
          <w:rFonts w:ascii="Arial" w:eastAsia="Palatino Linotype" w:hAnsi="Arial" w:cs="Arial"/>
          <w:lang w:val="es-ES"/>
        </w:rPr>
        <w:t xml:space="preserve">CI, </w:t>
      </w:r>
      <w:r w:rsidRPr="00D63712">
        <w:rPr>
          <w:rFonts w:ascii="Arial" w:eastAsia="Palatino Linotype" w:hAnsi="Arial" w:cs="Arial"/>
          <w:lang w:val="es-ES"/>
        </w:rPr>
        <w:t xml:space="preserve"> </w:t>
      </w:r>
      <w:r w:rsidRPr="00707640">
        <w:rPr>
          <w:rFonts w:ascii="Arial" w:eastAsia="Palatino Linotype" w:hAnsi="Arial" w:cs="Arial"/>
          <w:lang w:val="es-ES"/>
        </w:rPr>
        <w:t xml:space="preserve">así </w:t>
      </w:r>
      <w:r w:rsidRPr="00D63712">
        <w:rPr>
          <w:rFonts w:ascii="Arial" w:eastAsia="Palatino Linotype" w:hAnsi="Arial" w:cs="Arial"/>
          <w:lang w:val="es-ES"/>
        </w:rPr>
        <w:t xml:space="preserve"> </w:t>
      </w:r>
      <w:r w:rsidRPr="00707640">
        <w:rPr>
          <w:rFonts w:ascii="Arial" w:eastAsia="Palatino Linotype" w:hAnsi="Arial" w:cs="Arial"/>
          <w:lang w:val="es-ES"/>
        </w:rPr>
        <w:t>co</w:t>
      </w:r>
      <w:r w:rsidRPr="00D63712">
        <w:rPr>
          <w:rFonts w:ascii="Arial" w:eastAsia="Palatino Linotype" w:hAnsi="Arial" w:cs="Arial"/>
          <w:lang w:val="es-ES"/>
        </w:rPr>
        <w:t>m</w:t>
      </w:r>
      <w:r w:rsidRPr="00707640">
        <w:rPr>
          <w:rFonts w:ascii="Arial" w:eastAsia="Palatino Linotype" w:hAnsi="Arial" w:cs="Arial"/>
          <w:lang w:val="es-ES"/>
        </w:rPr>
        <w:t xml:space="preserve">o </w:t>
      </w:r>
      <w:r w:rsidRPr="00D63712">
        <w:rPr>
          <w:rFonts w:ascii="Arial" w:eastAsia="Palatino Linotype" w:hAnsi="Arial" w:cs="Arial"/>
          <w:lang w:val="es-ES"/>
        </w:rPr>
        <w:t xml:space="preserve"> l</w:t>
      </w:r>
      <w:r w:rsidRPr="00707640">
        <w:rPr>
          <w:rFonts w:ascii="Arial" w:eastAsia="Palatino Linotype" w:hAnsi="Arial" w:cs="Arial"/>
          <w:lang w:val="es-ES"/>
        </w:rPr>
        <w:t>a d</w:t>
      </w:r>
      <w:r w:rsidRPr="00D63712">
        <w:rPr>
          <w:rFonts w:ascii="Arial" w:eastAsia="Palatino Linotype" w:hAnsi="Arial" w:cs="Arial"/>
          <w:lang w:val="es-ES"/>
        </w:rPr>
        <w:t>es</w:t>
      </w:r>
      <w:r w:rsidRPr="00707640">
        <w:rPr>
          <w:rFonts w:ascii="Arial" w:eastAsia="Palatino Linotype" w:hAnsi="Arial" w:cs="Arial"/>
          <w:lang w:val="es-ES"/>
        </w:rPr>
        <w:t>cripci</w:t>
      </w:r>
      <w:r w:rsidRPr="00D63712">
        <w:rPr>
          <w:rFonts w:ascii="Arial" w:eastAsia="Palatino Linotype" w:hAnsi="Arial" w:cs="Arial"/>
          <w:lang w:val="es-ES"/>
        </w:rPr>
        <w:t>ó</w:t>
      </w:r>
      <w:r w:rsidRPr="00707640">
        <w:rPr>
          <w:rFonts w:ascii="Arial" w:eastAsia="Palatino Linotype" w:hAnsi="Arial" w:cs="Arial"/>
          <w:lang w:val="es-ES"/>
        </w:rPr>
        <w:t>n</w:t>
      </w:r>
      <w:r w:rsidRPr="00D63712">
        <w:rPr>
          <w:rFonts w:ascii="Arial" w:eastAsia="Palatino Linotype" w:hAnsi="Arial" w:cs="Arial"/>
          <w:lang w:val="es-ES"/>
        </w:rPr>
        <w:t xml:space="preserve"> d</w:t>
      </w:r>
      <w:r w:rsidRPr="00707640">
        <w:rPr>
          <w:rFonts w:ascii="Arial" w:eastAsia="Palatino Linotype" w:hAnsi="Arial" w:cs="Arial"/>
          <w:lang w:val="es-ES"/>
        </w:rPr>
        <w:t>e</w:t>
      </w:r>
      <w:r w:rsidRPr="00D63712">
        <w:rPr>
          <w:rFonts w:ascii="Arial" w:eastAsia="Palatino Linotype" w:hAnsi="Arial" w:cs="Arial"/>
          <w:lang w:val="es-ES"/>
        </w:rPr>
        <w:t xml:space="preserve"> l</w:t>
      </w:r>
      <w:r w:rsidRPr="00707640">
        <w:rPr>
          <w:rFonts w:ascii="Arial" w:eastAsia="Palatino Linotype" w:hAnsi="Arial" w:cs="Arial"/>
          <w:lang w:val="es-ES"/>
        </w:rPr>
        <w:t>as ca</w:t>
      </w:r>
      <w:r w:rsidRPr="00D63712">
        <w:rPr>
          <w:rFonts w:ascii="Arial" w:eastAsia="Palatino Linotype" w:hAnsi="Arial" w:cs="Arial"/>
          <w:lang w:val="es-ES"/>
        </w:rPr>
        <w:t>te</w:t>
      </w:r>
      <w:r w:rsidRPr="00707640">
        <w:rPr>
          <w:rFonts w:ascii="Arial" w:eastAsia="Palatino Linotype" w:hAnsi="Arial" w:cs="Arial"/>
          <w:lang w:val="es-ES"/>
        </w:rPr>
        <w:t>g</w:t>
      </w:r>
      <w:r w:rsidRPr="00D63712">
        <w:rPr>
          <w:rFonts w:ascii="Arial" w:eastAsia="Palatino Linotype" w:hAnsi="Arial" w:cs="Arial"/>
          <w:lang w:val="es-ES"/>
        </w:rPr>
        <w:t>or</w:t>
      </w:r>
      <w:r w:rsidRPr="00707640">
        <w:rPr>
          <w:rFonts w:ascii="Arial" w:eastAsia="Palatino Linotype" w:hAnsi="Arial" w:cs="Arial"/>
          <w:lang w:val="es-ES"/>
        </w:rPr>
        <w:t>ías</w:t>
      </w:r>
      <w:r w:rsidRPr="00D63712">
        <w:rPr>
          <w:rFonts w:ascii="Arial" w:eastAsia="Palatino Linotype" w:hAnsi="Arial" w:cs="Arial"/>
          <w:lang w:val="es-ES"/>
        </w:rPr>
        <w:t xml:space="preserve"> d</w:t>
      </w:r>
      <w:r w:rsidRPr="00707640">
        <w:rPr>
          <w:rFonts w:ascii="Arial" w:eastAsia="Palatino Linotype" w:hAnsi="Arial" w:cs="Arial"/>
          <w:lang w:val="es-ES"/>
        </w:rPr>
        <w:t>e</w:t>
      </w:r>
      <w:r w:rsidRPr="00D63712">
        <w:rPr>
          <w:rFonts w:ascii="Arial" w:eastAsia="Palatino Linotype" w:hAnsi="Arial" w:cs="Arial"/>
          <w:lang w:val="es-ES"/>
        </w:rPr>
        <w:t xml:space="preserve"> rie</w:t>
      </w:r>
      <w:r w:rsidRPr="00707640">
        <w:rPr>
          <w:rFonts w:ascii="Arial" w:eastAsia="Palatino Linotype" w:hAnsi="Arial" w:cs="Arial"/>
          <w:lang w:val="es-ES"/>
        </w:rPr>
        <w:t>sg</w:t>
      </w:r>
      <w:r w:rsidRPr="00D63712">
        <w:rPr>
          <w:rFonts w:ascii="Arial" w:eastAsia="Palatino Linotype" w:hAnsi="Arial" w:cs="Arial"/>
          <w:lang w:val="es-ES"/>
        </w:rPr>
        <w:t>o</w:t>
      </w:r>
      <w:r w:rsidRPr="00707640">
        <w:rPr>
          <w:rFonts w:ascii="Arial" w:eastAsia="Palatino Linotype" w:hAnsi="Arial" w:cs="Arial"/>
          <w:lang w:val="es-ES"/>
        </w:rPr>
        <w:t>s y s</w:t>
      </w:r>
      <w:r w:rsidRPr="00D63712">
        <w:rPr>
          <w:rFonts w:ascii="Arial" w:eastAsia="Palatino Linotype" w:hAnsi="Arial" w:cs="Arial"/>
          <w:lang w:val="es-ES"/>
        </w:rPr>
        <w:t>u</w:t>
      </w:r>
      <w:r w:rsidRPr="00707640">
        <w:rPr>
          <w:rFonts w:ascii="Arial" w:eastAsia="Palatino Linotype" w:hAnsi="Arial" w:cs="Arial"/>
          <w:lang w:val="es-ES"/>
        </w:rPr>
        <w:t>s</w:t>
      </w:r>
      <w:r w:rsidRPr="00D63712">
        <w:rPr>
          <w:rFonts w:ascii="Arial" w:eastAsia="Palatino Linotype" w:hAnsi="Arial" w:cs="Arial"/>
          <w:lang w:val="es-ES"/>
        </w:rPr>
        <w:t xml:space="preserve"> r</w:t>
      </w:r>
      <w:r w:rsidRPr="00707640">
        <w:rPr>
          <w:rFonts w:ascii="Arial" w:eastAsia="Palatino Linotype" w:hAnsi="Arial" w:cs="Arial"/>
          <w:lang w:val="es-ES"/>
        </w:rPr>
        <w:t>e</w:t>
      </w:r>
      <w:r w:rsidRPr="00D63712">
        <w:rPr>
          <w:rFonts w:ascii="Arial" w:eastAsia="Palatino Linotype" w:hAnsi="Arial" w:cs="Arial"/>
          <w:lang w:val="es-ES"/>
        </w:rPr>
        <w:t>qu</w:t>
      </w:r>
      <w:r w:rsidRPr="00707640">
        <w:rPr>
          <w:rFonts w:ascii="Arial" w:eastAsia="Palatino Linotype" w:hAnsi="Arial" w:cs="Arial"/>
          <w:lang w:val="es-ES"/>
        </w:rPr>
        <w:t>e</w:t>
      </w:r>
      <w:r w:rsidRPr="00D63712">
        <w:rPr>
          <w:rFonts w:ascii="Arial" w:eastAsia="Palatino Linotype" w:hAnsi="Arial" w:cs="Arial"/>
          <w:lang w:val="es-ES"/>
        </w:rPr>
        <w:t>r</w:t>
      </w:r>
      <w:r w:rsidRPr="00707640">
        <w:rPr>
          <w:rFonts w:ascii="Arial" w:eastAsia="Palatino Linotype" w:hAnsi="Arial" w:cs="Arial"/>
          <w:lang w:val="es-ES"/>
        </w:rPr>
        <w:t>i</w:t>
      </w:r>
      <w:r w:rsidRPr="00D63712">
        <w:rPr>
          <w:rFonts w:ascii="Arial" w:eastAsia="Palatino Linotype" w:hAnsi="Arial" w:cs="Arial"/>
          <w:lang w:val="es-ES"/>
        </w:rPr>
        <w:t>mien</w:t>
      </w:r>
      <w:r w:rsidRPr="00707640">
        <w:rPr>
          <w:rFonts w:ascii="Arial" w:eastAsia="Palatino Linotype" w:hAnsi="Arial" w:cs="Arial"/>
          <w:lang w:val="es-ES"/>
        </w:rPr>
        <w:t>t</w:t>
      </w:r>
      <w:r w:rsidRPr="00D63712">
        <w:rPr>
          <w:rFonts w:ascii="Arial" w:eastAsia="Palatino Linotype" w:hAnsi="Arial" w:cs="Arial"/>
          <w:lang w:val="es-ES"/>
        </w:rPr>
        <w:t>o</w:t>
      </w:r>
      <w:r w:rsidRPr="00707640">
        <w:rPr>
          <w:rFonts w:ascii="Arial" w:eastAsia="Palatino Linotype" w:hAnsi="Arial" w:cs="Arial"/>
          <w:lang w:val="es-ES"/>
        </w:rPr>
        <w:t>s asoc</w:t>
      </w:r>
      <w:r w:rsidRPr="00D63712">
        <w:rPr>
          <w:rFonts w:ascii="Arial" w:eastAsia="Palatino Linotype" w:hAnsi="Arial" w:cs="Arial"/>
          <w:lang w:val="es-ES"/>
        </w:rPr>
        <w:t>i</w:t>
      </w:r>
      <w:r w:rsidRPr="00707640">
        <w:rPr>
          <w:rFonts w:ascii="Arial" w:eastAsia="Palatino Linotype" w:hAnsi="Arial" w:cs="Arial"/>
          <w:lang w:val="es-ES"/>
        </w:rPr>
        <w:t>ad</w:t>
      </w:r>
      <w:r w:rsidRPr="00D63712">
        <w:rPr>
          <w:rFonts w:ascii="Arial" w:eastAsia="Palatino Linotype" w:hAnsi="Arial" w:cs="Arial"/>
          <w:lang w:val="es-ES"/>
        </w:rPr>
        <w:t>o</w:t>
      </w:r>
      <w:r w:rsidRPr="00707640">
        <w:rPr>
          <w:rFonts w:ascii="Arial" w:eastAsia="Palatino Linotype" w:hAnsi="Arial" w:cs="Arial"/>
          <w:lang w:val="es-ES"/>
        </w:rPr>
        <w:t>s.</w:t>
      </w:r>
    </w:p>
    <w:p w:rsidR="00FD799F" w:rsidRPr="00D63712" w:rsidRDefault="00FD799F" w:rsidP="00FD799F">
      <w:pPr>
        <w:spacing w:before="7" w:line="240" w:lineRule="exact"/>
        <w:jc w:val="both"/>
        <w:rPr>
          <w:rFonts w:ascii="Arial" w:eastAsia="Palatino Linotype" w:hAnsi="Arial" w:cs="Arial"/>
          <w:lang w:val="es-ES"/>
        </w:rPr>
      </w:pPr>
    </w:p>
    <w:p w:rsidR="00FD799F" w:rsidRPr="00707640" w:rsidRDefault="00FD799F" w:rsidP="00FD799F">
      <w:pPr>
        <w:spacing w:line="280" w:lineRule="exact"/>
        <w:ind w:left="222"/>
        <w:jc w:val="both"/>
        <w:rPr>
          <w:rFonts w:ascii="Arial" w:eastAsia="Palatino Linotype" w:hAnsi="Arial" w:cs="Arial"/>
          <w:lang w:val="es-ES"/>
        </w:rPr>
      </w:pPr>
      <w:r w:rsidRPr="00707640">
        <w:rPr>
          <w:rFonts w:ascii="Arial" w:eastAsia="Palatino Linotype" w:hAnsi="Arial" w:cs="Arial"/>
          <w:b/>
          <w:lang w:val="es-ES"/>
        </w:rPr>
        <w:t>E</w:t>
      </w:r>
      <w:r w:rsidRPr="00707640">
        <w:rPr>
          <w:rFonts w:ascii="Arial" w:eastAsia="Palatino Linotype" w:hAnsi="Arial" w:cs="Arial"/>
          <w:b/>
          <w:spacing w:val="1"/>
          <w:lang w:val="es-ES"/>
        </w:rPr>
        <w:t>s</w:t>
      </w:r>
      <w:r w:rsidRPr="00707640">
        <w:rPr>
          <w:rFonts w:ascii="Arial" w:eastAsia="Palatino Linotype" w:hAnsi="Arial" w:cs="Arial"/>
          <w:b/>
          <w:lang w:val="es-ES"/>
        </w:rPr>
        <w:t>c</w:t>
      </w:r>
      <w:r w:rsidRPr="00707640">
        <w:rPr>
          <w:rFonts w:ascii="Arial" w:eastAsia="Palatino Linotype" w:hAnsi="Arial" w:cs="Arial"/>
          <w:b/>
          <w:spacing w:val="-2"/>
          <w:lang w:val="es-ES"/>
        </w:rPr>
        <w:t>a</w:t>
      </w:r>
      <w:r w:rsidRPr="00707640">
        <w:rPr>
          <w:rFonts w:ascii="Arial" w:eastAsia="Palatino Linotype" w:hAnsi="Arial" w:cs="Arial"/>
          <w:b/>
          <w:spacing w:val="1"/>
          <w:lang w:val="es-ES"/>
        </w:rPr>
        <w:t>l</w:t>
      </w:r>
      <w:r w:rsidRPr="00707640">
        <w:rPr>
          <w:rFonts w:ascii="Arial" w:eastAsia="Palatino Linotype" w:hAnsi="Arial" w:cs="Arial"/>
          <w:b/>
          <w:lang w:val="es-ES"/>
        </w:rPr>
        <w:t>a de</w:t>
      </w:r>
      <w:r w:rsidRPr="00707640">
        <w:rPr>
          <w:rFonts w:ascii="Arial" w:eastAsia="Palatino Linotype" w:hAnsi="Arial" w:cs="Arial"/>
          <w:b/>
          <w:spacing w:val="-3"/>
          <w:lang w:val="es-ES"/>
        </w:rPr>
        <w:t xml:space="preserve"> </w:t>
      </w:r>
      <w:r w:rsidRPr="00707640">
        <w:rPr>
          <w:rFonts w:ascii="Arial" w:eastAsia="Palatino Linotype" w:hAnsi="Arial" w:cs="Arial"/>
          <w:b/>
          <w:lang w:val="es-ES"/>
        </w:rPr>
        <w:t>Res</w:t>
      </w:r>
      <w:r w:rsidRPr="00707640">
        <w:rPr>
          <w:rFonts w:ascii="Arial" w:eastAsia="Palatino Linotype" w:hAnsi="Arial" w:cs="Arial"/>
          <w:b/>
          <w:spacing w:val="-3"/>
          <w:lang w:val="es-ES"/>
        </w:rPr>
        <w:t>u</w:t>
      </w:r>
      <w:r w:rsidRPr="00707640">
        <w:rPr>
          <w:rFonts w:ascii="Arial" w:eastAsia="Palatino Linotype" w:hAnsi="Arial" w:cs="Arial"/>
          <w:b/>
          <w:spacing w:val="1"/>
          <w:lang w:val="es-ES"/>
        </w:rPr>
        <w:t>lt</w:t>
      </w:r>
      <w:r w:rsidRPr="00707640">
        <w:rPr>
          <w:rFonts w:ascii="Arial" w:eastAsia="Palatino Linotype" w:hAnsi="Arial" w:cs="Arial"/>
          <w:b/>
          <w:lang w:val="es-ES"/>
        </w:rPr>
        <w:t>ad</w:t>
      </w:r>
      <w:r w:rsidRPr="00707640">
        <w:rPr>
          <w:rFonts w:ascii="Arial" w:eastAsia="Palatino Linotype" w:hAnsi="Arial" w:cs="Arial"/>
          <w:b/>
          <w:spacing w:val="-3"/>
          <w:lang w:val="es-ES"/>
        </w:rPr>
        <w:t>o</w:t>
      </w:r>
      <w:r w:rsidRPr="00707640">
        <w:rPr>
          <w:rFonts w:ascii="Arial" w:eastAsia="Palatino Linotype" w:hAnsi="Arial" w:cs="Arial"/>
          <w:b/>
          <w:lang w:val="es-ES"/>
        </w:rPr>
        <w:t>s de</w:t>
      </w:r>
      <w:r w:rsidRPr="00707640">
        <w:rPr>
          <w:rFonts w:ascii="Arial" w:eastAsia="Palatino Linotype" w:hAnsi="Arial" w:cs="Arial"/>
          <w:b/>
          <w:spacing w:val="-2"/>
          <w:lang w:val="es-ES"/>
        </w:rPr>
        <w:t xml:space="preserve"> </w:t>
      </w:r>
      <w:r w:rsidRPr="00707640">
        <w:rPr>
          <w:rFonts w:ascii="Arial" w:eastAsia="Palatino Linotype" w:hAnsi="Arial" w:cs="Arial"/>
          <w:b/>
          <w:spacing w:val="1"/>
          <w:lang w:val="es-ES"/>
        </w:rPr>
        <w:t>l</w:t>
      </w:r>
      <w:r w:rsidRPr="00707640">
        <w:rPr>
          <w:rFonts w:ascii="Arial" w:eastAsia="Palatino Linotype" w:hAnsi="Arial" w:cs="Arial"/>
          <w:b/>
          <w:lang w:val="es-ES"/>
        </w:rPr>
        <w:t>a Ev</w:t>
      </w:r>
      <w:r w:rsidRPr="00707640">
        <w:rPr>
          <w:rFonts w:ascii="Arial" w:eastAsia="Palatino Linotype" w:hAnsi="Arial" w:cs="Arial"/>
          <w:b/>
          <w:spacing w:val="-2"/>
          <w:lang w:val="es-ES"/>
        </w:rPr>
        <w:t>a</w:t>
      </w:r>
      <w:r w:rsidRPr="00707640">
        <w:rPr>
          <w:rFonts w:ascii="Arial" w:eastAsia="Palatino Linotype" w:hAnsi="Arial" w:cs="Arial"/>
          <w:b/>
          <w:spacing w:val="1"/>
          <w:lang w:val="es-ES"/>
        </w:rPr>
        <w:t>l</w:t>
      </w:r>
      <w:r w:rsidRPr="00707640">
        <w:rPr>
          <w:rFonts w:ascii="Arial" w:eastAsia="Palatino Linotype" w:hAnsi="Arial" w:cs="Arial"/>
          <w:b/>
          <w:lang w:val="es-ES"/>
        </w:rPr>
        <w:t>ua</w:t>
      </w:r>
      <w:r w:rsidRPr="00707640">
        <w:rPr>
          <w:rFonts w:ascii="Arial" w:eastAsia="Palatino Linotype" w:hAnsi="Arial" w:cs="Arial"/>
          <w:b/>
          <w:spacing w:val="-3"/>
          <w:lang w:val="es-ES"/>
        </w:rPr>
        <w:t>c</w:t>
      </w:r>
      <w:r w:rsidRPr="00707640">
        <w:rPr>
          <w:rFonts w:ascii="Arial" w:eastAsia="Palatino Linotype" w:hAnsi="Arial" w:cs="Arial"/>
          <w:b/>
          <w:spacing w:val="1"/>
          <w:lang w:val="es-ES"/>
        </w:rPr>
        <w:t>i</w:t>
      </w:r>
      <w:r w:rsidRPr="00707640">
        <w:rPr>
          <w:rFonts w:ascii="Arial" w:eastAsia="Palatino Linotype" w:hAnsi="Arial" w:cs="Arial"/>
          <w:b/>
          <w:lang w:val="es-ES"/>
        </w:rPr>
        <w:t>ón</w:t>
      </w:r>
    </w:p>
    <w:p w:rsidR="00FD799F" w:rsidRPr="00707640" w:rsidRDefault="00FD799F" w:rsidP="00FD799F">
      <w:pPr>
        <w:spacing w:before="20" w:line="220" w:lineRule="exact"/>
        <w:jc w:val="both"/>
        <w:rPr>
          <w:rFonts w:ascii="Arial" w:hAnsi="Arial" w:cs="Arial"/>
          <w:lang w:val="es-ES"/>
        </w:rPr>
      </w:pPr>
    </w:p>
    <w:tbl>
      <w:tblPr>
        <w:tblW w:w="0" w:type="auto"/>
        <w:tblInd w:w="108" w:type="dxa"/>
        <w:tblLayout w:type="fixed"/>
        <w:tblCellMar>
          <w:left w:w="0" w:type="dxa"/>
          <w:right w:w="0" w:type="dxa"/>
        </w:tblCellMar>
        <w:tblLook w:val="01E0" w:firstRow="1" w:lastRow="1" w:firstColumn="1" w:lastColumn="1" w:noHBand="0" w:noVBand="0"/>
      </w:tblPr>
      <w:tblGrid>
        <w:gridCol w:w="3015"/>
        <w:gridCol w:w="3027"/>
        <w:gridCol w:w="3015"/>
      </w:tblGrid>
      <w:tr w:rsidR="00FD799F" w:rsidRPr="00707640" w:rsidTr="002954AF">
        <w:trPr>
          <w:trHeight w:hRule="exact" w:val="269"/>
        </w:trPr>
        <w:tc>
          <w:tcPr>
            <w:tcW w:w="3015" w:type="dxa"/>
            <w:tcBorders>
              <w:top w:val="single" w:sz="5" w:space="0" w:color="000000"/>
              <w:left w:val="single" w:sz="5" w:space="0" w:color="000000"/>
              <w:bottom w:val="single" w:sz="5" w:space="0" w:color="000000"/>
              <w:right w:val="single" w:sz="5" w:space="0" w:color="000000"/>
            </w:tcBorders>
            <w:shd w:val="clear" w:color="auto" w:fill="BEBEBE"/>
          </w:tcPr>
          <w:p w:rsidR="00FD799F" w:rsidRPr="00707640" w:rsidRDefault="00FD799F" w:rsidP="002954AF">
            <w:pPr>
              <w:spacing w:line="240" w:lineRule="exact"/>
              <w:ind w:left="373"/>
              <w:jc w:val="both"/>
              <w:rPr>
                <w:rFonts w:ascii="Arial" w:eastAsia="Palatino Linotype" w:hAnsi="Arial" w:cs="Arial"/>
              </w:rPr>
            </w:pPr>
            <w:r w:rsidRPr="00707640">
              <w:rPr>
                <w:rFonts w:ascii="Arial" w:eastAsia="Palatino Linotype" w:hAnsi="Arial" w:cs="Arial"/>
                <w:b/>
              </w:rPr>
              <w:t>C</w:t>
            </w:r>
            <w:r w:rsidRPr="00707640">
              <w:rPr>
                <w:rFonts w:ascii="Arial" w:eastAsia="Palatino Linotype" w:hAnsi="Arial" w:cs="Arial"/>
                <w:b/>
                <w:spacing w:val="1"/>
              </w:rPr>
              <w:t>a</w:t>
            </w:r>
            <w:r w:rsidRPr="00707640">
              <w:rPr>
                <w:rFonts w:ascii="Arial" w:eastAsia="Palatino Linotype" w:hAnsi="Arial" w:cs="Arial"/>
                <w:b/>
              </w:rPr>
              <w:t>p</w:t>
            </w:r>
            <w:r w:rsidRPr="00707640">
              <w:rPr>
                <w:rFonts w:ascii="Arial" w:eastAsia="Palatino Linotype" w:hAnsi="Arial" w:cs="Arial"/>
                <w:b/>
                <w:spacing w:val="1"/>
              </w:rPr>
              <w:t>a</w:t>
            </w:r>
            <w:r w:rsidRPr="00707640">
              <w:rPr>
                <w:rFonts w:ascii="Arial" w:eastAsia="Palatino Linotype" w:hAnsi="Arial" w:cs="Arial"/>
                <w:b/>
              </w:rPr>
              <w:t>c</w:t>
            </w:r>
            <w:r w:rsidRPr="00707640">
              <w:rPr>
                <w:rFonts w:ascii="Arial" w:eastAsia="Palatino Linotype" w:hAnsi="Arial" w:cs="Arial"/>
                <w:b/>
                <w:spacing w:val="1"/>
              </w:rPr>
              <w:t>i</w:t>
            </w:r>
            <w:r w:rsidRPr="00707640">
              <w:rPr>
                <w:rFonts w:ascii="Arial" w:eastAsia="Palatino Linotype" w:hAnsi="Arial" w:cs="Arial"/>
                <w:b/>
              </w:rPr>
              <w:t>d</w:t>
            </w:r>
            <w:r w:rsidRPr="00707640">
              <w:rPr>
                <w:rFonts w:ascii="Arial" w:eastAsia="Palatino Linotype" w:hAnsi="Arial" w:cs="Arial"/>
                <w:b/>
                <w:spacing w:val="1"/>
              </w:rPr>
              <w:t>a</w:t>
            </w:r>
            <w:r w:rsidRPr="00707640">
              <w:rPr>
                <w:rFonts w:ascii="Arial" w:eastAsia="Palatino Linotype" w:hAnsi="Arial" w:cs="Arial"/>
                <w:b/>
              </w:rPr>
              <w:t>d</w:t>
            </w:r>
            <w:r w:rsidRPr="00707640">
              <w:rPr>
                <w:rFonts w:ascii="Arial" w:eastAsia="Palatino Linotype" w:hAnsi="Arial" w:cs="Arial"/>
                <w:b/>
                <w:spacing w:val="-12"/>
              </w:rPr>
              <w:t xml:space="preserve"> </w:t>
            </w:r>
            <w:r w:rsidRPr="00707640">
              <w:rPr>
                <w:rFonts w:ascii="Arial" w:eastAsia="Palatino Linotype" w:hAnsi="Arial" w:cs="Arial"/>
                <w:b/>
              </w:rPr>
              <w:t>de</w:t>
            </w:r>
            <w:r w:rsidRPr="00707640">
              <w:rPr>
                <w:rFonts w:ascii="Arial" w:eastAsia="Palatino Linotype" w:hAnsi="Arial" w:cs="Arial"/>
                <w:b/>
                <w:spacing w:val="-1"/>
              </w:rPr>
              <w:t xml:space="preserve"> </w:t>
            </w:r>
            <w:r w:rsidRPr="00707640">
              <w:rPr>
                <w:rFonts w:ascii="Arial" w:eastAsia="Palatino Linotype" w:hAnsi="Arial" w:cs="Arial"/>
                <w:b/>
              </w:rPr>
              <w:t>D</w:t>
            </w:r>
            <w:r w:rsidRPr="00707640">
              <w:rPr>
                <w:rFonts w:ascii="Arial" w:eastAsia="Palatino Linotype" w:hAnsi="Arial" w:cs="Arial"/>
                <w:b/>
                <w:spacing w:val="1"/>
              </w:rPr>
              <w:t>e</w:t>
            </w:r>
            <w:r w:rsidRPr="00707640">
              <w:rPr>
                <w:rFonts w:ascii="Arial" w:eastAsia="Palatino Linotype" w:hAnsi="Arial" w:cs="Arial"/>
                <w:b/>
                <w:spacing w:val="-2"/>
              </w:rPr>
              <w:t>s</w:t>
            </w:r>
            <w:r w:rsidRPr="00707640">
              <w:rPr>
                <w:rFonts w:ascii="Arial" w:eastAsia="Palatino Linotype" w:hAnsi="Arial" w:cs="Arial"/>
                <w:b/>
                <w:spacing w:val="1"/>
              </w:rPr>
              <w:t>a</w:t>
            </w:r>
            <w:r w:rsidRPr="00707640">
              <w:rPr>
                <w:rFonts w:ascii="Arial" w:eastAsia="Palatino Linotype" w:hAnsi="Arial" w:cs="Arial"/>
                <w:b/>
                <w:spacing w:val="-1"/>
              </w:rPr>
              <w:t>rr</w:t>
            </w:r>
            <w:r w:rsidRPr="00707640">
              <w:rPr>
                <w:rFonts w:ascii="Arial" w:eastAsia="Palatino Linotype" w:hAnsi="Arial" w:cs="Arial"/>
                <w:b/>
              </w:rPr>
              <w:t>ol</w:t>
            </w:r>
            <w:r w:rsidRPr="00707640">
              <w:rPr>
                <w:rFonts w:ascii="Arial" w:eastAsia="Palatino Linotype" w:hAnsi="Arial" w:cs="Arial"/>
                <w:b/>
                <w:spacing w:val="1"/>
              </w:rPr>
              <w:t>l</w:t>
            </w:r>
            <w:r w:rsidRPr="00707640">
              <w:rPr>
                <w:rFonts w:ascii="Arial" w:eastAsia="Palatino Linotype" w:hAnsi="Arial" w:cs="Arial"/>
                <w:b/>
              </w:rPr>
              <w:t>o</w:t>
            </w:r>
          </w:p>
        </w:tc>
        <w:tc>
          <w:tcPr>
            <w:tcW w:w="3027" w:type="dxa"/>
            <w:tcBorders>
              <w:top w:val="single" w:sz="5" w:space="0" w:color="000000"/>
              <w:left w:val="single" w:sz="5" w:space="0" w:color="000000"/>
              <w:bottom w:val="single" w:sz="5" w:space="0" w:color="000000"/>
              <w:right w:val="single" w:sz="5" w:space="0" w:color="000000"/>
            </w:tcBorders>
            <w:shd w:val="clear" w:color="auto" w:fill="BEBEBE"/>
          </w:tcPr>
          <w:p w:rsidR="00FD799F" w:rsidRPr="00707640" w:rsidRDefault="00FD799F" w:rsidP="002954AF">
            <w:pPr>
              <w:spacing w:line="240" w:lineRule="exact"/>
              <w:ind w:left="957"/>
              <w:jc w:val="both"/>
              <w:rPr>
                <w:rFonts w:ascii="Arial" w:eastAsia="Palatino Linotype" w:hAnsi="Arial" w:cs="Arial"/>
              </w:rPr>
            </w:pPr>
            <w:r w:rsidRPr="00707640">
              <w:rPr>
                <w:rFonts w:ascii="Arial" w:eastAsia="Palatino Linotype" w:hAnsi="Arial" w:cs="Arial"/>
                <w:b/>
              </w:rPr>
              <w:t>C</w:t>
            </w:r>
            <w:r w:rsidRPr="00707640">
              <w:rPr>
                <w:rFonts w:ascii="Arial" w:eastAsia="Palatino Linotype" w:hAnsi="Arial" w:cs="Arial"/>
                <w:b/>
                <w:spacing w:val="1"/>
              </w:rPr>
              <w:t>ali</w:t>
            </w:r>
            <w:r w:rsidRPr="00707640">
              <w:rPr>
                <w:rFonts w:ascii="Arial" w:eastAsia="Palatino Linotype" w:hAnsi="Arial" w:cs="Arial"/>
                <w:b/>
                <w:spacing w:val="-1"/>
              </w:rPr>
              <w:t>f</w:t>
            </w:r>
            <w:r w:rsidRPr="00707640">
              <w:rPr>
                <w:rFonts w:ascii="Arial" w:eastAsia="Palatino Linotype" w:hAnsi="Arial" w:cs="Arial"/>
                <w:b/>
                <w:spacing w:val="1"/>
              </w:rPr>
              <w:t>i</w:t>
            </w:r>
            <w:r w:rsidRPr="00707640">
              <w:rPr>
                <w:rFonts w:ascii="Arial" w:eastAsia="Palatino Linotype" w:hAnsi="Arial" w:cs="Arial"/>
                <w:b/>
              </w:rPr>
              <w:t>c</w:t>
            </w:r>
            <w:r w:rsidRPr="00707640">
              <w:rPr>
                <w:rFonts w:ascii="Arial" w:eastAsia="Palatino Linotype" w:hAnsi="Arial" w:cs="Arial"/>
                <w:b/>
                <w:spacing w:val="1"/>
              </w:rPr>
              <w:t>a</w:t>
            </w:r>
            <w:r w:rsidRPr="00707640">
              <w:rPr>
                <w:rFonts w:ascii="Arial" w:eastAsia="Palatino Linotype" w:hAnsi="Arial" w:cs="Arial"/>
                <w:b/>
              </w:rPr>
              <w:t>c</w:t>
            </w:r>
            <w:r w:rsidRPr="00707640">
              <w:rPr>
                <w:rFonts w:ascii="Arial" w:eastAsia="Palatino Linotype" w:hAnsi="Arial" w:cs="Arial"/>
                <w:b/>
                <w:spacing w:val="1"/>
              </w:rPr>
              <w:t>i</w:t>
            </w:r>
            <w:r w:rsidRPr="00707640">
              <w:rPr>
                <w:rFonts w:ascii="Arial" w:eastAsia="Palatino Linotype" w:hAnsi="Arial" w:cs="Arial"/>
                <w:b/>
              </w:rPr>
              <w:t>ón</w:t>
            </w:r>
          </w:p>
        </w:tc>
        <w:tc>
          <w:tcPr>
            <w:tcW w:w="3015" w:type="dxa"/>
            <w:tcBorders>
              <w:top w:val="single" w:sz="5" w:space="0" w:color="000000"/>
              <w:left w:val="single" w:sz="5" w:space="0" w:color="000000"/>
              <w:bottom w:val="single" w:sz="5" w:space="0" w:color="000000"/>
              <w:right w:val="single" w:sz="5" w:space="0" w:color="000000"/>
            </w:tcBorders>
            <w:shd w:val="clear" w:color="auto" w:fill="BEBEBE"/>
          </w:tcPr>
          <w:p w:rsidR="00FD799F" w:rsidRPr="00707640" w:rsidRDefault="00FD799F" w:rsidP="002954AF">
            <w:pPr>
              <w:spacing w:line="240" w:lineRule="exact"/>
              <w:ind w:left="772"/>
              <w:jc w:val="both"/>
              <w:rPr>
                <w:rFonts w:ascii="Arial" w:eastAsia="Palatino Linotype" w:hAnsi="Arial" w:cs="Arial"/>
              </w:rPr>
            </w:pPr>
            <w:r w:rsidRPr="00707640">
              <w:rPr>
                <w:rFonts w:ascii="Arial" w:eastAsia="Palatino Linotype" w:hAnsi="Arial" w:cs="Arial"/>
                <w:b/>
              </w:rPr>
              <w:t>Niv</w:t>
            </w:r>
            <w:r w:rsidRPr="00707640">
              <w:rPr>
                <w:rFonts w:ascii="Arial" w:eastAsia="Palatino Linotype" w:hAnsi="Arial" w:cs="Arial"/>
                <w:b/>
                <w:spacing w:val="1"/>
              </w:rPr>
              <w:t>e</w:t>
            </w:r>
            <w:r w:rsidRPr="00707640">
              <w:rPr>
                <w:rFonts w:ascii="Arial" w:eastAsia="Palatino Linotype" w:hAnsi="Arial" w:cs="Arial"/>
                <w:b/>
              </w:rPr>
              <w:t>l</w:t>
            </w:r>
            <w:r w:rsidRPr="00707640">
              <w:rPr>
                <w:rFonts w:ascii="Arial" w:eastAsia="Palatino Linotype" w:hAnsi="Arial" w:cs="Arial"/>
                <w:b/>
                <w:spacing w:val="-4"/>
              </w:rPr>
              <w:t xml:space="preserve"> </w:t>
            </w:r>
            <w:r w:rsidRPr="00707640">
              <w:rPr>
                <w:rFonts w:ascii="Arial" w:eastAsia="Palatino Linotype" w:hAnsi="Arial" w:cs="Arial"/>
                <w:b/>
              </w:rPr>
              <w:t>de</w:t>
            </w:r>
            <w:r w:rsidRPr="00707640">
              <w:rPr>
                <w:rFonts w:ascii="Arial" w:eastAsia="Palatino Linotype" w:hAnsi="Arial" w:cs="Arial"/>
                <w:b/>
                <w:spacing w:val="-1"/>
              </w:rPr>
              <w:t xml:space="preserve"> R</w:t>
            </w:r>
            <w:r w:rsidRPr="00707640">
              <w:rPr>
                <w:rFonts w:ascii="Arial" w:eastAsia="Palatino Linotype" w:hAnsi="Arial" w:cs="Arial"/>
                <w:b/>
                <w:spacing w:val="1"/>
              </w:rPr>
              <w:t>ie</w:t>
            </w:r>
            <w:r w:rsidRPr="00707640">
              <w:rPr>
                <w:rFonts w:ascii="Arial" w:eastAsia="Palatino Linotype" w:hAnsi="Arial" w:cs="Arial"/>
                <w:b/>
              </w:rPr>
              <w:t>sgo</w:t>
            </w:r>
          </w:p>
        </w:tc>
      </w:tr>
      <w:tr w:rsidR="00FD799F" w:rsidRPr="00707640" w:rsidTr="002954AF">
        <w:trPr>
          <w:trHeight w:hRule="exact" w:val="286"/>
        </w:trPr>
        <w:tc>
          <w:tcPr>
            <w:tcW w:w="3015"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before="5" w:line="260" w:lineRule="exact"/>
              <w:ind w:left="102"/>
              <w:jc w:val="both"/>
              <w:rPr>
                <w:rFonts w:ascii="Arial" w:eastAsia="Palatino Linotype" w:hAnsi="Arial" w:cs="Arial"/>
              </w:rPr>
            </w:pPr>
            <w:r w:rsidRPr="00707640">
              <w:rPr>
                <w:rFonts w:ascii="Arial" w:eastAsia="Palatino Linotype" w:hAnsi="Arial" w:cs="Arial"/>
                <w:position w:val="1"/>
              </w:rPr>
              <w:t>E</w:t>
            </w:r>
            <w:r w:rsidRPr="00707640">
              <w:rPr>
                <w:rFonts w:ascii="Arial" w:eastAsia="Palatino Linotype" w:hAnsi="Arial" w:cs="Arial"/>
                <w:spacing w:val="-1"/>
                <w:position w:val="1"/>
              </w:rPr>
              <w:t>n</w:t>
            </w:r>
            <w:r w:rsidRPr="00707640">
              <w:rPr>
                <w:rFonts w:ascii="Arial" w:eastAsia="Palatino Linotype" w:hAnsi="Arial" w:cs="Arial"/>
                <w:position w:val="1"/>
              </w:rPr>
              <w:t>tre</w:t>
            </w:r>
            <w:r w:rsidRPr="00707640">
              <w:rPr>
                <w:rFonts w:ascii="Arial" w:eastAsia="Palatino Linotype" w:hAnsi="Arial" w:cs="Arial"/>
                <w:spacing w:val="-4"/>
                <w:position w:val="1"/>
              </w:rPr>
              <w:t xml:space="preserve"> </w:t>
            </w:r>
            <w:r w:rsidRPr="00707640">
              <w:rPr>
                <w:rFonts w:ascii="Arial" w:eastAsia="Palatino Linotype" w:hAnsi="Arial" w:cs="Arial"/>
                <w:position w:val="1"/>
              </w:rPr>
              <w:t>0 y</w:t>
            </w:r>
            <w:r w:rsidRPr="00707640">
              <w:rPr>
                <w:rFonts w:ascii="Arial" w:eastAsia="Palatino Linotype" w:hAnsi="Arial" w:cs="Arial"/>
                <w:spacing w:val="-1"/>
                <w:position w:val="1"/>
              </w:rPr>
              <w:t xml:space="preserve"> </w:t>
            </w:r>
            <w:r w:rsidRPr="00707640">
              <w:rPr>
                <w:rFonts w:ascii="Arial" w:eastAsia="Palatino Linotype" w:hAnsi="Arial" w:cs="Arial"/>
                <w:spacing w:val="1"/>
                <w:position w:val="1"/>
              </w:rPr>
              <w:t>40</w:t>
            </w:r>
            <w:r w:rsidRPr="00707640">
              <w:rPr>
                <w:rFonts w:ascii="Arial" w:eastAsia="Palatino Linotype" w:hAnsi="Arial" w:cs="Arial"/>
                <w:position w:val="1"/>
              </w:rPr>
              <w:t>%</w:t>
            </w:r>
          </w:p>
        </w:tc>
        <w:tc>
          <w:tcPr>
            <w:tcW w:w="3027"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before="5" w:line="260" w:lineRule="exact"/>
              <w:ind w:left="102"/>
              <w:jc w:val="both"/>
              <w:rPr>
                <w:rFonts w:ascii="Arial" w:eastAsia="Palatino Linotype" w:hAnsi="Arial" w:cs="Arial"/>
              </w:rPr>
            </w:pPr>
            <w:r w:rsidRPr="00707640">
              <w:rPr>
                <w:rFonts w:ascii="Arial" w:eastAsia="Palatino Linotype" w:hAnsi="Arial" w:cs="Arial"/>
                <w:position w:val="1"/>
              </w:rPr>
              <w:t>No</w:t>
            </w:r>
            <w:r w:rsidRPr="00707640">
              <w:rPr>
                <w:rFonts w:ascii="Arial" w:eastAsia="Palatino Linotype" w:hAnsi="Arial" w:cs="Arial"/>
                <w:spacing w:val="-1"/>
                <w:position w:val="1"/>
              </w:rPr>
              <w:t xml:space="preserve"> </w:t>
            </w:r>
            <w:r w:rsidRPr="00707640">
              <w:rPr>
                <w:rFonts w:ascii="Arial" w:eastAsia="Palatino Linotype" w:hAnsi="Arial" w:cs="Arial"/>
                <w:position w:val="1"/>
              </w:rPr>
              <w:t>e</w:t>
            </w:r>
            <w:r w:rsidRPr="00707640">
              <w:rPr>
                <w:rFonts w:ascii="Arial" w:eastAsia="Palatino Linotype" w:hAnsi="Arial" w:cs="Arial"/>
                <w:spacing w:val="-1"/>
                <w:position w:val="1"/>
              </w:rPr>
              <w:t>x</w:t>
            </w:r>
            <w:r w:rsidRPr="00707640">
              <w:rPr>
                <w:rFonts w:ascii="Arial" w:eastAsia="Palatino Linotype" w:hAnsi="Arial" w:cs="Arial"/>
                <w:spacing w:val="2"/>
                <w:position w:val="1"/>
              </w:rPr>
              <w:t>i</w:t>
            </w:r>
            <w:r w:rsidRPr="00707640">
              <w:rPr>
                <w:rFonts w:ascii="Arial" w:eastAsia="Palatino Linotype" w:hAnsi="Arial" w:cs="Arial"/>
                <w:position w:val="1"/>
              </w:rPr>
              <w:t>s</w:t>
            </w:r>
            <w:r w:rsidRPr="00707640">
              <w:rPr>
                <w:rFonts w:ascii="Arial" w:eastAsia="Palatino Linotype" w:hAnsi="Arial" w:cs="Arial"/>
                <w:spacing w:val="-1"/>
                <w:position w:val="1"/>
              </w:rPr>
              <w:t>t</w:t>
            </w:r>
            <w:r w:rsidRPr="00707640">
              <w:rPr>
                <w:rFonts w:ascii="Arial" w:eastAsia="Palatino Linotype" w:hAnsi="Arial" w:cs="Arial"/>
                <w:position w:val="1"/>
              </w:rPr>
              <w:t>e</w:t>
            </w:r>
            <w:r w:rsidRPr="00707640">
              <w:rPr>
                <w:rFonts w:ascii="Arial" w:eastAsia="Palatino Linotype" w:hAnsi="Arial" w:cs="Arial"/>
                <w:spacing w:val="-4"/>
                <w:position w:val="1"/>
              </w:rPr>
              <w:t xml:space="preserve"> </w:t>
            </w:r>
            <w:r w:rsidRPr="00707640">
              <w:rPr>
                <w:rFonts w:ascii="Arial" w:eastAsia="Palatino Linotype" w:hAnsi="Arial" w:cs="Arial"/>
                <w:position w:val="1"/>
              </w:rPr>
              <w:t>des</w:t>
            </w:r>
            <w:r w:rsidRPr="00707640">
              <w:rPr>
                <w:rFonts w:ascii="Arial" w:eastAsia="Palatino Linotype" w:hAnsi="Arial" w:cs="Arial"/>
                <w:spacing w:val="-1"/>
                <w:position w:val="1"/>
              </w:rPr>
              <w:t>a</w:t>
            </w:r>
            <w:r w:rsidRPr="00707640">
              <w:rPr>
                <w:rFonts w:ascii="Arial" w:eastAsia="Palatino Linotype" w:hAnsi="Arial" w:cs="Arial"/>
                <w:position w:val="1"/>
              </w:rPr>
              <w:t>r</w:t>
            </w:r>
            <w:r w:rsidRPr="00707640">
              <w:rPr>
                <w:rFonts w:ascii="Arial" w:eastAsia="Palatino Linotype" w:hAnsi="Arial" w:cs="Arial"/>
                <w:spacing w:val="1"/>
                <w:position w:val="1"/>
              </w:rPr>
              <w:t>ro</w:t>
            </w:r>
            <w:r w:rsidRPr="00707640">
              <w:rPr>
                <w:rFonts w:ascii="Arial" w:eastAsia="Palatino Linotype" w:hAnsi="Arial" w:cs="Arial"/>
                <w:spacing w:val="2"/>
                <w:position w:val="1"/>
              </w:rPr>
              <w:t>l</w:t>
            </w:r>
            <w:r w:rsidRPr="00707640">
              <w:rPr>
                <w:rFonts w:ascii="Arial" w:eastAsia="Palatino Linotype" w:hAnsi="Arial" w:cs="Arial"/>
                <w:position w:val="1"/>
              </w:rPr>
              <w:t>lo</w:t>
            </w:r>
            <w:r w:rsidRPr="00707640">
              <w:rPr>
                <w:rFonts w:ascii="Arial" w:eastAsia="Palatino Linotype" w:hAnsi="Arial" w:cs="Arial"/>
                <w:spacing w:val="-8"/>
                <w:position w:val="1"/>
              </w:rPr>
              <w:t xml:space="preserve"> </w:t>
            </w:r>
            <w:r w:rsidRPr="00707640">
              <w:rPr>
                <w:rFonts w:ascii="Arial" w:eastAsia="Palatino Linotype" w:hAnsi="Arial" w:cs="Arial"/>
                <w:spacing w:val="1"/>
                <w:position w:val="1"/>
              </w:rPr>
              <w:t>(</w:t>
            </w:r>
            <w:r w:rsidRPr="00707640">
              <w:rPr>
                <w:rFonts w:ascii="Arial" w:eastAsia="Palatino Linotype" w:hAnsi="Arial" w:cs="Arial"/>
                <w:position w:val="1"/>
              </w:rPr>
              <w:t>ND)</w:t>
            </w:r>
          </w:p>
        </w:tc>
        <w:tc>
          <w:tcPr>
            <w:tcW w:w="3015"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before="5" w:line="260" w:lineRule="exact"/>
              <w:ind w:left="102"/>
              <w:jc w:val="both"/>
              <w:rPr>
                <w:rFonts w:ascii="Arial" w:eastAsia="Palatino Linotype" w:hAnsi="Arial" w:cs="Arial"/>
              </w:rPr>
            </w:pPr>
            <w:r w:rsidRPr="00707640">
              <w:rPr>
                <w:rFonts w:ascii="Arial" w:eastAsia="Palatino Linotype" w:hAnsi="Arial" w:cs="Arial"/>
                <w:spacing w:val="-1"/>
                <w:position w:val="1"/>
              </w:rPr>
              <w:t>R</w:t>
            </w:r>
            <w:r w:rsidRPr="00707640">
              <w:rPr>
                <w:rFonts w:ascii="Arial" w:eastAsia="Palatino Linotype" w:hAnsi="Arial" w:cs="Arial"/>
                <w:spacing w:val="2"/>
                <w:position w:val="1"/>
              </w:rPr>
              <w:t>i</w:t>
            </w:r>
            <w:r w:rsidRPr="00707640">
              <w:rPr>
                <w:rFonts w:ascii="Arial" w:eastAsia="Palatino Linotype" w:hAnsi="Arial" w:cs="Arial"/>
                <w:position w:val="1"/>
              </w:rPr>
              <w:t>esgo</w:t>
            </w:r>
            <w:r w:rsidRPr="00707640">
              <w:rPr>
                <w:rFonts w:ascii="Arial" w:eastAsia="Palatino Linotype" w:hAnsi="Arial" w:cs="Arial"/>
                <w:spacing w:val="-5"/>
                <w:position w:val="1"/>
              </w:rPr>
              <w:t xml:space="preserve"> </w:t>
            </w:r>
            <w:r w:rsidRPr="00707640">
              <w:rPr>
                <w:rFonts w:ascii="Arial" w:eastAsia="Palatino Linotype" w:hAnsi="Arial" w:cs="Arial"/>
                <w:spacing w:val="1"/>
                <w:position w:val="1"/>
              </w:rPr>
              <w:t>A</w:t>
            </w:r>
            <w:r w:rsidRPr="00707640">
              <w:rPr>
                <w:rFonts w:ascii="Arial" w:eastAsia="Palatino Linotype" w:hAnsi="Arial" w:cs="Arial"/>
                <w:spacing w:val="2"/>
                <w:position w:val="1"/>
              </w:rPr>
              <w:t>l</w:t>
            </w:r>
            <w:r w:rsidRPr="00707640">
              <w:rPr>
                <w:rFonts w:ascii="Arial" w:eastAsia="Palatino Linotype" w:hAnsi="Arial" w:cs="Arial"/>
                <w:position w:val="1"/>
              </w:rPr>
              <w:t>to</w:t>
            </w:r>
            <w:r w:rsidRPr="00707640">
              <w:rPr>
                <w:rFonts w:ascii="Arial" w:eastAsia="Palatino Linotype" w:hAnsi="Arial" w:cs="Arial"/>
                <w:spacing w:val="-3"/>
                <w:position w:val="1"/>
              </w:rPr>
              <w:t xml:space="preserve"> </w:t>
            </w:r>
            <w:r w:rsidRPr="00707640">
              <w:rPr>
                <w:rFonts w:ascii="Arial" w:eastAsia="Palatino Linotype" w:hAnsi="Arial" w:cs="Arial"/>
                <w:spacing w:val="1"/>
                <w:position w:val="1"/>
              </w:rPr>
              <w:t>(</w:t>
            </w:r>
            <w:r w:rsidRPr="00707640">
              <w:rPr>
                <w:rFonts w:ascii="Arial" w:eastAsia="Palatino Linotype" w:hAnsi="Arial" w:cs="Arial"/>
                <w:spacing w:val="-1"/>
                <w:position w:val="1"/>
              </w:rPr>
              <w:t>R</w:t>
            </w:r>
            <w:r w:rsidRPr="00707640">
              <w:rPr>
                <w:rFonts w:ascii="Arial" w:eastAsia="Palatino Linotype" w:hAnsi="Arial" w:cs="Arial"/>
                <w:spacing w:val="1"/>
                <w:position w:val="1"/>
              </w:rPr>
              <w:t>A</w:t>
            </w:r>
            <w:r w:rsidRPr="00707640">
              <w:rPr>
                <w:rFonts w:ascii="Arial" w:eastAsia="Palatino Linotype" w:hAnsi="Arial" w:cs="Arial"/>
                <w:position w:val="1"/>
              </w:rPr>
              <w:t>)</w:t>
            </w:r>
          </w:p>
        </w:tc>
      </w:tr>
      <w:tr w:rsidR="00FD799F" w:rsidRPr="00707640" w:rsidTr="002954AF">
        <w:trPr>
          <w:trHeight w:hRule="exact" w:val="278"/>
        </w:trPr>
        <w:tc>
          <w:tcPr>
            <w:tcW w:w="3015"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line="260" w:lineRule="exact"/>
              <w:ind w:left="102"/>
              <w:jc w:val="both"/>
              <w:rPr>
                <w:rFonts w:ascii="Arial" w:eastAsia="Palatino Linotype" w:hAnsi="Arial" w:cs="Arial"/>
              </w:rPr>
            </w:pPr>
            <w:r w:rsidRPr="00707640">
              <w:rPr>
                <w:rFonts w:ascii="Arial" w:eastAsia="Palatino Linotype" w:hAnsi="Arial" w:cs="Arial"/>
              </w:rPr>
              <w:t>E</w:t>
            </w:r>
            <w:r w:rsidRPr="00707640">
              <w:rPr>
                <w:rFonts w:ascii="Arial" w:eastAsia="Palatino Linotype" w:hAnsi="Arial" w:cs="Arial"/>
                <w:spacing w:val="-1"/>
              </w:rPr>
              <w:t>n</w:t>
            </w:r>
            <w:r w:rsidRPr="00707640">
              <w:rPr>
                <w:rFonts w:ascii="Arial" w:eastAsia="Palatino Linotype" w:hAnsi="Arial" w:cs="Arial"/>
              </w:rPr>
              <w:t>tre</w:t>
            </w:r>
            <w:r w:rsidRPr="00707640">
              <w:rPr>
                <w:rFonts w:ascii="Arial" w:eastAsia="Palatino Linotype" w:hAnsi="Arial" w:cs="Arial"/>
                <w:spacing w:val="-4"/>
              </w:rPr>
              <w:t xml:space="preserve"> </w:t>
            </w:r>
            <w:r w:rsidRPr="00707640">
              <w:rPr>
                <w:rFonts w:ascii="Arial" w:eastAsia="Palatino Linotype" w:hAnsi="Arial" w:cs="Arial"/>
                <w:spacing w:val="1"/>
              </w:rPr>
              <w:t>4</w:t>
            </w:r>
            <w:r w:rsidRPr="00707640">
              <w:rPr>
                <w:rFonts w:ascii="Arial" w:eastAsia="Palatino Linotype" w:hAnsi="Arial" w:cs="Arial"/>
              </w:rPr>
              <w:t>1</w:t>
            </w:r>
            <w:r w:rsidRPr="00707640">
              <w:rPr>
                <w:rFonts w:ascii="Arial" w:eastAsia="Palatino Linotype" w:hAnsi="Arial" w:cs="Arial"/>
                <w:spacing w:val="-1"/>
              </w:rPr>
              <w:t xml:space="preserve"> </w:t>
            </w:r>
            <w:r w:rsidRPr="00707640">
              <w:rPr>
                <w:rFonts w:ascii="Arial" w:eastAsia="Palatino Linotype" w:hAnsi="Arial" w:cs="Arial"/>
              </w:rPr>
              <w:t>y</w:t>
            </w:r>
            <w:r w:rsidRPr="00707640">
              <w:rPr>
                <w:rFonts w:ascii="Arial" w:eastAsia="Palatino Linotype" w:hAnsi="Arial" w:cs="Arial"/>
                <w:spacing w:val="-1"/>
              </w:rPr>
              <w:t xml:space="preserve"> </w:t>
            </w:r>
            <w:r w:rsidRPr="00707640">
              <w:rPr>
                <w:rFonts w:ascii="Arial" w:eastAsia="Palatino Linotype" w:hAnsi="Arial" w:cs="Arial"/>
                <w:spacing w:val="1"/>
              </w:rPr>
              <w:t>60</w:t>
            </w:r>
            <w:r w:rsidRPr="00707640">
              <w:rPr>
                <w:rFonts w:ascii="Arial" w:eastAsia="Palatino Linotype" w:hAnsi="Arial" w:cs="Arial"/>
              </w:rPr>
              <w:t>%</w:t>
            </w:r>
          </w:p>
        </w:tc>
        <w:tc>
          <w:tcPr>
            <w:tcW w:w="3027"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line="260" w:lineRule="exact"/>
              <w:ind w:left="102"/>
              <w:jc w:val="both"/>
              <w:rPr>
                <w:rFonts w:ascii="Arial" w:eastAsia="Palatino Linotype" w:hAnsi="Arial" w:cs="Arial"/>
              </w:rPr>
            </w:pPr>
            <w:r w:rsidRPr="00707640">
              <w:rPr>
                <w:rFonts w:ascii="Arial" w:eastAsia="Palatino Linotype" w:hAnsi="Arial" w:cs="Arial"/>
              </w:rPr>
              <w:t>I</w:t>
            </w:r>
            <w:r w:rsidRPr="00707640">
              <w:rPr>
                <w:rFonts w:ascii="Arial" w:eastAsia="Palatino Linotype" w:hAnsi="Arial" w:cs="Arial"/>
                <w:spacing w:val="-1"/>
              </w:rPr>
              <w:t>n</w:t>
            </w:r>
            <w:r w:rsidRPr="00707640">
              <w:rPr>
                <w:rFonts w:ascii="Arial" w:eastAsia="Palatino Linotype" w:hAnsi="Arial" w:cs="Arial"/>
              </w:rPr>
              <w:t>c</w:t>
            </w:r>
            <w:r w:rsidRPr="00707640">
              <w:rPr>
                <w:rFonts w:ascii="Arial" w:eastAsia="Palatino Linotype" w:hAnsi="Arial" w:cs="Arial"/>
                <w:spacing w:val="2"/>
              </w:rPr>
              <w:t>i</w:t>
            </w:r>
            <w:r w:rsidRPr="00707640">
              <w:rPr>
                <w:rFonts w:ascii="Arial" w:eastAsia="Palatino Linotype" w:hAnsi="Arial" w:cs="Arial"/>
              </w:rPr>
              <w:t>p</w:t>
            </w:r>
            <w:r w:rsidRPr="00707640">
              <w:rPr>
                <w:rFonts w:ascii="Arial" w:eastAsia="Palatino Linotype" w:hAnsi="Arial" w:cs="Arial"/>
                <w:spacing w:val="2"/>
              </w:rPr>
              <w:t>i</w:t>
            </w:r>
            <w:r w:rsidRPr="00707640">
              <w:rPr>
                <w:rFonts w:ascii="Arial" w:eastAsia="Palatino Linotype" w:hAnsi="Arial" w:cs="Arial"/>
              </w:rPr>
              <w:t>ente</w:t>
            </w:r>
            <w:r w:rsidRPr="00707640">
              <w:rPr>
                <w:rFonts w:ascii="Arial" w:eastAsia="Palatino Linotype" w:hAnsi="Arial" w:cs="Arial"/>
                <w:spacing w:val="-9"/>
              </w:rPr>
              <w:t xml:space="preserve"> </w:t>
            </w:r>
            <w:r w:rsidRPr="00707640">
              <w:rPr>
                <w:rFonts w:ascii="Arial" w:eastAsia="Palatino Linotype" w:hAnsi="Arial" w:cs="Arial"/>
              </w:rPr>
              <w:t>Des</w:t>
            </w:r>
            <w:r w:rsidRPr="00707640">
              <w:rPr>
                <w:rFonts w:ascii="Arial" w:eastAsia="Palatino Linotype" w:hAnsi="Arial" w:cs="Arial"/>
                <w:spacing w:val="-2"/>
              </w:rPr>
              <w:t>a</w:t>
            </w:r>
            <w:r w:rsidRPr="00707640">
              <w:rPr>
                <w:rFonts w:ascii="Arial" w:eastAsia="Palatino Linotype" w:hAnsi="Arial" w:cs="Arial"/>
              </w:rPr>
              <w:t>r</w:t>
            </w:r>
            <w:r w:rsidRPr="00707640">
              <w:rPr>
                <w:rFonts w:ascii="Arial" w:eastAsia="Palatino Linotype" w:hAnsi="Arial" w:cs="Arial"/>
                <w:spacing w:val="1"/>
              </w:rPr>
              <w:t>ro</w:t>
            </w:r>
            <w:r w:rsidRPr="00707640">
              <w:rPr>
                <w:rFonts w:ascii="Arial" w:eastAsia="Palatino Linotype" w:hAnsi="Arial" w:cs="Arial"/>
                <w:spacing w:val="2"/>
              </w:rPr>
              <w:t>l</w:t>
            </w:r>
            <w:r w:rsidRPr="00707640">
              <w:rPr>
                <w:rFonts w:ascii="Arial" w:eastAsia="Palatino Linotype" w:hAnsi="Arial" w:cs="Arial"/>
              </w:rPr>
              <w:t>lo</w:t>
            </w:r>
            <w:r w:rsidRPr="00707640">
              <w:rPr>
                <w:rFonts w:ascii="Arial" w:eastAsia="Palatino Linotype" w:hAnsi="Arial" w:cs="Arial"/>
                <w:spacing w:val="-8"/>
              </w:rPr>
              <w:t xml:space="preserve"> </w:t>
            </w:r>
            <w:r w:rsidRPr="00707640">
              <w:rPr>
                <w:rFonts w:ascii="Arial" w:eastAsia="Palatino Linotype" w:hAnsi="Arial" w:cs="Arial"/>
                <w:spacing w:val="1"/>
              </w:rPr>
              <w:t>(</w:t>
            </w:r>
            <w:r w:rsidRPr="00707640">
              <w:rPr>
                <w:rFonts w:ascii="Arial" w:eastAsia="Palatino Linotype" w:hAnsi="Arial" w:cs="Arial"/>
              </w:rPr>
              <w:t>ID)</w:t>
            </w:r>
          </w:p>
        </w:tc>
        <w:tc>
          <w:tcPr>
            <w:tcW w:w="3015"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line="260" w:lineRule="exact"/>
              <w:ind w:left="102"/>
              <w:jc w:val="both"/>
              <w:rPr>
                <w:rFonts w:ascii="Arial" w:eastAsia="Palatino Linotype" w:hAnsi="Arial" w:cs="Arial"/>
              </w:rPr>
            </w:pPr>
            <w:r w:rsidRPr="00707640">
              <w:rPr>
                <w:rFonts w:ascii="Arial" w:eastAsia="Palatino Linotype" w:hAnsi="Arial" w:cs="Arial"/>
                <w:spacing w:val="-1"/>
              </w:rPr>
              <w:t>R</w:t>
            </w:r>
            <w:r w:rsidRPr="00707640">
              <w:rPr>
                <w:rFonts w:ascii="Arial" w:eastAsia="Palatino Linotype" w:hAnsi="Arial" w:cs="Arial"/>
                <w:spacing w:val="2"/>
              </w:rPr>
              <w:t>i</w:t>
            </w:r>
            <w:r w:rsidRPr="00707640">
              <w:rPr>
                <w:rFonts w:ascii="Arial" w:eastAsia="Palatino Linotype" w:hAnsi="Arial" w:cs="Arial"/>
              </w:rPr>
              <w:t>esgo</w:t>
            </w:r>
            <w:r w:rsidRPr="00707640">
              <w:rPr>
                <w:rFonts w:ascii="Arial" w:eastAsia="Palatino Linotype" w:hAnsi="Arial" w:cs="Arial"/>
                <w:spacing w:val="-5"/>
              </w:rPr>
              <w:t xml:space="preserve"> </w:t>
            </w:r>
            <w:r w:rsidRPr="00707640">
              <w:rPr>
                <w:rFonts w:ascii="Arial" w:eastAsia="Palatino Linotype" w:hAnsi="Arial" w:cs="Arial"/>
                <w:spacing w:val="1"/>
              </w:rPr>
              <w:t>S</w:t>
            </w:r>
            <w:r w:rsidRPr="00707640">
              <w:rPr>
                <w:rFonts w:ascii="Arial" w:eastAsia="Palatino Linotype" w:hAnsi="Arial" w:cs="Arial"/>
              </w:rPr>
              <w:t>us</w:t>
            </w:r>
            <w:r w:rsidRPr="00707640">
              <w:rPr>
                <w:rFonts w:ascii="Arial" w:eastAsia="Palatino Linotype" w:hAnsi="Arial" w:cs="Arial"/>
                <w:spacing w:val="-1"/>
              </w:rPr>
              <w:t>t</w:t>
            </w:r>
            <w:r w:rsidRPr="00707640">
              <w:rPr>
                <w:rFonts w:ascii="Arial" w:eastAsia="Palatino Linotype" w:hAnsi="Arial" w:cs="Arial"/>
                <w:spacing w:val="1"/>
              </w:rPr>
              <w:t>a</w:t>
            </w:r>
            <w:r w:rsidRPr="00707640">
              <w:rPr>
                <w:rFonts w:ascii="Arial" w:eastAsia="Palatino Linotype" w:hAnsi="Arial" w:cs="Arial"/>
                <w:spacing w:val="-1"/>
              </w:rPr>
              <w:t>n</w:t>
            </w:r>
            <w:r w:rsidRPr="00707640">
              <w:rPr>
                <w:rFonts w:ascii="Arial" w:eastAsia="Palatino Linotype" w:hAnsi="Arial" w:cs="Arial"/>
              </w:rPr>
              <w:t>c</w:t>
            </w:r>
            <w:r w:rsidRPr="00707640">
              <w:rPr>
                <w:rFonts w:ascii="Arial" w:eastAsia="Palatino Linotype" w:hAnsi="Arial" w:cs="Arial"/>
                <w:spacing w:val="2"/>
              </w:rPr>
              <w:t>i</w:t>
            </w:r>
            <w:r w:rsidRPr="00707640">
              <w:rPr>
                <w:rFonts w:ascii="Arial" w:eastAsia="Palatino Linotype" w:hAnsi="Arial" w:cs="Arial"/>
                <w:spacing w:val="-1"/>
              </w:rPr>
              <w:t>a</w:t>
            </w:r>
            <w:r w:rsidRPr="00707640">
              <w:rPr>
                <w:rFonts w:ascii="Arial" w:eastAsia="Palatino Linotype" w:hAnsi="Arial" w:cs="Arial"/>
              </w:rPr>
              <w:t>l</w:t>
            </w:r>
            <w:r w:rsidRPr="00707640">
              <w:rPr>
                <w:rFonts w:ascii="Arial" w:eastAsia="Palatino Linotype" w:hAnsi="Arial" w:cs="Arial"/>
                <w:spacing w:val="-7"/>
              </w:rPr>
              <w:t xml:space="preserve"> </w:t>
            </w:r>
            <w:r w:rsidRPr="00707640">
              <w:rPr>
                <w:rFonts w:ascii="Arial" w:eastAsia="Palatino Linotype" w:hAnsi="Arial" w:cs="Arial"/>
                <w:spacing w:val="1"/>
              </w:rPr>
              <w:t>(</w:t>
            </w:r>
            <w:r w:rsidRPr="00707640">
              <w:rPr>
                <w:rFonts w:ascii="Arial" w:eastAsia="Palatino Linotype" w:hAnsi="Arial" w:cs="Arial"/>
                <w:spacing w:val="-1"/>
              </w:rPr>
              <w:t>R</w:t>
            </w:r>
            <w:r w:rsidRPr="00707640">
              <w:rPr>
                <w:rFonts w:ascii="Arial" w:eastAsia="Palatino Linotype" w:hAnsi="Arial" w:cs="Arial"/>
                <w:spacing w:val="1"/>
              </w:rPr>
              <w:t>S</w:t>
            </w:r>
            <w:r w:rsidRPr="00707640">
              <w:rPr>
                <w:rFonts w:ascii="Arial" w:eastAsia="Palatino Linotype" w:hAnsi="Arial" w:cs="Arial"/>
              </w:rPr>
              <w:t>)</w:t>
            </w:r>
          </w:p>
        </w:tc>
      </w:tr>
      <w:tr w:rsidR="00FD799F" w:rsidRPr="00707640" w:rsidTr="002954AF">
        <w:trPr>
          <w:trHeight w:hRule="exact" w:val="281"/>
        </w:trPr>
        <w:tc>
          <w:tcPr>
            <w:tcW w:w="3015"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line="260" w:lineRule="exact"/>
              <w:ind w:left="102"/>
              <w:jc w:val="both"/>
              <w:rPr>
                <w:rFonts w:ascii="Arial" w:eastAsia="Palatino Linotype" w:hAnsi="Arial" w:cs="Arial"/>
              </w:rPr>
            </w:pPr>
            <w:r w:rsidRPr="00707640">
              <w:rPr>
                <w:rFonts w:ascii="Arial" w:eastAsia="Palatino Linotype" w:hAnsi="Arial" w:cs="Arial"/>
                <w:position w:val="1"/>
              </w:rPr>
              <w:t>E</w:t>
            </w:r>
            <w:r w:rsidRPr="00707640">
              <w:rPr>
                <w:rFonts w:ascii="Arial" w:eastAsia="Palatino Linotype" w:hAnsi="Arial" w:cs="Arial"/>
                <w:spacing w:val="-1"/>
                <w:position w:val="1"/>
              </w:rPr>
              <w:t>n</w:t>
            </w:r>
            <w:r w:rsidRPr="00707640">
              <w:rPr>
                <w:rFonts w:ascii="Arial" w:eastAsia="Palatino Linotype" w:hAnsi="Arial" w:cs="Arial"/>
                <w:position w:val="1"/>
              </w:rPr>
              <w:t>tre</w:t>
            </w:r>
            <w:r w:rsidRPr="00707640">
              <w:rPr>
                <w:rFonts w:ascii="Arial" w:eastAsia="Palatino Linotype" w:hAnsi="Arial" w:cs="Arial"/>
                <w:spacing w:val="-4"/>
                <w:position w:val="1"/>
              </w:rPr>
              <w:t xml:space="preserve"> </w:t>
            </w:r>
            <w:r w:rsidRPr="00707640">
              <w:rPr>
                <w:rFonts w:ascii="Arial" w:eastAsia="Palatino Linotype" w:hAnsi="Arial" w:cs="Arial"/>
                <w:spacing w:val="1"/>
                <w:position w:val="1"/>
              </w:rPr>
              <w:t>6</w:t>
            </w:r>
            <w:r w:rsidRPr="00707640">
              <w:rPr>
                <w:rFonts w:ascii="Arial" w:eastAsia="Palatino Linotype" w:hAnsi="Arial" w:cs="Arial"/>
                <w:position w:val="1"/>
              </w:rPr>
              <w:t>1</w:t>
            </w:r>
            <w:r w:rsidRPr="00707640">
              <w:rPr>
                <w:rFonts w:ascii="Arial" w:eastAsia="Palatino Linotype" w:hAnsi="Arial" w:cs="Arial"/>
                <w:spacing w:val="-1"/>
                <w:position w:val="1"/>
              </w:rPr>
              <w:t xml:space="preserve"> </w:t>
            </w:r>
            <w:r w:rsidRPr="00707640">
              <w:rPr>
                <w:rFonts w:ascii="Arial" w:eastAsia="Palatino Linotype" w:hAnsi="Arial" w:cs="Arial"/>
                <w:position w:val="1"/>
              </w:rPr>
              <w:t>y</w:t>
            </w:r>
            <w:r w:rsidRPr="00707640">
              <w:rPr>
                <w:rFonts w:ascii="Arial" w:eastAsia="Palatino Linotype" w:hAnsi="Arial" w:cs="Arial"/>
                <w:spacing w:val="-1"/>
                <w:position w:val="1"/>
              </w:rPr>
              <w:t xml:space="preserve"> </w:t>
            </w:r>
            <w:r w:rsidRPr="00707640">
              <w:rPr>
                <w:rFonts w:ascii="Arial" w:eastAsia="Palatino Linotype" w:hAnsi="Arial" w:cs="Arial"/>
                <w:spacing w:val="1"/>
                <w:position w:val="1"/>
              </w:rPr>
              <w:t>80</w:t>
            </w:r>
            <w:r w:rsidRPr="00707640">
              <w:rPr>
                <w:rFonts w:ascii="Arial" w:eastAsia="Palatino Linotype" w:hAnsi="Arial" w:cs="Arial"/>
                <w:position w:val="1"/>
              </w:rPr>
              <w:t>%</w:t>
            </w:r>
          </w:p>
        </w:tc>
        <w:tc>
          <w:tcPr>
            <w:tcW w:w="3027"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line="260" w:lineRule="exact"/>
              <w:ind w:left="102"/>
              <w:jc w:val="both"/>
              <w:rPr>
                <w:rFonts w:ascii="Arial" w:eastAsia="Palatino Linotype" w:hAnsi="Arial" w:cs="Arial"/>
              </w:rPr>
            </w:pPr>
            <w:r w:rsidRPr="00707640">
              <w:rPr>
                <w:rFonts w:ascii="Arial" w:eastAsia="Palatino Linotype" w:hAnsi="Arial" w:cs="Arial"/>
                <w:spacing w:val="1"/>
                <w:position w:val="1"/>
              </w:rPr>
              <w:t>M</w:t>
            </w:r>
            <w:r w:rsidRPr="00707640">
              <w:rPr>
                <w:rFonts w:ascii="Arial" w:eastAsia="Palatino Linotype" w:hAnsi="Arial" w:cs="Arial"/>
                <w:position w:val="1"/>
              </w:rPr>
              <w:t>e</w:t>
            </w:r>
            <w:r w:rsidRPr="00707640">
              <w:rPr>
                <w:rFonts w:ascii="Arial" w:eastAsia="Palatino Linotype" w:hAnsi="Arial" w:cs="Arial"/>
                <w:spacing w:val="1"/>
                <w:position w:val="1"/>
              </w:rPr>
              <w:t>d</w:t>
            </w:r>
            <w:r w:rsidRPr="00707640">
              <w:rPr>
                <w:rFonts w:ascii="Arial" w:eastAsia="Palatino Linotype" w:hAnsi="Arial" w:cs="Arial"/>
                <w:spacing w:val="2"/>
                <w:position w:val="1"/>
              </w:rPr>
              <w:t>i</w:t>
            </w:r>
            <w:r w:rsidRPr="00707640">
              <w:rPr>
                <w:rFonts w:ascii="Arial" w:eastAsia="Palatino Linotype" w:hAnsi="Arial" w:cs="Arial"/>
                <w:spacing w:val="-1"/>
                <w:position w:val="1"/>
              </w:rPr>
              <w:t>an</w:t>
            </w:r>
            <w:r w:rsidRPr="00707640">
              <w:rPr>
                <w:rFonts w:ascii="Arial" w:eastAsia="Palatino Linotype" w:hAnsi="Arial" w:cs="Arial"/>
                <w:position w:val="1"/>
              </w:rPr>
              <w:t>o</w:t>
            </w:r>
            <w:r w:rsidRPr="00707640">
              <w:rPr>
                <w:rFonts w:ascii="Arial" w:eastAsia="Palatino Linotype" w:hAnsi="Arial" w:cs="Arial"/>
                <w:spacing w:val="-6"/>
                <w:position w:val="1"/>
              </w:rPr>
              <w:t xml:space="preserve"> </w:t>
            </w:r>
            <w:r w:rsidRPr="00707640">
              <w:rPr>
                <w:rFonts w:ascii="Arial" w:eastAsia="Palatino Linotype" w:hAnsi="Arial" w:cs="Arial"/>
                <w:position w:val="1"/>
              </w:rPr>
              <w:t>Des</w:t>
            </w:r>
            <w:r w:rsidRPr="00707640">
              <w:rPr>
                <w:rFonts w:ascii="Arial" w:eastAsia="Palatino Linotype" w:hAnsi="Arial" w:cs="Arial"/>
                <w:spacing w:val="-2"/>
                <w:position w:val="1"/>
              </w:rPr>
              <w:t>a</w:t>
            </w:r>
            <w:r w:rsidRPr="00707640">
              <w:rPr>
                <w:rFonts w:ascii="Arial" w:eastAsia="Palatino Linotype" w:hAnsi="Arial" w:cs="Arial"/>
                <w:position w:val="1"/>
              </w:rPr>
              <w:t>r</w:t>
            </w:r>
            <w:r w:rsidRPr="00707640">
              <w:rPr>
                <w:rFonts w:ascii="Arial" w:eastAsia="Palatino Linotype" w:hAnsi="Arial" w:cs="Arial"/>
                <w:spacing w:val="1"/>
                <w:position w:val="1"/>
              </w:rPr>
              <w:t>ro</w:t>
            </w:r>
            <w:r w:rsidRPr="00707640">
              <w:rPr>
                <w:rFonts w:ascii="Arial" w:eastAsia="Palatino Linotype" w:hAnsi="Arial" w:cs="Arial"/>
                <w:spacing w:val="2"/>
                <w:position w:val="1"/>
              </w:rPr>
              <w:t>l</w:t>
            </w:r>
            <w:r w:rsidRPr="00707640">
              <w:rPr>
                <w:rFonts w:ascii="Arial" w:eastAsia="Palatino Linotype" w:hAnsi="Arial" w:cs="Arial"/>
                <w:position w:val="1"/>
              </w:rPr>
              <w:t>lo</w:t>
            </w:r>
            <w:r w:rsidRPr="00707640">
              <w:rPr>
                <w:rFonts w:ascii="Arial" w:eastAsia="Palatino Linotype" w:hAnsi="Arial" w:cs="Arial"/>
                <w:spacing w:val="-8"/>
                <w:position w:val="1"/>
              </w:rPr>
              <w:t xml:space="preserve"> </w:t>
            </w:r>
            <w:r w:rsidRPr="00707640">
              <w:rPr>
                <w:rFonts w:ascii="Arial" w:eastAsia="Palatino Linotype" w:hAnsi="Arial" w:cs="Arial"/>
                <w:spacing w:val="1"/>
                <w:position w:val="1"/>
              </w:rPr>
              <w:t>(M</w:t>
            </w:r>
            <w:r w:rsidRPr="00707640">
              <w:rPr>
                <w:rFonts w:ascii="Arial" w:eastAsia="Palatino Linotype" w:hAnsi="Arial" w:cs="Arial"/>
                <w:position w:val="1"/>
              </w:rPr>
              <w:t>D)</w:t>
            </w:r>
          </w:p>
        </w:tc>
        <w:tc>
          <w:tcPr>
            <w:tcW w:w="3015"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line="260" w:lineRule="exact"/>
              <w:ind w:left="102"/>
              <w:jc w:val="both"/>
              <w:rPr>
                <w:rFonts w:ascii="Arial" w:eastAsia="Palatino Linotype" w:hAnsi="Arial" w:cs="Arial"/>
              </w:rPr>
            </w:pPr>
            <w:r w:rsidRPr="00707640">
              <w:rPr>
                <w:rFonts w:ascii="Arial" w:eastAsia="Palatino Linotype" w:hAnsi="Arial" w:cs="Arial"/>
                <w:spacing w:val="-1"/>
                <w:position w:val="1"/>
              </w:rPr>
              <w:t>R</w:t>
            </w:r>
            <w:r w:rsidRPr="00707640">
              <w:rPr>
                <w:rFonts w:ascii="Arial" w:eastAsia="Palatino Linotype" w:hAnsi="Arial" w:cs="Arial"/>
                <w:spacing w:val="2"/>
                <w:position w:val="1"/>
              </w:rPr>
              <w:t>i</w:t>
            </w:r>
            <w:r w:rsidRPr="00707640">
              <w:rPr>
                <w:rFonts w:ascii="Arial" w:eastAsia="Palatino Linotype" w:hAnsi="Arial" w:cs="Arial"/>
                <w:position w:val="1"/>
              </w:rPr>
              <w:t>esgo</w:t>
            </w:r>
            <w:r w:rsidRPr="00707640">
              <w:rPr>
                <w:rFonts w:ascii="Arial" w:eastAsia="Palatino Linotype" w:hAnsi="Arial" w:cs="Arial"/>
                <w:spacing w:val="-5"/>
                <w:position w:val="1"/>
              </w:rPr>
              <w:t xml:space="preserve"> </w:t>
            </w:r>
            <w:r w:rsidRPr="00707640">
              <w:rPr>
                <w:rFonts w:ascii="Arial" w:eastAsia="Palatino Linotype" w:hAnsi="Arial" w:cs="Arial"/>
                <w:spacing w:val="1"/>
                <w:position w:val="1"/>
              </w:rPr>
              <w:t>M</w:t>
            </w:r>
            <w:r w:rsidRPr="00707640">
              <w:rPr>
                <w:rFonts w:ascii="Arial" w:eastAsia="Palatino Linotype" w:hAnsi="Arial" w:cs="Arial"/>
                <w:position w:val="1"/>
              </w:rPr>
              <w:t>e</w:t>
            </w:r>
            <w:r w:rsidRPr="00707640">
              <w:rPr>
                <w:rFonts w:ascii="Arial" w:eastAsia="Palatino Linotype" w:hAnsi="Arial" w:cs="Arial"/>
                <w:spacing w:val="1"/>
                <w:position w:val="1"/>
              </w:rPr>
              <w:t>d</w:t>
            </w:r>
            <w:r w:rsidRPr="00707640">
              <w:rPr>
                <w:rFonts w:ascii="Arial" w:eastAsia="Palatino Linotype" w:hAnsi="Arial" w:cs="Arial"/>
                <w:position w:val="1"/>
              </w:rPr>
              <w:t>io</w:t>
            </w:r>
            <w:r w:rsidRPr="00707640">
              <w:rPr>
                <w:rFonts w:ascii="Arial" w:eastAsia="Palatino Linotype" w:hAnsi="Arial" w:cs="Arial"/>
                <w:spacing w:val="-5"/>
                <w:position w:val="1"/>
              </w:rPr>
              <w:t xml:space="preserve"> </w:t>
            </w:r>
            <w:r w:rsidRPr="00707640">
              <w:rPr>
                <w:rFonts w:ascii="Arial" w:eastAsia="Palatino Linotype" w:hAnsi="Arial" w:cs="Arial"/>
                <w:spacing w:val="1"/>
                <w:position w:val="1"/>
              </w:rPr>
              <w:t>(</w:t>
            </w:r>
            <w:r w:rsidRPr="00707640">
              <w:rPr>
                <w:rFonts w:ascii="Arial" w:eastAsia="Palatino Linotype" w:hAnsi="Arial" w:cs="Arial"/>
                <w:spacing w:val="-1"/>
                <w:position w:val="1"/>
              </w:rPr>
              <w:t>R</w:t>
            </w:r>
            <w:r w:rsidRPr="00707640">
              <w:rPr>
                <w:rFonts w:ascii="Arial" w:eastAsia="Palatino Linotype" w:hAnsi="Arial" w:cs="Arial"/>
                <w:spacing w:val="1"/>
                <w:position w:val="1"/>
              </w:rPr>
              <w:t>M</w:t>
            </w:r>
            <w:r w:rsidRPr="00707640">
              <w:rPr>
                <w:rFonts w:ascii="Arial" w:eastAsia="Palatino Linotype" w:hAnsi="Arial" w:cs="Arial"/>
                <w:position w:val="1"/>
              </w:rPr>
              <w:t>)</w:t>
            </w:r>
          </w:p>
        </w:tc>
      </w:tr>
      <w:tr w:rsidR="00FD799F" w:rsidRPr="00707640" w:rsidTr="002954AF">
        <w:trPr>
          <w:trHeight w:hRule="exact" w:val="281"/>
        </w:trPr>
        <w:tc>
          <w:tcPr>
            <w:tcW w:w="3015"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line="260" w:lineRule="exact"/>
              <w:ind w:left="102"/>
              <w:jc w:val="both"/>
              <w:rPr>
                <w:rFonts w:ascii="Arial" w:eastAsia="Palatino Linotype" w:hAnsi="Arial" w:cs="Arial"/>
              </w:rPr>
            </w:pPr>
            <w:r w:rsidRPr="00707640">
              <w:rPr>
                <w:rFonts w:ascii="Arial" w:eastAsia="Palatino Linotype" w:hAnsi="Arial" w:cs="Arial"/>
                <w:position w:val="1"/>
              </w:rPr>
              <w:t>E</w:t>
            </w:r>
            <w:r w:rsidRPr="00707640">
              <w:rPr>
                <w:rFonts w:ascii="Arial" w:eastAsia="Palatino Linotype" w:hAnsi="Arial" w:cs="Arial"/>
                <w:spacing w:val="-1"/>
                <w:position w:val="1"/>
              </w:rPr>
              <w:t>n</w:t>
            </w:r>
            <w:r w:rsidRPr="00707640">
              <w:rPr>
                <w:rFonts w:ascii="Arial" w:eastAsia="Palatino Linotype" w:hAnsi="Arial" w:cs="Arial"/>
                <w:position w:val="1"/>
              </w:rPr>
              <w:t>tre</w:t>
            </w:r>
            <w:r w:rsidRPr="00707640">
              <w:rPr>
                <w:rFonts w:ascii="Arial" w:eastAsia="Palatino Linotype" w:hAnsi="Arial" w:cs="Arial"/>
                <w:spacing w:val="-4"/>
                <w:position w:val="1"/>
              </w:rPr>
              <w:t xml:space="preserve"> </w:t>
            </w:r>
            <w:r w:rsidRPr="00707640">
              <w:rPr>
                <w:rFonts w:ascii="Arial" w:eastAsia="Palatino Linotype" w:hAnsi="Arial" w:cs="Arial"/>
                <w:spacing w:val="1"/>
                <w:position w:val="1"/>
              </w:rPr>
              <w:t>8</w:t>
            </w:r>
            <w:r w:rsidRPr="00707640">
              <w:rPr>
                <w:rFonts w:ascii="Arial" w:eastAsia="Palatino Linotype" w:hAnsi="Arial" w:cs="Arial"/>
                <w:position w:val="1"/>
              </w:rPr>
              <w:t>1</w:t>
            </w:r>
            <w:r w:rsidRPr="00707640">
              <w:rPr>
                <w:rFonts w:ascii="Arial" w:eastAsia="Palatino Linotype" w:hAnsi="Arial" w:cs="Arial"/>
                <w:spacing w:val="-1"/>
                <w:position w:val="1"/>
              </w:rPr>
              <w:t xml:space="preserve"> </w:t>
            </w:r>
            <w:r w:rsidRPr="00707640">
              <w:rPr>
                <w:rFonts w:ascii="Arial" w:eastAsia="Palatino Linotype" w:hAnsi="Arial" w:cs="Arial"/>
                <w:position w:val="1"/>
              </w:rPr>
              <w:t>y</w:t>
            </w:r>
            <w:r w:rsidRPr="00707640">
              <w:rPr>
                <w:rFonts w:ascii="Arial" w:eastAsia="Palatino Linotype" w:hAnsi="Arial" w:cs="Arial"/>
                <w:spacing w:val="-1"/>
                <w:position w:val="1"/>
              </w:rPr>
              <w:t xml:space="preserve"> </w:t>
            </w:r>
            <w:r w:rsidRPr="00707640">
              <w:rPr>
                <w:rFonts w:ascii="Arial" w:eastAsia="Palatino Linotype" w:hAnsi="Arial" w:cs="Arial"/>
                <w:spacing w:val="1"/>
                <w:position w:val="1"/>
              </w:rPr>
              <w:t>100</w:t>
            </w:r>
            <w:r w:rsidRPr="00707640">
              <w:rPr>
                <w:rFonts w:ascii="Arial" w:eastAsia="Palatino Linotype" w:hAnsi="Arial" w:cs="Arial"/>
                <w:position w:val="1"/>
              </w:rPr>
              <w:t>%</w:t>
            </w:r>
          </w:p>
        </w:tc>
        <w:tc>
          <w:tcPr>
            <w:tcW w:w="3027"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line="260" w:lineRule="exact"/>
              <w:ind w:left="102"/>
              <w:jc w:val="both"/>
              <w:rPr>
                <w:rFonts w:ascii="Arial" w:eastAsia="Palatino Linotype" w:hAnsi="Arial" w:cs="Arial"/>
              </w:rPr>
            </w:pPr>
            <w:r w:rsidRPr="00707640">
              <w:rPr>
                <w:rFonts w:ascii="Arial" w:eastAsia="Palatino Linotype" w:hAnsi="Arial" w:cs="Arial"/>
                <w:spacing w:val="1"/>
                <w:position w:val="1"/>
              </w:rPr>
              <w:t>S</w:t>
            </w:r>
            <w:r w:rsidRPr="00707640">
              <w:rPr>
                <w:rFonts w:ascii="Arial" w:eastAsia="Palatino Linotype" w:hAnsi="Arial" w:cs="Arial"/>
                <w:spacing w:val="-1"/>
                <w:position w:val="1"/>
              </w:rPr>
              <w:t>a</w:t>
            </w:r>
            <w:r w:rsidRPr="00707640">
              <w:rPr>
                <w:rFonts w:ascii="Arial" w:eastAsia="Palatino Linotype" w:hAnsi="Arial" w:cs="Arial"/>
                <w:position w:val="1"/>
              </w:rPr>
              <w:t>t</w:t>
            </w:r>
            <w:r w:rsidRPr="00707640">
              <w:rPr>
                <w:rFonts w:ascii="Arial" w:eastAsia="Palatino Linotype" w:hAnsi="Arial" w:cs="Arial"/>
                <w:spacing w:val="2"/>
                <w:position w:val="1"/>
              </w:rPr>
              <w:t>i</w:t>
            </w:r>
            <w:r w:rsidRPr="00707640">
              <w:rPr>
                <w:rFonts w:ascii="Arial" w:eastAsia="Palatino Linotype" w:hAnsi="Arial" w:cs="Arial"/>
                <w:position w:val="1"/>
              </w:rPr>
              <w:t>sf</w:t>
            </w:r>
            <w:r w:rsidRPr="00707640">
              <w:rPr>
                <w:rFonts w:ascii="Arial" w:eastAsia="Palatino Linotype" w:hAnsi="Arial" w:cs="Arial"/>
                <w:spacing w:val="-1"/>
                <w:position w:val="1"/>
              </w:rPr>
              <w:t>a</w:t>
            </w:r>
            <w:r w:rsidRPr="00707640">
              <w:rPr>
                <w:rFonts w:ascii="Arial" w:eastAsia="Palatino Linotype" w:hAnsi="Arial" w:cs="Arial"/>
                <w:position w:val="1"/>
              </w:rPr>
              <w:t>ct</w:t>
            </w:r>
            <w:r w:rsidRPr="00707640">
              <w:rPr>
                <w:rFonts w:ascii="Arial" w:eastAsia="Palatino Linotype" w:hAnsi="Arial" w:cs="Arial"/>
                <w:spacing w:val="2"/>
                <w:position w:val="1"/>
              </w:rPr>
              <w:t>o</w:t>
            </w:r>
            <w:r w:rsidRPr="00707640">
              <w:rPr>
                <w:rFonts w:ascii="Arial" w:eastAsia="Palatino Linotype" w:hAnsi="Arial" w:cs="Arial"/>
                <w:position w:val="1"/>
              </w:rPr>
              <w:t>r</w:t>
            </w:r>
            <w:r w:rsidRPr="00707640">
              <w:rPr>
                <w:rFonts w:ascii="Arial" w:eastAsia="Palatino Linotype" w:hAnsi="Arial" w:cs="Arial"/>
                <w:spacing w:val="2"/>
                <w:position w:val="1"/>
              </w:rPr>
              <w:t>i</w:t>
            </w:r>
            <w:r w:rsidRPr="00707640">
              <w:rPr>
                <w:rFonts w:ascii="Arial" w:eastAsia="Palatino Linotype" w:hAnsi="Arial" w:cs="Arial"/>
                <w:position w:val="1"/>
              </w:rPr>
              <w:t>o</w:t>
            </w:r>
            <w:r w:rsidRPr="00707640">
              <w:rPr>
                <w:rFonts w:ascii="Arial" w:eastAsia="Palatino Linotype" w:hAnsi="Arial" w:cs="Arial"/>
                <w:spacing w:val="-9"/>
                <w:position w:val="1"/>
              </w:rPr>
              <w:t xml:space="preserve"> </w:t>
            </w:r>
            <w:r w:rsidRPr="00707640">
              <w:rPr>
                <w:rFonts w:ascii="Arial" w:eastAsia="Palatino Linotype" w:hAnsi="Arial" w:cs="Arial"/>
                <w:position w:val="1"/>
              </w:rPr>
              <w:t>Des</w:t>
            </w:r>
            <w:r w:rsidRPr="00707640">
              <w:rPr>
                <w:rFonts w:ascii="Arial" w:eastAsia="Palatino Linotype" w:hAnsi="Arial" w:cs="Arial"/>
                <w:spacing w:val="-2"/>
                <w:position w:val="1"/>
              </w:rPr>
              <w:t>a</w:t>
            </w:r>
            <w:r w:rsidRPr="00707640">
              <w:rPr>
                <w:rFonts w:ascii="Arial" w:eastAsia="Palatino Linotype" w:hAnsi="Arial" w:cs="Arial"/>
                <w:position w:val="1"/>
              </w:rPr>
              <w:t>r</w:t>
            </w:r>
            <w:r w:rsidRPr="00707640">
              <w:rPr>
                <w:rFonts w:ascii="Arial" w:eastAsia="Palatino Linotype" w:hAnsi="Arial" w:cs="Arial"/>
                <w:spacing w:val="1"/>
                <w:position w:val="1"/>
              </w:rPr>
              <w:t>ro</w:t>
            </w:r>
            <w:r w:rsidRPr="00707640">
              <w:rPr>
                <w:rFonts w:ascii="Arial" w:eastAsia="Palatino Linotype" w:hAnsi="Arial" w:cs="Arial"/>
                <w:position w:val="1"/>
              </w:rPr>
              <w:t>l</w:t>
            </w:r>
            <w:r w:rsidRPr="00707640">
              <w:rPr>
                <w:rFonts w:ascii="Arial" w:eastAsia="Palatino Linotype" w:hAnsi="Arial" w:cs="Arial"/>
                <w:spacing w:val="1"/>
                <w:position w:val="1"/>
              </w:rPr>
              <w:t>l</w:t>
            </w:r>
            <w:r w:rsidRPr="00707640">
              <w:rPr>
                <w:rFonts w:ascii="Arial" w:eastAsia="Palatino Linotype" w:hAnsi="Arial" w:cs="Arial"/>
                <w:position w:val="1"/>
              </w:rPr>
              <w:t>o</w:t>
            </w:r>
            <w:r w:rsidRPr="00707640">
              <w:rPr>
                <w:rFonts w:ascii="Arial" w:eastAsia="Palatino Linotype" w:hAnsi="Arial" w:cs="Arial"/>
                <w:spacing w:val="-10"/>
                <w:position w:val="1"/>
              </w:rPr>
              <w:t xml:space="preserve"> </w:t>
            </w:r>
            <w:r w:rsidRPr="00707640">
              <w:rPr>
                <w:rFonts w:ascii="Arial" w:eastAsia="Palatino Linotype" w:hAnsi="Arial" w:cs="Arial"/>
                <w:spacing w:val="1"/>
                <w:position w:val="1"/>
              </w:rPr>
              <w:t>(S</w:t>
            </w:r>
            <w:r w:rsidRPr="00707640">
              <w:rPr>
                <w:rFonts w:ascii="Arial" w:eastAsia="Palatino Linotype" w:hAnsi="Arial" w:cs="Arial"/>
                <w:spacing w:val="-3"/>
                <w:position w:val="1"/>
              </w:rPr>
              <w:t>D</w:t>
            </w:r>
            <w:r w:rsidRPr="00707640">
              <w:rPr>
                <w:rFonts w:ascii="Arial" w:eastAsia="Palatino Linotype" w:hAnsi="Arial" w:cs="Arial"/>
                <w:position w:val="1"/>
              </w:rPr>
              <w:t>)</w:t>
            </w:r>
          </w:p>
        </w:tc>
        <w:tc>
          <w:tcPr>
            <w:tcW w:w="3015"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line="260" w:lineRule="exact"/>
              <w:ind w:left="102"/>
              <w:jc w:val="both"/>
              <w:rPr>
                <w:rFonts w:ascii="Arial" w:eastAsia="Palatino Linotype" w:hAnsi="Arial" w:cs="Arial"/>
              </w:rPr>
            </w:pPr>
            <w:r w:rsidRPr="00707640">
              <w:rPr>
                <w:rFonts w:ascii="Arial" w:eastAsia="Palatino Linotype" w:hAnsi="Arial" w:cs="Arial"/>
                <w:spacing w:val="-1"/>
                <w:position w:val="1"/>
              </w:rPr>
              <w:t>R</w:t>
            </w:r>
            <w:r w:rsidRPr="00707640">
              <w:rPr>
                <w:rFonts w:ascii="Arial" w:eastAsia="Palatino Linotype" w:hAnsi="Arial" w:cs="Arial"/>
                <w:spacing w:val="2"/>
                <w:position w:val="1"/>
              </w:rPr>
              <w:t>i</w:t>
            </w:r>
            <w:r w:rsidRPr="00707640">
              <w:rPr>
                <w:rFonts w:ascii="Arial" w:eastAsia="Palatino Linotype" w:hAnsi="Arial" w:cs="Arial"/>
                <w:position w:val="1"/>
              </w:rPr>
              <w:t>esgo</w:t>
            </w:r>
            <w:r w:rsidRPr="00707640">
              <w:rPr>
                <w:rFonts w:ascii="Arial" w:eastAsia="Palatino Linotype" w:hAnsi="Arial" w:cs="Arial"/>
                <w:spacing w:val="-5"/>
                <w:position w:val="1"/>
              </w:rPr>
              <w:t xml:space="preserve"> </w:t>
            </w:r>
            <w:r w:rsidRPr="00707640">
              <w:rPr>
                <w:rFonts w:ascii="Arial" w:eastAsia="Palatino Linotype" w:hAnsi="Arial" w:cs="Arial"/>
                <w:position w:val="1"/>
              </w:rPr>
              <w:t>B</w:t>
            </w:r>
            <w:r w:rsidRPr="00707640">
              <w:rPr>
                <w:rFonts w:ascii="Arial" w:eastAsia="Palatino Linotype" w:hAnsi="Arial" w:cs="Arial"/>
                <w:spacing w:val="-1"/>
                <w:position w:val="1"/>
              </w:rPr>
              <w:t>a</w:t>
            </w:r>
            <w:r w:rsidRPr="00707640">
              <w:rPr>
                <w:rFonts w:ascii="Arial" w:eastAsia="Palatino Linotype" w:hAnsi="Arial" w:cs="Arial"/>
                <w:spacing w:val="1"/>
                <w:position w:val="1"/>
              </w:rPr>
              <w:t>j</w:t>
            </w:r>
            <w:r w:rsidRPr="00707640">
              <w:rPr>
                <w:rFonts w:ascii="Arial" w:eastAsia="Palatino Linotype" w:hAnsi="Arial" w:cs="Arial"/>
                <w:position w:val="1"/>
              </w:rPr>
              <w:t>o</w:t>
            </w:r>
            <w:r w:rsidRPr="00707640">
              <w:rPr>
                <w:rFonts w:ascii="Arial" w:eastAsia="Palatino Linotype" w:hAnsi="Arial" w:cs="Arial"/>
                <w:spacing w:val="-2"/>
                <w:position w:val="1"/>
              </w:rPr>
              <w:t xml:space="preserve"> </w:t>
            </w:r>
            <w:r w:rsidRPr="00707640">
              <w:rPr>
                <w:rFonts w:ascii="Arial" w:eastAsia="Palatino Linotype" w:hAnsi="Arial" w:cs="Arial"/>
                <w:spacing w:val="1"/>
                <w:position w:val="1"/>
              </w:rPr>
              <w:t>(</w:t>
            </w:r>
            <w:r w:rsidRPr="00707640">
              <w:rPr>
                <w:rFonts w:ascii="Arial" w:eastAsia="Palatino Linotype" w:hAnsi="Arial" w:cs="Arial"/>
                <w:spacing w:val="-1"/>
                <w:position w:val="1"/>
              </w:rPr>
              <w:t>R</w:t>
            </w:r>
            <w:r w:rsidRPr="00707640">
              <w:rPr>
                <w:rFonts w:ascii="Arial" w:eastAsia="Palatino Linotype" w:hAnsi="Arial" w:cs="Arial"/>
                <w:position w:val="1"/>
              </w:rPr>
              <w:t>B)</w:t>
            </w:r>
          </w:p>
        </w:tc>
      </w:tr>
    </w:tbl>
    <w:p w:rsidR="00FD799F" w:rsidRPr="00707640" w:rsidRDefault="00FD799F" w:rsidP="00FD799F">
      <w:pPr>
        <w:spacing w:before="6" w:line="240" w:lineRule="exact"/>
        <w:jc w:val="both"/>
        <w:rPr>
          <w:rFonts w:ascii="Arial" w:hAnsi="Arial" w:cs="Arial"/>
        </w:rPr>
      </w:pPr>
    </w:p>
    <w:p w:rsidR="00FD799F" w:rsidRDefault="00FD799F" w:rsidP="00FD799F">
      <w:pPr>
        <w:spacing w:line="280" w:lineRule="exact"/>
        <w:ind w:left="222"/>
        <w:jc w:val="both"/>
        <w:rPr>
          <w:rFonts w:ascii="Arial" w:eastAsia="Palatino Linotype" w:hAnsi="Arial" w:cs="Arial"/>
          <w:b/>
          <w:spacing w:val="1"/>
          <w:position w:val="1"/>
        </w:rPr>
      </w:pPr>
      <w:r w:rsidRPr="00707640">
        <w:rPr>
          <w:rFonts w:ascii="Arial" w:eastAsia="Palatino Linotype" w:hAnsi="Arial" w:cs="Arial"/>
          <w:b/>
          <w:spacing w:val="-1"/>
          <w:position w:val="1"/>
        </w:rPr>
        <w:t>C</w:t>
      </w:r>
      <w:r w:rsidRPr="00707640">
        <w:rPr>
          <w:rFonts w:ascii="Arial" w:eastAsia="Palatino Linotype" w:hAnsi="Arial" w:cs="Arial"/>
          <w:b/>
          <w:position w:val="1"/>
        </w:rPr>
        <w:t>a</w:t>
      </w:r>
      <w:r w:rsidRPr="00707640">
        <w:rPr>
          <w:rFonts w:ascii="Arial" w:eastAsia="Palatino Linotype" w:hAnsi="Arial" w:cs="Arial"/>
          <w:b/>
          <w:spacing w:val="1"/>
          <w:position w:val="1"/>
        </w:rPr>
        <w:t>t</w:t>
      </w:r>
      <w:r w:rsidRPr="00707640">
        <w:rPr>
          <w:rFonts w:ascii="Arial" w:eastAsia="Palatino Linotype" w:hAnsi="Arial" w:cs="Arial"/>
          <w:b/>
          <w:position w:val="1"/>
        </w:rPr>
        <w:t>eg</w:t>
      </w:r>
      <w:r w:rsidRPr="00707640">
        <w:rPr>
          <w:rFonts w:ascii="Arial" w:eastAsia="Palatino Linotype" w:hAnsi="Arial" w:cs="Arial"/>
          <w:b/>
          <w:spacing w:val="-1"/>
          <w:position w:val="1"/>
        </w:rPr>
        <w:t>o</w:t>
      </w:r>
      <w:r w:rsidRPr="00707640">
        <w:rPr>
          <w:rFonts w:ascii="Arial" w:eastAsia="Palatino Linotype" w:hAnsi="Arial" w:cs="Arial"/>
          <w:b/>
          <w:position w:val="1"/>
        </w:rPr>
        <w:t>r</w:t>
      </w:r>
      <w:r w:rsidRPr="00707640">
        <w:rPr>
          <w:rFonts w:ascii="Arial" w:eastAsia="Palatino Linotype" w:hAnsi="Arial" w:cs="Arial"/>
          <w:b/>
          <w:spacing w:val="-1"/>
          <w:position w:val="1"/>
        </w:rPr>
        <w:t>í</w:t>
      </w:r>
      <w:r w:rsidRPr="00707640">
        <w:rPr>
          <w:rFonts w:ascii="Arial" w:eastAsia="Palatino Linotype" w:hAnsi="Arial" w:cs="Arial"/>
          <w:b/>
          <w:position w:val="1"/>
        </w:rPr>
        <w:t>a de</w:t>
      </w:r>
      <w:r w:rsidRPr="00707640">
        <w:rPr>
          <w:rFonts w:ascii="Arial" w:eastAsia="Palatino Linotype" w:hAnsi="Arial" w:cs="Arial"/>
          <w:b/>
          <w:spacing w:val="-3"/>
          <w:position w:val="1"/>
        </w:rPr>
        <w:t xml:space="preserve"> </w:t>
      </w:r>
      <w:r w:rsidRPr="00707640">
        <w:rPr>
          <w:rFonts w:ascii="Arial" w:eastAsia="Palatino Linotype" w:hAnsi="Arial" w:cs="Arial"/>
          <w:b/>
          <w:position w:val="1"/>
        </w:rPr>
        <w:t>R</w:t>
      </w:r>
      <w:r w:rsidRPr="00707640">
        <w:rPr>
          <w:rFonts w:ascii="Arial" w:eastAsia="Palatino Linotype" w:hAnsi="Arial" w:cs="Arial"/>
          <w:b/>
          <w:spacing w:val="1"/>
          <w:position w:val="1"/>
        </w:rPr>
        <w:t>i</w:t>
      </w:r>
      <w:r w:rsidRPr="00707640">
        <w:rPr>
          <w:rFonts w:ascii="Arial" w:eastAsia="Palatino Linotype" w:hAnsi="Arial" w:cs="Arial"/>
          <w:b/>
          <w:position w:val="1"/>
        </w:rPr>
        <w:t>e</w:t>
      </w:r>
      <w:r w:rsidRPr="00707640">
        <w:rPr>
          <w:rFonts w:ascii="Arial" w:eastAsia="Palatino Linotype" w:hAnsi="Arial" w:cs="Arial"/>
          <w:b/>
          <w:spacing w:val="-2"/>
          <w:position w:val="1"/>
        </w:rPr>
        <w:t>s</w:t>
      </w:r>
      <w:r w:rsidRPr="00707640">
        <w:rPr>
          <w:rFonts w:ascii="Arial" w:eastAsia="Palatino Linotype" w:hAnsi="Arial" w:cs="Arial"/>
          <w:b/>
          <w:position w:val="1"/>
        </w:rPr>
        <w:t xml:space="preserve">go </w:t>
      </w:r>
      <w:r>
        <w:rPr>
          <w:rFonts w:ascii="Arial" w:eastAsia="Palatino Linotype" w:hAnsi="Arial" w:cs="Arial"/>
          <w:b/>
          <w:position w:val="1"/>
        </w:rPr>
        <w:t>–</w:t>
      </w:r>
      <w:r w:rsidRPr="00707640">
        <w:rPr>
          <w:rFonts w:ascii="Arial" w:eastAsia="Palatino Linotype" w:hAnsi="Arial" w:cs="Arial"/>
          <w:b/>
          <w:spacing w:val="-1"/>
          <w:position w:val="1"/>
        </w:rPr>
        <w:t xml:space="preserve"> </w:t>
      </w:r>
      <w:r w:rsidRPr="00707640">
        <w:rPr>
          <w:rFonts w:ascii="Arial" w:eastAsia="Palatino Linotype" w:hAnsi="Arial" w:cs="Arial"/>
          <w:b/>
          <w:position w:val="1"/>
        </w:rPr>
        <w:t>R</w:t>
      </w:r>
      <w:r w:rsidRPr="00707640">
        <w:rPr>
          <w:rFonts w:ascii="Arial" w:eastAsia="Palatino Linotype" w:hAnsi="Arial" w:cs="Arial"/>
          <w:b/>
          <w:spacing w:val="-2"/>
          <w:position w:val="1"/>
        </w:rPr>
        <w:t>e</w:t>
      </w:r>
      <w:r w:rsidRPr="00707640">
        <w:rPr>
          <w:rFonts w:ascii="Arial" w:eastAsia="Palatino Linotype" w:hAnsi="Arial" w:cs="Arial"/>
          <w:b/>
          <w:position w:val="1"/>
        </w:rPr>
        <w:t>q</w:t>
      </w:r>
      <w:r w:rsidRPr="00707640">
        <w:rPr>
          <w:rFonts w:ascii="Arial" w:eastAsia="Palatino Linotype" w:hAnsi="Arial" w:cs="Arial"/>
          <w:b/>
          <w:spacing w:val="-1"/>
          <w:position w:val="1"/>
        </w:rPr>
        <w:t>u</w:t>
      </w:r>
      <w:r w:rsidRPr="00707640">
        <w:rPr>
          <w:rFonts w:ascii="Arial" w:eastAsia="Palatino Linotype" w:hAnsi="Arial" w:cs="Arial"/>
          <w:b/>
          <w:position w:val="1"/>
        </w:rPr>
        <w:t>er</w:t>
      </w:r>
      <w:r w:rsidRPr="00707640">
        <w:rPr>
          <w:rFonts w:ascii="Arial" w:eastAsia="Palatino Linotype" w:hAnsi="Arial" w:cs="Arial"/>
          <w:b/>
          <w:spacing w:val="1"/>
          <w:position w:val="1"/>
        </w:rPr>
        <w:t>i</w:t>
      </w:r>
      <w:r w:rsidRPr="00707640">
        <w:rPr>
          <w:rFonts w:ascii="Arial" w:eastAsia="Palatino Linotype" w:hAnsi="Arial" w:cs="Arial"/>
          <w:b/>
          <w:spacing w:val="-2"/>
          <w:position w:val="1"/>
        </w:rPr>
        <w:t>m</w:t>
      </w:r>
      <w:r w:rsidRPr="00707640">
        <w:rPr>
          <w:rFonts w:ascii="Arial" w:eastAsia="Palatino Linotype" w:hAnsi="Arial" w:cs="Arial"/>
          <w:b/>
          <w:spacing w:val="1"/>
          <w:position w:val="1"/>
        </w:rPr>
        <w:t>i</w:t>
      </w:r>
      <w:r w:rsidRPr="00707640">
        <w:rPr>
          <w:rFonts w:ascii="Arial" w:eastAsia="Palatino Linotype" w:hAnsi="Arial" w:cs="Arial"/>
          <w:b/>
          <w:position w:val="1"/>
        </w:rPr>
        <w:t>e</w:t>
      </w:r>
      <w:r w:rsidRPr="00707640">
        <w:rPr>
          <w:rFonts w:ascii="Arial" w:eastAsia="Palatino Linotype" w:hAnsi="Arial" w:cs="Arial"/>
          <w:b/>
          <w:spacing w:val="-3"/>
          <w:position w:val="1"/>
        </w:rPr>
        <w:t>n</w:t>
      </w:r>
      <w:r>
        <w:rPr>
          <w:rFonts w:ascii="Arial" w:eastAsia="Palatino Linotype" w:hAnsi="Arial" w:cs="Arial"/>
          <w:b/>
          <w:spacing w:val="1"/>
          <w:position w:val="1"/>
        </w:rPr>
        <w:t xml:space="preserve">tos </w:t>
      </w:r>
    </w:p>
    <w:p w:rsidR="00FD799F" w:rsidRPr="00707640" w:rsidRDefault="00FD799F" w:rsidP="00FD799F">
      <w:pPr>
        <w:spacing w:line="280" w:lineRule="exact"/>
        <w:ind w:left="222"/>
        <w:jc w:val="both"/>
        <w:rPr>
          <w:rFonts w:ascii="Arial" w:hAnsi="Arial" w:cs="Arial"/>
        </w:rPr>
      </w:pPr>
    </w:p>
    <w:tbl>
      <w:tblPr>
        <w:tblW w:w="0" w:type="auto"/>
        <w:tblInd w:w="108" w:type="dxa"/>
        <w:tblLayout w:type="fixed"/>
        <w:tblCellMar>
          <w:left w:w="0" w:type="dxa"/>
          <w:right w:w="0" w:type="dxa"/>
        </w:tblCellMar>
        <w:tblLook w:val="01E0" w:firstRow="1" w:lastRow="1" w:firstColumn="1" w:lastColumn="1" w:noHBand="0" w:noVBand="0"/>
      </w:tblPr>
      <w:tblGrid>
        <w:gridCol w:w="557"/>
        <w:gridCol w:w="1706"/>
        <w:gridCol w:w="6794"/>
      </w:tblGrid>
      <w:tr w:rsidR="00FD799F" w:rsidRPr="002F397C" w:rsidTr="002954AF">
        <w:trPr>
          <w:trHeight w:hRule="exact" w:val="1358"/>
        </w:trPr>
        <w:tc>
          <w:tcPr>
            <w:tcW w:w="557"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line="260" w:lineRule="exact"/>
              <w:ind w:left="204" w:right="204"/>
              <w:jc w:val="both"/>
              <w:rPr>
                <w:rFonts w:ascii="Arial" w:eastAsia="Palatino Linotype" w:hAnsi="Arial" w:cs="Arial"/>
              </w:rPr>
            </w:pPr>
            <w:r w:rsidRPr="00707640">
              <w:rPr>
                <w:rFonts w:ascii="Arial" w:eastAsia="Palatino Linotype" w:hAnsi="Arial" w:cs="Arial"/>
                <w:w w:val="99"/>
                <w:position w:val="1"/>
              </w:rPr>
              <w:t>I</w:t>
            </w:r>
          </w:p>
        </w:tc>
        <w:tc>
          <w:tcPr>
            <w:tcW w:w="1706"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spacing w:line="260" w:lineRule="exact"/>
              <w:ind w:left="102"/>
              <w:jc w:val="both"/>
              <w:rPr>
                <w:rFonts w:ascii="Arial" w:eastAsia="Palatino Linotype" w:hAnsi="Arial" w:cs="Arial"/>
              </w:rPr>
            </w:pPr>
            <w:r w:rsidRPr="00707640">
              <w:rPr>
                <w:rFonts w:ascii="Arial" w:eastAsia="Palatino Linotype" w:hAnsi="Arial" w:cs="Arial"/>
                <w:spacing w:val="-1"/>
                <w:position w:val="1"/>
              </w:rPr>
              <w:t>R</w:t>
            </w:r>
            <w:r w:rsidRPr="00707640">
              <w:rPr>
                <w:rFonts w:ascii="Arial" w:eastAsia="Palatino Linotype" w:hAnsi="Arial" w:cs="Arial"/>
                <w:spacing w:val="2"/>
                <w:position w:val="1"/>
              </w:rPr>
              <w:t>i</w:t>
            </w:r>
            <w:r w:rsidRPr="00707640">
              <w:rPr>
                <w:rFonts w:ascii="Arial" w:eastAsia="Palatino Linotype" w:hAnsi="Arial" w:cs="Arial"/>
                <w:position w:val="1"/>
              </w:rPr>
              <w:t>esgo</w:t>
            </w:r>
            <w:r w:rsidRPr="00707640">
              <w:rPr>
                <w:rFonts w:ascii="Arial" w:eastAsia="Palatino Linotype" w:hAnsi="Arial" w:cs="Arial"/>
                <w:spacing w:val="-5"/>
                <w:position w:val="1"/>
              </w:rPr>
              <w:t xml:space="preserve"> </w:t>
            </w:r>
            <w:r w:rsidRPr="00707640">
              <w:rPr>
                <w:rFonts w:ascii="Arial" w:eastAsia="Palatino Linotype" w:hAnsi="Arial" w:cs="Arial"/>
                <w:spacing w:val="1"/>
                <w:position w:val="1"/>
              </w:rPr>
              <w:t>A</w:t>
            </w:r>
            <w:r w:rsidRPr="00707640">
              <w:rPr>
                <w:rFonts w:ascii="Arial" w:eastAsia="Palatino Linotype" w:hAnsi="Arial" w:cs="Arial"/>
                <w:spacing w:val="2"/>
                <w:position w:val="1"/>
              </w:rPr>
              <w:t>l</w:t>
            </w:r>
            <w:r w:rsidRPr="00707640">
              <w:rPr>
                <w:rFonts w:ascii="Arial" w:eastAsia="Palatino Linotype" w:hAnsi="Arial" w:cs="Arial"/>
                <w:position w:val="1"/>
              </w:rPr>
              <w:t>to</w:t>
            </w:r>
          </w:p>
        </w:tc>
        <w:tc>
          <w:tcPr>
            <w:tcW w:w="6794"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ind w:left="102" w:right="70"/>
              <w:jc w:val="both"/>
              <w:rPr>
                <w:rFonts w:ascii="Arial" w:eastAsia="Palatino Linotype" w:hAnsi="Arial" w:cs="Arial"/>
                <w:lang w:val="es-ES"/>
              </w:rPr>
            </w:pP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2"/>
                <w:lang w:val="es-ES"/>
              </w:rPr>
              <w:t>q</w:t>
            </w:r>
            <w:r w:rsidRPr="00707640">
              <w:rPr>
                <w:rFonts w:ascii="Arial" w:eastAsia="Palatino Linotype" w:hAnsi="Arial" w:cs="Arial"/>
                <w:lang w:val="es-ES"/>
              </w:rPr>
              <w:t>u</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8"/>
                <w:lang w:val="es-ES"/>
              </w:rPr>
              <w:t xml:space="preserve"> </w:t>
            </w:r>
            <w:r w:rsidRPr="00707640">
              <w:rPr>
                <w:rFonts w:ascii="Arial" w:eastAsia="Palatino Linotype" w:hAnsi="Arial" w:cs="Arial"/>
                <w:spacing w:val="-1"/>
                <w:lang w:val="es-ES"/>
              </w:rPr>
              <w:t>m</w:t>
            </w:r>
            <w:r w:rsidRPr="00707640">
              <w:rPr>
                <w:rFonts w:ascii="Arial" w:eastAsia="Palatino Linotype" w:hAnsi="Arial" w:cs="Arial"/>
                <w:lang w:val="es-ES"/>
              </w:rPr>
              <w:t>e</w:t>
            </w:r>
            <w:r w:rsidRPr="00707640">
              <w:rPr>
                <w:rFonts w:ascii="Arial" w:eastAsia="Palatino Linotype" w:hAnsi="Arial" w:cs="Arial"/>
                <w:spacing w:val="1"/>
                <w:lang w:val="es-ES"/>
              </w:rPr>
              <w:t>d</w:t>
            </w:r>
            <w:r w:rsidRPr="00707640">
              <w:rPr>
                <w:rFonts w:ascii="Arial" w:eastAsia="Palatino Linotype" w:hAnsi="Arial" w:cs="Arial"/>
                <w:spacing w:val="2"/>
                <w:lang w:val="es-ES"/>
              </w:rPr>
              <w:t>i</w:t>
            </w:r>
            <w:r w:rsidRPr="00707640">
              <w:rPr>
                <w:rFonts w:ascii="Arial" w:eastAsia="Palatino Linotype" w:hAnsi="Arial" w:cs="Arial"/>
                <w:lang w:val="es-ES"/>
              </w:rPr>
              <w:t>d</w:t>
            </w:r>
            <w:r w:rsidRPr="00707640">
              <w:rPr>
                <w:rFonts w:ascii="Arial" w:eastAsia="Palatino Linotype" w:hAnsi="Arial" w:cs="Arial"/>
                <w:spacing w:val="-1"/>
                <w:lang w:val="es-ES"/>
              </w:rPr>
              <w:t>a</w:t>
            </w:r>
            <w:r w:rsidRPr="00707640">
              <w:rPr>
                <w:rFonts w:ascii="Arial" w:eastAsia="Palatino Linotype" w:hAnsi="Arial" w:cs="Arial"/>
                <w:lang w:val="es-ES"/>
              </w:rPr>
              <w:t>s</w:t>
            </w:r>
            <w:r w:rsidRPr="00707640">
              <w:rPr>
                <w:rFonts w:ascii="Arial" w:eastAsia="Palatino Linotype" w:hAnsi="Arial" w:cs="Arial"/>
                <w:spacing w:val="7"/>
                <w:lang w:val="es-ES"/>
              </w:rPr>
              <w:t xml:space="preserve"> </w:t>
            </w:r>
            <w:r w:rsidRPr="00707640">
              <w:rPr>
                <w:rFonts w:ascii="Arial" w:eastAsia="Palatino Linotype" w:hAnsi="Arial" w:cs="Arial"/>
                <w:lang w:val="es-ES"/>
              </w:rPr>
              <w:t>de</w:t>
            </w:r>
            <w:r w:rsidRPr="00707640">
              <w:rPr>
                <w:rFonts w:ascii="Arial" w:eastAsia="Palatino Linotype" w:hAnsi="Arial" w:cs="Arial"/>
                <w:spacing w:val="13"/>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a</w:t>
            </w:r>
            <w:r w:rsidRPr="00707640">
              <w:rPr>
                <w:rFonts w:ascii="Arial" w:eastAsia="Palatino Linotype" w:hAnsi="Arial" w:cs="Arial"/>
                <w:spacing w:val="3"/>
                <w:lang w:val="es-ES"/>
              </w:rPr>
              <w:t>r</w:t>
            </w:r>
            <w:r w:rsidRPr="00707640">
              <w:rPr>
                <w:rFonts w:ascii="Arial" w:eastAsia="Palatino Linotype" w:hAnsi="Arial" w:cs="Arial"/>
                <w:spacing w:val="1"/>
                <w:lang w:val="es-ES"/>
              </w:rPr>
              <w:t>á</w:t>
            </w:r>
            <w:r w:rsidRPr="00707640">
              <w:rPr>
                <w:rFonts w:ascii="Arial" w:eastAsia="Palatino Linotype" w:hAnsi="Arial" w:cs="Arial"/>
                <w:lang w:val="es-ES"/>
              </w:rPr>
              <w:t>ct</w:t>
            </w:r>
            <w:r w:rsidRPr="00707640">
              <w:rPr>
                <w:rFonts w:ascii="Arial" w:eastAsia="Palatino Linotype" w:hAnsi="Arial" w:cs="Arial"/>
                <w:spacing w:val="1"/>
                <w:lang w:val="es-ES"/>
              </w:rPr>
              <w:t>e</w:t>
            </w:r>
            <w:r w:rsidRPr="00707640">
              <w:rPr>
                <w:rFonts w:ascii="Arial" w:eastAsia="Palatino Linotype" w:hAnsi="Arial" w:cs="Arial"/>
                <w:lang w:val="es-ES"/>
              </w:rPr>
              <w:t>r</w:t>
            </w:r>
            <w:r w:rsidRPr="00707640">
              <w:rPr>
                <w:rFonts w:ascii="Arial" w:eastAsia="Palatino Linotype" w:hAnsi="Arial" w:cs="Arial"/>
                <w:spacing w:val="8"/>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r</w:t>
            </w:r>
            <w:r w:rsidRPr="00707640">
              <w:rPr>
                <w:rFonts w:ascii="Arial" w:eastAsia="Palatino Linotype" w:hAnsi="Arial" w:cs="Arial"/>
                <w:spacing w:val="2"/>
                <w:lang w:val="es-ES"/>
              </w:rPr>
              <w:t>í</w:t>
            </w:r>
            <w:r w:rsidRPr="00707640">
              <w:rPr>
                <w:rFonts w:ascii="Arial" w:eastAsia="Palatino Linotype" w:hAnsi="Arial" w:cs="Arial"/>
                <w:lang w:val="es-ES"/>
              </w:rPr>
              <w:t>t</w:t>
            </w:r>
            <w:r w:rsidRPr="00707640">
              <w:rPr>
                <w:rFonts w:ascii="Arial" w:eastAsia="Palatino Linotype" w:hAnsi="Arial" w:cs="Arial"/>
                <w:spacing w:val="2"/>
                <w:lang w:val="es-ES"/>
              </w:rPr>
              <w:t>i</w:t>
            </w:r>
            <w:r w:rsidRPr="00707640">
              <w:rPr>
                <w:rFonts w:ascii="Arial" w:eastAsia="Palatino Linotype" w:hAnsi="Arial" w:cs="Arial"/>
                <w:spacing w:val="-2"/>
                <w:lang w:val="es-ES"/>
              </w:rPr>
              <w:t>c</w:t>
            </w:r>
            <w:r w:rsidRPr="00707640">
              <w:rPr>
                <w:rFonts w:ascii="Arial" w:eastAsia="Palatino Linotype" w:hAnsi="Arial" w:cs="Arial"/>
                <w:lang w:val="es-ES"/>
              </w:rPr>
              <w:t>o</w:t>
            </w:r>
            <w:r w:rsidRPr="00707640">
              <w:rPr>
                <w:rFonts w:ascii="Arial" w:eastAsia="Palatino Linotype" w:hAnsi="Arial" w:cs="Arial"/>
                <w:spacing w:val="11"/>
                <w:lang w:val="es-ES"/>
              </w:rPr>
              <w:t xml:space="preserve"> </w:t>
            </w:r>
            <w:r w:rsidRPr="00707640">
              <w:rPr>
                <w:rFonts w:ascii="Arial" w:eastAsia="Palatino Linotype" w:hAnsi="Arial" w:cs="Arial"/>
                <w:lang w:val="es-ES"/>
              </w:rPr>
              <w:t>de</w:t>
            </w:r>
            <w:r w:rsidRPr="00707640">
              <w:rPr>
                <w:rFonts w:ascii="Arial" w:eastAsia="Palatino Linotype" w:hAnsi="Arial" w:cs="Arial"/>
                <w:spacing w:val="13"/>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m</w:t>
            </w:r>
            <w:r w:rsidRPr="00707640">
              <w:rPr>
                <w:rFonts w:ascii="Arial" w:eastAsia="Palatino Linotype" w:hAnsi="Arial" w:cs="Arial"/>
                <w:lang w:val="es-ES"/>
              </w:rPr>
              <w:t>plement</w:t>
            </w:r>
            <w:r w:rsidRPr="00707640">
              <w:rPr>
                <w:rFonts w:ascii="Arial" w:eastAsia="Palatino Linotype" w:hAnsi="Arial" w:cs="Arial"/>
                <w:spacing w:val="1"/>
                <w:lang w:val="es-ES"/>
              </w:rPr>
              <w:t>a</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spacing w:val="1"/>
                <w:lang w:val="es-ES"/>
              </w:rPr>
              <w:t>ó</w:t>
            </w:r>
            <w:r w:rsidRPr="00707640">
              <w:rPr>
                <w:rFonts w:ascii="Arial" w:eastAsia="Palatino Linotype" w:hAnsi="Arial" w:cs="Arial"/>
                <w:lang w:val="es-ES"/>
              </w:rPr>
              <w:t xml:space="preserve">n </w:t>
            </w:r>
            <w:r w:rsidRPr="00707640">
              <w:rPr>
                <w:rFonts w:ascii="Arial" w:eastAsia="Palatino Linotype" w:hAnsi="Arial" w:cs="Arial"/>
                <w:spacing w:val="2"/>
                <w:lang w:val="es-ES"/>
              </w:rPr>
              <w:t>i</w:t>
            </w:r>
            <w:r w:rsidRPr="00707640">
              <w:rPr>
                <w:rFonts w:ascii="Arial" w:eastAsia="Palatino Linotype" w:hAnsi="Arial" w:cs="Arial"/>
                <w:spacing w:val="-1"/>
                <w:lang w:val="es-ES"/>
              </w:rPr>
              <w:t>nm</w:t>
            </w:r>
            <w:r w:rsidRPr="00707640">
              <w:rPr>
                <w:rFonts w:ascii="Arial" w:eastAsia="Palatino Linotype" w:hAnsi="Arial" w:cs="Arial"/>
                <w:lang w:val="es-ES"/>
              </w:rPr>
              <w:t>e</w:t>
            </w:r>
            <w:r w:rsidRPr="00707640">
              <w:rPr>
                <w:rFonts w:ascii="Arial" w:eastAsia="Palatino Linotype" w:hAnsi="Arial" w:cs="Arial"/>
                <w:spacing w:val="1"/>
                <w:lang w:val="es-ES"/>
              </w:rPr>
              <w:t>d</w:t>
            </w:r>
            <w:r w:rsidRPr="00707640">
              <w:rPr>
                <w:rFonts w:ascii="Arial" w:eastAsia="Palatino Linotype" w:hAnsi="Arial" w:cs="Arial"/>
                <w:spacing w:val="2"/>
                <w:lang w:val="es-ES"/>
              </w:rPr>
              <w:t>i</w:t>
            </w:r>
            <w:r w:rsidRPr="00707640">
              <w:rPr>
                <w:rFonts w:ascii="Arial" w:eastAsia="Palatino Linotype" w:hAnsi="Arial" w:cs="Arial"/>
                <w:spacing w:val="-1"/>
                <w:lang w:val="es-ES"/>
              </w:rPr>
              <w:t>a</w:t>
            </w:r>
            <w:r w:rsidRPr="00707640">
              <w:rPr>
                <w:rFonts w:ascii="Arial" w:eastAsia="Palatino Linotype" w:hAnsi="Arial" w:cs="Arial"/>
                <w:lang w:val="es-ES"/>
              </w:rPr>
              <w:t>ta</w:t>
            </w:r>
            <w:r w:rsidRPr="00707640">
              <w:rPr>
                <w:rFonts w:ascii="Arial" w:eastAsia="Palatino Linotype" w:hAnsi="Arial" w:cs="Arial"/>
                <w:spacing w:val="4"/>
                <w:lang w:val="es-ES"/>
              </w:rPr>
              <w:t xml:space="preserve"> </w:t>
            </w:r>
            <w:r w:rsidRPr="00707640">
              <w:rPr>
                <w:rFonts w:ascii="Arial" w:eastAsia="Palatino Linotype" w:hAnsi="Arial" w:cs="Arial"/>
                <w:lang w:val="es-ES"/>
              </w:rPr>
              <w:t>p</w:t>
            </w:r>
            <w:r w:rsidRPr="00707640">
              <w:rPr>
                <w:rFonts w:ascii="Arial" w:eastAsia="Palatino Linotype" w:hAnsi="Arial" w:cs="Arial"/>
                <w:spacing w:val="-1"/>
                <w:lang w:val="es-ES"/>
              </w:rPr>
              <w:t>a</w:t>
            </w:r>
            <w:r w:rsidRPr="00707640">
              <w:rPr>
                <w:rFonts w:ascii="Arial" w:eastAsia="Palatino Linotype" w:hAnsi="Arial" w:cs="Arial"/>
                <w:spacing w:val="3"/>
                <w:lang w:val="es-ES"/>
              </w:rPr>
              <w:t>r</w:t>
            </w:r>
            <w:r w:rsidRPr="00707640">
              <w:rPr>
                <w:rFonts w:ascii="Arial" w:eastAsia="Palatino Linotype" w:hAnsi="Arial" w:cs="Arial"/>
                <w:lang w:val="es-ES"/>
              </w:rPr>
              <w:t xml:space="preserve">a </w:t>
            </w:r>
            <w:r w:rsidRPr="00707640">
              <w:rPr>
                <w:rFonts w:ascii="Arial" w:eastAsia="Palatino Linotype" w:hAnsi="Arial" w:cs="Arial"/>
                <w:spacing w:val="2"/>
                <w:lang w:val="es-ES"/>
              </w:rPr>
              <w:t>l</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4"/>
                <w:lang w:val="es-ES"/>
              </w:rPr>
              <w:t xml:space="preserve"> </w:t>
            </w:r>
            <w:r w:rsidRPr="00707640">
              <w:rPr>
                <w:rFonts w:ascii="Arial" w:eastAsia="Palatino Linotype" w:hAnsi="Arial" w:cs="Arial"/>
                <w:lang w:val="es-ES"/>
              </w:rPr>
              <w:t>p</w:t>
            </w:r>
            <w:r w:rsidRPr="00707640">
              <w:rPr>
                <w:rFonts w:ascii="Arial" w:eastAsia="Palatino Linotype" w:hAnsi="Arial" w:cs="Arial"/>
                <w:spacing w:val="1"/>
                <w:lang w:val="es-ES"/>
              </w:rPr>
              <w:t>ro</w:t>
            </w:r>
            <w:r w:rsidRPr="00707640">
              <w:rPr>
                <w:rFonts w:ascii="Arial" w:eastAsia="Palatino Linotype" w:hAnsi="Arial" w:cs="Arial"/>
                <w:lang w:val="es-ES"/>
              </w:rPr>
              <w:t>yect</w:t>
            </w:r>
            <w:r w:rsidRPr="00707640">
              <w:rPr>
                <w:rFonts w:ascii="Arial" w:eastAsia="Palatino Linotype" w:hAnsi="Arial" w:cs="Arial"/>
                <w:spacing w:val="2"/>
                <w:lang w:val="es-ES"/>
              </w:rPr>
              <w:t>o</w:t>
            </w:r>
            <w:r w:rsidRPr="00707640">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lang w:val="es-ES"/>
              </w:rPr>
              <w:t>en</w:t>
            </w:r>
            <w:r w:rsidRPr="00707640">
              <w:rPr>
                <w:rFonts w:ascii="Arial" w:eastAsia="Palatino Linotype" w:hAnsi="Arial" w:cs="Arial"/>
                <w:spacing w:val="5"/>
                <w:lang w:val="es-ES"/>
              </w:rPr>
              <w:t xml:space="preserve"> </w:t>
            </w:r>
            <w:r w:rsidRPr="00707640">
              <w:rPr>
                <w:rFonts w:ascii="Arial" w:eastAsia="Palatino Linotype" w:hAnsi="Arial" w:cs="Arial"/>
                <w:lang w:val="es-ES"/>
              </w:rPr>
              <w:t>e</w:t>
            </w:r>
            <w:r w:rsidRPr="00707640">
              <w:rPr>
                <w:rFonts w:ascii="Arial" w:eastAsia="Palatino Linotype" w:hAnsi="Arial" w:cs="Arial"/>
                <w:spacing w:val="2"/>
                <w:lang w:val="es-ES"/>
              </w:rPr>
              <w:t>j</w:t>
            </w:r>
            <w:r w:rsidRPr="00707640">
              <w:rPr>
                <w:rFonts w:ascii="Arial" w:eastAsia="Palatino Linotype" w:hAnsi="Arial" w:cs="Arial"/>
                <w:lang w:val="es-ES"/>
              </w:rPr>
              <w:t>e</w:t>
            </w:r>
            <w:r w:rsidRPr="00707640">
              <w:rPr>
                <w:rFonts w:ascii="Arial" w:eastAsia="Palatino Linotype" w:hAnsi="Arial" w:cs="Arial"/>
                <w:spacing w:val="1"/>
                <w:lang w:val="es-ES"/>
              </w:rPr>
              <w:t>c</w:t>
            </w:r>
            <w:r w:rsidRPr="00707640">
              <w:rPr>
                <w:rFonts w:ascii="Arial" w:eastAsia="Palatino Linotype" w:hAnsi="Arial" w:cs="Arial"/>
                <w:lang w:val="es-ES"/>
              </w:rPr>
              <w:t>uc</w:t>
            </w:r>
            <w:r w:rsidRPr="00707640">
              <w:rPr>
                <w:rFonts w:ascii="Arial" w:eastAsia="Palatino Linotype" w:hAnsi="Arial" w:cs="Arial"/>
                <w:spacing w:val="2"/>
                <w:lang w:val="es-ES"/>
              </w:rPr>
              <w:t>i</w:t>
            </w:r>
            <w:r w:rsidRPr="00707640">
              <w:rPr>
                <w:rFonts w:ascii="Arial" w:eastAsia="Palatino Linotype" w:hAnsi="Arial" w:cs="Arial"/>
                <w:spacing w:val="1"/>
                <w:lang w:val="es-ES"/>
              </w:rPr>
              <w:t>ó</w:t>
            </w:r>
            <w:r w:rsidRPr="00707640">
              <w:rPr>
                <w:rFonts w:ascii="Arial" w:eastAsia="Palatino Linotype" w:hAnsi="Arial" w:cs="Arial"/>
                <w:spacing w:val="-1"/>
                <w:lang w:val="es-ES"/>
              </w:rPr>
              <w:t>n</w:t>
            </w:r>
            <w:r w:rsidRPr="00707640">
              <w:rPr>
                <w:rFonts w:ascii="Arial" w:eastAsia="Palatino Linotype" w:hAnsi="Arial" w:cs="Arial"/>
                <w:lang w:val="es-ES"/>
              </w:rPr>
              <w:t>,</w:t>
            </w:r>
            <w:r w:rsidRPr="00707640">
              <w:rPr>
                <w:rFonts w:ascii="Arial" w:eastAsia="Palatino Linotype" w:hAnsi="Arial" w:cs="Arial"/>
                <w:spacing w:val="-1"/>
                <w:lang w:val="es-ES"/>
              </w:rPr>
              <w:t xml:space="preserve"> </w:t>
            </w:r>
            <w:r w:rsidRPr="00707640">
              <w:rPr>
                <w:rFonts w:ascii="Arial" w:eastAsia="Palatino Linotype" w:hAnsi="Arial" w:cs="Arial"/>
                <w:lang w:val="es-ES"/>
              </w:rPr>
              <w:t>o</w:t>
            </w:r>
            <w:r w:rsidRPr="00707640">
              <w:rPr>
                <w:rFonts w:ascii="Arial" w:eastAsia="Palatino Linotype" w:hAnsi="Arial" w:cs="Arial"/>
                <w:spacing w:val="8"/>
                <w:lang w:val="es-ES"/>
              </w:rPr>
              <w:t xml:space="preserve"> </w:t>
            </w:r>
            <w:r w:rsidRPr="00707640">
              <w:rPr>
                <w:rFonts w:ascii="Arial" w:eastAsia="Palatino Linotype" w:hAnsi="Arial" w:cs="Arial"/>
                <w:lang w:val="es-ES"/>
              </w:rPr>
              <w:t>c</w:t>
            </w:r>
            <w:r w:rsidRPr="00707640">
              <w:rPr>
                <w:rFonts w:ascii="Arial" w:eastAsia="Palatino Linotype" w:hAnsi="Arial" w:cs="Arial"/>
                <w:spacing w:val="2"/>
                <w:lang w:val="es-ES"/>
              </w:rPr>
              <w:t>o</w:t>
            </w:r>
            <w:r w:rsidRPr="00707640">
              <w:rPr>
                <w:rFonts w:ascii="Arial" w:eastAsia="Palatino Linotype" w:hAnsi="Arial" w:cs="Arial"/>
                <w:spacing w:val="-1"/>
                <w:lang w:val="es-ES"/>
              </w:rPr>
              <w:t>m</w:t>
            </w:r>
            <w:r w:rsidRPr="00707640">
              <w:rPr>
                <w:rFonts w:ascii="Arial" w:eastAsia="Palatino Linotype" w:hAnsi="Arial" w:cs="Arial"/>
                <w:lang w:val="es-ES"/>
              </w:rPr>
              <w:t>o</w:t>
            </w:r>
            <w:r w:rsidRPr="00707640">
              <w:rPr>
                <w:rFonts w:ascii="Arial" w:eastAsia="Palatino Linotype" w:hAnsi="Arial" w:cs="Arial"/>
                <w:spacing w:val="4"/>
                <w:lang w:val="es-ES"/>
              </w:rPr>
              <w:t xml:space="preserve"> </w:t>
            </w:r>
            <w:r w:rsidRPr="00707640">
              <w:rPr>
                <w:rFonts w:ascii="Arial" w:eastAsia="Palatino Linotype" w:hAnsi="Arial" w:cs="Arial"/>
                <w:lang w:val="es-ES"/>
              </w:rPr>
              <w:t>c</w:t>
            </w:r>
            <w:r w:rsidRPr="00707640">
              <w:rPr>
                <w:rFonts w:ascii="Arial" w:eastAsia="Palatino Linotype" w:hAnsi="Arial" w:cs="Arial"/>
                <w:spacing w:val="2"/>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d</w:t>
            </w:r>
            <w:r w:rsidRPr="00707640">
              <w:rPr>
                <w:rFonts w:ascii="Arial" w:eastAsia="Palatino Linotype" w:hAnsi="Arial" w:cs="Arial"/>
                <w:spacing w:val="2"/>
                <w:lang w:val="es-ES"/>
              </w:rPr>
              <w:t>i</w:t>
            </w:r>
            <w:r w:rsidRPr="00707640">
              <w:rPr>
                <w:rFonts w:ascii="Arial" w:eastAsia="Palatino Linotype" w:hAnsi="Arial" w:cs="Arial"/>
                <w:spacing w:val="-2"/>
                <w:lang w:val="es-ES"/>
              </w:rPr>
              <w:t>c</w:t>
            </w:r>
            <w:r w:rsidRPr="00707640">
              <w:rPr>
                <w:rFonts w:ascii="Arial" w:eastAsia="Palatino Linotype" w:hAnsi="Arial" w:cs="Arial"/>
                <w:spacing w:val="2"/>
                <w:lang w:val="es-ES"/>
              </w:rPr>
              <w:t>i</w:t>
            </w:r>
            <w:r w:rsidRPr="00707640">
              <w:rPr>
                <w:rFonts w:ascii="Arial" w:eastAsia="Palatino Linotype" w:hAnsi="Arial" w:cs="Arial"/>
                <w:spacing w:val="1"/>
                <w:lang w:val="es-ES"/>
              </w:rPr>
              <w:t>ó</w:t>
            </w:r>
            <w:r w:rsidRPr="00707640">
              <w:rPr>
                <w:rFonts w:ascii="Arial" w:eastAsia="Palatino Linotype" w:hAnsi="Arial" w:cs="Arial"/>
                <w:lang w:val="es-ES"/>
              </w:rPr>
              <w:t>n</w:t>
            </w:r>
            <w:r w:rsidRPr="00707640">
              <w:rPr>
                <w:rFonts w:ascii="Arial" w:eastAsia="Palatino Linotype" w:hAnsi="Arial" w:cs="Arial"/>
                <w:spacing w:val="-2"/>
                <w:lang w:val="es-ES"/>
              </w:rPr>
              <w:t xml:space="preserve"> </w:t>
            </w:r>
            <w:r w:rsidRPr="00707640">
              <w:rPr>
                <w:rFonts w:ascii="Arial" w:eastAsia="Palatino Linotype" w:hAnsi="Arial" w:cs="Arial"/>
                <w:lang w:val="es-ES"/>
              </w:rPr>
              <w:t>p</w:t>
            </w:r>
            <w:r w:rsidRPr="00707640">
              <w:rPr>
                <w:rFonts w:ascii="Arial" w:eastAsia="Palatino Linotype" w:hAnsi="Arial" w:cs="Arial"/>
                <w:spacing w:val="-1"/>
                <w:lang w:val="es-ES"/>
              </w:rPr>
              <w:t>a</w:t>
            </w:r>
            <w:r w:rsidRPr="00707640">
              <w:rPr>
                <w:rFonts w:ascii="Arial" w:eastAsia="Palatino Linotype" w:hAnsi="Arial" w:cs="Arial"/>
                <w:lang w:val="es-ES"/>
              </w:rPr>
              <w:t>ra</w:t>
            </w:r>
            <w:r w:rsidRPr="00707640">
              <w:rPr>
                <w:rFonts w:ascii="Arial" w:eastAsia="Palatino Linotype" w:hAnsi="Arial" w:cs="Arial"/>
                <w:spacing w:val="5"/>
                <w:lang w:val="es-ES"/>
              </w:rPr>
              <w:t xml:space="preserve"> </w:t>
            </w:r>
            <w:r w:rsidRPr="00707640">
              <w:rPr>
                <w:rFonts w:ascii="Arial" w:eastAsia="Palatino Linotype" w:hAnsi="Arial" w:cs="Arial"/>
                <w:lang w:val="es-ES"/>
              </w:rPr>
              <w:t>de</w:t>
            </w:r>
            <w:r w:rsidRPr="00707640">
              <w:rPr>
                <w:rFonts w:ascii="Arial" w:eastAsia="Palatino Linotype" w:hAnsi="Arial" w:cs="Arial"/>
                <w:spacing w:val="3"/>
                <w:lang w:val="es-ES"/>
              </w:rPr>
              <w:t>c</w:t>
            </w:r>
            <w:r w:rsidRPr="00707640">
              <w:rPr>
                <w:rFonts w:ascii="Arial" w:eastAsia="Palatino Linotype" w:hAnsi="Arial" w:cs="Arial"/>
                <w:spacing w:val="2"/>
                <w:lang w:val="es-ES"/>
              </w:rPr>
              <w:t>l</w:t>
            </w:r>
            <w:r w:rsidRPr="00707640">
              <w:rPr>
                <w:rFonts w:ascii="Arial" w:eastAsia="Palatino Linotype" w:hAnsi="Arial" w:cs="Arial"/>
                <w:spacing w:val="-1"/>
                <w:lang w:val="es-ES"/>
              </w:rPr>
              <w:t>a</w:t>
            </w:r>
            <w:r w:rsidRPr="00707640">
              <w:rPr>
                <w:rFonts w:ascii="Arial" w:eastAsia="Palatino Linotype" w:hAnsi="Arial" w:cs="Arial"/>
                <w:lang w:val="es-ES"/>
              </w:rPr>
              <w:t>r</w:t>
            </w:r>
            <w:r w:rsidRPr="00707640">
              <w:rPr>
                <w:rFonts w:ascii="Arial" w:eastAsia="Palatino Linotype" w:hAnsi="Arial" w:cs="Arial"/>
                <w:spacing w:val="-1"/>
                <w:lang w:val="es-ES"/>
              </w:rPr>
              <w:t>a</w:t>
            </w:r>
            <w:r w:rsidRPr="00707640">
              <w:rPr>
                <w:rFonts w:ascii="Arial" w:eastAsia="Palatino Linotype" w:hAnsi="Arial" w:cs="Arial"/>
                <w:lang w:val="es-ES"/>
              </w:rPr>
              <w:t>r</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4"/>
                <w:lang w:val="es-ES"/>
              </w:rPr>
              <w:t xml:space="preserve"> </w:t>
            </w:r>
            <w:r w:rsidRPr="00707640">
              <w:rPr>
                <w:rFonts w:ascii="Arial" w:eastAsia="Palatino Linotype" w:hAnsi="Arial" w:cs="Arial"/>
                <w:lang w:val="es-ES"/>
              </w:rPr>
              <w:t>e</w:t>
            </w:r>
            <w:r w:rsidRPr="00707640">
              <w:rPr>
                <w:rFonts w:ascii="Arial" w:eastAsia="Palatino Linotype" w:hAnsi="Arial" w:cs="Arial"/>
                <w:spacing w:val="2"/>
                <w:lang w:val="es-ES"/>
              </w:rPr>
              <w:t>l</w:t>
            </w:r>
            <w:r w:rsidRPr="00707640">
              <w:rPr>
                <w:rFonts w:ascii="Arial" w:eastAsia="Palatino Linotype" w:hAnsi="Arial" w:cs="Arial"/>
                <w:lang w:val="es-ES"/>
              </w:rPr>
              <w:t>eg</w:t>
            </w:r>
            <w:r w:rsidRPr="00707640">
              <w:rPr>
                <w:rFonts w:ascii="Arial" w:eastAsia="Palatino Linotype" w:hAnsi="Arial" w:cs="Arial"/>
                <w:spacing w:val="2"/>
                <w:lang w:val="es-ES"/>
              </w:rPr>
              <w:t>i</w:t>
            </w:r>
            <w:r w:rsidRPr="00707640">
              <w:rPr>
                <w:rFonts w:ascii="Arial" w:eastAsia="Palatino Linotype" w:hAnsi="Arial" w:cs="Arial"/>
                <w:spacing w:val="-2"/>
                <w:lang w:val="es-ES"/>
              </w:rPr>
              <w:t>b</w:t>
            </w:r>
            <w:r w:rsidRPr="00707640">
              <w:rPr>
                <w:rFonts w:ascii="Arial" w:eastAsia="Palatino Linotype" w:hAnsi="Arial" w:cs="Arial"/>
                <w:spacing w:val="2"/>
                <w:lang w:val="es-ES"/>
              </w:rPr>
              <w:t>ili</w:t>
            </w:r>
            <w:r w:rsidRPr="00707640">
              <w:rPr>
                <w:rFonts w:ascii="Arial" w:eastAsia="Palatino Linotype" w:hAnsi="Arial" w:cs="Arial"/>
                <w:lang w:val="es-ES"/>
              </w:rPr>
              <w:t>d</w:t>
            </w:r>
            <w:r w:rsidRPr="00707640">
              <w:rPr>
                <w:rFonts w:ascii="Arial" w:eastAsia="Palatino Linotype" w:hAnsi="Arial" w:cs="Arial"/>
                <w:spacing w:val="-1"/>
                <w:lang w:val="es-ES"/>
              </w:rPr>
              <w:t>a</w:t>
            </w:r>
            <w:r w:rsidRPr="00707640">
              <w:rPr>
                <w:rFonts w:ascii="Arial" w:eastAsia="Palatino Linotype" w:hAnsi="Arial" w:cs="Arial"/>
                <w:lang w:val="es-ES"/>
              </w:rPr>
              <w:t>d</w:t>
            </w:r>
          </w:p>
          <w:p w:rsidR="00FD799F" w:rsidRPr="00707640" w:rsidRDefault="00FD799F" w:rsidP="002954AF">
            <w:pPr>
              <w:spacing w:before="1"/>
              <w:ind w:left="102" w:right="64"/>
              <w:jc w:val="both"/>
              <w:rPr>
                <w:rFonts w:ascii="Arial" w:eastAsia="Palatino Linotype" w:hAnsi="Arial" w:cs="Arial"/>
                <w:lang w:val="es-ES"/>
              </w:rPr>
            </w:pPr>
            <w:r w:rsidRPr="00707640">
              <w:rPr>
                <w:rFonts w:ascii="Arial" w:eastAsia="Palatino Linotype" w:hAnsi="Arial" w:cs="Arial"/>
                <w:lang w:val="es-ES"/>
              </w:rPr>
              <w:t>del</w:t>
            </w:r>
            <w:r w:rsidRPr="00707640">
              <w:rPr>
                <w:rFonts w:ascii="Arial" w:eastAsia="Palatino Linotype" w:hAnsi="Arial" w:cs="Arial"/>
                <w:spacing w:val="10"/>
                <w:lang w:val="es-ES"/>
              </w:rPr>
              <w:t xml:space="preserve"> </w:t>
            </w:r>
            <w:r w:rsidRPr="00707640">
              <w:rPr>
                <w:rFonts w:ascii="Arial" w:eastAsia="Palatino Linotype" w:hAnsi="Arial" w:cs="Arial"/>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ést</w:t>
            </w:r>
            <w:r w:rsidRPr="00707640">
              <w:rPr>
                <w:rFonts w:ascii="Arial" w:eastAsia="Palatino Linotype" w:hAnsi="Arial" w:cs="Arial"/>
                <w:spacing w:val="-1"/>
                <w:lang w:val="es-ES"/>
              </w:rPr>
              <w:t>am</w:t>
            </w:r>
            <w:r w:rsidRPr="00707640">
              <w:rPr>
                <w:rFonts w:ascii="Arial" w:eastAsia="Palatino Linotype" w:hAnsi="Arial" w:cs="Arial"/>
                <w:lang w:val="es-ES"/>
              </w:rPr>
              <w:t>o</w:t>
            </w:r>
            <w:r w:rsidRPr="00707640">
              <w:rPr>
                <w:rFonts w:ascii="Arial" w:eastAsia="Palatino Linotype" w:hAnsi="Arial" w:cs="Arial"/>
                <w:spacing w:val="4"/>
                <w:lang w:val="es-ES"/>
              </w:rPr>
              <w:t xml:space="preserve"> </w:t>
            </w:r>
            <w:r w:rsidRPr="00707640">
              <w:rPr>
                <w:rFonts w:ascii="Arial" w:eastAsia="Palatino Linotype" w:hAnsi="Arial" w:cs="Arial"/>
                <w:lang w:val="es-ES"/>
              </w:rPr>
              <w:t>en</w:t>
            </w:r>
            <w:r w:rsidRPr="00707640">
              <w:rPr>
                <w:rFonts w:ascii="Arial" w:eastAsia="Palatino Linotype" w:hAnsi="Arial" w:cs="Arial"/>
                <w:spacing w:val="8"/>
                <w:lang w:val="es-ES"/>
              </w:rPr>
              <w:t xml:space="preserve"> </w:t>
            </w:r>
            <w:r w:rsidRPr="00707640">
              <w:rPr>
                <w:rFonts w:ascii="Arial" w:eastAsia="Palatino Linotype" w:hAnsi="Arial" w:cs="Arial"/>
                <w:spacing w:val="2"/>
                <w:lang w:val="es-ES"/>
              </w:rPr>
              <w:t>l</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8"/>
                <w:lang w:val="es-ES"/>
              </w:rPr>
              <w:t xml:space="preserve"> </w:t>
            </w:r>
            <w:r w:rsidRPr="00707640">
              <w:rPr>
                <w:rFonts w:ascii="Arial" w:eastAsia="Palatino Linotype" w:hAnsi="Arial" w:cs="Arial"/>
                <w:lang w:val="es-ES"/>
              </w:rPr>
              <w:t>Pro</w:t>
            </w:r>
            <w:r w:rsidRPr="00707640">
              <w:rPr>
                <w:rFonts w:ascii="Arial" w:eastAsia="Palatino Linotype" w:hAnsi="Arial" w:cs="Arial"/>
                <w:spacing w:val="-1"/>
                <w:lang w:val="es-ES"/>
              </w:rPr>
              <w:t>y</w:t>
            </w:r>
            <w:r w:rsidRPr="00707640">
              <w:rPr>
                <w:rFonts w:ascii="Arial" w:eastAsia="Palatino Linotype" w:hAnsi="Arial" w:cs="Arial"/>
                <w:lang w:val="es-ES"/>
              </w:rPr>
              <w:t>e</w:t>
            </w:r>
            <w:r w:rsidRPr="00707640">
              <w:rPr>
                <w:rFonts w:ascii="Arial" w:eastAsia="Palatino Linotype" w:hAnsi="Arial" w:cs="Arial"/>
                <w:spacing w:val="1"/>
                <w:lang w:val="es-ES"/>
              </w:rPr>
              <w:t>c</w:t>
            </w:r>
            <w:r w:rsidRPr="00707640">
              <w:rPr>
                <w:rFonts w:ascii="Arial" w:eastAsia="Palatino Linotype" w:hAnsi="Arial" w:cs="Arial"/>
                <w:lang w:val="es-ES"/>
              </w:rPr>
              <w:t>t</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lang w:val="es-ES"/>
              </w:rPr>
              <w:t>en</w:t>
            </w:r>
            <w:r w:rsidRPr="00707640">
              <w:rPr>
                <w:rFonts w:ascii="Arial" w:eastAsia="Palatino Linotype" w:hAnsi="Arial" w:cs="Arial"/>
                <w:spacing w:val="8"/>
                <w:lang w:val="es-ES"/>
              </w:rPr>
              <w:t xml:space="preserve"> </w:t>
            </w:r>
            <w:r w:rsidRPr="00707640">
              <w:rPr>
                <w:rFonts w:ascii="Arial" w:eastAsia="Palatino Linotype" w:hAnsi="Arial" w:cs="Arial"/>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1"/>
                <w:lang w:val="es-ES"/>
              </w:rPr>
              <w:t>p</w:t>
            </w:r>
            <w:r w:rsidRPr="00707640">
              <w:rPr>
                <w:rFonts w:ascii="Arial" w:eastAsia="Palatino Linotype" w:hAnsi="Arial" w:cs="Arial"/>
                <w:spacing w:val="-1"/>
                <w:lang w:val="es-ES"/>
              </w:rPr>
              <w:t>a</w:t>
            </w:r>
            <w:r w:rsidRPr="00707640">
              <w:rPr>
                <w:rFonts w:ascii="Arial" w:eastAsia="Palatino Linotype" w:hAnsi="Arial" w:cs="Arial"/>
                <w:spacing w:val="3"/>
                <w:lang w:val="es-ES"/>
              </w:rPr>
              <w:t>r</w:t>
            </w:r>
            <w:r w:rsidRPr="00707640">
              <w:rPr>
                <w:rFonts w:ascii="Arial" w:eastAsia="Palatino Linotype" w:hAnsi="Arial" w:cs="Arial"/>
                <w:spacing w:val="-1"/>
                <w:lang w:val="es-ES"/>
              </w:rPr>
              <w:t>a</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spacing w:val="1"/>
                <w:lang w:val="es-ES"/>
              </w:rPr>
              <w:t>ó</w:t>
            </w:r>
            <w:r w:rsidRPr="00707640">
              <w:rPr>
                <w:rFonts w:ascii="Arial" w:eastAsia="Palatino Linotype" w:hAnsi="Arial" w:cs="Arial"/>
                <w:spacing w:val="-1"/>
                <w:lang w:val="es-ES"/>
              </w:rPr>
              <w:t>n</w:t>
            </w:r>
            <w:r w:rsidRPr="00707640">
              <w:rPr>
                <w:rFonts w:ascii="Arial" w:eastAsia="Palatino Linotype" w:hAnsi="Arial" w:cs="Arial"/>
                <w:lang w:val="es-ES"/>
              </w:rPr>
              <w:t>. En</w:t>
            </w:r>
            <w:r w:rsidRPr="00707640">
              <w:rPr>
                <w:rFonts w:ascii="Arial" w:eastAsia="Palatino Linotype" w:hAnsi="Arial" w:cs="Arial"/>
                <w:spacing w:val="8"/>
                <w:lang w:val="es-ES"/>
              </w:rPr>
              <w:t xml:space="preserve"> </w:t>
            </w:r>
            <w:r w:rsidRPr="00707640">
              <w:rPr>
                <w:rFonts w:ascii="Arial" w:eastAsia="Palatino Linotype" w:hAnsi="Arial" w:cs="Arial"/>
                <w:spacing w:val="1"/>
                <w:lang w:val="es-ES"/>
              </w:rPr>
              <w:t>a</w:t>
            </w:r>
            <w:r w:rsidRPr="00707640">
              <w:rPr>
                <w:rFonts w:ascii="Arial" w:eastAsia="Palatino Linotype" w:hAnsi="Arial" w:cs="Arial"/>
                <w:spacing w:val="2"/>
                <w:lang w:val="es-ES"/>
              </w:rPr>
              <w:t>m</w:t>
            </w:r>
            <w:r w:rsidRPr="00707640">
              <w:rPr>
                <w:rFonts w:ascii="Arial" w:eastAsia="Palatino Linotype" w:hAnsi="Arial" w:cs="Arial"/>
                <w:spacing w:val="-2"/>
                <w:lang w:val="es-ES"/>
              </w:rPr>
              <w:t>b</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4"/>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a</w:t>
            </w:r>
            <w:r w:rsidRPr="00707640">
              <w:rPr>
                <w:rFonts w:ascii="Arial" w:eastAsia="Palatino Linotype" w:hAnsi="Arial" w:cs="Arial"/>
                <w:lang w:val="es-ES"/>
              </w:rPr>
              <w:t>s</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6"/>
                <w:lang w:val="es-ES"/>
              </w:rPr>
              <w:t xml:space="preserve"> </w:t>
            </w:r>
            <w:r w:rsidRPr="00707640">
              <w:rPr>
                <w:rFonts w:ascii="Arial" w:eastAsia="Palatino Linotype" w:hAnsi="Arial" w:cs="Arial"/>
                <w:lang w:val="es-ES"/>
              </w:rPr>
              <w:t>es c</w:t>
            </w:r>
            <w:r w:rsidRPr="00707640">
              <w:rPr>
                <w:rFonts w:ascii="Arial" w:eastAsia="Palatino Linotype" w:hAnsi="Arial" w:cs="Arial"/>
                <w:spacing w:val="2"/>
                <w:lang w:val="es-ES"/>
              </w:rPr>
              <w:t>l</w:t>
            </w:r>
            <w:r w:rsidRPr="00707640">
              <w:rPr>
                <w:rFonts w:ascii="Arial" w:eastAsia="Palatino Linotype" w:hAnsi="Arial" w:cs="Arial"/>
                <w:spacing w:val="-1"/>
                <w:lang w:val="es-ES"/>
              </w:rPr>
              <w:t>a</w:t>
            </w:r>
            <w:r w:rsidRPr="00707640">
              <w:rPr>
                <w:rFonts w:ascii="Arial" w:eastAsia="Palatino Linotype" w:hAnsi="Arial" w:cs="Arial"/>
                <w:lang w:val="es-ES"/>
              </w:rPr>
              <w:t>r</w:t>
            </w:r>
            <w:r w:rsidRPr="00707640">
              <w:rPr>
                <w:rFonts w:ascii="Arial" w:eastAsia="Palatino Linotype" w:hAnsi="Arial" w:cs="Arial"/>
                <w:spacing w:val="-1"/>
                <w:lang w:val="es-ES"/>
              </w:rPr>
              <w:t>am</w:t>
            </w:r>
            <w:r w:rsidRPr="00707640">
              <w:rPr>
                <w:rFonts w:ascii="Arial" w:eastAsia="Palatino Linotype" w:hAnsi="Arial" w:cs="Arial"/>
                <w:spacing w:val="3"/>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te</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i</w:t>
            </w:r>
            <w:r w:rsidRPr="00707640">
              <w:rPr>
                <w:rFonts w:ascii="Arial" w:eastAsia="Palatino Linotype" w:hAnsi="Arial" w:cs="Arial"/>
                <w:lang w:val="es-ES"/>
              </w:rPr>
              <w:t>dent</w:t>
            </w:r>
            <w:r w:rsidRPr="00707640">
              <w:rPr>
                <w:rFonts w:ascii="Arial" w:eastAsia="Palatino Linotype" w:hAnsi="Arial" w:cs="Arial"/>
                <w:spacing w:val="2"/>
                <w:lang w:val="es-ES"/>
              </w:rPr>
              <w:t>i</w:t>
            </w:r>
            <w:r w:rsidRPr="00707640">
              <w:rPr>
                <w:rFonts w:ascii="Arial" w:eastAsia="Palatino Linotype" w:hAnsi="Arial" w:cs="Arial"/>
                <w:spacing w:val="-2"/>
                <w:lang w:val="es-ES"/>
              </w:rPr>
              <w:t>f</w:t>
            </w:r>
            <w:r w:rsidRPr="00707640">
              <w:rPr>
                <w:rFonts w:ascii="Arial" w:eastAsia="Palatino Linotype" w:hAnsi="Arial" w:cs="Arial"/>
                <w:spacing w:val="2"/>
                <w:lang w:val="es-ES"/>
              </w:rPr>
              <w:t>i</w:t>
            </w:r>
            <w:r w:rsidRPr="00707640">
              <w:rPr>
                <w:rFonts w:ascii="Arial" w:eastAsia="Palatino Linotype" w:hAnsi="Arial" w:cs="Arial"/>
                <w:lang w:val="es-ES"/>
              </w:rPr>
              <w:t>c</w:t>
            </w:r>
            <w:r w:rsidRPr="00707640">
              <w:rPr>
                <w:rFonts w:ascii="Arial" w:eastAsia="Palatino Linotype" w:hAnsi="Arial" w:cs="Arial"/>
                <w:spacing w:val="-1"/>
                <w:lang w:val="es-ES"/>
              </w:rPr>
              <w:t>a</w:t>
            </w:r>
            <w:r w:rsidRPr="00707640">
              <w:rPr>
                <w:rFonts w:ascii="Arial" w:eastAsia="Palatino Linotype" w:hAnsi="Arial" w:cs="Arial"/>
                <w:spacing w:val="-2"/>
                <w:lang w:val="es-ES"/>
              </w:rPr>
              <w:t>b</w:t>
            </w:r>
            <w:r w:rsidRPr="00707640">
              <w:rPr>
                <w:rFonts w:ascii="Arial" w:eastAsia="Palatino Linotype" w:hAnsi="Arial" w:cs="Arial"/>
                <w:spacing w:val="2"/>
                <w:lang w:val="es-ES"/>
              </w:rPr>
              <w:t>l</w:t>
            </w:r>
            <w:r w:rsidRPr="00707640">
              <w:rPr>
                <w:rFonts w:ascii="Arial" w:eastAsia="Palatino Linotype" w:hAnsi="Arial" w:cs="Arial"/>
                <w:lang w:val="es-ES"/>
              </w:rPr>
              <w:t>e un</w:t>
            </w:r>
            <w:r w:rsidRPr="00707640">
              <w:rPr>
                <w:rFonts w:ascii="Arial" w:eastAsia="Palatino Linotype" w:hAnsi="Arial" w:cs="Arial"/>
                <w:spacing w:val="9"/>
                <w:lang w:val="es-ES"/>
              </w:rPr>
              <w:t xml:space="preserve"> </w:t>
            </w:r>
            <w:r w:rsidRPr="00707640">
              <w:rPr>
                <w:rFonts w:ascii="Arial" w:eastAsia="Palatino Linotype" w:hAnsi="Arial" w:cs="Arial"/>
                <w:lang w:val="es-ES"/>
              </w:rPr>
              <w:t>p</w:t>
            </w:r>
            <w:r w:rsidRPr="00707640">
              <w:rPr>
                <w:rFonts w:ascii="Arial" w:eastAsia="Palatino Linotype" w:hAnsi="Arial" w:cs="Arial"/>
                <w:spacing w:val="2"/>
                <w:lang w:val="es-ES"/>
              </w:rPr>
              <w:t>l</w:t>
            </w:r>
            <w:r w:rsidRPr="00707640">
              <w:rPr>
                <w:rFonts w:ascii="Arial" w:eastAsia="Palatino Linotype" w:hAnsi="Arial" w:cs="Arial"/>
                <w:spacing w:val="-1"/>
                <w:lang w:val="es-ES"/>
              </w:rPr>
              <w:t>az</w:t>
            </w:r>
            <w:r w:rsidRPr="00707640">
              <w:rPr>
                <w:rFonts w:ascii="Arial" w:eastAsia="Palatino Linotype" w:hAnsi="Arial" w:cs="Arial"/>
                <w:lang w:val="es-ES"/>
              </w:rPr>
              <w:t>o</w:t>
            </w:r>
            <w:r w:rsidRPr="00707640">
              <w:rPr>
                <w:rFonts w:ascii="Arial" w:eastAsia="Palatino Linotype" w:hAnsi="Arial" w:cs="Arial"/>
                <w:spacing w:val="7"/>
                <w:lang w:val="es-ES"/>
              </w:rPr>
              <w:t xml:space="preserve"> </w:t>
            </w:r>
            <w:r w:rsidRPr="00707640">
              <w:rPr>
                <w:rFonts w:ascii="Arial" w:eastAsia="Palatino Linotype" w:hAnsi="Arial" w:cs="Arial"/>
                <w:spacing w:val="-1"/>
                <w:lang w:val="es-ES"/>
              </w:rPr>
              <w:t>m</w:t>
            </w:r>
            <w:r w:rsidRPr="00707640">
              <w:rPr>
                <w:rFonts w:ascii="Arial" w:eastAsia="Palatino Linotype" w:hAnsi="Arial" w:cs="Arial"/>
                <w:spacing w:val="1"/>
                <w:lang w:val="es-ES"/>
              </w:rPr>
              <w:t>á</w:t>
            </w:r>
            <w:r w:rsidRPr="00707640">
              <w:rPr>
                <w:rFonts w:ascii="Arial" w:eastAsia="Palatino Linotype" w:hAnsi="Arial" w:cs="Arial"/>
                <w:spacing w:val="-2"/>
                <w:lang w:val="es-ES"/>
              </w:rPr>
              <w:t>x</w:t>
            </w:r>
            <w:r w:rsidRPr="00707640">
              <w:rPr>
                <w:rFonts w:ascii="Arial" w:eastAsia="Palatino Linotype" w:hAnsi="Arial" w:cs="Arial"/>
                <w:spacing w:val="2"/>
                <w:lang w:val="es-ES"/>
              </w:rPr>
              <w:t>i</w:t>
            </w:r>
            <w:r w:rsidRPr="00707640">
              <w:rPr>
                <w:rFonts w:ascii="Arial" w:eastAsia="Palatino Linotype" w:hAnsi="Arial" w:cs="Arial"/>
                <w:spacing w:val="-1"/>
                <w:lang w:val="es-ES"/>
              </w:rPr>
              <w:t>m</w:t>
            </w:r>
            <w:r w:rsidRPr="00707640">
              <w:rPr>
                <w:rFonts w:ascii="Arial" w:eastAsia="Palatino Linotype" w:hAnsi="Arial" w:cs="Arial"/>
                <w:lang w:val="es-ES"/>
              </w:rPr>
              <w:t>o</w:t>
            </w:r>
            <w:r w:rsidRPr="00707640">
              <w:rPr>
                <w:rFonts w:ascii="Arial" w:eastAsia="Palatino Linotype" w:hAnsi="Arial" w:cs="Arial"/>
                <w:spacing w:val="4"/>
                <w:lang w:val="es-ES"/>
              </w:rPr>
              <w:t xml:space="preserve"> </w:t>
            </w:r>
            <w:r w:rsidRPr="00707640">
              <w:rPr>
                <w:rFonts w:ascii="Arial" w:eastAsia="Palatino Linotype" w:hAnsi="Arial" w:cs="Arial"/>
                <w:lang w:val="es-ES"/>
              </w:rPr>
              <w:t>p</w:t>
            </w:r>
            <w:r w:rsidRPr="00707640">
              <w:rPr>
                <w:rFonts w:ascii="Arial" w:eastAsia="Palatino Linotype" w:hAnsi="Arial" w:cs="Arial"/>
                <w:spacing w:val="-1"/>
                <w:lang w:val="es-ES"/>
              </w:rPr>
              <w:t>a</w:t>
            </w:r>
            <w:r w:rsidRPr="00707640">
              <w:rPr>
                <w:rFonts w:ascii="Arial" w:eastAsia="Palatino Linotype" w:hAnsi="Arial" w:cs="Arial"/>
                <w:lang w:val="es-ES"/>
              </w:rPr>
              <w:t>ra</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m</w:t>
            </w:r>
            <w:r w:rsidRPr="00707640">
              <w:rPr>
                <w:rFonts w:ascii="Arial" w:eastAsia="Palatino Linotype" w:hAnsi="Arial" w:cs="Arial"/>
                <w:lang w:val="es-ES"/>
              </w:rPr>
              <w:t>p</w:t>
            </w:r>
            <w:r w:rsidRPr="00707640">
              <w:rPr>
                <w:rFonts w:ascii="Arial" w:eastAsia="Palatino Linotype" w:hAnsi="Arial" w:cs="Arial"/>
                <w:spacing w:val="2"/>
                <w:lang w:val="es-ES"/>
              </w:rPr>
              <w:t>l</w:t>
            </w:r>
            <w:r w:rsidRPr="00707640">
              <w:rPr>
                <w:rFonts w:ascii="Arial" w:eastAsia="Palatino Linotype" w:hAnsi="Arial" w:cs="Arial"/>
                <w:lang w:val="es-ES"/>
              </w:rPr>
              <w:t>emen</w:t>
            </w:r>
            <w:r w:rsidRPr="00707640">
              <w:rPr>
                <w:rFonts w:ascii="Arial" w:eastAsia="Palatino Linotype" w:hAnsi="Arial" w:cs="Arial"/>
                <w:spacing w:val="7"/>
                <w:lang w:val="es-ES"/>
              </w:rPr>
              <w:t>t</w:t>
            </w:r>
            <w:r w:rsidRPr="00707640">
              <w:rPr>
                <w:rFonts w:ascii="Arial" w:eastAsia="Palatino Linotype" w:hAnsi="Arial" w:cs="Arial"/>
                <w:spacing w:val="-1"/>
                <w:lang w:val="es-ES"/>
              </w:rPr>
              <w:t>a</w:t>
            </w:r>
            <w:r w:rsidRPr="00707640">
              <w:rPr>
                <w:rFonts w:ascii="Arial" w:eastAsia="Palatino Linotype" w:hAnsi="Arial" w:cs="Arial"/>
                <w:lang w:val="es-ES"/>
              </w:rPr>
              <w:t xml:space="preserve">r </w:t>
            </w:r>
            <w:r w:rsidRPr="00707640">
              <w:rPr>
                <w:rFonts w:ascii="Arial" w:eastAsia="Palatino Linotype" w:hAnsi="Arial" w:cs="Arial"/>
                <w:spacing w:val="2"/>
                <w:lang w:val="es-ES"/>
              </w:rPr>
              <w:t>l</w:t>
            </w:r>
            <w:r w:rsidRPr="00707640">
              <w:rPr>
                <w:rFonts w:ascii="Arial" w:eastAsia="Palatino Linotype" w:hAnsi="Arial" w:cs="Arial"/>
                <w:spacing w:val="-1"/>
                <w:lang w:val="es-ES"/>
              </w:rPr>
              <w:t>a</w:t>
            </w:r>
            <w:r w:rsidRPr="00707640">
              <w:rPr>
                <w:rFonts w:ascii="Arial" w:eastAsia="Palatino Linotype" w:hAnsi="Arial" w:cs="Arial"/>
                <w:lang w:val="es-ES"/>
              </w:rPr>
              <w:t>s</w:t>
            </w:r>
            <w:r w:rsidRPr="00707640">
              <w:rPr>
                <w:rFonts w:ascii="Arial" w:eastAsia="Palatino Linotype" w:hAnsi="Arial" w:cs="Arial"/>
                <w:spacing w:val="8"/>
                <w:lang w:val="es-ES"/>
              </w:rPr>
              <w:t xml:space="preserve"> </w:t>
            </w:r>
            <w:r w:rsidRPr="00707640">
              <w:rPr>
                <w:rFonts w:ascii="Arial" w:eastAsia="Palatino Linotype" w:hAnsi="Arial" w:cs="Arial"/>
                <w:spacing w:val="-1"/>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c</w:t>
            </w:r>
            <w:r w:rsidRPr="00707640">
              <w:rPr>
                <w:rFonts w:ascii="Arial" w:eastAsia="Palatino Linotype" w:hAnsi="Arial" w:cs="Arial"/>
                <w:spacing w:val="2"/>
                <w:lang w:val="es-ES"/>
              </w:rPr>
              <w:t>i</w:t>
            </w:r>
            <w:r w:rsidRPr="00707640">
              <w:rPr>
                <w:rFonts w:ascii="Arial" w:eastAsia="Palatino Linotype" w:hAnsi="Arial" w:cs="Arial"/>
                <w:spacing w:val="1"/>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es r</w:t>
            </w:r>
            <w:r w:rsidRPr="00707640">
              <w:rPr>
                <w:rFonts w:ascii="Arial" w:eastAsia="Palatino Linotype" w:hAnsi="Arial" w:cs="Arial"/>
                <w:spacing w:val="1"/>
                <w:lang w:val="es-ES"/>
              </w:rPr>
              <w:t>e</w:t>
            </w:r>
            <w:r w:rsidRPr="00707640">
              <w:rPr>
                <w:rFonts w:ascii="Arial" w:eastAsia="Palatino Linotype" w:hAnsi="Arial" w:cs="Arial"/>
                <w:lang w:val="es-ES"/>
              </w:rPr>
              <w:t>c</w:t>
            </w:r>
            <w:r w:rsidRPr="00707640">
              <w:rPr>
                <w:rFonts w:ascii="Arial" w:eastAsia="Palatino Linotype" w:hAnsi="Arial" w:cs="Arial"/>
                <w:spacing w:val="2"/>
                <w:lang w:val="es-ES"/>
              </w:rPr>
              <w:t>o</w:t>
            </w:r>
            <w:r w:rsidRPr="00707640">
              <w:rPr>
                <w:rFonts w:ascii="Arial" w:eastAsia="Palatino Linotype" w:hAnsi="Arial" w:cs="Arial"/>
                <w:spacing w:val="-1"/>
                <w:lang w:val="es-ES"/>
              </w:rPr>
              <w:t>m</w:t>
            </w:r>
            <w:r w:rsidRPr="00707640">
              <w:rPr>
                <w:rFonts w:ascii="Arial" w:eastAsia="Palatino Linotype" w:hAnsi="Arial" w:cs="Arial"/>
                <w:lang w:val="es-ES"/>
              </w:rPr>
              <w:t>end</w:t>
            </w:r>
            <w:r w:rsidRPr="00707640">
              <w:rPr>
                <w:rFonts w:ascii="Arial" w:eastAsia="Palatino Linotype" w:hAnsi="Arial" w:cs="Arial"/>
                <w:spacing w:val="-1"/>
                <w:lang w:val="es-ES"/>
              </w:rPr>
              <w:t>a</w:t>
            </w:r>
            <w:r w:rsidRPr="00707640">
              <w:rPr>
                <w:rFonts w:ascii="Arial" w:eastAsia="Palatino Linotype" w:hAnsi="Arial" w:cs="Arial"/>
                <w:lang w:val="es-ES"/>
              </w:rPr>
              <w:t>d</w:t>
            </w:r>
            <w:r w:rsidRPr="00707640">
              <w:rPr>
                <w:rFonts w:ascii="Arial" w:eastAsia="Palatino Linotype" w:hAnsi="Arial" w:cs="Arial"/>
                <w:spacing w:val="1"/>
                <w:lang w:val="es-ES"/>
              </w:rPr>
              <w:t>a</w:t>
            </w:r>
            <w:r w:rsidRPr="00707640">
              <w:rPr>
                <w:rFonts w:ascii="Arial" w:eastAsia="Palatino Linotype" w:hAnsi="Arial" w:cs="Arial"/>
                <w:lang w:val="es-ES"/>
              </w:rPr>
              <w:t>s.</w:t>
            </w:r>
          </w:p>
        </w:tc>
      </w:tr>
      <w:tr w:rsidR="00FD799F" w:rsidRPr="002F397C" w:rsidTr="002954AF">
        <w:trPr>
          <w:trHeight w:hRule="exact" w:val="1358"/>
        </w:trPr>
        <w:tc>
          <w:tcPr>
            <w:tcW w:w="557"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ind w:left="170" w:right="170"/>
              <w:jc w:val="both"/>
              <w:rPr>
                <w:rFonts w:ascii="Arial" w:eastAsia="Palatino Linotype" w:hAnsi="Arial" w:cs="Arial"/>
              </w:rPr>
            </w:pPr>
            <w:r w:rsidRPr="00707640">
              <w:rPr>
                <w:rFonts w:ascii="Arial" w:eastAsia="Palatino Linotype" w:hAnsi="Arial" w:cs="Arial"/>
                <w:w w:val="99"/>
              </w:rPr>
              <w:t>II</w:t>
            </w:r>
          </w:p>
        </w:tc>
        <w:tc>
          <w:tcPr>
            <w:tcW w:w="1706"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ind w:left="102"/>
              <w:jc w:val="both"/>
              <w:rPr>
                <w:rFonts w:ascii="Arial" w:eastAsia="Palatino Linotype" w:hAnsi="Arial" w:cs="Arial"/>
              </w:rPr>
            </w:pPr>
            <w:r w:rsidRPr="00707640">
              <w:rPr>
                <w:rFonts w:ascii="Arial" w:eastAsia="Palatino Linotype" w:hAnsi="Arial" w:cs="Arial"/>
                <w:spacing w:val="-1"/>
              </w:rPr>
              <w:t>R</w:t>
            </w:r>
            <w:r w:rsidRPr="00707640">
              <w:rPr>
                <w:rFonts w:ascii="Arial" w:eastAsia="Palatino Linotype" w:hAnsi="Arial" w:cs="Arial"/>
                <w:spacing w:val="2"/>
              </w:rPr>
              <w:t>i</w:t>
            </w:r>
            <w:r w:rsidRPr="00707640">
              <w:rPr>
                <w:rFonts w:ascii="Arial" w:eastAsia="Palatino Linotype" w:hAnsi="Arial" w:cs="Arial"/>
              </w:rPr>
              <w:t>esgo</w:t>
            </w:r>
          </w:p>
          <w:p w:rsidR="00FD799F" w:rsidRPr="00707640" w:rsidRDefault="00FD799F" w:rsidP="002954AF">
            <w:pPr>
              <w:spacing w:before="1"/>
              <w:ind w:left="102"/>
              <w:jc w:val="both"/>
              <w:rPr>
                <w:rFonts w:ascii="Arial" w:eastAsia="Palatino Linotype" w:hAnsi="Arial" w:cs="Arial"/>
              </w:rPr>
            </w:pPr>
            <w:r w:rsidRPr="00707640">
              <w:rPr>
                <w:rFonts w:ascii="Arial" w:eastAsia="Palatino Linotype" w:hAnsi="Arial" w:cs="Arial"/>
                <w:spacing w:val="1"/>
              </w:rPr>
              <w:t>S</w:t>
            </w:r>
            <w:r w:rsidRPr="00707640">
              <w:rPr>
                <w:rFonts w:ascii="Arial" w:eastAsia="Palatino Linotype" w:hAnsi="Arial" w:cs="Arial"/>
              </w:rPr>
              <w:t>us</w:t>
            </w:r>
            <w:r w:rsidRPr="00707640">
              <w:rPr>
                <w:rFonts w:ascii="Arial" w:eastAsia="Palatino Linotype" w:hAnsi="Arial" w:cs="Arial"/>
                <w:spacing w:val="-1"/>
              </w:rPr>
              <w:t>t</w:t>
            </w:r>
            <w:r w:rsidRPr="00707640">
              <w:rPr>
                <w:rFonts w:ascii="Arial" w:eastAsia="Palatino Linotype" w:hAnsi="Arial" w:cs="Arial"/>
                <w:spacing w:val="1"/>
              </w:rPr>
              <w:t>a</w:t>
            </w:r>
            <w:r w:rsidRPr="00707640">
              <w:rPr>
                <w:rFonts w:ascii="Arial" w:eastAsia="Palatino Linotype" w:hAnsi="Arial" w:cs="Arial"/>
                <w:spacing w:val="-1"/>
              </w:rPr>
              <w:t>n</w:t>
            </w:r>
            <w:r w:rsidRPr="00707640">
              <w:rPr>
                <w:rFonts w:ascii="Arial" w:eastAsia="Palatino Linotype" w:hAnsi="Arial" w:cs="Arial"/>
              </w:rPr>
              <w:t>c</w:t>
            </w:r>
            <w:r w:rsidRPr="00707640">
              <w:rPr>
                <w:rFonts w:ascii="Arial" w:eastAsia="Palatino Linotype" w:hAnsi="Arial" w:cs="Arial"/>
                <w:spacing w:val="2"/>
              </w:rPr>
              <w:t>i</w:t>
            </w:r>
            <w:r w:rsidRPr="00707640">
              <w:rPr>
                <w:rFonts w:ascii="Arial" w:eastAsia="Palatino Linotype" w:hAnsi="Arial" w:cs="Arial"/>
                <w:spacing w:val="-1"/>
              </w:rPr>
              <w:t>a</w:t>
            </w:r>
            <w:r w:rsidRPr="00707640">
              <w:rPr>
                <w:rFonts w:ascii="Arial" w:eastAsia="Palatino Linotype" w:hAnsi="Arial" w:cs="Arial"/>
              </w:rPr>
              <w:t>l</w:t>
            </w:r>
          </w:p>
        </w:tc>
        <w:tc>
          <w:tcPr>
            <w:tcW w:w="6794"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ind w:left="102" w:right="68"/>
              <w:jc w:val="both"/>
              <w:rPr>
                <w:rFonts w:ascii="Arial" w:eastAsia="Palatino Linotype" w:hAnsi="Arial" w:cs="Arial"/>
                <w:lang w:val="es-ES"/>
              </w:rPr>
            </w:pP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2"/>
                <w:lang w:val="es-ES"/>
              </w:rPr>
              <w:t>q</w:t>
            </w:r>
            <w:r w:rsidRPr="00707640">
              <w:rPr>
                <w:rFonts w:ascii="Arial" w:eastAsia="Palatino Linotype" w:hAnsi="Arial" w:cs="Arial"/>
                <w:lang w:val="es-ES"/>
              </w:rPr>
              <w:t>u</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m</w:t>
            </w:r>
            <w:r w:rsidRPr="00707640">
              <w:rPr>
                <w:rFonts w:ascii="Arial" w:eastAsia="Palatino Linotype" w:hAnsi="Arial" w:cs="Arial"/>
                <w:lang w:val="es-ES"/>
              </w:rPr>
              <w:t>e</w:t>
            </w:r>
            <w:r w:rsidRPr="00707640">
              <w:rPr>
                <w:rFonts w:ascii="Arial" w:eastAsia="Palatino Linotype" w:hAnsi="Arial" w:cs="Arial"/>
                <w:spacing w:val="1"/>
                <w:lang w:val="es-ES"/>
              </w:rPr>
              <w:t>d</w:t>
            </w:r>
            <w:r w:rsidRPr="00707640">
              <w:rPr>
                <w:rFonts w:ascii="Arial" w:eastAsia="Palatino Linotype" w:hAnsi="Arial" w:cs="Arial"/>
                <w:spacing w:val="2"/>
                <w:lang w:val="es-ES"/>
              </w:rPr>
              <w:t>i</w:t>
            </w:r>
            <w:r w:rsidRPr="00707640">
              <w:rPr>
                <w:rFonts w:ascii="Arial" w:eastAsia="Palatino Linotype" w:hAnsi="Arial" w:cs="Arial"/>
                <w:lang w:val="es-ES"/>
              </w:rPr>
              <w:t>d</w:t>
            </w:r>
            <w:r w:rsidRPr="00707640">
              <w:rPr>
                <w:rFonts w:ascii="Arial" w:eastAsia="Palatino Linotype" w:hAnsi="Arial" w:cs="Arial"/>
                <w:spacing w:val="-1"/>
                <w:lang w:val="es-ES"/>
              </w:rPr>
              <w:t>a</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lang w:val="es-ES"/>
              </w:rPr>
              <w:t>de</w:t>
            </w:r>
            <w:r w:rsidRPr="00707640">
              <w:rPr>
                <w:rFonts w:ascii="Arial" w:eastAsia="Palatino Linotype" w:hAnsi="Arial" w:cs="Arial"/>
                <w:spacing w:val="9"/>
                <w:lang w:val="es-ES"/>
              </w:rPr>
              <w:t xml:space="preserve"> </w:t>
            </w:r>
            <w:r w:rsidRPr="00707640">
              <w:rPr>
                <w:rFonts w:ascii="Arial" w:eastAsia="Palatino Linotype" w:hAnsi="Arial" w:cs="Arial"/>
                <w:spacing w:val="3"/>
                <w:lang w:val="es-ES"/>
              </w:rPr>
              <w:t>c</w:t>
            </w:r>
            <w:r w:rsidRPr="00707640">
              <w:rPr>
                <w:rFonts w:ascii="Arial" w:eastAsia="Palatino Linotype" w:hAnsi="Arial" w:cs="Arial"/>
                <w:spacing w:val="-1"/>
                <w:lang w:val="es-ES"/>
              </w:rPr>
              <w:t>a</w:t>
            </w:r>
            <w:r w:rsidRPr="00707640">
              <w:rPr>
                <w:rFonts w:ascii="Arial" w:eastAsia="Palatino Linotype" w:hAnsi="Arial" w:cs="Arial"/>
                <w:spacing w:val="3"/>
                <w:lang w:val="es-ES"/>
              </w:rPr>
              <w:t>r</w:t>
            </w:r>
            <w:r w:rsidRPr="00707640">
              <w:rPr>
                <w:rFonts w:ascii="Arial" w:eastAsia="Palatino Linotype" w:hAnsi="Arial" w:cs="Arial"/>
                <w:spacing w:val="1"/>
                <w:lang w:val="es-ES"/>
              </w:rPr>
              <w:t>á</w:t>
            </w:r>
            <w:r w:rsidRPr="00707640">
              <w:rPr>
                <w:rFonts w:ascii="Arial" w:eastAsia="Palatino Linotype" w:hAnsi="Arial" w:cs="Arial"/>
                <w:lang w:val="es-ES"/>
              </w:rPr>
              <w:t>ct</w:t>
            </w:r>
            <w:r w:rsidRPr="00707640">
              <w:rPr>
                <w:rFonts w:ascii="Arial" w:eastAsia="Palatino Linotype" w:hAnsi="Arial" w:cs="Arial"/>
                <w:spacing w:val="1"/>
                <w:lang w:val="es-ES"/>
              </w:rPr>
              <w:t>e</w:t>
            </w:r>
            <w:r w:rsidRPr="00707640">
              <w:rPr>
                <w:rFonts w:ascii="Arial" w:eastAsia="Palatino Linotype" w:hAnsi="Arial" w:cs="Arial"/>
                <w:lang w:val="es-ES"/>
              </w:rPr>
              <w:t>r</w:t>
            </w:r>
            <w:r w:rsidRPr="00707640">
              <w:rPr>
                <w:rFonts w:ascii="Arial" w:eastAsia="Palatino Linotype" w:hAnsi="Arial" w:cs="Arial"/>
                <w:spacing w:val="4"/>
                <w:lang w:val="es-ES"/>
              </w:rPr>
              <w:t xml:space="preserve"> </w:t>
            </w:r>
            <w:r w:rsidRPr="00707640">
              <w:rPr>
                <w:rFonts w:ascii="Arial" w:eastAsia="Palatino Linotype" w:hAnsi="Arial" w:cs="Arial"/>
                <w:lang w:val="es-ES"/>
              </w:rPr>
              <w:t>p</w:t>
            </w:r>
            <w:r w:rsidRPr="00707640">
              <w:rPr>
                <w:rFonts w:ascii="Arial" w:eastAsia="Palatino Linotype" w:hAnsi="Arial" w:cs="Arial"/>
                <w:spacing w:val="1"/>
                <w:lang w:val="es-ES"/>
              </w:rPr>
              <w:t>r</w:t>
            </w:r>
            <w:r w:rsidRPr="00707640">
              <w:rPr>
                <w:rFonts w:ascii="Arial" w:eastAsia="Palatino Linotype" w:hAnsi="Arial" w:cs="Arial"/>
                <w:spacing w:val="2"/>
                <w:lang w:val="es-ES"/>
              </w:rPr>
              <w:t>i</w:t>
            </w:r>
            <w:r w:rsidRPr="00707640">
              <w:rPr>
                <w:rFonts w:ascii="Arial" w:eastAsia="Palatino Linotype" w:hAnsi="Arial" w:cs="Arial"/>
                <w:spacing w:val="1"/>
                <w:lang w:val="es-ES"/>
              </w:rPr>
              <w:t>o</w:t>
            </w:r>
            <w:r w:rsidRPr="00707640">
              <w:rPr>
                <w:rFonts w:ascii="Arial" w:eastAsia="Palatino Linotype" w:hAnsi="Arial" w:cs="Arial"/>
                <w:spacing w:val="-2"/>
                <w:lang w:val="es-ES"/>
              </w:rPr>
              <w:t>r</w:t>
            </w:r>
            <w:r w:rsidRPr="00707640">
              <w:rPr>
                <w:rFonts w:ascii="Arial" w:eastAsia="Palatino Linotype" w:hAnsi="Arial" w:cs="Arial"/>
                <w:spacing w:val="2"/>
                <w:lang w:val="es-ES"/>
              </w:rPr>
              <w:t>i</w:t>
            </w:r>
            <w:r w:rsidRPr="00707640">
              <w:rPr>
                <w:rFonts w:ascii="Arial" w:eastAsia="Palatino Linotype" w:hAnsi="Arial" w:cs="Arial"/>
                <w:lang w:val="es-ES"/>
              </w:rPr>
              <w:t>t</w:t>
            </w:r>
            <w:r w:rsidRPr="00707640">
              <w:rPr>
                <w:rFonts w:ascii="Arial" w:eastAsia="Palatino Linotype" w:hAnsi="Arial" w:cs="Arial"/>
                <w:spacing w:val="-1"/>
                <w:lang w:val="es-ES"/>
              </w:rPr>
              <w:t>a</w:t>
            </w:r>
            <w:r w:rsidRPr="00707640">
              <w:rPr>
                <w:rFonts w:ascii="Arial" w:eastAsia="Palatino Linotype" w:hAnsi="Arial" w:cs="Arial"/>
                <w:lang w:val="es-ES"/>
              </w:rPr>
              <w:t>r</w:t>
            </w:r>
            <w:r w:rsidRPr="00707640">
              <w:rPr>
                <w:rFonts w:ascii="Arial" w:eastAsia="Palatino Linotype" w:hAnsi="Arial" w:cs="Arial"/>
                <w:spacing w:val="2"/>
                <w:lang w:val="es-ES"/>
              </w:rPr>
              <w:t>i</w:t>
            </w:r>
            <w:r w:rsidRPr="00707640">
              <w:rPr>
                <w:rFonts w:ascii="Arial" w:eastAsia="Palatino Linotype" w:hAnsi="Arial" w:cs="Arial"/>
                <w:lang w:val="es-ES"/>
              </w:rPr>
              <w:t>o</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q</w:t>
            </w:r>
            <w:r w:rsidRPr="00707640">
              <w:rPr>
                <w:rFonts w:ascii="Arial" w:eastAsia="Palatino Linotype" w:hAnsi="Arial" w:cs="Arial"/>
                <w:lang w:val="es-ES"/>
              </w:rPr>
              <w:t>ue</w:t>
            </w:r>
            <w:r w:rsidRPr="00707640">
              <w:rPr>
                <w:rFonts w:ascii="Arial" w:eastAsia="Palatino Linotype" w:hAnsi="Arial" w:cs="Arial"/>
                <w:spacing w:val="8"/>
                <w:lang w:val="es-ES"/>
              </w:rPr>
              <w:t xml:space="preserve"> </w:t>
            </w:r>
            <w:r w:rsidRPr="00707640">
              <w:rPr>
                <w:rFonts w:ascii="Arial" w:eastAsia="Palatino Linotype" w:hAnsi="Arial" w:cs="Arial"/>
                <w:lang w:val="es-ES"/>
              </w:rPr>
              <w:t>d</w:t>
            </w:r>
            <w:r w:rsidRPr="00707640">
              <w:rPr>
                <w:rFonts w:ascii="Arial" w:eastAsia="Palatino Linotype" w:hAnsi="Arial" w:cs="Arial"/>
                <w:spacing w:val="3"/>
                <w:lang w:val="es-ES"/>
              </w:rPr>
              <w:t>e</w:t>
            </w:r>
            <w:r w:rsidRPr="00707640">
              <w:rPr>
                <w:rFonts w:ascii="Arial" w:eastAsia="Palatino Linotype" w:hAnsi="Arial" w:cs="Arial"/>
                <w:spacing w:val="-2"/>
                <w:lang w:val="es-ES"/>
              </w:rPr>
              <w:t>b</w:t>
            </w:r>
            <w:r w:rsidRPr="00707640">
              <w:rPr>
                <w:rFonts w:ascii="Arial" w:eastAsia="Palatino Linotype" w:hAnsi="Arial" w:cs="Arial"/>
                <w:lang w:val="es-ES"/>
              </w:rPr>
              <w:t>en</w:t>
            </w:r>
            <w:r w:rsidRPr="00707640">
              <w:rPr>
                <w:rFonts w:ascii="Arial" w:eastAsia="Palatino Linotype" w:hAnsi="Arial" w:cs="Arial"/>
                <w:spacing w:val="10"/>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m</w:t>
            </w:r>
            <w:r w:rsidRPr="00707640">
              <w:rPr>
                <w:rFonts w:ascii="Arial" w:eastAsia="Palatino Linotype" w:hAnsi="Arial" w:cs="Arial"/>
                <w:lang w:val="es-ES"/>
              </w:rPr>
              <w:t>p</w:t>
            </w:r>
            <w:r w:rsidRPr="00707640">
              <w:rPr>
                <w:rFonts w:ascii="Arial" w:eastAsia="Palatino Linotype" w:hAnsi="Arial" w:cs="Arial"/>
                <w:spacing w:val="2"/>
                <w:lang w:val="es-ES"/>
              </w:rPr>
              <w:t>l</w:t>
            </w:r>
            <w:r w:rsidRPr="00707640">
              <w:rPr>
                <w:rFonts w:ascii="Arial" w:eastAsia="Palatino Linotype" w:hAnsi="Arial" w:cs="Arial"/>
                <w:lang w:val="es-ES"/>
              </w:rPr>
              <w:t>ement</w:t>
            </w:r>
            <w:r w:rsidRPr="00707640">
              <w:rPr>
                <w:rFonts w:ascii="Arial" w:eastAsia="Palatino Linotype" w:hAnsi="Arial" w:cs="Arial"/>
                <w:spacing w:val="-2"/>
                <w:lang w:val="es-ES"/>
              </w:rPr>
              <w:t>a</w:t>
            </w:r>
            <w:r w:rsidRPr="00707640">
              <w:rPr>
                <w:rFonts w:ascii="Arial" w:eastAsia="Palatino Linotype" w:hAnsi="Arial" w:cs="Arial"/>
                <w:lang w:val="es-ES"/>
              </w:rPr>
              <w:t>rse a</w:t>
            </w:r>
            <w:r w:rsidRPr="00707640">
              <w:rPr>
                <w:rFonts w:ascii="Arial" w:eastAsia="Palatino Linotype" w:hAnsi="Arial" w:cs="Arial"/>
                <w:spacing w:val="10"/>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 xml:space="preserve">a </w:t>
            </w:r>
            <w:r w:rsidRPr="00707640">
              <w:rPr>
                <w:rFonts w:ascii="Arial" w:eastAsia="Palatino Linotype" w:hAnsi="Arial" w:cs="Arial"/>
                <w:spacing w:val="-2"/>
                <w:lang w:val="es-ES"/>
              </w:rPr>
              <w:t>b</w:t>
            </w:r>
            <w:r w:rsidRPr="00707640">
              <w:rPr>
                <w:rFonts w:ascii="Arial" w:eastAsia="Palatino Linotype" w:hAnsi="Arial" w:cs="Arial"/>
                <w:lang w:val="es-ES"/>
              </w:rPr>
              <w:t>r</w:t>
            </w:r>
            <w:r w:rsidRPr="00707640">
              <w:rPr>
                <w:rFonts w:ascii="Arial" w:eastAsia="Palatino Linotype" w:hAnsi="Arial" w:cs="Arial"/>
                <w:spacing w:val="3"/>
                <w:lang w:val="es-ES"/>
              </w:rPr>
              <w:t>e</w:t>
            </w:r>
            <w:r w:rsidRPr="00707640">
              <w:rPr>
                <w:rFonts w:ascii="Arial" w:eastAsia="Palatino Linotype" w:hAnsi="Arial" w:cs="Arial"/>
                <w:spacing w:val="-2"/>
                <w:lang w:val="es-ES"/>
              </w:rPr>
              <w:t>v</w:t>
            </w:r>
            <w:r w:rsidRPr="00707640">
              <w:rPr>
                <w:rFonts w:ascii="Arial" w:eastAsia="Palatino Linotype" w:hAnsi="Arial" w:cs="Arial"/>
                <w:lang w:val="es-ES"/>
              </w:rPr>
              <w:t>e</w:t>
            </w:r>
            <w:r w:rsidRPr="00707640">
              <w:rPr>
                <w:rFonts w:ascii="Arial" w:eastAsia="Palatino Linotype" w:hAnsi="Arial" w:cs="Arial"/>
                <w:spacing w:val="3"/>
                <w:lang w:val="es-ES"/>
              </w:rPr>
              <w:t>d</w:t>
            </w:r>
            <w:r w:rsidRPr="00707640">
              <w:rPr>
                <w:rFonts w:ascii="Arial" w:eastAsia="Palatino Linotype" w:hAnsi="Arial" w:cs="Arial"/>
                <w:spacing w:val="-1"/>
                <w:lang w:val="es-ES"/>
              </w:rPr>
              <w:t>a</w:t>
            </w:r>
            <w:r w:rsidRPr="00707640">
              <w:rPr>
                <w:rFonts w:ascii="Arial" w:eastAsia="Palatino Linotype" w:hAnsi="Arial" w:cs="Arial"/>
                <w:lang w:val="es-ES"/>
              </w:rPr>
              <w:t>d</w:t>
            </w:r>
            <w:r w:rsidRPr="00707640">
              <w:rPr>
                <w:rFonts w:ascii="Arial" w:eastAsia="Palatino Linotype" w:hAnsi="Arial" w:cs="Arial"/>
                <w:spacing w:val="4"/>
                <w:lang w:val="es-ES"/>
              </w:rPr>
              <w:t xml:space="preserve"> </w:t>
            </w:r>
            <w:r w:rsidRPr="00707640">
              <w:rPr>
                <w:rFonts w:ascii="Arial" w:eastAsia="Palatino Linotype" w:hAnsi="Arial" w:cs="Arial"/>
                <w:lang w:val="es-ES"/>
              </w:rPr>
              <w:t>p</w:t>
            </w:r>
            <w:r w:rsidRPr="00707640">
              <w:rPr>
                <w:rFonts w:ascii="Arial" w:eastAsia="Palatino Linotype" w:hAnsi="Arial" w:cs="Arial"/>
                <w:spacing w:val="2"/>
                <w:lang w:val="es-ES"/>
              </w:rPr>
              <w:t>o</w:t>
            </w:r>
            <w:r w:rsidRPr="00707640">
              <w:rPr>
                <w:rFonts w:ascii="Arial" w:eastAsia="Palatino Linotype" w:hAnsi="Arial" w:cs="Arial"/>
                <w:lang w:val="es-ES"/>
              </w:rPr>
              <w:t>s</w:t>
            </w:r>
            <w:r w:rsidRPr="00707640">
              <w:rPr>
                <w:rFonts w:ascii="Arial" w:eastAsia="Palatino Linotype" w:hAnsi="Arial" w:cs="Arial"/>
                <w:spacing w:val="1"/>
                <w:lang w:val="es-ES"/>
              </w:rPr>
              <w:t>i</w:t>
            </w:r>
            <w:r w:rsidRPr="00707640">
              <w:rPr>
                <w:rFonts w:ascii="Arial" w:eastAsia="Palatino Linotype" w:hAnsi="Arial" w:cs="Arial"/>
                <w:spacing w:val="-2"/>
                <w:lang w:val="es-ES"/>
              </w:rPr>
              <w:t>b</w:t>
            </w:r>
            <w:r w:rsidRPr="00707640">
              <w:rPr>
                <w:rFonts w:ascii="Arial" w:eastAsia="Palatino Linotype" w:hAnsi="Arial" w:cs="Arial"/>
                <w:spacing w:val="2"/>
                <w:lang w:val="es-ES"/>
              </w:rPr>
              <w:t>l</w:t>
            </w:r>
            <w:r w:rsidRPr="00707640">
              <w:rPr>
                <w:rFonts w:ascii="Arial" w:eastAsia="Palatino Linotype" w:hAnsi="Arial" w:cs="Arial"/>
                <w:lang w:val="es-ES"/>
              </w:rPr>
              <w:t>e,</w:t>
            </w:r>
            <w:r w:rsidRPr="00707640">
              <w:rPr>
                <w:rFonts w:ascii="Arial" w:eastAsia="Palatino Linotype" w:hAnsi="Arial" w:cs="Arial"/>
                <w:spacing w:val="7"/>
                <w:lang w:val="es-ES"/>
              </w:rPr>
              <w:t xml:space="preserve"> </w:t>
            </w:r>
            <w:r w:rsidRPr="00707640">
              <w:rPr>
                <w:rFonts w:ascii="Arial" w:eastAsia="Palatino Linotype" w:hAnsi="Arial" w:cs="Arial"/>
                <w:lang w:val="es-ES"/>
              </w:rPr>
              <w:t>des</w:t>
            </w:r>
            <w:r w:rsidRPr="00707640">
              <w:rPr>
                <w:rFonts w:ascii="Arial" w:eastAsia="Palatino Linotype" w:hAnsi="Arial" w:cs="Arial"/>
                <w:spacing w:val="1"/>
                <w:lang w:val="es-ES"/>
              </w:rPr>
              <w:t>e</w:t>
            </w:r>
            <w:r w:rsidRPr="00707640">
              <w:rPr>
                <w:rFonts w:ascii="Arial" w:eastAsia="Palatino Linotype" w:hAnsi="Arial" w:cs="Arial"/>
                <w:spacing w:val="-1"/>
                <w:lang w:val="es-ES"/>
              </w:rPr>
              <w:t>a</w:t>
            </w:r>
            <w:r w:rsidRPr="00707640">
              <w:rPr>
                <w:rFonts w:ascii="Arial" w:eastAsia="Palatino Linotype" w:hAnsi="Arial" w:cs="Arial"/>
                <w:spacing w:val="-2"/>
                <w:lang w:val="es-ES"/>
              </w:rPr>
              <w:t>b</w:t>
            </w:r>
            <w:r w:rsidRPr="00707640">
              <w:rPr>
                <w:rFonts w:ascii="Arial" w:eastAsia="Palatino Linotype" w:hAnsi="Arial" w:cs="Arial"/>
                <w:spacing w:val="2"/>
                <w:lang w:val="es-ES"/>
              </w:rPr>
              <w:t>l</w:t>
            </w:r>
            <w:r w:rsidRPr="00707640">
              <w:rPr>
                <w:rFonts w:ascii="Arial" w:eastAsia="Palatino Linotype" w:hAnsi="Arial" w:cs="Arial"/>
                <w:lang w:val="es-ES"/>
              </w:rPr>
              <w:t>e</w:t>
            </w:r>
            <w:r w:rsidRPr="00707640">
              <w:rPr>
                <w:rFonts w:ascii="Arial" w:eastAsia="Palatino Linotype" w:hAnsi="Arial" w:cs="Arial"/>
                <w:spacing w:val="7"/>
                <w:lang w:val="es-ES"/>
              </w:rPr>
              <w:t xml:space="preserve"> </w:t>
            </w:r>
            <w:r w:rsidRPr="00707640">
              <w:rPr>
                <w:rFonts w:ascii="Arial" w:eastAsia="Palatino Linotype" w:hAnsi="Arial" w:cs="Arial"/>
                <w:lang w:val="es-ES"/>
              </w:rPr>
              <w:t>en</w:t>
            </w:r>
            <w:r w:rsidRPr="00707640">
              <w:rPr>
                <w:rFonts w:ascii="Arial" w:eastAsia="Palatino Linotype" w:hAnsi="Arial" w:cs="Arial"/>
                <w:spacing w:val="11"/>
                <w:lang w:val="es-ES"/>
              </w:rPr>
              <w:t xml:space="preserve"> </w:t>
            </w:r>
            <w:r w:rsidRPr="00707640">
              <w:rPr>
                <w:rFonts w:ascii="Arial" w:eastAsia="Palatino Linotype" w:hAnsi="Arial" w:cs="Arial"/>
                <w:lang w:val="es-ES"/>
              </w:rPr>
              <w:t>p</w:t>
            </w:r>
            <w:r w:rsidRPr="00707640">
              <w:rPr>
                <w:rFonts w:ascii="Arial" w:eastAsia="Palatino Linotype" w:hAnsi="Arial" w:cs="Arial"/>
                <w:spacing w:val="2"/>
                <w:lang w:val="es-ES"/>
              </w:rPr>
              <w:t>l</w:t>
            </w:r>
            <w:r w:rsidRPr="00707640">
              <w:rPr>
                <w:rFonts w:ascii="Arial" w:eastAsia="Palatino Linotype" w:hAnsi="Arial" w:cs="Arial"/>
                <w:spacing w:val="-1"/>
                <w:lang w:val="es-ES"/>
              </w:rPr>
              <w:t>az</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6"/>
                <w:lang w:val="es-ES"/>
              </w:rPr>
              <w:t xml:space="preserve"> </w:t>
            </w:r>
            <w:r w:rsidRPr="00707640">
              <w:rPr>
                <w:rFonts w:ascii="Arial" w:eastAsia="Palatino Linotype" w:hAnsi="Arial" w:cs="Arial"/>
                <w:lang w:val="es-ES"/>
              </w:rPr>
              <w:t>det</w:t>
            </w:r>
            <w:r w:rsidRPr="00707640">
              <w:rPr>
                <w:rFonts w:ascii="Arial" w:eastAsia="Palatino Linotype" w:hAnsi="Arial" w:cs="Arial"/>
                <w:spacing w:val="1"/>
                <w:lang w:val="es-ES"/>
              </w:rPr>
              <w:t>e</w:t>
            </w:r>
            <w:r w:rsidRPr="00707640">
              <w:rPr>
                <w:rFonts w:ascii="Arial" w:eastAsia="Palatino Linotype" w:hAnsi="Arial" w:cs="Arial"/>
                <w:lang w:val="es-ES"/>
              </w:rPr>
              <w:t>rm</w:t>
            </w:r>
            <w:r w:rsidRPr="00707640">
              <w:rPr>
                <w:rFonts w:ascii="Arial" w:eastAsia="Palatino Linotype" w:hAnsi="Arial" w:cs="Arial"/>
                <w:spacing w:val="2"/>
                <w:lang w:val="es-ES"/>
              </w:rPr>
              <w:t>i</w:t>
            </w:r>
            <w:r w:rsidRPr="00707640">
              <w:rPr>
                <w:rFonts w:ascii="Arial" w:eastAsia="Palatino Linotype" w:hAnsi="Arial" w:cs="Arial"/>
                <w:spacing w:val="-1"/>
                <w:lang w:val="es-ES"/>
              </w:rPr>
              <w:t>na</w:t>
            </w:r>
            <w:r w:rsidRPr="00707640">
              <w:rPr>
                <w:rFonts w:ascii="Arial" w:eastAsia="Palatino Linotype" w:hAnsi="Arial" w:cs="Arial"/>
                <w:lang w:val="es-ES"/>
              </w:rPr>
              <w:t>d</w:t>
            </w:r>
            <w:r w:rsidRPr="00707640">
              <w:rPr>
                <w:rFonts w:ascii="Arial" w:eastAsia="Palatino Linotype" w:hAnsi="Arial" w:cs="Arial"/>
                <w:spacing w:val="1"/>
                <w:lang w:val="es-ES"/>
              </w:rPr>
              <w:t>o</w:t>
            </w:r>
            <w:r w:rsidRPr="00707640">
              <w:rPr>
                <w:rFonts w:ascii="Arial" w:eastAsia="Palatino Linotype" w:hAnsi="Arial" w:cs="Arial"/>
                <w:lang w:val="es-ES"/>
              </w:rPr>
              <w:t xml:space="preserve">s. </w:t>
            </w:r>
            <w:r w:rsidRPr="00707640">
              <w:rPr>
                <w:rFonts w:ascii="Arial" w:eastAsia="Palatino Linotype" w:hAnsi="Arial" w:cs="Arial"/>
                <w:spacing w:val="3"/>
                <w:lang w:val="es-ES"/>
              </w:rPr>
              <w:t>S</w:t>
            </w:r>
            <w:r w:rsidRPr="00707640">
              <w:rPr>
                <w:rFonts w:ascii="Arial" w:eastAsia="Palatino Linotype" w:hAnsi="Arial" w:cs="Arial"/>
                <w:lang w:val="es-ES"/>
              </w:rPr>
              <w:t>u</w:t>
            </w:r>
            <w:r w:rsidRPr="00707640">
              <w:rPr>
                <w:rFonts w:ascii="Arial" w:eastAsia="Palatino Linotype" w:hAnsi="Arial" w:cs="Arial"/>
                <w:spacing w:val="10"/>
                <w:lang w:val="es-ES"/>
              </w:rPr>
              <w:t xml:space="preserve"> </w:t>
            </w:r>
            <w:r w:rsidRPr="00707640">
              <w:rPr>
                <w:rFonts w:ascii="Arial" w:eastAsia="Palatino Linotype" w:hAnsi="Arial" w:cs="Arial"/>
                <w:spacing w:val="-1"/>
                <w:lang w:val="es-ES"/>
              </w:rPr>
              <w:t>a</w:t>
            </w:r>
            <w:r w:rsidRPr="00707640">
              <w:rPr>
                <w:rFonts w:ascii="Arial" w:eastAsia="Palatino Linotype" w:hAnsi="Arial" w:cs="Arial"/>
                <w:lang w:val="es-ES"/>
              </w:rPr>
              <w:t>d</w:t>
            </w:r>
            <w:r w:rsidRPr="00707640">
              <w:rPr>
                <w:rFonts w:ascii="Arial" w:eastAsia="Palatino Linotype" w:hAnsi="Arial" w:cs="Arial"/>
                <w:spacing w:val="1"/>
                <w:lang w:val="es-ES"/>
              </w:rPr>
              <w:t>o</w:t>
            </w:r>
            <w:r w:rsidRPr="00707640">
              <w:rPr>
                <w:rFonts w:ascii="Arial" w:eastAsia="Palatino Linotype" w:hAnsi="Arial" w:cs="Arial"/>
                <w:lang w:val="es-ES"/>
              </w:rPr>
              <w:t>pc</w:t>
            </w:r>
            <w:r w:rsidRPr="00707640">
              <w:rPr>
                <w:rFonts w:ascii="Arial" w:eastAsia="Palatino Linotype" w:hAnsi="Arial" w:cs="Arial"/>
                <w:spacing w:val="2"/>
                <w:lang w:val="es-ES"/>
              </w:rPr>
              <w:t>i</w:t>
            </w:r>
            <w:r w:rsidRPr="00707640">
              <w:rPr>
                <w:rFonts w:ascii="Arial" w:eastAsia="Palatino Linotype" w:hAnsi="Arial" w:cs="Arial"/>
                <w:spacing w:val="1"/>
                <w:lang w:val="es-ES"/>
              </w:rPr>
              <w:t>ó</w:t>
            </w:r>
            <w:r w:rsidRPr="00707640">
              <w:rPr>
                <w:rFonts w:ascii="Arial" w:eastAsia="Palatino Linotype" w:hAnsi="Arial" w:cs="Arial"/>
                <w:lang w:val="es-ES"/>
              </w:rPr>
              <w:t>n</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m</w:t>
            </w:r>
            <w:r w:rsidRPr="00707640">
              <w:rPr>
                <w:rFonts w:ascii="Arial" w:eastAsia="Palatino Linotype" w:hAnsi="Arial" w:cs="Arial"/>
                <w:lang w:val="es-ES"/>
              </w:rPr>
              <w:t>pl</w:t>
            </w:r>
            <w:r w:rsidRPr="00707640">
              <w:rPr>
                <w:rFonts w:ascii="Arial" w:eastAsia="Palatino Linotype" w:hAnsi="Arial" w:cs="Arial"/>
                <w:spacing w:val="2"/>
                <w:lang w:val="es-ES"/>
              </w:rPr>
              <w:t>i</w:t>
            </w:r>
            <w:r w:rsidRPr="00707640">
              <w:rPr>
                <w:rFonts w:ascii="Arial" w:eastAsia="Palatino Linotype" w:hAnsi="Arial" w:cs="Arial"/>
                <w:lang w:val="es-ES"/>
              </w:rPr>
              <w:t xml:space="preserve">ca </w:t>
            </w:r>
            <w:r w:rsidRPr="00707640">
              <w:rPr>
                <w:rFonts w:ascii="Arial" w:eastAsia="Palatino Linotype" w:hAnsi="Arial" w:cs="Arial"/>
                <w:spacing w:val="-1"/>
                <w:lang w:val="es-ES"/>
              </w:rPr>
              <w:t>m</w:t>
            </w:r>
            <w:r w:rsidRPr="00707640">
              <w:rPr>
                <w:rFonts w:ascii="Arial" w:eastAsia="Palatino Linotype" w:hAnsi="Arial" w:cs="Arial"/>
                <w:lang w:val="es-ES"/>
              </w:rPr>
              <w:t>e</w:t>
            </w:r>
            <w:r w:rsidRPr="00707640">
              <w:rPr>
                <w:rFonts w:ascii="Arial" w:eastAsia="Palatino Linotype" w:hAnsi="Arial" w:cs="Arial"/>
                <w:spacing w:val="2"/>
                <w:lang w:val="es-ES"/>
              </w:rPr>
              <w:t>j</w:t>
            </w:r>
            <w:r w:rsidRPr="00707640">
              <w:rPr>
                <w:rFonts w:ascii="Arial" w:eastAsia="Palatino Linotype" w:hAnsi="Arial" w:cs="Arial"/>
                <w:spacing w:val="1"/>
                <w:lang w:val="es-ES"/>
              </w:rPr>
              <w:t>o</w:t>
            </w:r>
            <w:r w:rsidRPr="00707640">
              <w:rPr>
                <w:rFonts w:ascii="Arial" w:eastAsia="Palatino Linotype" w:hAnsi="Arial" w:cs="Arial"/>
                <w:lang w:val="es-ES"/>
              </w:rPr>
              <w:t>r</w:t>
            </w:r>
            <w:r w:rsidRPr="00707640">
              <w:rPr>
                <w:rFonts w:ascii="Arial" w:eastAsia="Palatino Linotype" w:hAnsi="Arial" w:cs="Arial"/>
                <w:spacing w:val="-1"/>
                <w:lang w:val="es-ES"/>
              </w:rPr>
              <w:t>am</w:t>
            </w:r>
            <w:r w:rsidRPr="00707640">
              <w:rPr>
                <w:rFonts w:ascii="Arial" w:eastAsia="Palatino Linotype" w:hAnsi="Arial" w:cs="Arial"/>
                <w:spacing w:val="2"/>
                <w:lang w:val="es-ES"/>
              </w:rPr>
              <w:t>i</w:t>
            </w:r>
            <w:r w:rsidRPr="00707640">
              <w:rPr>
                <w:rFonts w:ascii="Arial" w:eastAsia="Palatino Linotype" w:hAnsi="Arial" w:cs="Arial"/>
                <w:lang w:val="es-ES"/>
              </w:rPr>
              <w:t>ento su</w:t>
            </w:r>
            <w:r w:rsidRPr="00707640">
              <w:rPr>
                <w:rFonts w:ascii="Arial" w:eastAsia="Palatino Linotype" w:hAnsi="Arial" w:cs="Arial"/>
                <w:spacing w:val="-1"/>
                <w:lang w:val="es-ES"/>
              </w:rPr>
              <w:t>s</w:t>
            </w:r>
            <w:r w:rsidRPr="00707640">
              <w:rPr>
                <w:rFonts w:ascii="Arial" w:eastAsia="Palatino Linotype" w:hAnsi="Arial" w:cs="Arial"/>
                <w:spacing w:val="2"/>
                <w:lang w:val="es-ES"/>
              </w:rPr>
              <w:t>t</w:t>
            </w:r>
            <w:r w:rsidRPr="00707640">
              <w:rPr>
                <w:rFonts w:ascii="Arial" w:eastAsia="Palatino Linotype" w:hAnsi="Arial" w:cs="Arial"/>
                <w:spacing w:val="-1"/>
                <w:lang w:val="es-ES"/>
              </w:rPr>
              <w:t>an</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spacing w:val="-1"/>
                <w:lang w:val="es-ES"/>
              </w:rPr>
              <w:t>a</w:t>
            </w:r>
            <w:r w:rsidRPr="00707640">
              <w:rPr>
                <w:rFonts w:ascii="Arial" w:eastAsia="Palatino Linotype" w:hAnsi="Arial" w:cs="Arial"/>
                <w:lang w:val="es-ES"/>
              </w:rPr>
              <w:t>l</w:t>
            </w:r>
            <w:r w:rsidRPr="00707640">
              <w:rPr>
                <w:rFonts w:ascii="Arial" w:eastAsia="Palatino Linotype" w:hAnsi="Arial" w:cs="Arial"/>
                <w:spacing w:val="6"/>
                <w:lang w:val="es-ES"/>
              </w:rPr>
              <w:t xml:space="preserve"> </w:t>
            </w:r>
            <w:r w:rsidRPr="00707640">
              <w:rPr>
                <w:rFonts w:ascii="Arial" w:eastAsia="Palatino Linotype" w:hAnsi="Arial" w:cs="Arial"/>
                <w:lang w:val="es-ES"/>
              </w:rPr>
              <w:t>de</w:t>
            </w:r>
            <w:r w:rsidRPr="00707640">
              <w:rPr>
                <w:rFonts w:ascii="Arial" w:eastAsia="Palatino Linotype" w:hAnsi="Arial" w:cs="Arial"/>
                <w:spacing w:val="9"/>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9"/>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a</w:t>
            </w:r>
            <w:r w:rsidRPr="00707640">
              <w:rPr>
                <w:rFonts w:ascii="Arial" w:eastAsia="Palatino Linotype" w:hAnsi="Arial" w:cs="Arial"/>
                <w:lang w:val="es-ES"/>
              </w:rPr>
              <w:t>p</w:t>
            </w:r>
            <w:r w:rsidRPr="00707640">
              <w:rPr>
                <w:rFonts w:ascii="Arial" w:eastAsia="Palatino Linotype" w:hAnsi="Arial" w:cs="Arial"/>
                <w:spacing w:val="-1"/>
                <w:lang w:val="es-ES"/>
              </w:rPr>
              <w:t>a</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lang w:val="es-ES"/>
              </w:rPr>
              <w:t>d</w:t>
            </w:r>
            <w:r w:rsidRPr="00707640">
              <w:rPr>
                <w:rFonts w:ascii="Arial" w:eastAsia="Palatino Linotype" w:hAnsi="Arial" w:cs="Arial"/>
                <w:spacing w:val="-1"/>
                <w:lang w:val="es-ES"/>
              </w:rPr>
              <w:t>a</w:t>
            </w:r>
            <w:r w:rsidRPr="00707640">
              <w:rPr>
                <w:rFonts w:ascii="Arial" w:eastAsia="Palatino Linotype" w:hAnsi="Arial" w:cs="Arial"/>
                <w:lang w:val="es-ES"/>
              </w:rPr>
              <w:t>d,</w:t>
            </w:r>
            <w:r w:rsidRPr="00707640">
              <w:rPr>
                <w:rFonts w:ascii="Arial" w:eastAsia="Palatino Linotype" w:hAnsi="Arial" w:cs="Arial"/>
                <w:spacing w:val="5"/>
                <w:lang w:val="es-ES"/>
              </w:rPr>
              <w:t xml:space="preserve"> </w:t>
            </w:r>
            <w:r w:rsidRPr="00707640">
              <w:rPr>
                <w:rFonts w:ascii="Arial" w:eastAsia="Palatino Linotype" w:hAnsi="Arial" w:cs="Arial"/>
                <w:lang w:val="es-ES"/>
              </w:rPr>
              <w:t>y</w:t>
            </w:r>
            <w:r w:rsidRPr="00707640">
              <w:rPr>
                <w:rFonts w:ascii="Arial" w:eastAsia="Palatino Linotype" w:hAnsi="Arial" w:cs="Arial"/>
                <w:spacing w:val="10"/>
                <w:lang w:val="es-ES"/>
              </w:rPr>
              <w:t xml:space="preserve"> </w:t>
            </w:r>
            <w:r w:rsidRPr="00707640">
              <w:rPr>
                <w:rFonts w:ascii="Arial" w:eastAsia="Palatino Linotype" w:hAnsi="Arial" w:cs="Arial"/>
                <w:spacing w:val="3"/>
                <w:lang w:val="es-ES"/>
              </w:rPr>
              <w:t>e</w:t>
            </w:r>
            <w:r w:rsidRPr="00707640">
              <w:rPr>
                <w:rFonts w:ascii="Arial" w:eastAsia="Palatino Linotype" w:hAnsi="Arial" w:cs="Arial"/>
                <w:lang w:val="es-ES"/>
              </w:rPr>
              <w:t>s</w:t>
            </w:r>
            <w:r w:rsidRPr="00707640">
              <w:rPr>
                <w:rFonts w:ascii="Arial" w:eastAsia="Palatino Linotype" w:hAnsi="Arial" w:cs="Arial"/>
                <w:spacing w:val="9"/>
                <w:lang w:val="es-ES"/>
              </w:rPr>
              <w:t xml:space="preserve"> </w:t>
            </w:r>
            <w:r w:rsidRPr="00707640">
              <w:rPr>
                <w:rFonts w:ascii="Arial" w:eastAsia="Palatino Linotype" w:hAnsi="Arial" w:cs="Arial"/>
                <w:lang w:val="es-ES"/>
              </w:rPr>
              <w:t>des</w:t>
            </w:r>
            <w:r w:rsidRPr="00707640">
              <w:rPr>
                <w:rFonts w:ascii="Arial" w:eastAsia="Palatino Linotype" w:hAnsi="Arial" w:cs="Arial"/>
                <w:spacing w:val="1"/>
                <w:lang w:val="es-ES"/>
              </w:rPr>
              <w:t>ea</w:t>
            </w:r>
            <w:r w:rsidRPr="00707640">
              <w:rPr>
                <w:rFonts w:ascii="Arial" w:eastAsia="Palatino Linotype" w:hAnsi="Arial" w:cs="Arial"/>
                <w:spacing w:val="-2"/>
                <w:lang w:val="es-ES"/>
              </w:rPr>
              <w:t>b</w:t>
            </w:r>
            <w:r w:rsidRPr="00707640">
              <w:rPr>
                <w:rFonts w:ascii="Arial" w:eastAsia="Palatino Linotype" w:hAnsi="Arial" w:cs="Arial"/>
                <w:spacing w:val="2"/>
                <w:lang w:val="es-ES"/>
              </w:rPr>
              <w:t>l</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spacing w:val="-1"/>
                <w:lang w:val="es-ES"/>
              </w:rPr>
              <w:t>q</w:t>
            </w:r>
            <w:r w:rsidRPr="00707640">
              <w:rPr>
                <w:rFonts w:ascii="Arial" w:eastAsia="Palatino Linotype" w:hAnsi="Arial" w:cs="Arial"/>
                <w:lang w:val="es-ES"/>
              </w:rPr>
              <w:t>ue</w:t>
            </w:r>
            <w:r w:rsidRPr="00707640">
              <w:rPr>
                <w:rFonts w:ascii="Arial" w:eastAsia="Palatino Linotype" w:hAnsi="Arial" w:cs="Arial"/>
                <w:spacing w:val="11"/>
                <w:lang w:val="es-ES"/>
              </w:rPr>
              <w:t xml:space="preserve"> </w:t>
            </w:r>
            <w:r w:rsidRPr="00707640">
              <w:rPr>
                <w:rFonts w:ascii="Arial" w:eastAsia="Palatino Linotype" w:hAnsi="Arial" w:cs="Arial"/>
                <w:lang w:val="es-ES"/>
              </w:rPr>
              <w:t xml:space="preserve">se </w:t>
            </w:r>
            <w:r w:rsidRPr="00707640">
              <w:rPr>
                <w:rFonts w:ascii="Arial" w:eastAsia="Palatino Linotype" w:hAnsi="Arial" w:cs="Arial"/>
                <w:spacing w:val="2"/>
                <w:lang w:val="es-ES"/>
              </w:rPr>
              <w:t>i</w:t>
            </w:r>
            <w:r w:rsidRPr="00707640">
              <w:rPr>
                <w:rFonts w:ascii="Arial" w:eastAsia="Palatino Linotype" w:hAnsi="Arial" w:cs="Arial"/>
                <w:spacing w:val="-1"/>
                <w:lang w:val="es-ES"/>
              </w:rPr>
              <w:t>m</w:t>
            </w:r>
            <w:r w:rsidRPr="00707640">
              <w:rPr>
                <w:rFonts w:ascii="Arial" w:eastAsia="Palatino Linotype" w:hAnsi="Arial" w:cs="Arial"/>
                <w:lang w:val="es-ES"/>
              </w:rPr>
              <w:t>p</w:t>
            </w:r>
            <w:r w:rsidRPr="00707640">
              <w:rPr>
                <w:rFonts w:ascii="Arial" w:eastAsia="Palatino Linotype" w:hAnsi="Arial" w:cs="Arial"/>
                <w:spacing w:val="2"/>
                <w:lang w:val="es-ES"/>
              </w:rPr>
              <w:t>l</w:t>
            </w:r>
            <w:r w:rsidRPr="00707640">
              <w:rPr>
                <w:rFonts w:ascii="Arial" w:eastAsia="Palatino Linotype" w:hAnsi="Arial" w:cs="Arial"/>
                <w:lang w:val="es-ES"/>
              </w:rPr>
              <w:t>ementen</w:t>
            </w:r>
            <w:r w:rsidRPr="00707640">
              <w:rPr>
                <w:rFonts w:ascii="Arial" w:eastAsia="Palatino Linotype" w:hAnsi="Arial" w:cs="Arial"/>
                <w:spacing w:val="-10"/>
                <w:lang w:val="es-ES"/>
              </w:rPr>
              <w:t xml:space="preserve"> </w:t>
            </w:r>
            <w:r w:rsidRPr="00707640">
              <w:rPr>
                <w:rFonts w:ascii="Arial" w:eastAsia="Palatino Linotype" w:hAnsi="Arial" w:cs="Arial"/>
                <w:spacing w:val="-1"/>
                <w:lang w:val="es-ES"/>
              </w:rPr>
              <w:t>an</w:t>
            </w:r>
            <w:r w:rsidRPr="00707640">
              <w:rPr>
                <w:rFonts w:ascii="Arial" w:eastAsia="Palatino Linotype" w:hAnsi="Arial" w:cs="Arial"/>
                <w:lang w:val="es-ES"/>
              </w:rPr>
              <w:t>t</w:t>
            </w:r>
            <w:r w:rsidRPr="00707640">
              <w:rPr>
                <w:rFonts w:ascii="Arial" w:eastAsia="Palatino Linotype" w:hAnsi="Arial" w:cs="Arial"/>
                <w:spacing w:val="3"/>
                <w:lang w:val="es-ES"/>
              </w:rPr>
              <w:t>e</w:t>
            </w:r>
            <w:r w:rsidRPr="00707640">
              <w:rPr>
                <w:rFonts w:ascii="Arial" w:eastAsia="Palatino Linotype" w:hAnsi="Arial" w:cs="Arial"/>
                <w:lang w:val="es-ES"/>
              </w:rPr>
              <w:t>s</w:t>
            </w:r>
            <w:r w:rsidRPr="00707640">
              <w:rPr>
                <w:rFonts w:ascii="Arial" w:eastAsia="Palatino Linotype" w:hAnsi="Arial" w:cs="Arial"/>
                <w:spacing w:val="-5"/>
                <w:lang w:val="es-ES"/>
              </w:rPr>
              <w:t xml:space="preserve"> </w:t>
            </w:r>
            <w:r w:rsidRPr="00707640">
              <w:rPr>
                <w:rFonts w:ascii="Arial" w:eastAsia="Palatino Linotype" w:hAnsi="Arial" w:cs="Arial"/>
                <w:spacing w:val="1"/>
                <w:lang w:val="es-ES"/>
              </w:rPr>
              <w:t>d</w:t>
            </w:r>
            <w:r w:rsidRPr="00707640">
              <w:rPr>
                <w:rFonts w:ascii="Arial" w:eastAsia="Palatino Linotype" w:hAnsi="Arial" w:cs="Arial"/>
                <w:lang w:val="es-ES"/>
              </w:rPr>
              <w:t>e</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i</w:t>
            </w:r>
            <w:r w:rsidRPr="00707640">
              <w:rPr>
                <w:rFonts w:ascii="Arial" w:eastAsia="Palatino Linotype" w:hAnsi="Arial" w:cs="Arial"/>
                <w:lang w:val="es-ES"/>
              </w:rPr>
              <w:t>ci</w:t>
            </w:r>
            <w:r w:rsidRPr="00707640">
              <w:rPr>
                <w:rFonts w:ascii="Arial" w:eastAsia="Palatino Linotype" w:hAnsi="Arial" w:cs="Arial"/>
                <w:spacing w:val="-1"/>
                <w:lang w:val="es-ES"/>
              </w:rPr>
              <w:t>a</w:t>
            </w:r>
            <w:r w:rsidRPr="00707640">
              <w:rPr>
                <w:rFonts w:ascii="Arial" w:eastAsia="Palatino Linotype" w:hAnsi="Arial" w:cs="Arial"/>
                <w:lang w:val="es-ES"/>
              </w:rPr>
              <w:t>r</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lang w:val="es-ES"/>
              </w:rPr>
              <w:t>e</w:t>
            </w:r>
            <w:r w:rsidRPr="00707640">
              <w:rPr>
                <w:rFonts w:ascii="Arial" w:eastAsia="Palatino Linotype" w:hAnsi="Arial" w:cs="Arial"/>
                <w:spacing w:val="2"/>
                <w:lang w:val="es-ES"/>
              </w:rPr>
              <w:t>j</w:t>
            </w:r>
            <w:r w:rsidRPr="00707640">
              <w:rPr>
                <w:rFonts w:ascii="Arial" w:eastAsia="Palatino Linotype" w:hAnsi="Arial" w:cs="Arial"/>
                <w:lang w:val="es-ES"/>
              </w:rPr>
              <w:t>e</w:t>
            </w:r>
            <w:r w:rsidRPr="00707640">
              <w:rPr>
                <w:rFonts w:ascii="Arial" w:eastAsia="Palatino Linotype" w:hAnsi="Arial" w:cs="Arial"/>
                <w:spacing w:val="1"/>
                <w:lang w:val="es-ES"/>
              </w:rPr>
              <w:t>c</w:t>
            </w:r>
            <w:r w:rsidRPr="00707640">
              <w:rPr>
                <w:rFonts w:ascii="Arial" w:eastAsia="Palatino Linotype" w:hAnsi="Arial" w:cs="Arial"/>
                <w:lang w:val="es-ES"/>
              </w:rPr>
              <w:t>uc</w:t>
            </w:r>
            <w:r w:rsidRPr="00707640">
              <w:rPr>
                <w:rFonts w:ascii="Arial" w:eastAsia="Palatino Linotype" w:hAnsi="Arial" w:cs="Arial"/>
                <w:spacing w:val="2"/>
                <w:lang w:val="es-ES"/>
              </w:rPr>
              <w:t>i</w:t>
            </w:r>
            <w:r w:rsidRPr="00707640">
              <w:rPr>
                <w:rFonts w:ascii="Arial" w:eastAsia="Palatino Linotype" w:hAnsi="Arial" w:cs="Arial"/>
                <w:spacing w:val="1"/>
                <w:lang w:val="es-ES"/>
              </w:rPr>
              <w:t>ó</w:t>
            </w:r>
            <w:r w:rsidRPr="00707640">
              <w:rPr>
                <w:rFonts w:ascii="Arial" w:eastAsia="Palatino Linotype" w:hAnsi="Arial" w:cs="Arial"/>
                <w:lang w:val="es-ES"/>
              </w:rPr>
              <w:t>n</w:t>
            </w:r>
            <w:r w:rsidRPr="00707640">
              <w:rPr>
                <w:rFonts w:ascii="Arial" w:eastAsia="Palatino Linotype" w:hAnsi="Arial" w:cs="Arial"/>
                <w:spacing w:val="-9"/>
                <w:lang w:val="es-ES"/>
              </w:rPr>
              <w:t xml:space="preserve"> </w:t>
            </w:r>
            <w:r w:rsidRPr="00707640">
              <w:rPr>
                <w:rFonts w:ascii="Arial" w:eastAsia="Palatino Linotype" w:hAnsi="Arial" w:cs="Arial"/>
                <w:lang w:val="es-ES"/>
              </w:rPr>
              <w:t>o</w:t>
            </w:r>
            <w:r w:rsidRPr="00707640">
              <w:rPr>
                <w:rFonts w:ascii="Arial" w:eastAsia="Palatino Linotype" w:hAnsi="Arial" w:cs="Arial"/>
                <w:spacing w:val="1"/>
                <w:lang w:val="es-ES"/>
              </w:rPr>
              <w:t xml:space="preserve"> </w:t>
            </w:r>
            <w:r w:rsidRPr="00707640">
              <w:rPr>
                <w:rFonts w:ascii="Arial" w:eastAsia="Palatino Linotype" w:hAnsi="Arial" w:cs="Arial"/>
                <w:lang w:val="es-ES"/>
              </w:rPr>
              <w:t>en</w:t>
            </w:r>
            <w:r w:rsidRPr="00707640">
              <w:rPr>
                <w:rFonts w:ascii="Arial" w:eastAsia="Palatino Linotype" w:hAnsi="Arial" w:cs="Arial"/>
                <w:spacing w:val="-2"/>
                <w:lang w:val="es-ES"/>
              </w:rPr>
              <w:t xml:space="preserve"> </w:t>
            </w:r>
            <w:r w:rsidRPr="00707640">
              <w:rPr>
                <w:rFonts w:ascii="Arial" w:eastAsia="Palatino Linotype" w:hAnsi="Arial" w:cs="Arial"/>
                <w:lang w:val="es-ES"/>
              </w:rPr>
              <w:t>u</w:t>
            </w:r>
            <w:r w:rsidRPr="00707640">
              <w:rPr>
                <w:rFonts w:ascii="Arial" w:eastAsia="Palatino Linotype" w:hAnsi="Arial" w:cs="Arial"/>
                <w:spacing w:val="2"/>
                <w:lang w:val="es-ES"/>
              </w:rPr>
              <w:t>n</w:t>
            </w:r>
            <w:r w:rsidRPr="00707640">
              <w:rPr>
                <w:rFonts w:ascii="Arial" w:eastAsia="Palatino Linotype" w:hAnsi="Arial" w:cs="Arial"/>
                <w:lang w:val="es-ES"/>
              </w:rPr>
              <w:t>a</w:t>
            </w:r>
            <w:r w:rsidRPr="00707640">
              <w:rPr>
                <w:rFonts w:ascii="Arial" w:eastAsia="Palatino Linotype" w:hAnsi="Arial" w:cs="Arial"/>
                <w:spacing w:val="-4"/>
                <w:lang w:val="es-ES"/>
              </w:rPr>
              <w:t xml:space="preserve"> </w:t>
            </w:r>
            <w:r w:rsidRPr="00707640">
              <w:rPr>
                <w:rFonts w:ascii="Arial" w:eastAsia="Palatino Linotype" w:hAnsi="Arial" w:cs="Arial"/>
                <w:spacing w:val="1"/>
                <w:lang w:val="es-ES"/>
              </w:rPr>
              <w:t>fa</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tempr</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10"/>
                <w:lang w:val="es-ES"/>
              </w:rPr>
              <w:t xml:space="preserve"> </w:t>
            </w:r>
            <w:r w:rsidRPr="00707640">
              <w:rPr>
                <w:rFonts w:ascii="Arial" w:eastAsia="Palatino Linotype" w:hAnsi="Arial" w:cs="Arial"/>
                <w:lang w:val="es-ES"/>
              </w:rPr>
              <w:t>de</w:t>
            </w:r>
            <w:r w:rsidRPr="00707640">
              <w:rPr>
                <w:rFonts w:ascii="Arial" w:eastAsia="Palatino Linotype" w:hAnsi="Arial" w:cs="Arial"/>
                <w:spacing w:val="-1"/>
                <w:lang w:val="es-ES"/>
              </w:rPr>
              <w:t xml:space="preserve"> </w:t>
            </w:r>
            <w:r w:rsidRPr="00707640">
              <w:rPr>
                <w:rFonts w:ascii="Arial" w:eastAsia="Palatino Linotype" w:hAnsi="Arial" w:cs="Arial"/>
                <w:lang w:val="es-ES"/>
              </w:rPr>
              <w:t>d</w:t>
            </w:r>
            <w:r w:rsidRPr="00707640">
              <w:rPr>
                <w:rFonts w:ascii="Arial" w:eastAsia="Palatino Linotype" w:hAnsi="Arial" w:cs="Arial"/>
                <w:spacing w:val="2"/>
                <w:lang w:val="es-ES"/>
              </w:rPr>
              <w:t>i</w:t>
            </w:r>
            <w:r w:rsidRPr="00707640">
              <w:rPr>
                <w:rFonts w:ascii="Arial" w:eastAsia="Palatino Linotype" w:hAnsi="Arial" w:cs="Arial"/>
                <w:lang w:val="es-ES"/>
              </w:rPr>
              <w:t>cho p</w:t>
            </w:r>
            <w:r w:rsidRPr="00707640">
              <w:rPr>
                <w:rFonts w:ascii="Arial" w:eastAsia="Palatino Linotype" w:hAnsi="Arial" w:cs="Arial"/>
                <w:spacing w:val="1"/>
                <w:lang w:val="es-ES"/>
              </w:rPr>
              <w:t>e</w:t>
            </w:r>
            <w:r w:rsidRPr="00707640">
              <w:rPr>
                <w:rFonts w:ascii="Arial" w:eastAsia="Palatino Linotype" w:hAnsi="Arial" w:cs="Arial"/>
                <w:lang w:val="es-ES"/>
              </w:rPr>
              <w:t>r</w:t>
            </w:r>
            <w:r w:rsidRPr="00707640">
              <w:rPr>
                <w:rFonts w:ascii="Arial" w:eastAsia="Palatino Linotype" w:hAnsi="Arial" w:cs="Arial"/>
                <w:spacing w:val="2"/>
                <w:lang w:val="es-ES"/>
              </w:rPr>
              <w:t>í</w:t>
            </w:r>
            <w:r w:rsidRPr="00707640">
              <w:rPr>
                <w:rFonts w:ascii="Arial" w:eastAsia="Palatino Linotype" w:hAnsi="Arial" w:cs="Arial"/>
                <w:spacing w:val="1"/>
                <w:lang w:val="es-ES"/>
              </w:rPr>
              <w:t>o</w:t>
            </w:r>
            <w:r w:rsidRPr="00707640">
              <w:rPr>
                <w:rFonts w:ascii="Arial" w:eastAsia="Palatino Linotype" w:hAnsi="Arial" w:cs="Arial"/>
                <w:spacing w:val="-2"/>
                <w:lang w:val="es-ES"/>
              </w:rPr>
              <w:t>d</w:t>
            </w:r>
            <w:r w:rsidRPr="00707640">
              <w:rPr>
                <w:rFonts w:ascii="Arial" w:eastAsia="Palatino Linotype" w:hAnsi="Arial" w:cs="Arial"/>
                <w:spacing w:val="1"/>
                <w:lang w:val="es-ES"/>
              </w:rPr>
              <w:t>o</w:t>
            </w:r>
            <w:r w:rsidRPr="00707640">
              <w:rPr>
                <w:rFonts w:ascii="Arial" w:eastAsia="Palatino Linotype" w:hAnsi="Arial" w:cs="Arial"/>
                <w:lang w:val="es-ES"/>
              </w:rPr>
              <w:t>.</w:t>
            </w:r>
          </w:p>
        </w:tc>
      </w:tr>
      <w:tr w:rsidR="00FD799F" w:rsidRPr="002F397C" w:rsidTr="002954AF">
        <w:trPr>
          <w:trHeight w:hRule="exact" w:val="821"/>
        </w:trPr>
        <w:tc>
          <w:tcPr>
            <w:tcW w:w="557"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ind w:left="172"/>
              <w:jc w:val="both"/>
              <w:rPr>
                <w:rFonts w:ascii="Arial" w:eastAsia="Palatino Linotype" w:hAnsi="Arial" w:cs="Arial"/>
              </w:rPr>
            </w:pPr>
            <w:r w:rsidRPr="00707640">
              <w:rPr>
                <w:rFonts w:ascii="Arial" w:eastAsia="Palatino Linotype" w:hAnsi="Arial" w:cs="Arial"/>
              </w:rPr>
              <w:t>III</w:t>
            </w:r>
          </w:p>
        </w:tc>
        <w:tc>
          <w:tcPr>
            <w:tcW w:w="1706"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ind w:left="102"/>
              <w:jc w:val="both"/>
              <w:rPr>
                <w:rFonts w:ascii="Arial" w:eastAsia="Palatino Linotype" w:hAnsi="Arial" w:cs="Arial"/>
              </w:rPr>
            </w:pPr>
            <w:r w:rsidRPr="00707640">
              <w:rPr>
                <w:rFonts w:ascii="Arial" w:eastAsia="Palatino Linotype" w:hAnsi="Arial" w:cs="Arial"/>
                <w:spacing w:val="-1"/>
              </w:rPr>
              <w:t>R</w:t>
            </w:r>
            <w:r w:rsidRPr="00707640">
              <w:rPr>
                <w:rFonts w:ascii="Arial" w:eastAsia="Palatino Linotype" w:hAnsi="Arial" w:cs="Arial"/>
                <w:spacing w:val="2"/>
              </w:rPr>
              <w:t>i</w:t>
            </w:r>
            <w:r w:rsidRPr="00707640">
              <w:rPr>
                <w:rFonts w:ascii="Arial" w:eastAsia="Palatino Linotype" w:hAnsi="Arial" w:cs="Arial"/>
              </w:rPr>
              <w:t>esgo</w:t>
            </w:r>
            <w:r w:rsidRPr="00707640">
              <w:rPr>
                <w:rFonts w:ascii="Arial" w:eastAsia="Palatino Linotype" w:hAnsi="Arial" w:cs="Arial"/>
                <w:spacing w:val="-5"/>
              </w:rPr>
              <w:t xml:space="preserve"> </w:t>
            </w:r>
            <w:r w:rsidRPr="00707640">
              <w:rPr>
                <w:rFonts w:ascii="Arial" w:eastAsia="Palatino Linotype" w:hAnsi="Arial" w:cs="Arial"/>
                <w:spacing w:val="1"/>
              </w:rPr>
              <w:t>M</w:t>
            </w:r>
            <w:r w:rsidRPr="00707640">
              <w:rPr>
                <w:rFonts w:ascii="Arial" w:eastAsia="Palatino Linotype" w:hAnsi="Arial" w:cs="Arial"/>
              </w:rPr>
              <w:t>e</w:t>
            </w:r>
            <w:r w:rsidRPr="00707640">
              <w:rPr>
                <w:rFonts w:ascii="Arial" w:eastAsia="Palatino Linotype" w:hAnsi="Arial" w:cs="Arial"/>
                <w:spacing w:val="1"/>
              </w:rPr>
              <w:t>d</w:t>
            </w:r>
            <w:r w:rsidRPr="00707640">
              <w:rPr>
                <w:rFonts w:ascii="Arial" w:eastAsia="Palatino Linotype" w:hAnsi="Arial" w:cs="Arial"/>
              </w:rPr>
              <w:t>io</w:t>
            </w:r>
          </w:p>
        </w:tc>
        <w:tc>
          <w:tcPr>
            <w:tcW w:w="6794"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ind w:left="102" w:right="71"/>
              <w:jc w:val="both"/>
              <w:rPr>
                <w:rFonts w:ascii="Arial" w:eastAsia="Palatino Linotype" w:hAnsi="Arial" w:cs="Arial"/>
                <w:lang w:val="es-ES"/>
              </w:rPr>
            </w:pP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2"/>
                <w:lang w:val="es-ES"/>
              </w:rPr>
              <w:t>q</w:t>
            </w:r>
            <w:r w:rsidRPr="00707640">
              <w:rPr>
                <w:rFonts w:ascii="Arial" w:eastAsia="Palatino Linotype" w:hAnsi="Arial" w:cs="Arial"/>
                <w:lang w:val="es-ES"/>
              </w:rPr>
              <w:t>u</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spacing w:val="-1"/>
                <w:lang w:val="es-ES"/>
              </w:rPr>
              <w:t>m</w:t>
            </w:r>
            <w:r w:rsidRPr="00707640">
              <w:rPr>
                <w:rFonts w:ascii="Arial" w:eastAsia="Palatino Linotype" w:hAnsi="Arial" w:cs="Arial"/>
                <w:lang w:val="es-ES"/>
              </w:rPr>
              <w:t>e</w:t>
            </w:r>
            <w:r w:rsidRPr="00707640">
              <w:rPr>
                <w:rFonts w:ascii="Arial" w:eastAsia="Palatino Linotype" w:hAnsi="Arial" w:cs="Arial"/>
                <w:spacing w:val="1"/>
                <w:lang w:val="es-ES"/>
              </w:rPr>
              <w:t>d</w:t>
            </w:r>
            <w:r w:rsidRPr="00707640">
              <w:rPr>
                <w:rFonts w:ascii="Arial" w:eastAsia="Palatino Linotype" w:hAnsi="Arial" w:cs="Arial"/>
                <w:spacing w:val="2"/>
                <w:lang w:val="es-ES"/>
              </w:rPr>
              <w:t>i</w:t>
            </w:r>
            <w:r w:rsidRPr="00707640">
              <w:rPr>
                <w:rFonts w:ascii="Arial" w:eastAsia="Palatino Linotype" w:hAnsi="Arial" w:cs="Arial"/>
                <w:lang w:val="es-ES"/>
              </w:rPr>
              <w:t>d</w:t>
            </w:r>
            <w:r w:rsidRPr="00707640">
              <w:rPr>
                <w:rFonts w:ascii="Arial" w:eastAsia="Palatino Linotype" w:hAnsi="Arial" w:cs="Arial"/>
                <w:spacing w:val="-1"/>
                <w:lang w:val="es-ES"/>
              </w:rPr>
              <w:t>a</w:t>
            </w:r>
            <w:r w:rsidRPr="00707640">
              <w:rPr>
                <w:rFonts w:ascii="Arial" w:eastAsia="Palatino Linotype" w:hAnsi="Arial" w:cs="Arial"/>
                <w:lang w:val="es-ES"/>
              </w:rPr>
              <w:t>s</w:t>
            </w:r>
            <w:r w:rsidRPr="00707640">
              <w:rPr>
                <w:rFonts w:ascii="Arial" w:eastAsia="Palatino Linotype" w:hAnsi="Arial" w:cs="Arial"/>
                <w:spacing w:val="4"/>
                <w:lang w:val="es-ES"/>
              </w:rPr>
              <w:t xml:space="preserve"> </w:t>
            </w:r>
            <w:r w:rsidRPr="00707640">
              <w:rPr>
                <w:rFonts w:ascii="Arial" w:eastAsia="Palatino Linotype" w:hAnsi="Arial" w:cs="Arial"/>
                <w:lang w:val="es-ES"/>
              </w:rPr>
              <w:t>de</w:t>
            </w:r>
            <w:r w:rsidRPr="00707640">
              <w:rPr>
                <w:rFonts w:ascii="Arial" w:eastAsia="Palatino Linotype" w:hAnsi="Arial" w:cs="Arial"/>
                <w:spacing w:val="10"/>
                <w:lang w:val="es-ES"/>
              </w:rPr>
              <w:t xml:space="preserve"> </w:t>
            </w:r>
            <w:r w:rsidRPr="00707640">
              <w:rPr>
                <w:rFonts w:ascii="Arial" w:eastAsia="Palatino Linotype" w:hAnsi="Arial" w:cs="Arial"/>
                <w:spacing w:val="-2"/>
                <w:lang w:val="es-ES"/>
              </w:rPr>
              <w:t>c</w:t>
            </w:r>
            <w:r w:rsidRPr="00707640">
              <w:rPr>
                <w:rFonts w:ascii="Arial" w:eastAsia="Palatino Linotype" w:hAnsi="Arial" w:cs="Arial"/>
                <w:spacing w:val="-1"/>
                <w:lang w:val="es-ES"/>
              </w:rPr>
              <w:t>a</w:t>
            </w:r>
            <w:r w:rsidRPr="00707640">
              <w:rPr>
                <w:rFonts w:ascii="Arial" w:eastAsia="Palatino Linotype" w:hAnsi="Arial" w:cs="Arial"/>
                <w:lang w:val="es-ES"/>
              </w:rPr>
              <w:t>r</w:t>
            </w:r>
            <w:r w:rsidRPr="00707640">
              <w:rPr>
                <w:rFonts w:ascii="Arial" w:eastAsia="Palatino Linotype" w:hAnsi="Arial" w:cs="Arial"/>
                <w:spacing w:val="-1"/>
                <w:lang w:val="es-ES"/>
              </w:rPr>
              <w:t>á</w:t>
            </w:r>
            <w:r w:rsidRPr="00707640">
              <w:rPr>
                <w:rFonts w:ascii="Arial" w:eastAsia="Palatino Linotype" w:hAnsi="Arial" w:cs="Arial"/>
                <w:lang w:val="es-ES"/>
              </w:rPr>
              <w:t>ct</w:t>
            </w:r>
            <w:r w:rsidRPr="00707640">
              <w:rPr>
                <w:rFonts w:ascii="Arial" w:eastAsia="Palatino Linotype" w:hAnsi="Arial" w:cs="Arial"/>
                <w:spacing w:val="1"/>
                <w:lang w:val="es-ES"/>
              </w:rPr>
              <w:t>e</w:t>
            </w:r>
            <w:r w:rsidRPr="00707640">
              <w:rPr>
                <w:rFonts w:ascii="Arial" w:eastAsia="Palatino Linotype" w:hAnsi="Arial" w:cs="Arial"/>
                <w:lang w:val="es-ES"/>
              </w:rPr>
              <w:t>r</w:t>
            </w:r>
            <w:r w:rsidRPr="00707640">
              <w:rPr>
                <w:rFonts w:ascii="Arial" w:eastAsia="Palatino Linotype" w:hAnsi="Arial" w:cs="Arial"/>
                <w:spacing w:val="5"/>
                <w:lang w:val="es-ES"/>
              </w:rPr>
              <w:t xml:space="preserve"> </w:t>
            </w:r>
            <w:r w:rsidRPr="00707640">
              <w:rPr>
                <w:rFonts w:ascii="Arial" w:eastAsia="Palatino Linotype" w:hAnsi="Arial" w:cs="Arial"/>
                <w:lang w:val="es-ES"/>
              </w:rPr>
              <w:t>p</w:t>
            </w:r>
            <w:r w:rsidRPr="00707640">
              <w:rPr>
                <w:rFonts w:ascii="Arial" w:eastAsia="Palatino Linotype" w:hAnsi="Arial" w:cs="Arial"/>
                <w:spacing w:val="1"/>
                <w:lang w:val="es-ES"/>
              </w:rPr>
              <w:t>r</w:t>
            </w:r>
            <w:r w:rsidRPr="00707640">
              <w:rPr>
                <w:rFonts w:ascii="Arial" w:eastAsia="Palatino Linotype" w:hAnsi="Arial" w:cs="Arial"/>
                <w:spacing w:val="2"/>
                <w:lang w:val="es-ES"/>
              </w:rPr>
              <w:t>i</w:t>
            </w:r>
            <w:r w:rsidRPr="00707640">
              <w:rPr>
                <w:rFonts w:ascii="Arial" w:eastAsia="Palatino Linotype" w:hAnsi="Arial" w:cs="Arial"/>
                <w:spacing w:val="1"/>
                <w:lang w:val="es-ES"/>
              </w:rPr>
              <w:t>o</w:t>
            </w:r>
            <w:r w:rsidRPr="00707640">
              <w:rPr>
                <w:rFonts w:ascii="Arial" w:eastAsia="Palatino Linotype" w:hAnsi="Arial" w:cs="Arial"/>
                <w:lang w:val="es-ES"/>
              </w:rPr>
              <w:t>r</w:t>
            </w:r>
            <w:r w:rsidRPr="00707640">
              <w:rPr>
                <w:rFonts w:ascii="Arial" w:eastAsia="Palatino Linotype" w:hAnsi="Arial" w:cs="Arial"/>
                <w:spacing w:val="2"/>
                <w:lang w:val="es-ES"/>
              </w:rPr>
              <w:t>i</w:t>
            </w:r>
            <w:r w:rsidRPr="00707640">
              <w:rPr>
                <w:rFonts w:ascii="Arial" w:eastAsia="Palatino Linotype" w:hAnsi="Arial" w:cs="Arial"/>
                <w:lang w:val="es-ES"/>
              </w:rPr>
              <w:t>t</w:t>
            </w:r>
            <w:r w:rsidRPr="00707640">
              <w:rPr>
                <w:rFonts w:ascii="Arial" w:eastAsia="Palatino Linotype" w:hAnsi="Arial" w:cs="Arial"/>
                <w:spacing w:val="-1"/>
                <w:lang w:val="es-ES"/>
              </w:rPr>
              <w:t>a</w:t>
            </w:r>
            <w:r w:rsidRPr="00707640">
              <w:rPr>
                <w:rFonts w:ascii="Arial" w:eastAsia="Palatino Linotype" w:hAnsi="Arial" w:cs="Arial"/>
                <w:lang w:val="es-ES"/>
              </w:rPr>
              <w:t>r</w:t>
            </w:r>
            <w:r w:rsidRPr="00707640">
              <w:rPr>
                <w:rFonts w:ascii="Arial" w:eastAsia="Palatino Linotype" w:hAnsi="Arial" w:cs="Arial"/>
                <w:spacing w:val="2"/>
                <w:lang w:val="es-ES"/>
              </w:rPr>
              <w:t>i</w:t>
            </w:r>
            <w:r w:rsidRPr="00707640">
              <w:rPr>
                <w:rFonts w:ascii="Arial" w:eastAsia="Palatino Linotype" w:hAnsi="Arial" w:cs="Arial"/>
                <w:spacing w:val="-1"/>
                <w:lang w:val="es-ES"/>
              </w:rPr>
              <w:t>o</w:t>
            </w:r>
            <w:r w:rsidRPr="00707640">
              <w:rPr>
                <w:rFonts w:ascii="Arial" w:eastAsia="Palatino Linotype" w:hAnsi="Arial" w:cs="Arial"/>
                <w:lang w:val="es-ES"/>
              </w:rPr>
              <w:t>,</w:t>
            </w:r>
            <w:r w:rsidRPr="00707640">
              <w:rPr>
                <w:rFonts w:ascii="Arial" w:eastAsia="Palatino Linotype" w:hAnsi="Arial" w:cs="Arial"/>
                <w:spacing w:val="3"/>
                <w:lang w:val="es-ES"/>
              </w:rPr>
              <w:t xml:space="preserve"> </w:t>
            </w:r>
            <w:r w:rsidRPr="00707640">
              <w:rPr>
                <w:rFonts w:ascii="Arial" w:eastAsia="Palatino Linotype" w:hAnsi="Arial" w:cs="Arial"/>
                <w:lang w:val="es-ES"/>
              </w:rPr>
              <w:t>cuya</w:t>
            </w:r>
            <w:r w:rsidRPr="00707640">
              <w:rPr>
                <w:rFonts w:ascii="Arial" w:eastAsia="Palatino Linotype" w:hAnsi="Arial" w:cs="Arial"/>
                <w:spacing w:val="6"/>
                <w:lang w:val="es-ES"/>
              </w:rPr>
              <w:t xml:space="preserve"> </w:t>
            </w:r>
            <w:r w:rsidRPr="00707640">
              <w:rPr>
                <w:rFonts w:ascii="Arial" w:eastAsia="Palatino Linotype" w:hAnsi="Arial" w:cs="Arial"/>
                <w:spacing w:val="-1"/>
                <w:lang w:val="es-ES"/>
              </w:rPr>
              <w:t>a</w:t>
            </w:r>
            <w:r w:rsidRPr="00707640">
              <w:rPr>
                <w:rFonts w:ascii="Arial" w:eastAsia="Palatino Linotype" w:hAnsi="Arial" w:cs="Arial"/>
                <w:lang w:val="es-ES"/>
              </w:rPr>
              <w:t>d</w:t>
            </w:r>
            <w:r w:rsidRPr="00707640">
              <w:rPr>
                <w:rFonts w:ascii="Arial" w:eastAsia="Palatino Linotype" w:hAnsi="Arial" w:cs="Arial"/>
                <w:spacing w:val="1"/>
                <w:lang w:val="es-ES"/>
              </w:rPr>
              <w:t>o</w:t>
            </w:r>
            <w:r w:rsidRPr="00707640">
              <w:rPr>
                <w:rFonts w:ascii="Arial" w:eastAsia="Palatino Linotype" w:hAnsi="Arial" w:cs="Arial"/>
                <w:lang w:val="es-ES"/>
              </w:rPr>
              <w:t>pc</w:t>
            </w:r>
            <w:r w:rsidRPr="00707640">
              <w:rPr>
                <w:rFonts w:ascii="Arial" w:eastAsia="Palatino Linotype" w:hAnsi="Arial" w:cs="Arial"/>
                <w:spacing w:val="2"/>
                <w:lang w:val="es-ES"/>
              </w:rPr>
              <w:t>i</w:t>
            </w:r>
            <w:r w:rsidRPr="00707640">
              <w:rPr>
                <w:rFonts w:ascii="Arial" w:eastAsia="Palatino Linotype" w:hAnsi="Arial" w:cs="Arial"/>
                <w:spacing w:val="1"/>
                <w:lang w:val="es-ES"/>
              </w:rPr>
              <w:t>ó</w:t>
            </w:r>
            <w:r w:rsidRPr="00707640">
              <w:rPr>
                <w:rFonts w:ascii="Arial" w:eastAsia="Palatino Linotype" w:hAnsi="Arial" w:cs="Arial"/>
                <w:lang w:val="es-ES"/>
              </w:rPr>
              <w:t xml:space="preserve">n </w:t>
            </w:r>
            <w:r w:rsidRPr="00707640">
              <w:rPr>
                <w:rFonts w:ascii="Arial" w:eastAsia="Palatino Linotype" w:hAnsi="Arial" w:cs="Arial"/>
                <w:spacing w:val="2"/>
                <w:lang w:val="es-ES"/>
              </w:rPr>
              <w:t>i</w:t>
            </w:r>
            <w:r w:rsidRPr="00707640">
              <w:rPr>
                <w:rFonts w:ascii="Arial" w:eastAsia="Palatino Linotype" w:hAnsi="Arial" w:cs="Arial"/>
                <w:spacing w:val="-1"/>
                <w:lang w:val="es-ES"/>
              </w:rPr>
              <w:t>m</w:t>
            </w:r>
            <w:r w:rsidRPr="00707640">
              <w:rPr>
                <w:rFonts w:ascii="Arial" w:eastAsia="Palatino Linotype" w:hAnsi="Arial" w:cs="Arial"/>
                <w:lang w:val="es-ES"/>
              </w:rPr>
              <w:t>pl</w:t>
            </w:r>
            <w:r w:rsidRPr="00707640">
              <w:rPr>
                <w:rFonts w:ascii="Arial" w:eastAsia="Palatino Linotype" w:hAnsi="Arial" w:cs="Arial"/>
                <w:spacing w:val="2"/>
                <w:lang w:val="es-ES"/>
              </w:rPr>
              <w:t>i</w:t>
            </w:r>
            <w:r w:rsidRPr="00707640">
              <w:rPr>
                <w:rFonts w:ascii="Arial" w:eastAsia="Palatino Linotype" w:hAnsi="Arial" w:cs="Arial"/>
                <w:lang w:val="es-ES"/>
              </w:rPr>
              <w:t xml:space="preserve">ca </w:t>
            </w:r>
            <w:r w:rsidRPr="00707640">
              <w:rPr>
                <w:rFonts w:ascii="Arial" w:eastAsia="Palatino Linotype" w:hAnsi="Arial" w:cs="Arial"/>
                <w:spacing w:val="-1"/>
                <w:lang w:val="es-ES"/>
              </w:rPr>
              <w:t>m</w:t>
            </w:r>
            <w:r w:rsidRPr="00707640">
              <w:rPr>
                <w:rFonts w:ascii="Arial" w:eastAsia="Palatino Linotype" w:hAnsi="Arial" w:cs="Arial"/>
                <w:lang w:val="es-ES"/>
              </w:rPr>
              <w:t>e</w:t>
            </w:r>
            <w:r w:rsidRPr="00707640">
              <w:rPr>
                <w:rFonts w:ascii="Arial" w:eastAsia="Palatino Linotype" w:hAnsi="Arial" w:cs="Arial"/>
                <w:spacing w:val="2"/>
                <w:lang w:val="es-ES"/>
              </w:rPr>
              <w:t>j</w:t>
            </w:r>
            <w:r w:rsidRPr="00707640">
              <w:rPr>
                <w:rFonts w:ascii="Arial" w:eastAsia="Palatino Linotype" w:hAnsi="Arial" w:cs="Arial"/>
                <w:spacing w:val="1"/>
                <w:lang w:val="es-ES"/>
              </w:rPr>
              <w:t>o</w:t>
            </w:r>
            <w:r w:rsidRPr="00707640">
              <w:rPr>
                <w:rFonts w:ascii="Arial" w:eastAsia="Palatino Linotype" w:hAnsi="Arial" w:cs="Arial"/>
                <w:lang w:val="es-ES"/>
              </w:rPr>
              <w:t>r</w:t>
            </w:r>
            <w:r w:rsidRPr="00707640">
              <w:rPr>
                <w:rFonts w:ascii="Arial" w:eastAsia="Palatino Linotype" w:hAnsi="Arial" w:cs="Arial"/>
                <w:spacing w:val="-1"/>
                <w:lang w:val="es-ES"/>
              </w:rPr>
              <w:t>am</w:t>
            </w:r>
            <w:r w:rsidRPr="00707640">
              <w:rPr>
                <w:rFonts w:ascii="Arial" w:eastAsia="Palatino Linotype" w:hAnsi="Arial" w:cs="Arial"/>
                <w:spacing w:val="2"/>
                <w:lang w:val="es-ES"/>
              </w:rPr>
              <w:t>i</w:t>
            </w:r>
            <w:r w:rsidRPr="00707640">
              <w:rPr>
                <w:rFonts w:ascii="Arial" w:eastAsia="Palatino Linotype" w:hAnsi="Arial" w:cs="Arial"/>
                <w:lang w:val="es-ES"/>
              </w:rPr>
              <w:t>ento</w:t>
            </w:r>
            <w:r w:rsidRPr="00707640">
              <w:rPr>
                <w:rFonts w:ascii="Arial" w:eastAsia="Palatino Linotype" w:hAnsi="Arial" w:cs="Arial"/>
                <w:spacing w:val="-1"/>
                <w:lang w:val="es-ES"/>
              </w:rPr>
              <w:t xml:space="preserve"> </w:t>
            </w:r>
            <w:r w:rsidRPr="00707640">
              <w:rPr>
                <w:rFonts w:ascii="Arial" w:eastAsia="Palatino Linotype" w:hAnsi="Arial" w:cs="Arial"/>
                <w:lang w:val="es-ES"/>
              </w:rPr>
              <w:t>su</w:t>
            </w:r>
            <w:r w:rsidRPr="00707640">
              <w:rPr>
                <w:rFonts w:ascii="Arial" w:eastAsia="Palatino Linotype" w:hAnsi="Arial" w:cs="Arial"/>
                <w:spacing w:val="-1"/>
                <w:lang w:val="es-ES"/>
              </w:rPr>
              <w:t>s</w:t>
            </w:r>
            <w:r w:rsidRPr="00707640">
              <w:rPr>
                <w:rFonts w:ascii="Arial" w:eastAsia="Palatino Linotype" w:hAnsi="Arial" w:cs="Arial"/>
                <w:lang w:val="es-ES"/>
              </w:rPr>
              <w:t>t</w:t>
            </w:r>
            <w:r w:rsidRPr="00707640">
              <w:rPr>
                <w:rFonts w:ascii="Arial" w:eastAsia="Palatino Linotype" w:hAnsi="Arial" w:cs="Arial"/>
                <w:spacing w:val="1"/>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spacing w:val="-1"/>
                <w:lang w:val="es-ES"/>
              </w:rPr>
              <w:t>a</w:t>
            </w:r>
            <w:r w:rsidRPr="00707640">
              <w:rPr>
                <w:rFonts w:ascii="Arial" w:eastAsia="Palatino Linotype" w:hAnsi="Arial" w:cs="Arial"/>
                <w:lang w:val="es-ES"/>
              </w:rPr>
              <w:t>l</w:t>
            </w:r>
            <w:r w:rsidRPr="00707640">
              <w:rPr>
                <w:rFonts w:ascii="Arial" w:eastAsia="Palatino Linotype" w:hAnsi="Arial" w:cs="Arial"/>
                <w:spacing w:val="3"/>
                <w:lang w:val="es-ES"/>
              </w:rPr>
              <w:t xml:space="preserve"> </w:t>
            </w:r>
            <w:r w:rsidRPr="00707640">
              <w:rPr>
                <w:rFonts w:ascii="Arial" w:eastAsia="Palatino Linotype" w:hAnsi="Arial" w:cs="Arial"/>
                <w:lang w:val="es-ES"/>
              </w:rPr>
              <w:t>de</w:t>
            </w:r>
            <w:r w:rsidRPr="00707640">
              <w:rPr>
                <w:rFonts w:ascii="Arial" w:eastAsia="Palatino Linotype" w:hAnsi="Arial" w:cs="Arial"/>
                <w:spacing w:val="6"/>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7"/>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a</w:t>
            </w:r>
            <w:r w:rsidRPr="00707640">
              <w:rPr>
                <w:rFonts w:ascii="Arial" w:eastAsia="Palatino Linotype" w:hAnsi="Arial" w:cs="Arial"/>
                <w:lang w:val="es-ES"/>
              </w:rPr>
              <w:t>p</w:t>
            </w:r>
            <w:r w:rsidRPr="00707640">
              <w:rPr>
                <w:rFonts w:ascii="Arial" w:eastAsia="Palatino Linotype" w:hAnsi="Arial" w:cs="Arial"/>
                <w:spacing w:val="-1"/>
                <w:lang w:val="es-ES"/>
              </w:rPr>
              <w:t>a</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lang w:val="es-ES"/>
              </w:rPr>
              <w:t>d</w:t>
            </w:r>
            <w:r w:rsidRPr="00707640">
              <w:rPr>
                <w:rFonts w:ascii="Arial" w:eastAsia="Palatino Linotype" w:hAnsi="Arial" w:cs="Arial"/>
                <w:spacing w:val="-1"/>
                <w:lang w:val="es-ES"/>
              </w:rPr>
              <w:t>a</w:t>
            </w:r>
            <w:r w:rsidRPr="00707640">
              <w:rPr>
                <w:rFonts w:ascii="Arial" w:eastAsia="Palatino Linotype" w:hAnsi="Arial" w:cs="Arial"/>
                <w:lang w:val="es-ES"/>
              </w:rPr>
              <w:t>d</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s</w:t>
            </w:r>
            <w:r w:rsidRPr="00707640">
              <w:rPr>
                <w:rFonts w:ascii="Arial" w:eastAsia="Palatino Linotype" w:hAnsi="Arial" w:cs="Arial"/>
                <w:spacing w:val="-1"/>
                <w:lang w:val="es-ES"/>
              </w:rPr>
              <w:t>t</w:t>
            </w:r>
            <w:r w:rsidRPr="00707640">
              <w:rPr>
                <w:rFonts w:ascii="Arial" w:eastAsia="Palatino Linotype" w:hAnsi="Arial" w:cs="Arial"/>
                <w:spacing w:val="2"/>
                <w:lang w:val="es-ES"/>
              </w:rPr>
              <w:t>i</w:t>
            </w:r>
            <w:r w:rsidRPr="00707640">
              <w:rPr>
                <w:rFonts w:ascii="Arial" w:eastAsia="Palatino Linotype" w:hAnsi="Arial" w:cs="Arial"/>
                <w:lang w:val="es-ES"/>
              </w:rPr>
              <w:t>tuc</w:t>
            </w:r>
            <w:r w:rsidRPr="00707640">
              <w:rPr>
                <w:rFonts w:ascii="Arial" w:eastAsia="Palatino Linotype" w:hAnsi="Arial" w:cs="Arial"/>
                <w:spacing w:val="2"/>
                <w:lang w:val="es-ES"/>
              </w:rPr>
              <w:t>i</w:t>
            </w:r>
            <w:r w:rsidRPr="00707640">
              <w:rPr>
                <w:rFonts w:ascii="Arial" w:eastAsia="Palatino Linotype" w:hAnsi="Arial" w:cs="Arial"/>
                <w:spacing w:val="1"/>
                <w:lang w:val="es-ES"/>
              </w:rPr>
              <w:t>o</w:t>
            </w:r>
            <w:r w:rsidRPr="00707640">
              <w:rPr>
                <w:rFonts w:ascii="Arial" w:eastAsia="Palatino Linotype" w:hAnsi="Arial" w:cs="Arial"/>
                <w:spacing w:val="-1"/>
                <w:lang w:val="es-ES"/>
              </w:rPr>
              <w:t>na</w:t>
            </w:r>
            <w:r w:rsidRPr="00707640">
              <w:rPr>
                <w:rFonts w:ascii="Arial" w:eastAsia="Palatino Linotype" w:hAnsi="Arial" w:cs="Arial"/>
                <w:spacing w:val="2"/>
                <w:lang w:val="es-ES"/>
              </w:rPr>
              <w:t>l</w:t>
            </w:r>
            <w:r w:rsidRPr="00707640">
              <w:rPr>
                <w:rFonts w:ascii="Arial" w:eastAsia="Palatino Linotype" w:hAnsi="Arial" w:cs="Arial"/>
                <w:lang w:val="es-ES"/>
              </w:rPr>
              <w:t>.</w:t>
            </w:r>
            <w:r w:rsidRPr="00707640">
              <w:rPr>
                <w:rFonts w:ascii="Arial" w:eastAsia="Palatino Linotype" w:hAnsi="Arial" w:cs="Arial"/>
                <w:spacing w:val="-5"/>
                <w:lang w:val="es-ES"/>
              </w:rPr>
              <w:t xml:space="preserve"> </w:t>
            </w:r>
            <w:r w:rsidRPr="00707640">
              <w:rPr>
                <w:rFonts w:ascii="Arial" w:eastAsia="Palatino Linotype" w:hAnsi="Arial" w:cs="Arial"/>
                <w:spacing w:val="1"/>
                <w:lang w:val="es-ES"/>
              </w:rPr>
              <w:t>S</w:t>
            </w:r>
            <w:r w:rsidRPr="00707640">
              <w:rPr>
                <w:rFonts w:ascii="Arial" w:eastAsia="Palatino Linotype" w:hAnsi="Arial" w:cs="Arial"/>
                <w:lang w:val="es-ES"/>
              </w:rPr>
              <w:t>e</w:t>
            </w:r>
            <w:r w:rsidRPr="00707640">
              <w:rPr>
                <w:rFonts w:ascii="Arial" w:eastAsia="Palatino Linotype" w:hAnsi="Arial" w:cs="Arial"/>
                <w:spacing w:val="8"/>
                <w:lang w:val="es-ES"/>
              </w:rPr>
              <w:t xml:space="preserve"> </w:t>
            </w:r>
            <w:r w:rsidRPr="00707640">
              <w:rPr>
                <w:rFonts w:ascii="Arial" w:eastAsia="Palatino Linotype" w:hAnsi="Arial" w:cs="Arial"/>
                <w:lang w:val="es-ES"/>
              </w:rPr>
              <w:t>r</w:t>
            </w:r>
            <w:r w:rsidRPr="00707640">
              <w:rPr>
                <w:rFonts w:ascii="Arial" w:eastAsia="Palatino Linotype" w:hAnsi="Arial" w:cs="Arial"/>
                <w:spacing w:val="1"/>
                <w:lang w:val="es-ES"/>
              </w:rPr>
              <w:t>e</w:t>
            </w:r>
            <w:r w:rsidRPr="00707640">
              <w:rPr>
                <w:rFonts w:ascii="Arial" w:eastAsia="Palatino Linotype" w:hAnsi="Arial" w:cs="Arial"/>
                <w:lang w:val="es-ES"/>
              </w:rPr>
              <w:t>c</w:t>
            </w:r>
            <w:r w:rsidRPr="00707640">
              <w:rPr>
                <w:rFonts w:ascii="Arial" w:eastAsia="Palatino Linotype" w:hAnsi="Arial" w:cs="Arial"/>
                <w:spacing w:val="2"/>
                <w:lang w:val="es-ES"/>
              </w:rPr>
              <w:t>o</w:t>
            </w:r>
            <w:r w:rsidRPr="00707640">
              <w:rPr>
                <w:rFonts w:ascii="Arial" w:eastAsia="Palatino Linotype" w:hAnsi="Arial" w:cs="Arial"/>
                <w:spacing w:val="-3"/>
                <w:lang w:val="es-ES"/>
              </w:rPr>
              <w:t>m</w:t>
            </w:r>
            <w:r w:rsidRPr="00707640">
              <w:rPr>
                <w:rFonts w:ascii="Arial" w:eastAsia="Palatino Linotype" w:hAnsi="Arial" w:cs="Arial"/>
                <w:spacing w:val="2"/>
                <w:lang w:val="es-ES"/>
              </w:rPr>
              <w:t>i</w:t>
            </w:r>
            <w:r w:rsidRPr="00707640">
              <w:rPr>
                <w:rFonts w:ascii="Arial" w:eastAsia="Palatino Linotype" w:hAnsi="Arial" w:cs="Arial"/>
                <w:lang w:val="es-ES"/>
              </w:rPr>
              <w:t>enda</w:t>
            </w:r>
            <w:r w:rsidRPr="00707640">
              <w:rPr>
                <w:rFonts w:ascii="Arial" w:eastAsia="Palatino Linotype" w:hAnsi="Arial" w:cs="Arial"/>
                <w:spacing w:val="-1"/>
                <w:lang w:val="es-ES"/>
              </w:rPr>
              <w:t xml:space="preserve"> q</w:t>
            </w:r>
            <w:r w:rsidRPr="00707640">
              <w:rPr>
                <w:rFonts w:ascii="Arial" w:eastAsia="Palatino Linotype" w:hAnsi="Arial" w:cs="Arial"/>
                <w:spacing w:val="2"/>
                <w:lang w:val="es-ES"/>
              </w:rPr>
              <w:t>u</w:t>
            </w:r>
            <w:r w:rsidRPr="00707640">
              <w:rPr>
                <w:rFonts w:ascii="Arial" w:eastAsia="Palatino Linotype" w:hAnsi="Arial" w:cs="Arial"/>
                <w:lang w:val="es-ES"/>
              </w:rPr>
              <w:t>e est</w:t>
            </w:r>
            <w:r w:rsidRPr="00707640">
              <w:rPr>
                <w:rFonts w:ascii="Arial" w:eastAsia="Palatino Linotype" w:hAnsi="Arial" w:cs="Arial"/>
                <w:spacing w:val="-1"/>
                <w:lang w:val="es-ES"/>
              </w:rPr>
              <w:t>a</w:t>
            </w:r>
            <w:r w:rsidRPr="00707640">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m</w:t>
            </w:r>
            <w:r w:rsidRPr="00707640">
              <w:rPr>
                <w:rFonts w:ascii="Arial" w:eastAsia="Palatino Linotype" w:hAnsi="Arial" w:cs="Arial"/>
                <w:lang w:val="es-ES"/>
              </w:rPr>
              <w:t>e</w:t>
            </w:r>
            <w:r w:rsidRPr="00707640">
              <w:rPr>
                <w:rFonts w:ascii="Arial" w:eastAsia="Palatino Linotype" w:hAnsi="Arial" w:cs="Arial"/>
                <w:spacing w:val="1"/>
                <w:lang w:val="es-ES"/>
              </w:rPr>
              <w:t>d</w:t>
            </w:r>
            <w:r w:rsidRPr="00707640">
              <w:rPr>
                <w:rFonts w:ascii="Arial" w:eastAsia="Palatino Linotype" w:hAnsi="Arial" w:cs="Arial"/>
                <w:spacing w:val="2"/>
                <w:lang w:val="es-ES"/>
              </w:rPr>
              <w:t>i</w:t>
            </w:r>
            <w:r w:rsidRPr="00707640">
              <w:rPr>
                <w:rFonts w:ascii="Arial" w:eastAsia="Palatino Linotype" w:hAnsi="Arial" w:cs="Arial"/>
                <w:lang w:val="es-ES"/>
              </w:rPr>
              <w:t>d</w:t>
            </w:r>
            <w:r w:rsidRPr="00707640">
              <w:rPr>
                <w:rFonts w:ascii="Arial" w:eastAsia="Palatino Linotype" w:hAnsi="Arial" w:cs="Arial"/>
                <w:spacing w:val="-1"/>
                <w:lang w:val="es-ES"/>
              </w:rPr>
              <w:t>a</w:t>
            </w:r>
            <w:r w:rsidRPr="00707640">
              <w:rPr>
                <w:rFonts w:ascii="Arial" w:eastAsia="Palatino Linotype" w:hAnsi="Arial" w:cs="Arial"/>
                <w:lang w:val="es-ES"/>
              </w:rPr>
              <w:t>s</w:t>
            </w:r>
            <w:r w:rsidRPr="00707640">
              <w:rPr>
                <w:rFonts w:ascii="Arial" w:eastAsia="Palatino Linotype" w:hAnsi="Arial" w:cs="Arial"/>
                <w:spacing w:val="-8"/>
                <w:lang w:val="es-ES"/>
              </w:rPr>
              <w:t xml:space="preserve"> </w:t>
            </w:r>
            <w:r w:rsidRPr="00707640">
              <w:rPr>
                <w:rFonts w:ascii="Arial" w:eastAsia="Palatino Linotype" w:hAnsi="Arial" w:cs="Arial"/>
                <w:lang w:val="es-ES"/>
              </w:rPr>
              <w:t>s</w:t>
            </w:r>
            <w:r w:rsidRPr="00707640">
              <w:rPr>
                <w:rFonts w:ascii="Arial" w:eastAsia="Palatino Linotype" w:hAnsi="Arial" w:cs="Arial"/>
                <w:spacing w:val="2"/>
                <w:lang w:val="es-ES"/>
              </w:rPr>
              <w:t>e</w:t>
            </w:r>
            <w:r w:rsidRPr="00707640">
              <w:rPr>
                <w:rFonts w:ascii="Arial" w:eastAsia="Palatino Linotype" w:hAnsi="Arial" w:cs="Arial"/>
                <w:spacing w:val="-1"/>
                <w:lang w:val="es-ES"/>
              </w:rPr>
              <w:t>a</w:t>
            </w:r>
            <w:r w:rsidRPr="00707640">
              <w:rPr>
                <w:rFonts w:ascii="Arial" w:eastAsia="Palatino Linotype" w:hAnsi="Arial" w:cs="Arial"/>
                <w:lang w:val="es-ES"/>
              </w:rPr>
              <w:t>n</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m</w:t>
            </w:r>
            <w:r w:rsidRPr="00707640">
              <w:rPr>
                <w:rFonts w:ascii="Arial" w:eastAsia="Palatino Linotype" w:hAnsi="Arial" w:cs="Arial"/>
                <w:lang w:val="es-ES"/>
              </w:rPr>
              <w:t>p</w:t>
            </w:r>
            <w:r w:rsidRPr="00707640">
              <w:rPr>
                <w:rFonts w:ascii="Arial" w:eastAsia="Palatino Linotype" w:hAnsi="Arial" w:cs="Arial"/>
                <w:spacing w:val="2"/>
                <w:lang w:val="es-ES"/>
              </w:rPr>
              <w:t>l</w:t>
            </w:r>
            <w:r w:rsidRPr="00707640">
              <w:rPr>
                <w:rFonts w:ascii="Arial" w:eastAsia="Palatino Linotype" w:hAnsi="Arial" w:cs="Arial"/>
                <w:lang w:val="es-ES"/>
              </w:rPr>
              <w:t>e</w:t>
            </w:r>
            <w:r w:rsidRPr="00707640">
              <w:rPr>
                <w:rFonts w:ascii="Arial" w:eastAsia="Palatino Linotype" w:hAnsi="Arial" w:cs="Arial"/>
                <w:spacing w:val="2"/>
                <w:lang w:val="es-ES"/>
              </w:rPr>
              <w:t>m</w:t>
            </w:r>
            <w:r w:rsidRPr="00707640">
              <w:rPr>
                <w:rFonts w:ascii="Arial" w:eastAsia="Palatino Linotype" w:hAnsi="Arial" w:cs="Arial"/>
                <w:lang w:val="es-ES"/>
              </w:rPr>
              <w:t>ent</w:t>
            </w:r>
            <w:r w:rsidRPr="00707640">
              <w:rPr>
                <w:rFonts w:ascii="Arial" w:eastAsia="Palatino Linotype" w:hAnsi="Arial" w:cs="Arial"/>
                <w:spacing w:val="-1"/>
                <w:lang w:val="es-ES"/>
              </w:rPr>
              <w:t>a</w:t>
            </w:r>
            <w:r w:rsidRPr="00707640">
              <w:rPr>
                <w:rFonts w:ascii="Arial" w:eastAsia="Palatino Linotype" w:hAnsi="Arial" w:cs="Arial"/>
                <w:spacing w:val="3"/>
                <w:lang w:val="es-ES"/>
              </w:rPr>
              <w:t>d</w:t>
            </w:r>
            <w:r w:rsidRPr="00707640">
              <w:rPr>
                <w:rFonts w:ascii="Arial" w:eastAsia="Palatino Linotype" w:hAnsi="Arial" w:cs="Arial"/>
                <w:spacing w:val="-1"/>
                <w:lang w:val="es-ES"/>
              </w:rPr>
              <w:t>a</w:t>
            </w:r>
            <w:r w:rsidRPr="00707640">
              <w:rPr>
                <w:rFonts w:ascii="Arial" w:eastAsia="Palatino Linotype" w:hAnsi="Arial" w:cs="Arial"/>
                <w:lang w:val="es-ES"/>
              </w:rPr>
              <w:t>s</w:t>
            </w:r>
            <w:r w:rsidRPr="00707640">
              <w:rPr>
                <w:rFonts w:ascii="Arial" w:eastAsia="Palatino Linotype" w:hAnsi="Arial" w:cs="Arial"/>
                <w:spacing w:val="-14"/>
                <w:lang w:val="es-ES"/>
              </w:rPr>
              <w:t xml:space="preserve"> </w:t>
            </w:r>
            <w:r w:rsidRPr="00707640">
              <w:rPr>
                <w:rFonts w:ascii="Arial" w:eastAsia="Palatino Linotype" w:hAnsi="Arial" w:cs="Arial"/>
                <w:spacing w:val="1"/>
                <w:lang w:val="es-ES"/>
              </w:rPr>
              <w:t>d</w:t>
            </w:r>
            <w:r w:rsidRPr="00707640">
              <w:rPr>
                <w:rFonts w:ascii="Arial" w:eastAsia="Palatino Linotype" w:hAnsi="Arial" w:cs="Arial"/>
                <w:lang w:val="es-ES"/>
              </w:rPr>
              <w:t>u</w:t>
            </w:r>
            <w:r w:rsidRPr="00707640">
              <w:rPr>
                <w:rFonts w:ascii="Arial" w:eastAsia="Palatino Linotype" w:hAnsi="Arial" w:cs="Arial"/>
                <w:spacing w:val="3"/>
                <w:lang w:val="es-ES"/>
              </w:rPr>
              <w:t>r</w:t>
            </w:r>
            <w:r w:rsidRPr="00707640">
              <w:rPr>
                <w:rFonts w:ascii="Arial" w:eastAsia="Palatino Linotype" w:hAnsi="Arial" w:cs="Arial"/>
                <w:spacing w:val="-1"/>
                <w:lang w:val="es-ES"/>
              </w:rPr>
              <w:t>an</w:t>
            </w:r>
            <w:r w:rsidRPr="00707640">
              <w:rPr>
                <w:rFonts w:ascii="Arial" w:eastAsia="Palatino Linotype" w:hAnsi="Arial" w:cs="Arial"/>
                <w:lang w:val="es-ES"/>
              </w:rPr>
              <w:t>te</w:t>
            </w:r>
            <w:r w:rsidRPr="00707640">
              <w:rPr>
                <w:rFonts w:ascii="Arial" w:eastAsia="Palatino Linotype" w:hAnsi="Arial" w:cs="Arial"/>
                <w:spacing w:val="-6"/>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lang w:val="es-ES"/>
              </w:rPr>
              <w:t>e</w:t>
            </w:r>
            <w:r w:rsidRPr="00707640">
              <w:rPr>
                <w:rFonts w:ascii="Arial" w:eastAsia="Palatino Linotype" w:hAnsi="Arial" w:cs="Arial"/>
                <w:spacing w:val="2"/>
                <w:lang w:val="es-ES"/>
              </w:rPr>
              <w:t>j</w:t>
            </w:r>
            <w:r w:rsidRPr="00707640">
              <w:rPr>
                <w:rFonts w:ascii="Arial" w:eastAsia="Palatino Linotype" w:hAnsi="Arial" w:cs="Arial"/>
                <w:lang w:val="es-ES"/>
              </w:rPr>
              <w:t>e</w:t>
            </w:r>
            <w:r w:rsidRPr="00707640">
              <w:rPr>
                <w:rFonts w:ascii="Arial" w:eastAsia="Palatino Linotype" w:hAnsi="Arial" w:cs="Arial"/>
                <w:spacing w:val="1"/>
                <w:lang w:val="es-ES"/>
              </w:rPr>
              <w:t>c</w:t>
            </w:r>
            <w:r w:rsidRPr="00707640">
              <w:rPr>
                <w:rFonts w:ascii="Arial" w:eastAsia="Palatino Linotype" w:hAnsi="Arial" w:cs="Arial"/>
                <w:lang w:val="es-ES"/>
              </w:rPr>
              <w:t>uc</w:t>
            </w:r>
            <w:r w:rsidRPr="00707640">
              <w:rPr>
                <w:rFonts w:ascii="Arial" w:eastAsia="Palatino Linotype" w:hAnsi="Arial" w:cs="Arial"/>
                <w:spacing w:val="2"/>
                <w:lang w:val="es-ES"/>
              </w:rPr>
              <w:t>i</w:t>
            </w:r>
            <w:r w:rsidRPr="00707640">
              <w:rPr>
                <w:rFonts w:ascii="Arial" w:eastAsia="Palatino Linotype" w:hAnsi="Arial" w:cs="Arial"/>
                <w:spacing w:val="-1"/>
                <w:lang w:val="es-ES"/>
              </w:rPr>
              <w:t>ó</w:t>
            </w:r>
            <w:r w:rsidRPr="00707640">
              <w:rPr>
                <w:rFonts w:ascii="Arial" w:eastAsia="Palatino Linotype" w:hAnsi="Arial" w:cs="Arial"/>
                <w:lang w:val="es-ES"/>
              </w:rPr>
              <w:t>n</w:t>
            </w:r>
            <w:r w:rsidRPr="00707640">
              <w:rPr>
                <w:rFonts w:ascii="Arial" w:eastAsia="Palatino Linotype" w:hAnsi="Arial" w:cs="Arial"/>
                <w:spacing w:val="-9"/>
                <w:lang w:val="es-ES"/>
              </w:rPr>
              <w:t xml:space="preserve"> </w:t>
            </w:r>
            <w:r w:rsidRPr="00707640">
              <w:rPr>
                <w:rFonts w:ascii="Arial" w:eastAsia="Palatino Linotype" w:hAnsi="Arial" w:cs="Arial"/>
                <w:lang w:val="es-ES"/>
              </w:rPr>
              <w:t>de</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l</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lang w:val="es-ES"/>
              </w:rPr>
              <w:t>p</w:t>
            </w:r>
            <w:r w:rsidRPr="00707640">
              <w:rPr>
                <w:rFonts w:ascii="Arial" w:eastAsia="Palatino Linotype" w:hAnsi="Arial" w:cs="Arial"/>
                <w:spacing w:val="-1"/>
                <w:lang w:val="es-ES"/>
              </w:rPr>
              <w:t>r</w:t>
            </w:r>
            <w:r w:rsidRPr="00707640">
              <w:rPr>
                <w:rFonts w:ascii="Arial" w:eastAsia="Palatino Linotype" w:hAnsi="Arial" w:cs="Arial"/>
                <w:spacing w:val="1"/>
                <w:lang w:val="es-ES"/>
              </w:rPr>
              <w:t>o</w:t>
            </w:r>
            <w:r w:rsidRPr="00707640">
              <w:rPr>
                <w:rFonts w:ascii="Arial" w:eastAsia="Palatino Linotype" w:hAnsi="Arial" w:cs="Arial"/>
                <w:lang w:val="es-ES"/>
              </w:rPr>
              <w:t>yect</w:t>
            </w:r>
            <w:r w:rsidRPr="00707640">
              <w:rPr>
                <w:rFonts w:ascii="Arial" w:eastAsia="Palatino Linotype" w:hAnsi="Arial" w:cs="Arial"/>
                <w:spacing w:val="2"/>
                <w:lang w:val="es-ES"/>
              </w:rPr>
              <w:t>o</w:t>
            </w:r>
            <w:r w:rsidRPr="00707640">
              <w:rPr>
                <w:rFonts w:ascii="Arial" w:eastAsia="Palatino Linotype" w:hAnsi="Arial" w:cs="Arial"/>
                <w:lang w:val="es-ES"/>
              </w:rPr>
              <w:t>s.</w:t>
            </w:r>
          </w:p>
        </w:tc>
      </w:tr>
      <w:tr w:rsidR="00FD799F" w:rsidRPr="002F397C" w:rsidTr="002954AF">
        <w:trPr>
          <w:trHeight w:hRule="exact" w:val="1358"/>
        </w:trPr>
        <w:tc>
          <w:tcPr>
            <w:tcW w:w="557"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ind w:left="167"/>
              <w:jc w:val="both"/>
              <w:rPr>
                <w:rFonts w:ascii="Arial" w:eastAsia="Palatino Linotype" w:hAnsi="Arial" w:cs="Arial"/>
              </w:rPr>
            </w:pPr>
            <w:r w:rsidRPr="00707640">
              <w:rPr>
                <w:rFonts w:ascii="Arial" w:eastAsia="Palatino Linotype" w:hAnsi="Arial" w:cs="Arial"/>
              </w:rPr>
              <w:t>IV</w:t>
            </w:r>
          </w:p>
        </w:tc>
        <w:tc>
          <w:tcPr>
            <w:tcW w:w="1706"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ind w:left="102"/>
              <w:jc w:val="both"/>
              <w:rPr>
                <w:rFonts w:ascii="Arial" w:eastAsia="Palatino Linotype" w:hAnsi="Arial" w:cs="Arial"/>
              </w:rPr>
            </w:pPr>
            <w:r w:rsidRPr="00707640">
              <w:rPr>
                <w:rFonts w:ascii="Arial" w:eastAsia="Palatino Linotype" w:hAnsi="Arial" w:cs="Arial"/>
                <w:spacing w:val="-1"/>
              </w:rPr>
              <w:t>R</w:t>
            </w:r>
            <w:r w:rsidRPr="00707640">
              <w:rPr>
                <w:rFonts w:ascii="Arial" w:eastAsia="Palatino Linotype" w:hAnsi="Arial" w:cs="Arial"/>
                <w:spacing w:val="2"/>
              </w:rPr>
              <w:t>i</w:t>
            </w:r>
            <w:r w:rsidRPr="00707640">
              <w:rPr>
                <w:rFonts w:ascii="Arial" w:eastAsia="Palatino Linotype" w:hAnsi="Arial" w:cs="Arial"/>
              </w:rPr>
              <w:t>esgo</w:t>
            </w:r>
            <w:r w:rsidRPr="00707640">
              <w:rPr>
                <w:rFonts w:ascii="Arial" w:eastAsia="Palatino Linotype" w:hAnsi="Arial" w:cs="Arial"/>
                <w:spacing w:val="-5"/>
              </w:rPr>
              <w:t xml:space="preserve"> </w:t>
            </w:r>
            <w:r w:rsidRPr="00707640">
              <w:rPr>
                <w:rFonts w:ascii="Arial" w:eastAsia="Palatino Linotype" w:hAnsi="Arial" w:cs="Arial"/>
              </w:rPr>
              <w:t>B</w:t>
            </w:r>
            <w:r w:rsidRPr="00707640">
              <w:rPr>
                <w:rFonts w:ascii="Arial" w:eastAsia="Palatino Linotype" w:hAnsi="Arial" w:cs="Arial"/>
                <w:spacing w:val="-1"/>
              </w:rPr>
              <w:t>a</w:t>
            </w:r>
            <w:r w:rsidRPr="00707640">
              <w:rPr>
                <w:rFonts w:ascii="Arial" w:eastAsia="Palatino Linotype" w:hAnsi="Arial" w:cs="Arial"/>
                <w:spacing w:val="1"/>
              </w:rPr>
              <w:t>j</w:t>
            </w:r>
            <w:r w:rsidRPr="00707640">
              <w:rPr>
                <w:rFonts w:ascii="Arial" w:eastAsia="Palatino Linotype" w:hAnsi="Arial" w:cs="Arial"/>
              </w:rPr>
              <w:t>o</w:t>
            </w:r>
          </w:p>
        </w:tc>
        <w:tc>
          <w:tcPr>
            <w:tcW w:w="6794" w:type="dxa"/>
            <w:tcBorders>
              <w:top w:val="single" w:sz="5" w:space="0" w:color="000000"/>
              <w:left w:val="single" w:sz="5" w:space="0" w:color="000000"/>
              <w:bottom w:val="single" w:sz="5" w:space="0" w:color="000000"/>
              <w:right w:val="single" w:sz="5" w:space="0" w:color="000000"/>
            </w:tcBorders>
          </w:tcPr>
          <w:p w:rsidR="00FD799F" w:rsidRPr="00707640" w:rsidRDefault="00FD799F" w:rsidP="002954AF">
            <w:pPr>
              <w:ind w:left="102" w:right="64"/>
              <w:jc w:val="both"/>
              <w:rPr>
                <w:rFonts w:ascii="Arial" w:eastAsia="Palatino Linotype" w:hAnsi="Arial" w:cs="Arial"/>
                <w:lang w:val="es-ES"/>
              </w:rPr>
            </w:pP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2"/>
                <w:lang w:val="es-ES"/>
              </w:rPr>
              <w:t>q</w:t>
            </w:r>
            <w:r w:rsidRPr="00707640">
              <w:rPr>
                <w:rFonts w:ascii="Arial" w:eastAsia="Palatino Linotype" w:hAnsi="Arial" w:cs="Arial"/>
                <w:lang w:val="es-ES"/>
              </w:rPr>
              <w:t>u</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m</w:t>
            </w:r>
            <w:r w:rsidRPr="00707640">
              <w:rPr>
                <w:rFonts w:ascii="Arial" w:eastAsia="Palatino Linotype" w:hAnsi="Arial" w:cs="Arial"/>
                <w:lang w:val="es-ES"/>
              </w:rPr>
              <w:t>e</w:t>
            </w:r>
            <w:r w:rsidRPr="00707640">
              <w:rPr>
                <w:rFonts w:ascii="Arial" w:eastAsia="Palatino Linotype" w:hAnsi="Arial" w:cs="Arial"/>
                <w:spacing w:val="1"/>
                <w:lang w:val="es-ES"/>
              </w:rPr>
              <w:t>d</w:t>
            </w:r>
            <w:r w:rsidRPr="00707640">
              <w:rPr>
                <w:rFonts w:ascii="Arial" w:eastAsia="Palatino Linotype" w:hAnsi="Arial" w:cs="Arial"/>
                <w:spacing w:val="2"/>
                <w:lang w:val="es-ES"/>
              </w:rPr>
              <w:t>i</w:t>
            </w:r>
            <w:r w:rsidRPr="00707640">
              <w:rPr>
                <w:rFonts w:ascii="Arial" w:eastAsia="Palatino Linotype" w:hAnsi="Arial" w:cs="Arial"/>
                <w:lang w:val="es-ES"/>
              </w:rPr>
              <w:t>d</w:t>
            </w:r>
            <w:r w:rsidRPr="00707640">
              <w:rPr>
                <w:rFonts w:ascii="Arial" w:eastAsia="Palatino Linotype" w:hAnsi="Arial" w:cs="Arial"/>
                <w:spacing w:val="-1"/>
                <w:lang w:val="es-ES"/>
              </w:rPr>
              <w:t>a</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lang w:val="es-ES"/>
              </w:rPr>
              <w:t>de</w:t>
            </w:r>
            <w:r w:rsidRPr="00707640">
              <w:rPr>
                <w:rFonts w:ascii="Arial" w:eastAsia="Palatino Linotype" w:hAnsi="Arial" w:cs="Arial"/>
                <w:spacing w:val="9"/>
                <w:lang w:val="es-ES"/>
              </w:rPr>
              <w:t xml:space="preserve"> </w:t>
            </w:r>
            <w:r w:rsidRPr="00707640">
              <w:rPr>
                <w:rFonts w:ascii="Arial" w:eastAsia="Palatino Linotype" w:hAnsi="Arial" w:cs="Arial"/>
                <w:spacing w:val="-1"/>
                <w:lang w:val="es-ES"/>
              </w:rPr>
              <w:t>m</w:t>
            </w:r>
            <w:r w:rsidRPr="00707640">
              <w:rPr>
                <w:rFonts w:ascii="Arial" w:eastAsia="Palatino Linotype" w:hAnsi="Arial" w:cs="Arial"/>
                <w:lang w:val="es-ES"/>
              </w:rPr>
              <w:t>en</w:t>
            </w:r>
            <w:r w:rsidRPr="00707640">
              <w:rPr>
                <w:rFonts w:ascii="Arial" w:eastAsia="Palatino Linotype" w:hAnsi="Arial" w:cs="Arial"/>
                <w:spacing w:val="1"/>
                <w:lang w:val="es-ES"/>
              </w:rPr>
              <w:t>o</w:t>
            </w:r>
            <w:r w:rsidRPr="00707640">
              <w:rPr>
                <w:rFonts w:ascii="Arial" w:eastAsia="Palatino Linotype" w:hAnsi="Arial" w:cs="Arial"/>
                <w:lang w:val="es-ES"/>
              </w:rPr>
              <w:t>r</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m</w:t>
            </w:r>
            <w:r w:rsidRPr="00707640">
              <w:rPr>
                <w:rFonts w:ascii="Arial" w:eastAsia="Palatino Linotype" w:hAnsi="Arial" w:cs="Arial"/>
                <w:lang w:val="es-ES"/>
              </w:rPr>
              <w:t>p</w:t>
            </w:r>
            <w:r w:rsidRPr="00707640">
              <w:rPr>
                <w:rFonts w:ascii="Arial" w:eastAsia="Palatino Linotype" w:hAnsi="Arial" w:cs="Arial"/>
                <w:spacing w:val="2"/>
                <w:lang w:val="es-ES"/>
              </w:rPr>
              <w:t>o</w:t>
            </w:r>
            <w:r w:rsidRPr="00707640">
              <w:rPr>
                <w:rFonts w:ascii="Arial" w:eastAsia="Palatino Linotype" w:hAnsi="Arial" w:cs="Arial"/>
                <w:lang w:val="es-ES"/>
              </w:rPr>
              <w:t>rt</w:t>
            </w:r>
            <w:r w:rsidRPr="00707640">
              <w:rPr>
                <w:rFonts w:ascii="Arial" w:eastAsia="Palatino Linotype" w:hAnsi="Arial" w:cs="Arial"/>
                <w:spacing w:val="-1"/>
                <w:lang w:val="es-ES"/>
              </w:rPr>
              <w:t>an</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spacing w:val="-1"/>
                <w:lang w:val="es-ES"/>
              </w:rPr>
              <w:t>a</w:t>
            </w:r>
            <w:r w:rsidRPr="00707640">
              <w:rPr>
                <w:rFonts w:ascii="Arial" w:eastAsia="Palatino Linotype" w:hAnsi="Arial" w:cs="Arial"/>
                <w:lang w:val="es-ES"/>
              </w:rPr>
              <w:t>, p</w:t>
            </w:r>
            <w:r w:rsidRPr="00707640">
              <w:rPr>
                <w:rFonts w:ascii="Arial" w:eastAsia="Palatino Linotype" w:hAnsi="Arial" w:cs="Arial"/>
                <w:spacing w:val="1"/>
                <w:lang w:val="es-ES"/>
              </w:rPr>
              <w:t>e</w:t>
            </w:r>
            <w:r w:rsidRPr="00707640">
              <w:rPr>
                <w:rFonts w:ascii="Arial" w:eastAsia="Palatino Linotype" w:hAnsi="Arial" w:cs="Arial"/>
                <w:spacing w:val="3"/>
                <w:lang w:val="es-ES"/>
              </w:rPr>
              <w:t>r</w:t>
            </w:r>
            <w:r w:rsidRPr="00707640">
              <w:rPr>
                <w:rFonts w:ascii="Arial" w:eastAsia="Palatino Linotype" w:hAnsi="Arial" w:cs="Arial"/>
                <w:lang w:val="es-ES"/>
              </w:rPr>
              <w:t>o</w:t>
            </w:r>
            <w:r w:rsidRPr="00707640">
              <w:rPr>
                <w:rFonts w:ascii="Arial" w:eastAsia="Palatino Linotype" w:hAnsi="Arial" w:cs="Arial"/>
                <w:spacing w:val="8"/>
                <w:lang w:val="es-ES"/>
              </w:rPr>
              <w:t xml:space="preserve"> </w:t>
            </w:r>
            <w:r w:rsidRPr="00707640">
              <w:rPr>
                <w:rFonts w:ascii="Arial" w:eastAsia="Palatino Linotype" w:hAnsi="Arial" w:cs="Arial"/>
                <w:spacing w:val="-1"/>
                <w:lang w:val="es-ES"/>
              </w:rPr>
              <w:t>q</w:t>
            </w:r>
            <w:r w:rsidRPr="00707640">
              <w:rPr>
                <w:rFonts w:ascii="Arial" w:eastAsia="Palatino Linotype" w:hAnsi="Arial" w:cs="Arial"/>
                <w:lang w:val="es-ES"/>
              </w:rPr>
              <w:t>ue</w:t>
            </w:r>
            <w:r w:rsidRPr="00707640">
              <w:rPr>
                <w:rFonts w:ascii="Arial" w:eastAsia="Palatino Linotype" w:hAnsi="Arial" w:cs="Arial"/>
                <w:spacing w:val="8"/>
                <w:lang w:val="es-ES"/>
              </w:rPr>
              <w:t xml:space="preserve"> </w:t>
            </w:r>
            <w:r w:rsidRPr="00707640">
              <w:rPr>
                <w:rFonts w:ascii="Arial" w:eastAsia="Palatino Linotype" w:hAnsi="Arial" w:cs="Arial"/>
                <w:lang w:val="es-ES"/>
              </w:rPr>
              <w:t>c</w:t>
            </w:r>
            <w:r w:rsidRPr="00707640">
              <w:rPr>
                <w:rFonts w:ascii="Arial" w:eastAsia="Palatino Linotype" w:hAnsi="Arial" w:cs="Arial"/>
                <w:spacing w:val="2"/>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s</w:t>
            </w:r>
            <w:r w:rsidRPr="00707640">
              <w:rPr>
                <w:rFonts w:ascii="Arial" w:eastAsia="Palatino Linotype" w:hAnsi="Arial" w:cs="Arial"/>
                <w:spacing w:val="-1"/>
                <w:lang w:val="es-ES"/>
              </w:rPr>
              <w:t>t</w:t>
            </w:r>
            <w:r w:rsidRPr="00707640">
              <w:rPr>
                <w:rFonts w:ascii="Arial" w:eastAsia="Palatino Linotype" w:hAnsi="Arial" w:cs="Arial"/>
                <w:spacing w:val="2"/>
                <w:lang w:val="es-ES"/>
              </w:rPr>
              <w:t>i</w:t>
            </w:r>
            <w:r w:rsidRPr="00707640">
              <w:rPr>
                <w:rFonts w:ascii="Arial" w:eastAsia="Palatino Linotype" w:hAnsi="Arial" w:cs="Arial"/>
                <w:lang w:val="es-ES"/>
              </w:rPr>
              <w:t>tu</w:t>
            </w:r>
            <w:r w:rsidRPr="00707640">
              <w:rPr>
                <w:rFonts w:ascii="Arial" w:eastAsia="Palatino Linotype" w:hAnsi="Arial" w:cs="Arial"/>
                <w:spacing w:val="-1"/>
                <w:lang w:val="es-ES"/>
              </w:rPr>
              <w:t>y</w:t>
            </w:r>
            <w:r w:rsidRPr="00707640">
              <w:rPr>
                <w:rFonts w:ascii="Arial" w:eastAsia="Palatino Linotype" w:hAnsi="Arial" w:cs="Arial"/>
                <w:lang w:val="es-ES"/>
              </w:rPr>
              <w:t>en su</w:t>
            </w:r>
            <w:r w:rsidRPr="00707640">
              <w:rPr>
                <w:rFonts w:ascii="Arial" w:eastAsia="Palatino Linotype" w:hAnsi="Arial" w:cs="Arial"/>
                <w:spacing w:val="-1"/>
                <w:lang w:val="es-ES"/>
              </w:rPr>
              <w:t>g</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enc</w:t>
            </w:r>
            <w:r w:rsidRPr="00707640">
              <w:rPr>
                <w:rFonts w:ascii="Arial" w:eastAsia="Palatino Linotype" w:hAnsi="Arial" w:cs="Arial"/>
                <w:spacing w:val="2"/>
                <w:lang w:val="es-ES"/>
              </w:rPr>
              <w:t>i</w:t>
            </w:r>
            <w:r w:rsidRPr="00707640">
              <w:rPr>
                <w:rFonts w:ascii="Arial" w:eastAsia="Palatino Linotype" w:hAnsi="Arial" w:cs="Arial"/>
                <w:spacing w:val="-1"/>
                <w:lang w:val="es-ES"/>
              </w:rPr>
              <w:t>a</w:t>
            </w:r>
            <w:r w:rsidRPr="00707640">
              <w:rPr>
                <w:rFonts w:ascii="Arial" w:eastAsia="Palatino Linotype" w:hAnsi="Arial" w:cs="Arial"/>
                <w:lang w:val="es-ES"/>
              </w:rPr>
              <w:t xml:space="preserve">s </w:t>
            </w:r>
            <w:r w:rsidRPr="00707640">
              <w:rPr>
                <w:rFonts w:ascii="Arial" w:eastAsia="Palatino Linotype" w:hAnsi="Arial" w:cs="Arial"/>
                <w:spacing w:val="50"/>
                <w:lang w:val="es-ES"/>
              </w:rPr>
              <w:t xml:space="preserve"> </w:t>
            </w:r>
            <w:r w:rsidRPr="00707640">
              <w:rPr>
                <w:rFonts w:ascii="Arial" w:eastAsia="Palatino Linotype" w:hAnsi="Arial" w:cs="Arial"/>
                <w:spacing w:val="2"/>
                <w:lang w:val="es-ES"/>
              </w:rPr>
              <w:t>p</w:t>
            </w:r>
            <w:r w:rsidRPr="00707640">
              <w:rPr>
                <w:rFonts w:ascii="Arial" w:eastAsia="Palatino Linotype" w:hAnsi="Arial" w:cs="Arial"/>
                <w:spacing w:val="-1"/>
                <w:lang w:val="es-ES"/>
              </w:rPr>
              <w:t>a</w:t>
            </w:r>
            <w:r w:rsidRPr="00707640">
              <w:rPr>
                <w:rFonts w:ascii="Arial" w:eastAsia="Palatino Linotype" w:hAnsi="Arial" w:cs="Arial"/>
                <w:spacing w:val="3"/>
                <w:lang w:val="es-ES"/>
              </w:rPr>
              <w:t>r</w:t>
            </w:r>
            <w:r w:rsidRPr="00707640">
              <w:rPr>
                <w:rFonts w:ascii="Arial" w:eastAsia="Palatino Linotype" w:hAnsi="Arial" w:cs="Arial"/>
                <w:lang w:val="es-ES"/>
              </w:rPr>
              <w:t>a</w:t>
            </w:r>
            <w:r w:rsidRPr="00707640">
              <w:rPr>
                <w:rFonts w:ascii="Arial" w:eastAsia="Palatino Linotype" w:hAnsi="Arial" w:cs="Arial"/>
                <w:spacing w:val="24"/>
                <w:lang w:val="es-ES"/>
              </w:rPr>
              <w:t xml:space="preserve"> </w:t>
            </w:r>
            <w:r w:rsidRPr="00707640">
              <w:rPr>
                <w:rFonts w:ascii="Arial" w:eastAsia="Palatino Linotype" w:hAnsi="Arial" w:cs="Arial"/>
                <w:spacing w:val="2"/>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27"/>
                <w:lang w:val="es-ES"/>
              </w:rPr>
              <w:t xml:space="preserve"> </w:t>
            </w:r>
            <w:r w:rsidRPr="00707640">
              <w:rPr>
                <w:rFonts w:ascii="Arial" w:eastAsia="Palatino Linotype" w:hAnsi="Arial" w:cs="Arial"/>
                <w:spacing w:val="-1"/>
                <w:lang w:val="es-ES"/>
              </w:rPr>
              <w:t>a</w:t>
            </w:r>
            <w:r w:rsidRPr="00707640">
              <w:rPr>
                <w:rFonts w:ascii="Arial" w:eastAsia="Palatino Linotype" w:hAnsi="Arial" w:cs="Arial"/>
                <w:spacing w:val="3"/>
                <w:lang w:val="es-ES"/>
              </w:rPr>
              <w:t>d</w:t>
            </w:r>
            <w:r w:rsidRPr="00707640">
              <w:rPr>
                <w:rFonts w:ascii="Arial" w:eastAsia="Palatino Linotype" w:hAnsi="Arial" w:cs="Arial"/>
                <w:spacing w:val="-1"/>
                <w:lang w:val="es-ES"/>
              </w:rPr>
              <w:t>m</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i</w:t>
            </w:r>
            <w:r w:rsidRPr="00707640">
              <w:rPr>
                <w:rFonts w:ascii="Arial" w:eastAsia="Palatino Linotype" w:hAnsi="Arial" w:cs="Arial"/>
                <w:lang w:val="es-ES"/>
              </w:rPr>
              <w:t>s</w:t>
            </w:r>
            <w:r w:rsidRPr="00707640">
              <w:rPr>
                <w:rFonts w:ascii="Arial" w:eastAsia="Palatino Linotype" w:hAnsi="Arial" w:cs="Arial"/>
                <w:spacing w:val="-1"/>
                <w:lang w:val="es-ES"/>
              </w:rPr>
              <w:t>t</w:t>
            </w:r>
            <w:r w:rsidRPr="00707640">
              <w:rPr>
                <w:rFonts w:ascii="Arial" w:eastAsia="Palatino Linotype" w:hAnsi="Arial" w:cs="Arial"/>
                <w:lang w:val="es-ES"/>
              </w:rPr>
              <w:t>r</w:t>
            </w:r>
            <w:r w:rsidRPr="00707640">
              <w:rPr>
                <w:rFonts w:ascii="Arial" w:eastAsia="Palatino Linotype" w:hAnsi="Arial" w:cs="Arial"/>
                <w:spacing w:val="-1"/>
                <w:lang w:val="es-ES"/>
              </w:rPr>
              <w:t>a</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spacing w:val="1"/>
                <w:lang w:val="es-ES"/>
              </w:rPr>
              <w:t>ó</w:t>
            </w:r>
            <w:r w:rsidRPr="00707640">
              <w:rPr>
                <w:rFonts w:ascii="Arial" w:eastAsia="Palatino Linotype" w:hAnsi="Arial" w:cs="Arial"/>
                <w:lang w:val="es-ES"/>
              </w:rPr>
              <w:t>n</w:t>
            </w:r>
            <w:r w:rsidRPr="00707640">
              <w:rPr>
                <w:rFonts w:ascii="Arial" w:eastAsia="Palatino Linotype" w:hAnsi="Arial" w:cs="Arial"/>
                <w:spacing w:val="15"/>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f</w:t>
            </w:r>
            <w:r w:rsidRPr="00707640">
              <w:rPr>
                <w:rFonts w:ascii="Arial" w:eastAsia="Palatino Linotype" w:hAnsi="Arial" w:cs="Arial"/>
                <w:spacing w:val="2"/>
                <w:lang w:val="es-ES"/>
              </w:rPr>
              <w:t>i</w:t>
            </w:r>
            <w:r w:rsidRPr="00707640">
              <w:rPr>
                <w:rFonts w:ascii="Arial" w:eastAsia="Palatino Linotype" w:hAnsi="Arial" w:cs="Arial"/>
                <w:lang w:val="es-ES"/>
              </w:rPr>
              <w:t>ciente,</w:t>
            </w:r>
            <w:r w:rsidRPr="00707640">
              <w:rPr>
                <w:rFonts w:ascii="Arial" w:eastAsia="Palatino Linotype" w:hAnsi="Arial" w:cs="Arial"/>
                <w:spacing w:val="22"/>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f</w:t>
            </w:r>
            <w:r w:rsidRPr="00707640">
              <w:rPr>
                <w:rFonts w:ascii="Arial" w:eastAsia="Palatino Linotype" w:hAnsi="Arial" w:cs="Arial"/>
                <w:spacing w:val="2"/>
                <w:lang w:val="es-ES"/>
              </w:rPr>
              <w:t>i</w:t>
            </w:r>
            <w:r w:rsidRPr="00707640">
              <w:rPr>
                <w:rFonts w:ascii="Arial" w:eastAsia="Palatino Linotype" w:hAnsi="Arial" w:cs="Arial"/>
                <w:spacing w:val="-2"/>
                <w:lang w:val="es-ES"/>
              </w:rPr>
              <w:t>c</w:t>
            </w:r>
            <w:r w:rsidRPr="00707640">
              <w:rPr>
                <w:rFonts w:ascii="Arial" w:eastAsia="Palatino Linotype" w:hAnsi="Arial" w:cs="Arial"/>
                <w:spacing w:val="-1"/>
                <w:lang w:val="es-ES"/>
              </w:rPr>
              <w:t>a</w:t>
            </w:r>
            <w:r w:rsidRPr="00707640">
              <w:rPr>
                <w:rFonts w:ascii="Arial" w:eastAsia="Palatino Linotype" w:hAnsi="Arial" w:cs="Arial"/>
                <w:lang w:val="es-ES"/>
              </w:rPr>
              <w:t>z</w:t>
            </w:r>
            <w:r w:rsidRPr="00707640">
              <w:rPr>
                <w:rFonts w:ascii="Arial" w:eastAsia="Palatino Linotype" w:hAnsi="Arial" w:cs="Arial"/>
                <w:spacing w:val="25"/>
                <w:lang w:val="es-ES"/>
              </w:rPr>
              <w:t xml:space="preserve"> </w:t>
            </w:r>
            <w:r w:rsidRPr="00707640">
              <w:rPr>
                <w:rFonts w:ascii="Arial" w:eastAsia="Palatino Linotype" w:hAnsi="Arial" w:cs="Arial"/>
                <w:lang w:val="es-ES"/>
              </w:rPr>
              <w:t>y</w:t>
            </w:r>
            <w:r w:rsidRPr="00707640">
              <w:rPr>
                <w:rFonts w:ascii="Arial" w:eastAsia="Palatino Linotype" w:hAnsi="Arial" w:cs="Arial"/>
                <w:spacing w:val="30"/>
                <w:lang w:val="es-ES"/>
              </w:rPr>
              <w:t xml:space="preserve"> </w:t>
            </w:r>
            <w:r w:rsidRPr="00707640">
              <w:rPr>
                <w:rFonts w:ascii="Arial" w:eastAsia="Palatino Linotype" w:hAnsi="Arial" w:cs="Arial"/>
                <w:lang w:val="es-ES"/>
              </w:rPr>
              <w:t>tr</w:t>
            </w:r>
            <w:r w:rsidRPr="00707640">
              <w:rPr>
                <w:rFonts w:ascii="Arial" w:eastAsia="Palatino Linotype" w:hAnsi="Arial" w:cs="Arial"/>
                <w:spacing w:val="1"/>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s</w:t>
            </w:r>
            <w:r w:rsidRPr="00707640">
              <w:rPr>
                <w:rFonts w:ascii="Arial" w:eastAsia="Palatino Linotype" w:hAnsi="Arial" w:cs="Arial"/>
                <w:spacing w:val="2"/>
                <w:lang w:val="es-ES"/>
              </w:rPr>
              <w:t>p</w:t>
            </w:r>
            <w:r w:rsidRPr="00707640">
              <w:rPr>
                <w:rFonts w:ascii="Arial" w:eastAsia="Palatino Linotype" w:hAnsi="Arial" w:cs="Arial"/>
                <w:spacing w:val="-1"/>
                <w:lang w:val="es-ES"/>
              </w:rPr>
              <w:t>a</w:t>
            </w:r>
            <w:r w:rsidRPr="00707640">
              <w:rPr>
                <w:rFonts w:ascii="Arial" w:eastAsia="Palatino Linotype" w:hAnsi="Arial" w:cs="Arial"/>
                <w:lang w:val="es-ES"/>
              </w:rPr>
              <w:t>r</w:t>
            </w:r>
            <w:r w:rsidRPr="00707640">
              <w:rPr>
                <w:rFonts w:ascii="Arial" w:eastAsia="Palatino Linotype" w:hAnsi="Arial" w:cs="Arial"/>
                <w:spacing w:val="1"/>
                <w:lang w:val="es-ES"/>
              </w:rPr>
              <w:t>en</w:t>
            </w:r>
            <w:r w:rsidRPr="00707640">
              <w:rPr>
                <w:rFonts w:ascii="Arial" w:eastAsia="Palatino Linotype" w:hAnsi="Arial" w:cs="Arial"/>
                <w:lang w:val="es-ES"/>
              </w:rPr>
              <w:t>te</w:t>
            </w:r>
            <w:r w:rsidRPr="00707640">
              <w:rPr>
                <w:rFonts w:ascii="Arial" w:eastAsia="Palatino Linotype" w:hAnsi="Arial" w:cs="Arial"/>
                <w:spacing w:val="18"/>
                <w:lang w:val="es-ES"/>
              </w:rPr>
              <w:t xml:space="preserve"> </w:t>
            </w:r>
            <w:r w:rsidRPr="00707640">
              <w:rPr>
                <w:rFonts w:ascii="Arial" w:eastAsia="Palatino Linotype" w:hAnsi="Arial" w:cs="Arial"/>
                <w:lang w:val="es-ES"/>
              </w:rPr>
              <w:t xml:space="preserve">de </w:t>
            </w:r>
            <w:r w:rsidRPr="00707640">
              <w:rPr>
                <w:rFonts w:ascii="Arial" w:eastAsia="Palatino Linotype" w:hAnsi="Arial" w:cs="Arial"/>
                <w:spacing w:val="2"/>
                <w:lang w:val="es-ES"/>
              </w:rPr>
              <w:t>l</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4"/>
                <w:lang w:val="es-ES"/>
              </w:rPr>
              <w:t xml:space="preserve"> </w:t>
            </w:r>
            <w:r w:rsidRPr="00707640">
              <w:rPr>
                <w:rFonts w:ascii="Arial" w:eastAsia="Palatino Linotype" w:hAnsi="Arial" w:cs="Arial"/>
                <w:lang w:val="es-ES"/>
              </w:rPr>
              <w:t>r</w:t>
            </w:r>
            <w:r w:rsidRPr="00707640">
              <w:rPr>
                <w:rFonts w:ascii="Arial" w:eastAsia="Palatino Linotype" w:hAnsi="Arial" w:cs="Arial"/>
                <w:spacing w:val="1"/>
                <w:lang w:val="es-ES"/>
              </w:rPr>
              <w:t>e</w:t>
            </w:r>
            <w:r w:rsidRPr="00707640">
              <w:rPr>
                <w:rFonts w:ascii="Arial" w:eastAsia="Palatino Linotype" w:hAnsi="Arial" w:cs="Arial"/>
                <w:lang w:val="es-ES"/>
              </w:rPr>
              <w:t>cu</w:t>
            </w:r>
            <w:r w:rsidRPr="00707640">
              <w:rPr>
                <w:rFonts w:ascii="Arial" w:eastAsia="Palatino Linotype" w:hAnsi="Arial" w:cs="Arial"/>
                <w:spacing w:val="1"/>
                <w:lang w:val="es-ES"/>
              </w:rPr>
              <w:t>r</w:t>
            </w:r>
            <w:r w:rsidRPr="00707640">
              <w:rPr>
                <w:rFonts w:ascii="Arial" w:eastAsia="Palatino Linotype" w:hAnsi="Arial" w:cs="Arial"/>
                <w:lang w:val="es-ES"/>
              </w:rPr>
              <w:t>s</w:t>
            </w:r>
            <w:r w:rsidRPr="00707640">
              <w:rPr>
                <w:rFonts w:ascii="Arial" w:eastAsia="Palatino Linotype" w:hAnsi="Arial" w:cs="Arial"/>
                <w:spacing w:val="1"/>
                <w:lang w:val="es-ES"/>
              </w:rPr>
              <w:t>o</w:t>
            </w:r>
            <w:r w:rsidRPr="00707640">
              <w:rPr>
                <w:rFonts w:ascii="Arial" w:eastAsia="Palatino Linotype" w:hAnsi="Arial" w:cs="Arial"/>
                <w:lang w:val="es-ES"/>
              </w:rPr>
              <w:t>s del</w:t>
            </w:r>
            <w:r w:rsidRPr="00707640">
              <w:rPr>
                <w:rFonts w:ascii="Arial" w:eastAsia="Palatino Linotype" w:hAnsi="Arial" w:cs="Arial"/>
                <w:spacing w:val="7"/>
                <w:lang w:val="es-ES"/>
              </w:rPr>
              <w:t xml:space="preserve"> </w:t>
            </w:r>
            <w:r w:rsidRPr="00707640">
              <w:rPr>
                <w:rFonts w:ascii="Arial" w:eastAsia="Palatino Linotype" w:hAnsi="Arial" w:cs="Arial"/>
                <w:lang w:val="es-ES"/>
              </w:rPr>
              <w:t>p</w:t>
            </w:r>
            <w:r w:rsidRPr="00707640">
              <w:rPr>
                <w:rFonts w:ascii="Arial" w:eastAsia="Palatino Linotype" w:hAnsi="Arial" w:cs="Arial"/>
                <w:spacing w:val="-2"/>
                <w:lang w:val="es-ES"/>
              </w:rPr>
              <w:t>r</w:t>
            </w:r>
            <w:r w:rsidRPr="00707640">
              <w:rPr>
                <w:rFonts w:ascii="Arial" w:eastAsia="Palatino Linotype" w:hAnsi="Arial" w:cs="Arial"/>
                <w:spacing w:val="1"/>
                <w:lang w:val="es-ES"/>
              </w:rPr>
              <w:t>o</w:t>
            </w:r>
            <w:r w:rsidRPr="00707640">
              <w:rPr>
                <w:rFonts w:ascii="Arial" w:eastAsia="Palatino Linotype" w:hAnsi="Arial" w:cs="Arial"/>
                <w:lang w:val="es-ES"/>
              </w:rPr>
              <w:t>yect</w:t>
            </w:r>
            <w:r w:rsidRPr="00707640">
              <w:rPr>
                <w:rFonts w:ascii="Arial" w:eastAsia="Palatino Linotype" w:hAnsi="Arial" w:cs="Arial"/>
                <w:spacing w:val="2"/>
                <w:lang w:val="es-ES"/>
              </w:rPr>
              <w:t>o</w:t>
            </w:r>
            <w:r w:rsidRPr="00707640">
              <w:rPr>
                <w:rFonts w:ascii="Arial" w:eastAsia="Palatino Linotype" w:hAnsi="Arial" w:cs="Arial"/>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1"/>
                <w:lang w:val="es-ES"/>
              </w:rPr>
              <w:t>ta</w:t>
            </w:r>
            <w:r w:rsidRPr="00707640">
              <w:rPr>
                <w:rFonts w:ascii="Arial" w:eastAsia="Palatino Linotype" w:hAnsi="Arial" w:cs="Arial"/>
                <w:lang w:val="es-ES"/>
              </w:rPr>
              <w:t>s</w:t>
            </w:r>
            <w:r w:rsidRPr="00707640">
              <w:rPr>
                <w:rFonts w:ascii="Arial" w:eastAsia="Palatino Linotype" w:hAnsi="Arial" w:cs="Arial"/>
                <w:spacing w:val="4"/>
                <w:lang w:val="es-ES"/>
              </w:rPr>
              <w:t xml:space="preserve"> </w:t>
            </w:r>
            <w:r w:rsidRPr="00707640">
              <w:rPr>
                <w:rFonts w:ascii="Arial" w:eastAsia="Palatino Linotype" w:hAnsi="Arial" w:cs="Arial"/>
                <w:spacing w:val="-1"/>
                <w:lang w:val="es-ES"/>
              </w:rPr>
              <w:t>m</w:t>
            </w:r>
            <w:r w:rsidRPr="00707640">
              <w:rPr>
                <w:rFonts w:ascii="Arial" w:eastAsia="Palatino Linotype" w:hAnsi="Arial" w:cs="Arial"/>
                <w:lang w:val="es-ES"/>
              </w:rPr>
              <w:t>e</w:t>
            </w:r>
            <w:r w:rsidRPr="00707640">
              <w:rPr>
                <w:rFonts w:ascii="Arial" w:eastAsia="Palatino Linotype" w:hAnsi="Arial" w:cs="Arial"/>
                <w:spacing w:val="1"/>
                <w:lang w:val="es-ES"/>
              </w:rPr>
              <w:t>d</w:t>
            </w:r>
            <w:r w:rsidRPr="00707640">
              <w:rPr>
                <w:rFonts w:ascii="Arial" w:eastAsia="Palatino Linotype" w:hAnsi="Arial" w:cs="Arial"/>
                <w:spacing w:val="2"/>
                <w:lang w:val="es-ES"/>
              </w:rPr>
              <w:t>i</w:t>
            </w:r>
            <w:r w:rsidRPr="00707640">
              <w:rPr>
                <w:rFonts w:ascii="Arial" w:eastAsia="Palatino Linotype" w:hAnsi="Arial" w:cs="Arial"/>
                <w:lang w:val="es-ES"/>
              </w:rPr>
              <w:t>d</w:t>
            </w:r>
            <w:r w:rsidRPr="00707640">
              <w:rPr>
                <w:rFonts w:ascii="Arial" w:eastAsia="Palatino Linotype" w:hAnsi="Arial" w:cs="Arial"/>
                <w:spacing w:val="-1"/>
                <w:lang w:val="es-ES"/>
              </w:rPr>
              <w:t>a</w:t>
            </w:r>
            <w:r w:rsidRPr="00707640">
              <w:rPr>
                <w:rFonts w:ascii="Arial" w:eastAsia="Palatino Linotype" w:hAnsi="Arial" w:cs="Arial"/>
                <w:lang w:val="es-ES"/>
              </w:rPr>
              <w:t>s</w:t>
            </w:r>
            <w:r w:rsidRPr="00707640">
              <w:rPr>
                <w:rFonts w:ascii="Arial" w:eastAsia="Palatino Linotype" w:hAnsi="Arial" w:cs="Arial"/>
                <w:spacing w:val="-1"/>
                <w:lang w:val="es-ES"/>
              </w:rPr>
              <w:t xml:space="preserve"> </w:t>
            </w:r>
            <w:r w:rsidRPr="00707640">
              <w:rPr>
                <w:rFonts w:ascii="Arial" w:eastAsia="Palatino Linotype" w:hAnsi="Arial" w:cs="Arial"/>
                <w:lang w:val="es-ES"/>
              </w:rPr>
              <w:t>d</w:t>
            </w:r>
            <w:r w:rsidRPr="00707640">
              <w:rPr>
                <w:rFonts w:ascii="Arial" w:eastAsia="Palatino Linotype" w:hAnsi="Arial" w:cs="Arial"/>
                <w:spacing w:val="3"/>
                <w:lang w:val="es-ES"/>
              </w:rPr>
              <w:t>e</w:t>
            </w:r>
            <w:r w:rsidRPr="00707640">
              <w:rPr>
                <w:rFonts w:ascii="Arial" w:eastAsia="Palatino Linotype" w:hAnsi="Arial" w:cs="Arial"/>
                <w:spacing w:val="-2"/>
                <w:lang w:val="es-ES"/>
              </w:rPr>
              <w:t>b</w:t>
            </w:r>
            <w:r w:rsidRPr="00707640">
              <w:rPr>
                <w:rFonts w:ascii="Arial" w:eastAsia="Palatino Linotype" w:hAnsi="Arial" w:cs="Arial"/>
                <w:spacing w:val="3"/>
                <w:lang w:val="es-ES"/>
              </w:rPr>
              <w:t>e</w:t>
            </w:r>
            <w:r w:rsidRPr="00707640">
              <w:rPr>
                <w:rFonts w:ascii="Arial" w:eastAsia="Palatino Linotype" w:hAnsi="Arial" w:cs="Arial"/>
                <w:lang w:val="es-ES"/>
              </w:rPr>
              <w:t>n</w:t>
            </w:r>
            <w:r w:rsidRPr="00707640">
              <w:rPr>
                <w:rFonts w:ascii="Arial" w:eastAsia="Palatino Linotype" w:hAnsi="Arial" w:cs="Arial"/>
                <w:spacing w:val="8"/>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m</w:t>
            </w:r>
            <w:r w:rsidRPr="00707640">
              <w:rPr>
                <w:rFonts w:ascii="Arial" w:eastAsia="Palatino Linotype" w:hAnsi="Arial" w:cs="Arial"/>
                <w:lang w:val="es-ES"/>
              </w:rPr>
              <w:t>p</w:t>
            </w:r>
            <w:r w:rsidRPr="00707640">
              <w:rPr>
                <w:rFonts w:ascii="Arial" w:eastAsia="Palatino Linotype" w:hAnsi="Arial" w:cs="Arial"/>
                <w:spacing w:val="2"/>
                <w:lang w:val="es-ES"/>
              </w:rPr>
              <w:t>l</w:t>
            </w:r>
            <w:r w:rsidRPr="00707640">
              <w:rPr>
                <w:rFonts w:ascii="Arial" w:eastAsia="Palatino Linotype" w:hAnsi="Arial" w:cs="Arial"/>
                <w:lang w:val="es-ES"/>
              </w:rPr>
              <w:t>emen</w:t>
            </w:r>
            <w:r w:rsidRPr="00707640">
              <w:rPr>
                <w:rFonts w:ascii="Arial" w:eastAsia="Palatino Linotype" w:hAnsi="Arial" w:cs="Arial"/>
                <w:spacing w:val="2"/>
                <w:lang w:val="es-ES"/>
              </w:rPr>
              <w:t>t</w:t>
            </w:r>
            <w:r w:rsidRPr="00707640">
              <w:rPr>
                <w:rFonts w:ascii="Arial" w:eastAsia="Palatino Linotype" w:hAnsi="Arial" w:cs="Arial"/>
                <w:spacing w:val="-1"/>
                <w:lang w:val="es-ES"/>
              </w:rPr>
              <w:t>a</w:t>
            </w:r>
            <w:r w:rsidRPr="00707640">
              <w:rPr>
                <w:rFonts w:ascii="Arial" w:eastAsia="Palatino Linotype" w:hAnsi="Arial" w:cs="Arial"/>
                <w:lang w:val="es-ES"/>
              </w:rPr>
              <w:t>rse</w:t>
            </w:r>
            <w:r w:rsidRPr="00707640">
              <w:rPr>
                <w:rFonts w:ascii="Arial" w:eastAsia="Palatino Linotype" w:hAnsi="Arial" w:cs="Arial"/>
                <w:spacing w:val="-5"/>
                <w:lang w:val="es-ES"/>
              </w:rPr>
              <w:t xml:space="preserve"> </w:t>
            </w:r>
            <w:r w:rsidRPr="00707640">
              <w:rPr>
                <w:rFonts w:ascii="Arial" w:eastAsia="Palatino Linotype" w:hAnsi="Arial" w:cs="Arial"/>
                <w:spacing w:val="3"/>
                <w:lang w:val="es-ES"/>
              </w:rPr>
              <w:t>e</w:t>
            </w:r>
            <w:r w:rsidRPr="00707640">
              <w:rPr>
                <w:rFonts w:ascii="Arial" w:eastAsia="Palatino Linotype" w:hAnsi="Arial" w:cs="Arial"/>
                <w:lang w:val="es-ES"/>
              </w:rPr>
              <w:t>n</w:t>
            </w:r>
            <w:r w:rsidRPr="00707640">
              <w:rPr>
                <w:rFonts w:ascii="Arial" w:eastAsia="Palatino Linotype" w:hAnsi="Arial" w:cs="Arial"/>
                <w:spacing w:val="5"/>
                <w:lang w:val="es-ES"/>
              </w:rPr>
              <w:t xml:space="preserve"> </w:t>
            </w:r>
            <w:r w:rsidRPr="00707640">
              <w:rPr>
                <w:rFonts w:ascii="Arial" w:eastAsia="Palatino Linotype" w:hAnsi="Arial" w:cs="Arial"/>
                <w:lang w:val="es-ES"/>
              </w:rPr>
              <w:t>el</w:t>
            </w:r>
            <w:r w:rsidRPr="00707640">
              <w:rPr>
                <w:rFonts w:ascii="Arial" w:eastAsia="Palatino Linotype" w:hAnsi="Arial" w:cs="Arial"/>
                <w:spacing w:val="8"/>
                <w:lang w:val="es-ES"/>
              </w:rPr>
              <w:t xml:space="preserve"> </w:t>
            </w:r>
            <w:r w:rsidRPr="00707640">
              <w:rPr>
                <w:rFonts w:ascii="Arial" w:eastAsia="Palatino Linotype" w:hAnsi="Arial" w:cs="Arial"/>
                <w:lang w:val="es-ES"/>
              </w:rPr>
              <w:t>c</w:t>
            </w:r>
            <w:r w:rsidRPr="00707640">
              <w:rPr>
                <w:rFonts w:ascii="Arial" w:eastAsia="Palatino Linotype" w:hAnsi="Arial" w:cs="Arial"/>
                <w:spacing w:val="2"/>
                <w:lang w:val="es-ES"/>
              </w:rPr>
              <w:t>o</w:t>
            </w:r>
            <w:r w:rsidRPr="00707640">
              <w:rPr>
                <w:rFonts w:ascii="Arial" w:eastAsia="Palatino Linotype" w:hAnsi="Arial" w:cs="Arial"/>
                <w:lang w:val="es-ES"/>
              </w:rPr>
              <w:t>rto o</w:t>
            </w:r>
            <w:r w:rsidRPr="00707640">
              <w:rPr>
                <w:rFonts w:ascii="Arial" w:eastAsia="Palatino Linotype" w:hAnsi="Arial" w:cs="Arial"/>
                <w:spacing w:val="5"/>
                <w:lang w:val="es-ES"/>
              </w:rPr>
              <w:t xml:space="preserve"> </w:t>
            </w:r>
            <w:r w:rsidRPr="00707640">
              <w:rPr>
                <w:rFonts w:ascii="Arial" w:eastAsia="Palatino Linotype" w:hAnsi="Arial" w:cs="Arial"/>
                <w:spacing w:val="-1"/>
                <w:lang w:val="es-ES"/>
              </w:rPr>
              <w:t>m</w:t>
            </w:r>
            <w:r w:rsidRPr="00707640">
              <w:rPr>
                <w:rFonts w:ascii="Arial" w:eastAsia="Palatino Linotype" w:hAnsi="Arial" w:cs="Arial"/>
                <w:lang w:val="es-ES"/>
              </w:rPr>
              <w:t>e</w:t>
            </w:r>
            <w:r w:rsidRPr="00707640">
              <w:rPr>
                <w:rFonts w:ascii="Arial" w:eastAsia="Palatino Linotype" w:hAnsi="Arial" w:cs="Arial"/>
                <w:spacing w:val="1"/>
                <w:lang w:val="es-ES"/>
              </w:rPr>
              <w:t>d</w:t>
            </w:r>
            <w:r w:rsidRPr="00707640">
              <w:rPr>
                <w:rFonts w:ascii="Arial" w:eastAsia="Palatino Linotype" w:hAnsi="Arial" w:cs="Arial"/>
                <w:spacing w:val="2"/>
                <w:lang w:val="es-ES"/>
              </w:rPr>
              <w:t>i</w:t>
            </w:r>
            <w:r w:rsidRPr="00707640">
              <w:rPr>
                <w:rFonts w:ascii="Arial" w:eastAsia="Palatino Linotype" w:hAnsi="Arial" w:cs="Arial"/>
                <w:spacing w:val="-1"/>
                <w:lang w:val="es-ES"/>
              </w:rPr>
              <w:t>an</w:t>
            </w:r>
            <w:r w:rsidRPr="00707640">
              <w:rPr>
                <w:rFonts w:ascii="Arial" w:eastAsia="Palatino Linotype" w:hAnsi="Arial" w:cs="Arial"/>
                <w:lang w:val="es-ES"/>
              </w:rPr>
              <w:t>o</w:t>
            </w:r>
            <w:r w:rsidRPr="00707640">
              <w:rPr>
                <w:rFonts w:ascii="Arial" w:eastAsia="Palatino Linotype" w:hAnsi="Arial" w:cs="Arial"/>
                <w:spacing w:val="-2"/>
                <w:lang w:val="es-ES"/>
              </w:rPr>
              <w:t xml:space="preserve"> </w:t>
            </w:r>
            <w:r w:rsidRPr="00707640">
              <w:rPr>
                <w:rFonts w:ascii="Arial" w:eastAsia="Palatino Linotype" w:hAnsi="Arial" w:cs="Arial"/>
                <w:lang w:val="es-ES"/>
              </w:rPr>
              <w:t>p</w:t>
            </w:r>
            <w:r w:rsidRPr="00707640">
              <w:rPr>
                <w:rFonts w:ascii="Arial" w:eastAsia="Palatino Linotype" w:hAnsi="Arial" w:cs="Arial"/>
                <w:spacing w:val="2"/>
                <w:lang w:val="es-ES"/>
              </w:rPr>
              <w:t>l</w:t>
            </w:r>
            <w:r w:rsidRPr="00707640">
              <w:rPr>
                <w:rFonts w:ascii="Arial" w:eastAsia="Palatino Linotype" w:hAnsi="Arial" w:cs="Arial"/>
                <w:spacing w:val="-1"/>
                <w:lang w:val="es-ES"/>
              </w:rPr>
              <w:t>az</w:t>
            </w:r>
            <w:r w:rsidRPr="00707640">
              <w:rPr>
                <w:rFonts w:ascii="Arial" w:eastAsia="Palatino Linotype" w:hAnsi="Arial" w:cs="Arial"/>
                <w:spacing w:val="1"/>
                <w:lang w:val="es-ES"/>
              </w:rPr>
              <w:t>o</w:t>
            </w:r>
            <w:r w:rsidRPr="00707640">
              <w:rPr>
                <w:rFonts w:ascii="Arial" w:eastAsia="Palatino Linotype" w:hAnsi="Arial" w:cs="Arial"/>
                <w:lang w:val="es-ES"/>
              </w:rPr>
              <w:t xml:space="preserve">, </w:t>
            </w:r>
            <w:r w:rsidRPr="00707640">
              <w:rPr>
                <w:rFonts w:ascii="Arial" w:eastAsia="Palatino Linotype" w:hAnsi="Arial" w:cs="Arial"/>
                <w:spacing w:val="5"/>
                <w:lang w:val="es-ES"/>
              </w:rPr>
              <w:t xml:space="preserve"> </w:t>
            </w:r>
            <w:r w:rsidRPr="00707640">
              <w:rPr>
                <w:rFonts w:ascii="Arial" w:eastAsia="Palatino Linotype" w:hAnsi="Arial" w:cs="Arial"/>
                <w:lang w:val="es-ES"/>
              </w:rPr>
              <w:t>o</w:t>
            </w:r>
            <w:r w:rsidRPr="00707640">
              <w:rPr>
                <w:rFonts w:ascii="Arial" w:eastAsia="Palatino Linotype" w:hAnsi="Arial" w:cs="Arial"/>
                <w:spacing w:val="8"/>
                <w:lang w:val="es-ES"/>
              </w:rPr>
              <w:t xml:space="preserve"> </w:t>
            </w:r>
            <w:r w:rsidRPr="00707640">
              <w:rPr>
                <w:rFonts w:ascii="Arial" w:eastAsia="Palatino Linotype" w:hAnsi="Arial" w:cs="Arial"/>
                <w:lang w:val="es-ES"/>
              </w:rPr>
              <w:t>se</w:t>
            </w:r>
            <w:r w:rsidRPr="00707640">
              <w:rPr>
                <w:rFonts w:ascii="Arial" w:eastAsia="Palatino Linotype" w:hAnsi="Arial" w:cs="Arial"/>
                <w:spacing w:val="3"/>
                <w:lang w:val="es-ES"/>
              </w:rPr>
              <w:t xml:space="preserve"> </w:t>
            </w:r>
            <w:r w:rsidRPr="00707640">
              <w:rPr>
                <w:rFonts w:ascii="Arial" w:eastAsia="Palatino Linotype" w:hAnsi="Arial" w:cs="Arial"/>
                <w:lang w:val="es-ES"/>
              </w:rPr>
              <w:t>d</w:t>
            </w:r>
            <w:r w:rsidRPr="00707640">
              <w:rPr>
                <w:rFonts w:ascii="Arial" w:eastAsia="Palatino Linotype" w:hAnsi="Arial" w:cs="Arial"/>
                <w:spacing w:val="3"/>
                <w:lang w:val="es-ES"/>
              </w:rPr>
              <w:t>e</w:t>
            </w:r>
            <w:r w:rsidRPr="00707640">
              <w:rPr>
                <w:rFonts w:ascii="Arial" w:eastAsia="Palatino Linotype" w:hAnsi="Arial" w:cs="Arial"/>
                <w:lang w:val="es-ES"/>
              </w:rPr>
              <w:t>b</w:t>
            </w:r>
            <w:r w:rsidRPr="00707640">
              <w:rPr>
                <w:rFonts w:ascii="Arial" w:eastAsia="Palatino Linotype" w:hAnsi="Arial" w:cs="Arial"/>
                <w:spacing w:val="1"/>
                <w:lang w:val="es-ES"/>
              </w:rPr>
              <w:t>e</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j</w:t>
            </w:r>
            <w:r w:rsidRPr="00707640">
              <w:rPr>
                <w:rFonts w:ascii="Arial" w:eastAsia="Palatino Linotype" w:hAnsi="Arial" w:cs="Arial"/>
                <w:lang w:val="es-ES"/>
              </w:rPr>
              <w:t>us</w:t>
            </w:r>
            <w:r w:rsidRPr="00707640">
              <w:rPr>
                <w:rFonts w:ascii="Arial" w:eastAsia="Palatino Linotype" w:hAnsi="Arial" w:cs="Arial"/>
                <w:spacing w:val="-1"/>
                <w:lang w:val="es-ES"/>
              </w:rPr>
              <w:t>t</w:t>
            </w:r>
            <w:r w:rsidRPr="00707640">
              <w:rPr>
                <w:rFonts w:ascii="Arial" w:eastAsia="Palatino Linotype" w:hAnsi="Arial" w:cs="Arial"/>
                <w:spacing w:val="2"/>
                <w:lang w:val="es-ES"/>
              </w:rPr>
              <w:t>i</w:t>
            </w:r>
            <w:r w:rsidRPr="00707640">
              <w:rPr>
                <w:rFonts w:ascii="Arial" w:eastAsia="Palatino Linotype" w:hAnsi="Arial" w:cs="Arial"/>
                <w:spacing w:val="1"/>
                <w:lang w:val="es-ES"/>
              </w:rPr>
              <w:t>f</w:t>
            </w:r>
            <w:r w:rsidRPr="00707640">
              <w:rPr>
                <w:rFonts w:ascii="Arial" w:eastAsia="Palatino Linotype" w:hAnsi="Arial" w:cs="Arial"/>
                <w:spacing w:val="2"/>
                <w:lang w:val="es-ES"/>
              </w:rPr>
              <w:t>i</w:t>
            </w:r>
            <w:r w:rsidRPr="00707640">
              <w:rPr>
                <w:rFonts w:ascii="Arial" w:eastAsia="Palatino Linotype" w:hAnsi="Arial" w:cs="Arial"/>
                <w:lang w:val="es-ES"/>
              </w:rPr>
              <w:t>c</w:t>
            </w:r>
            <w:r w:rsidRPr="00707640">
              <w:rPr>
                <w:rFonts w:ascii="Arial" w:eastAsia="Palatino Linotype" w:hAnsi="Arial" w:cs="Arial"/>
                <w:spacing w:val="-1"/>
                <w:lang w:val="es-ES"/>
              </w:rPr>
              <w:t>a</w:t>
            </w:r>
            <w:r w:rsidRPr="00707640">
              <w:rPr>
                <w:rFonts w:ascii="Arial" w:eastAsia="Palatino Linotype" w:hAnsi="Arial" w:cs="Arial"/>
                <w:lang w:val="es-ES"/>
              </w:rPr>
              <w:t>r</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l</w:t>
            </w:r>
            <w:r w:rsidRPr="00707640">
              <w:rPr>
                <w:rFonts w:ascii="Arial" w:eastAsia="Palatino Linotype" w:hAnsi="Arial" w:cs="Arial"/>
                <w:spacing w:val="-1"/>
                <w:lang w:val="es-ES"/>
              </w:rPr>
              <w:t>a</w:t>
            </w:r>
            <w:r w:rsidRPr="00707640">
              <w:rPr>
                <w:rFonts w:ascii="Arial" w:eastAsia="Palatino Linotype" w:hAnsi="Arial" w:cs="Arial"/>
                <w:lang w:val="es-ES"/>
              </w:rPr>
              <w:t>s</w:t>
            </w:r>
            <w:r w:rsidRPr="00707640">
              <w:rPr>
                <w:rFonts w:ascii="Arial" w:eastAsia="Palatino Linotype" w:hAnsi="Arial" w:cs="Arial"/>
                <w:spacing w:val="3"/>
                <w:lang w:val="es-ES"/>
              </w:rPr>
              <w:t xml:space="preserve"> r</w:t>
            </w:r>
            <w:r w:rsidRPr="00707640">
              <w:rPr>
                <w:rFonts w:ascii="Arial" w:eastAsia="Palatino Linotype" w:hAnsi="Arial" w:cs="Arial"/>
                <w:spacing w:val="-1"/>
                <w:lang w:val="es-ES"/>
              </w:rPr>
              <w:t>az</w:t>
            </w:r>
            <w:r w:rsidRPr="00707640">
              <w:rPr>
                <w:rFonts w:ascii="Arial" w:eastAsia="Palatino Linotype" w:hAnsi="Arial" w:cs="Arial"/>
                <w:spacing w:val="1"/>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 xml:space="preserve">es </w:t>
            </w:r>
            <w:r w:rsidRPr="00707640">
              <w:rPr>
                <w:rFonts w:ascii="Arial" w:eastAsia="Palatino Linotype" w:hAnsi="Arial" w:cs="Arial"/>
                <w:spacing w:val="2"/>
                <w:lang w:val="es-ES"/>
              </w:rPr>
              <w:t>p</w:t>
            </w:r>
            <w:r w:rsidRPr="00707640">
              <w:rPr>
                <w:rFonts w:ascii="Arial" w:eastAsia="Palatino Linotype" w:hAnsi="Arial" w:cs="Arial"/>
                <w:spacing w:val="-1"/>
                <w:lang w:val="es-ES"/>
              </w:rPr>
              <w:t>a</w:t>
            </w:r>
            <w:r w:rsidRPr="00707640">
              <w:rPr>
                <w:rFonts w:ascii="Arial" w:eastAsia="Palatino Linotype" w:hAnsi="Arial" w:cs="Arial"/>
                <w:lang w:val="es-ES"/>
              </w:rPr>
              <w:t>ra</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a</w:t>
            </w:r>
            <w:r w:rsidRPr="00707640">
              <w:rPr>
                <w:rFonts w:ascii="Arial" w:eastAsia="Palatino Linotype" w:hAnsi="Arial" w:cs="Arial"/>
                <w:lang w:val="es-ES"/>
              </w:rPr>
              <w:t>s</w:t>
            </w:r>
            <w:r w:rsidRPr="00707640">
              <w:rPr>
                <w:rFonts w:ascii="Arial" w:eastAsia="Palatino Linotype" w:hAnsi="Arial" w:cs="Arial"/>
                <w:spacing w:val="2"/>
                <w:lang w:val="es-ES"/>
              </w:rPr>
              <w:t>u</w:t>
            </w:r>
            <w:r w:rsidRPr="00707640">
              <w:rPr>
                <w:rFonts w:ascii="Arial" w:eastAsia="Palatino Linotype" w:hAnsi="Arial" w:cs="Arial"/>
                <w:spacing w:val="-1"/>
                <w:lang w:val="es-ES"/>
              </w:rPr>
              <w:t>m</w:t>
            </w:r>
            <w:r w:rsidRPr="00707640">
              <w:rPr>
                <w:rFonts w:ascii="Arial" w:eastAsia="Palatino Linotype" w:hAnsi="Arial" w:cs="Arial"/>
                <w:spacing w:val="2"/>
                <w:lang w:val="es-ES"/>
              </w:rPr>
              <w:t>i</w:t>
            </w:r>
            <w:r w:rsidRPr="00707640">
              <w:rPr>
                <w:rFonts w:ascii="Arial" w:eastAsia="Palatino Linotype" w:hAnsi="Arial" w:cs="Arial"/>
                <w:lang w:val="es-ES"/>
              </w:rPr>
              <w:t xml:space="preserve">r </w:t>
            </w:r>
            <w:r w:rsidRPr="00707640">
              <w:rPr>
                <w:rFonts w:ascii="Arial" w:eastAsia="Palatino Linotype" w:hAnsi="Arial" w:cs="Arial"/>
                <w:spacing w:val="2"/>
                <w:lang w:val="es-ES"/>
              </w:rPr>
              <w:t>l</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lang w:val="es-ES"/>
              </w:rPr>
              <w:t>r</w:t>
            </w:r>
            <w:r w:rsidRPr="00707640">
              <w:rPr>
                <w:rFonts w:ascii="Arial" w:eastAsia="Palatino Linotype" w:hAnsi="Arial" w:cs="Arial"/>
                <w:spacing w:val="2"/>
                <w:lang w:val="es-ES"/>
              </w:rPr>
              <w:t>i</w:t>
            </w:r>
            <w:r w:rsidRPr="00707640">
              <w:rPr>
                <w:rFonts w:ascii="Arial" w:eastAsia="Palatino Linotype" w:hAnsi="Arial" w:cs="Arial"/>
                <w:lang w:val="es-ES"/>
              </w:rPr>
              <w:t>esg</w:t>
            </w:r>
            <w:r w:rsidRPr="00707640">
              <w:rPr>
                <w:rFonts w:ascii="Arial" w:eastAsia="Palatino Linotype" w:hAnsi="Arial" w:cs="Arial"/>
                <w:spacing w:val="1"/>
                <w:lang w:val="es-ES"/>
              </w:rPr>
              <w:t>o</w:t>
            </w:r>
            <w:r w:rsidRPr="00707640">
              <w:rPr>
                <w:rFonts w:ascii="Arial" w:eastAsia="Palatino Linotype" w:hAnsi="Arial" w:cs="Arial"/>
                <w:lang w:val="es-ES"/>
              </w:rPr>
              <w:t>s de</w:t>
            </w:r>
            <w:r w:rsidRPr="00707640">
              <w:rPr>
                <w:rFonts w:ascii="Arial" w:eastAsia="Palatino Linotype" w:hAnsi="Arial" w:cs="Arial"/>
                <w:spacing w:val="-1"/>
                <w:lang w:val="es-ES"/>
              </w:rPr>
              <w:t xml:space="preserve"> n</w:t>
            </w:r>
            <w:r w:rsidRPr="00707640">
              <w:rPr>
                <w:rFonts w:ascii="Arial" w:eastAsia="Palatino Linotype" w:hAnsi="Arial" w:cs="Arial"/>
                <w:lang w:val="es-ES"/>
              </w:rPr>
              <w:t xml:space="preserve">o </w:t>
            </w:r>
            <w:r w:rsidRPr="00707640">
              <w:rPr>
                <w:rFonts w:ascii="Arial" w:eastAsia="Palatino Linotype" w:hAnsi="Arial" w:cs="Arial"/>
                <w:spacing w:val="-1"/>
                <w:lang w:val="es-ES"/>
              </w:rPr>
              <w:t>ha</w:t>
            </w:r>
            <w:r w:rsidRPr="00707640">
              <w:rPr>
                <w:rFonts w:ascii="Arial" w:eastAsia="Palatino Linotype" w:hAnsi="Arial" w:cs="Arial"/>
                <w:lang w:val="es-ES"/>
              </w:rPr>
              <w:t>c</w:t>
            </w:r>
            <w:r w:rsidRPr="00707640">
              <w:rPr>
                <w:rFonts w:ascii="Arial" w:eastAsia="Palatino Linotype" w:hAnsi="Arial" w:cs="Arial"/>
                <w:spacing w:val="1"/>
                <w:lang w:val="es-ES"/>
              </w:rPr>
              <w:t>e</w:t>
            </w:r>
            <w:r w:rsidRPr="00707640">
              <w:rPr>
                <w:rFonts w:ascii="Arial" w:eastAsia="Palatino Linotype" w:hAnsi="Arial" w:cs="Arial"/>
                <w:lang w:val="es-ES"/>
              </w:rPr>
              <w:t>r</w:t>
            </w:r>
            <w:r w:rsidRPr="00707640">
              <w:rPr>
                <w:rFonts w:ascii="Arial" w:eastAsia="Palatino Linotype" w:hAnsi="Arial" w:cs="Arial"/>
                <w:spacing w:val="2"/>
                <w:lang w:val="es-ES"/>
              </w:rPr>
              <w:t>l</w:t>
            </w:r>
            <w:r w:rsidRPr="00707640">
              <w:rPr>
                <w:rFonts w:ascii="Arial" w:eastAsia="Palatino Linotype" w:hAnsi="Arial" w:cs="Arial"/>
                <w:spacing w:val="1"/>
                <w:lang w:val="es-ES"/>
              </w:rPr>
              <w:t>o</w:t>
            </w:r>
            <w:r w:rsidRPr="00707640">
              <w:rPr>
                <w:rFonts w:ascii="Arial" w:eastAsia="Palatino Linotype" w:hAnsi="Arial" w:cs="Arial"/>
                <w:lang w:val="es-ES"/>
              </w:rPr>
              <w:t>.</w:t>
            </w:r>
          </w:p>
        </w:tc>
      </w:tr>
    </w:tbl>
    <w:p w:rsidR="00FD799F" w:rsidRDefault="00FD799F" w:rsidP="00FD799F">
      <w:pPr>
        <w:spacing w:before="6" w:line="240" w:lineRule="exact"/>
        <w:jc w:val="both"/>
        <w:rPr>
          <w:rFonts w:ascii="Arial" w:hAnsi="Arial" w:cs="Arial"/>
          <w:lang w:val="es-ES"/>
        </w:rPr>
      </w:pPr>
    </w:p>
    <w:p w:rsidR="00DE7EC7" w:rsidRPr="00707640" w:rsidRDefault="00DE7EC7" w:rsidP="00FD799F">
      <w:pPr>
        <w:spacing w:before="6" w:line="240" w:lineRule="exact"/>
        <w:jc w:val="both"/>
        <w:rPr>
          <w:rFonts w:ascii="Arial" w:hAnsi="Arial" w:cs="Arial"/>
          <w:lang w:val="es-ES"/>
        </w:rPr>
      </w:pPr>
    </w:p>
    <w:p w:rsidR="00FD799F" w:rsidRPr="00F37396" w:rsidRDefault="00FD799F" w:rsidP="00FD799F">
      <w:pPr>
        <w:pStyle w:val="Heading1"/>
        <w:numPr>
          <w:ilvl w:val="0"/>
          <w:numId w:val="9"/>
        </w:numPr>
        <w:rPr>
          <w:rFonts w:cs="Arial"/>
          <w:lang w:val="es-ES"/>
        </w:rPr>
      </w:pPr>
      <w:bookmarkStart w:id="4" w:name="_Toc459202075"/>
      <w:r w:rsidRPr="00F37396">
        <w:rPr>
          <w:rFonts w:cs="Arial"/>
          <w:w w:val="84"/>
          <w:lang w:val="es-ES"/>
        </w:rPr>
        <w:t>P</w:t>
      </w:r>
      <w:r w:rsidRPr="00F37396">
        <w:rPr>
          <w:rFonts w:cs="Arial"/>
          <w:spacing w:val="-1"/>
          <w:w w:val="84"/>
          <w:lang w:val="es-ES"/>
        </w:rPr>
        <w:t>RO</w:t>
      </w:r>
      <w:r w:rsidRPr="00F37396">
        <w:rPr>
          <w:rFonts w:cs="Arial"/>
          <w:w w:val="84"/>
          <w:lang w:val="es-ES"/>
        </w:rPr>
        <w:t>CE</w:t>
      </w:r>
      <w:r w:rsidRPr="00F37396">
        <w:rPr>
          <w:rFonts w:cs="Arial"/>
          <w:spacing w:val="2"/>
          <w:w w:val="84"/>
          <w:lang w:val="es-ES"/>
        </w:rPr>
        <w:t>S</w:t>
      </w:r>
      <w:r w:rsidRPr="00F37396">
        <w:rPr>
          <w:rFonts w:cs="Arial"/>
          <w:w w:val="84"/>
          <w:lang w:val="es-ES"/>
        </w:rPr>
        <w:t>O</w:t>
      </w:r>
      <w:r w:rsidRPr="00F37396">
        <w:rPr>
          <w:rFonts w:cs="Arial"/>
          <w:spacing w:val="30"/>
          <w:w w:val="84"/>
          <w:lang w:val="es-ES"/>
        </w:rPr>
        <w:t xml:space="preserve"> </w:t>
      </w:r>
      <w:r w:rsidRPr="00F37396">
        <w:rPr>
          <w:rFonts w:cs="Arial"/>
          <w:w w:val="84"/>
          <w:lang w:val="es-ES"/>
        </w:rPr>
        <w:t>DE</w:t>
      </w:r>
      <w:r w:rsidRPr="00F37396">
        <w:rPr>
          <w:rFonts w:cs="Arial"/>
          <w:spacing w:val="2"/>
          <w:w w:val="84"/>
          <w:lang w:val="es-ES"/>
        </w:rPr>
        <w:t xml:space="preserve"> E</w:t>
      </w:r>
      <w:r w:rsidRPr="00F37396">
        <w:rPr>
          <w:rFonts w:cs="Arial"/>
          <w:w w:val="81"/>
          <w:lang w:val="es-ES"/>
        </w:rPr>
        <w:t>V</w:t>
      </w:r>
      <w:r w:rsidRPr="00F37396">
        <w:rPr>
          <w:rFonts w:cs="Arial"/>
          <w:w w:val="83"/>
          <w:lang w:val="es-ES"/>
        </w:rPr>
        <w:t>A</w:t>
      </w:r>
      <w:r w:rsidRPr="00F37396">
        <w:rPr>
          <w:rFonts w:cs="Arial"/>
          <w:spacing w:val="-1"/>
          <w:w w:val="69"/>
          <w:lang w:val="es-ES"/>
        </w:rPr>
        <w:t>L</w:t>
      </w:r>
      <w:r w:rsidRPr="00F37396">
        <w:rPr>
          <w:rFonts w:cs="Arial"/>
          <w:w w:val="90"/>
          <w:lang w:val="es-ES"/>
        </w:rPr>
        <w:t>U</w:t>
      </w:r>
      <w:r w:rsidRPr="00F37396">
        <w:rPr>
          <w:rFonts w:cs="Arial"/>
          <w:w w:val="83"/>
          <w:lang w:val="es-ES"/>
        </w:rPr>
        <w:t>A</w:t>
      </w:r>
      <w:r w:rsidRPr="00F37396">
        <w:rPr>
          <w:rFonts w:cs="Arial"/>
          <w:w w:val="79"/>
          <w:lang w:val="es-ES"/>
        </w:rPr>
        <w:t>CI</w:t>
      </w:r>
      <w:r w:rsidRPr="00F37396">
        <w:rPr>
          <w:rFonts w:cs="Arial"/>
          <w:spacing w:val="-1"/>
          <w:w w:val="93"/>
          <w:lang w:val="es-ES"/>
        </w:rPr>
        <w:t>Ó</w:t>
      </w:r>
      <w:r w:rsidRPr="00F37396">
        <w:rPr>
          <w:rFonts w:cs="Arial"/>
          <w:w w:val="90"/>
          <w:lang w:val="es-ES"/>
        </w:rPr>
        <w:t>N</w:t>
      </w:r>
      <w:bookmarkEnd w:id="4"/>
    </w:p>
    <w:p w:rsidR="00FD799F" w:rsidRPr="002A726E" w:rsidRDefault="00FD799F" w:rsidP="003B60AD">
      <w:pPr>
        <w:pStyle w:val="Heading2"/>
        <w:numPr>
          <w:ilvl w:val="0"/>
          <w:numId w:val="0"/>
        </w:numPr>
      </w:pPr>
      <w:bookmarkStart w:id="5" w:name="_Toc459202076"/>
      <w:r w:rsidRPr="002A726E">
        <w:rPr>
          <w:spacing w:val="-1"/>
        </w:rPr>
        <w:t>3.</w:t>
      </w:r>
      <w:r w:rsidRPr="002A726E">
        <w:t>1</w:t>
      </w:r>
      <w:r w:rsidR="007A22F7">
        <w:t>.</w:t>
      </w:r>
      <w:r w:rsidR="002A726E">
        <w:t xml:space="preserve"> </w:t>
      </w:r>
      <w:r w:rsidRPr="002A726E">
        <w:t xml:space="preserve"> </w:t>
      </w:r>
      <w:r w:rsidR="002954AF">
        <w:t xml:space="preserve"> </w:t>
      </w:r>
      <w:r w:rsidRPr="002A726E">
        <w:rPr>
          <w:w w:val="92"/>
        </w:rPr>
        <w:t>P</w:t>
      </w:r>
      <w:r w:rsidRPr="002A726E">
        <w:rPr>
          <w:w w:val="107"/>
        </w:rPr>
        <w:t>a</w:t>
      </w:r>
      <w:r w:rsidRPr="002A726E">
        <w:rPr>
          <w:w w:val="104"/>
        </w:rPr>
        <w:t>r</w:t>
      </w:r>
      <w:r w:rsidRPr="002A726E">
        <w:rPr>
          <w:w w:val="120"/>
        </w:rPr>
        <w:t>t</w:t>
      </w:r>
      <w:r w:rsidRPr="002A726E">
        <w:rPr>
          <w:w w:val="82"/>
        </w:rPr>
        <w:t>i</w:t>
      </w:r>
      <w:r w:rsidRPr="002A726E">
        <w:rPr>
          <w:w w:val="95"/>
        </w:rPr>
        <w:t>c</w:t>
      </w:r>
      <w:r w:rsidRPr="002A726E">
        <w:rPr>
          <w:w w:val="82"/>
        </w:rPr>
        <w:t>i</w:t>
      </w:r>
      <w:r w:rsidRPr="002A726E">
        <w:rPr>
          <w:w w:val="104"/>
        </w:rPr>
        <w:t>p</w:t>
      </w:r>
      <w:r w:rsidRPr="002A726E">
        <w:rPr>
          <w:spacing w:val="-2"/>
          <w:w w:val="107"/>
        </w:rPr>
        <w:t>a</w:t>
      </w:r>
      <w:r w:rsidRPr="002A726E">
        <w:rPr>
          <w:w w:val="104"/>
        </w:rPr>
        <w:t>n</w:t>
      </w:r>
      <w:r w:rsidRPr="002A726E">
        <w:rPr>
          <w:spacing w:val="-1"/>
          <w:w w:val="120"/>
        </w:rPr>
        <w:t>t</w:t>
      </w:r>
      <w:r w:rsidRPr="002A726E">
        <w:rPr>
          <w:w w:val="112"/>
        </w:rPr>
        <w:t>e</w:t>
      </w:r>
      <w:r w:rsidRPr="002A726E">
        <w:t>s</w:t>
      </w:r>
      <w:bookmarkEnd w:id="5"/>
    </w:p>
    <w:p w:rsidR="00FD799F" w:rsidRPr="00707640" w:rsidRDefault="00FD799F" w:rsidP="00FD799F">
      <w:pPr>
        <w:spacing w:line="200" w:lineRule="exact"/>
        <w:jc w:val="both"/>
        <w:rPr>
          <w:rFonts w:ascii="Arial" w:hAnsi="Arial" w:cs="Arial"/>
          <w:lang w:val="es-ES"/>
        </w:rPr>
      </w:pPr>
    </w:p>
    <w:p w:rsidR="00FD799F" w:rsidRPr="00FF528E" w:rsidRDefault="00FD799F" w:rsidP="005052AE">
      <w:pPr>
        <w:spacing w:line="254" w:lineRule="auto"/>
        <w:ind w:right="61"/>
        <w:jc w:val="both"/>
        <w:rPr>
          <w:rFonts w:ascii="Arial" w:eastAsia="Palatino Linotype" w:hAnsi="Arial" w:cs="Arial"/>
          <w:lang w:val="es-ES"/>
        </w:rPr>
      </w:pPr>
      <w:r w:rsidRPr="00FF528E">
        <w:rPr>
          <w:rFonts w:ascii="Arial" w:eastAsia="Palatino Linotype" w:hAnsi="Arial" w:cs="Arial"/>
          <w:lang w:val="es-ES"/>
        </w:rPr>
        <w:t>De parte  del Banco se obtuvo información de archivo del PSU  IV, y de los préstamos complementario y suplementario. De parte de la IM, se obtuvo información de parte del Ing Jorge Alsina</w:t>
      </w:r>
      <w:r w:rsidR="00D01B08">
        <w:rPr>
          <w:rFonts w:ascii="Arial" w:eastAsia="Palatino Linotype" w:hAnsi="Arial" w:cs="Arial"/>
          <w:lang w:val="es-ES"/>
        </w:rPr>
        <w:t xml:space="preserve"> (Coordinador Técnico de DDA)</w:t>
      </w:r>
      <w:r w:rsidRPr="00FF528E">
        <w:rPr>
          <w:rFonts w:ascii="Arial" w:eastAsia="Palatino Linotype" w:hAnsi="Arial" w:cs="Arial"/>
          <w:lang w:val="es-ES"/>
        </w:rPr>
        <w:t xml:space="preserve">, </w:t>
      </w:r>
      <w:r w:rsidR="00D01B08">
        <w:rPr>
          <w:rFonts w:ascii="Arial" w:eastAsia="Palatino Linotype" w:hAnsi="Arial" w:cs="Arial"/>
          <w:lang w:val="es-ES"/>
        </w:rPr>
        <w:t xml:space="preserve">del </w:t>
      </w:r>
      <w:r w:rsidRPr="00FF528E">
        <w:rPr>
          <w:rFonts w:ascii="Arial" w:eastAsia="Palatino Linotype" w:hAnsi="Arial" w:cs="Arial"/>
          <w:lang w:val="es-ES"/>
        </w:rPr>
        <w:t>Ing. Emilio García</w:t>
      </w:r>
      <w:r w:rsidR="00D01B08">
        <w:rPr>
          <w:rFonts w:ascii="Arial" w:eastAsia="Palatino Linotype" w:hAnsi="Arial" w:cs="Arial"/>
          <w:lang w:val="es-ES"/>
        </w:rPr>
        <w:t xml:space="preserve"> </w:t>
      </w:r>
      <w:r w:rsidRPr="00FF528E">
        <w:rPr>
          <w:rFonts w:ascii="Arial" w:eastAsia="Palatino Linotype" w:hAnsi="Arial" w:cs="Arial"/>
          <w:lang w:val="es-ES"/>
        </w:rPr>
        <w:t xml:space="preserve"> </w:t>
      </w:r>
      <w:r w:rsidR="00D01B08">
        <w:rPr>
          <w:rFonts w:ascii="Arial" w:eastAsia="Palatino Linotype" w:hAnsi="Arial" w:cs="Arial"/>
          <w:lang w:val="es-ES"/>
        </w:rPr>
        <w:t>(</w:t>
      </w:r>
      <w:r w:rsidRPr="00FF528E">
        <w:rPr>
          <w:rFonts w:ascii="Arial" w:eastAsia="Palatino Linotype" w:hAnsi="Arial" w:cs="Arial"/>
          <w:lang w:val="es-ES"/>
        </w:rPr>
        <w:t xml:space="preserve">Director </w:t>
      </w:r>
      <w:r w:rsidR="00D01B08">
        <w:rPr>
          <w:rFonts w:ascii="Arial" w:eastAsia="Palatino Linotype" w:hAnsi="Arial" w:cs="Arial"/>
          <w:lang w:val="es-ES"/>
        </w:rPr>
        <w:t xml:space="preserve">Profesional </w:t>
      </w:r>
      <w:r w:rsidRPr="00FF528E">
        <w:rPr>
          <w:rFonts w:ascii="Arial" w:eastAsia="Palatino Linotype" w:hAnsi="Arial" w:cs="Arial"/>
          <w:lang w:val="es-ES"/>
        </w:rPr>
        <w:t>de  la  UES</w:t>
      </w:r>
      <w:r w:rsidR="00D01B08">
        <w:rPr>
          <w:rFonts w:ascii="Arial" w:eastAsia="Palatino Linotype" w:hAnsi="Arial" w:cs="Arial"/>
          <w:lang w:val="es-ES"/>
        </w:rPr>
        <w:t>)</w:t>
      </w:r>
      <w:r w:rsidRPr="00FF528E">
        <w:rPr>
          <w:rFonts w:ascii="Arial" w:eastAsia="Palatino Linotype" w:hAnsi="Arial" w:cs="Arial"/>
          <w:lang w:val="es-ES"/>
        </w:rPr>
        <w:t xml:space="preserve">, </w:t>
      </w:r>
      <w:r w:rsidR="00D01B08">
        <w:rPr>
          <w:rFonts w:ascii="Arial" w:eastAsia="Palatino Linotype" w:hAnsi="Arial" w:cs="Arial"/>
          <w:lang w:val="es-ES"/>
        </w:rPr>
        <w:t>de la</w:t>
      </w:r>
      <w:r w:rsidRPr="00FF528E">
        <w:rPr>
          <w:rFonts w:ascii="Arial" w:eastAsia="Palatino Linotype" w:hAnsi="Arial" w:cs="Arial"/>
          <w:lang w:val="es-ES"/>
        </w:rPr>
        <w:t xml:space="preserve"> Cra. Andrea Quitadamo </w:t>
      </w:r>
      <w:r w:rsidR="00D01B08">
        <w:rPr>
          <w:rFonts w:ascii="Arial" w:eastAsia="Palatino Linotype" w:hAnsi="Arial" w:cs="Arial"/>
          <w:lang w:val="es-ES"/>
        </w:rPr>
        <w:t>(</w:t>
      </w:r>
      <w:r w:rsidRPr="00FF528E">
        <w:rPr>
          <w:rFonts w:ascii="Arial" w:eastAsia="Palatino Linotype" w:hAnsi="Arial" w:cs="Arial"/>
          <w:lang w:val="es-ES"/>
        </w:rPr>
        <w:t xml:space="preserve">Encargada del </w:t>
      </w:r>
      <w:r w:rsidR="00D01B08">
        <w:rPr>
          <w:rFonts w:ascii="Arial" w:eastAsia="Palatino Linotype" w:hAnsi="Arial" w:cs="Arial"/>
          <w:lang w:val="es-ES"/>
        </w:rPr>
        <w:t>Sector Contable</w:t>
      </w:r>
      <w:r w:rsidRPr="00FF528E">
        <w:rPr>
          <w:rFonts w:ascii="Arial" w:eastAsia="Palatino Linotype" w:hAnsi="Arial" w:cs="Arial"/>
          <w:lang w:val="es-ES"/>
        </w:rPr>
        <w:t xml:space="preserve"> de la UES</w:t>
      </w:r>
      <w:r w:rsidR="00D01B08">
        <w:rPr>
          <w:rFonts w:ascii="Arial" w:eastAsia="Palatino Linotype" w:hAnsi="Arial" w:cs="Arial"/>
          <w:lang w:val="es-ES"/>
        </w:rPr>
        <w:t>)</w:t>
      </w:r>
      <w:r w:rsidRPr="00FF528E">
        <w:rPr>
          <w:rFonts w:ascii="Arial" w:eastAsia="Palatino Linotype" w:hAnsi="Arial" w:cs="Arial"/>
          <w:lang w:val="es-ES"/>
        </w:rPr>
        <w:t>, del Cr. Alvaro Veiga</w:t>
      </w:r>
      <w:r w:rsidR="00D01B08">
        <w:rPr>
          <w:rFonts w:ascii="Arial" w:eastAsia="Palatino Linotype" w:hAnsi="Arial" w:cs="Arial"/>
          <w:lang w:val="es-ES"/>
        </w:rPr>
        <w:t xml:space="preserve"> (Sector Co</w:t>
      </w:r>
      <w:r w:rsidR="00C320AF">
        <w:rPr>
          <w:rFonts w:ascii="Arial" w:eastAsia="Palatino Linotype" w:hAnsi="Arial" w:cs="Arial"/>
          <w:lang w:val="es-ES"/>
        </w:rPr>
        <w:t>ntable de la UES), del Dr. Fernando</w:t>
      </w:r>
      <w:r w:rsidR="00D01B08">
        <w:rPr>
          <w:rFonts w:ascii="Arial" w:eastAsia="Palatino Linotype" w:hAnsi="Arial" w:cs="Arial"/>
          <w:lang w:val="es-ES"/>
        </w:rPr>
        <w:t xml:space="preserve"> Nodar</w:t>
      </w:r>
      <w:r w:rsidRPr="00FF528E">
        <w:rPr>
          <w:rFonts w:ascii="Arial" w:eastAsia="Palatino Linotype" w:hAnsi="Arial" w:cs="Arial"/>
          <w:lang w:val="es-ES"/>
        </w:rPr>
        <w:t xml:space="preserve"> </w:t>
      </w:r>
      <w:r w:rsidR="00D01B08">
        <w:rPr>
          <w:rFonts w:ascii="Arial" w:eastAsia="Palatino Linotype" w:hAnsi="Arial" w:cs="Arial"/>
          <w:lang w:val="es-ES"/>
        </w:rPr>
        <w:t>(</w:t>
      </w:r>
      <w:r w:rsidRPr="00FF528E">
        <w:rPr>
          <w:rFonts w:ascii="Arial" w:eastAsia="Palatino Linotype" w:hAnsi="Arial" w:cs="Arial"/>
          <w:lang w:val="es-ES"/>
        </w:rPr>
        <w:t>Abogado Director</w:t>
      </w:r>
      <w:r w:rsidR="00D01B08">
        <w:rPr>
          <w:rFonts w:ascii="Arial" w:eastAsia="Palatino Linotype" w:hAnsi="Arial" w:cs="Arial"/>
          <w:lang w:val="es-ES"/>
        </w:rPr>
        <w:t xml:space="preserve"> de la UES)</w:t>
      </w:r>
      <w:r w:rsidRPr="00FF528E">
        <w:rPr>
          <w:rFonts w:ascii="Arial" w:eastAsia="Palatino Linotype" w:hAnsi="Arial" w:cs="Arial"/>
          <w:lang w:val="es-ES"/>
        </w:rPr>
        <w:t xml:space="preserve">, </w:t>
      </w:r>
      <w:r w:rsidR="00D01B08">
        <w:rPr>
          <w:rFonts w:ascii="Arial" w:eastAsia="Palatino Linotype" w:hAnsi="Arial" w:cs="Arial"/>
          <w:lang w:val="es-ES"/>
        </w:rPr>
        <w:t xml:space="preserve">del </w:t>
      </w:r>
      <w:r w:rsidRPr="00FF528E">
        <w:rPr>
          <w:rFonts w:ascii="Arial" w:eastAsia="Palatino Linotype" w:hAnsi="Arial" w:cs="Arial"/>
          <w:lang w:val="es-ES"/>
        </w:rPr>
        <w:t>Ing. Luis Marisqu</w:t>
      </w:r>
      <w:r w:rsidR="00D01B08">
        <w:rPr>
          <w:rFonts w:ascii="Arial" w:eastAsia="Palatino Linotype" w:hAnsi="Arial" w:cs="Arial"/>
          <w:lang w:val="es-ES"/>
        </w:rPr>
        <w:t>i</w:t>
      </w:r>
      <w:r w:rsidRPr="00FF528E">
        <w:rPr>
          <w:rFonts w:ascii="Arial" w:eastAsia="Palatino Linotype" w:hAnsi="Arial" w:cs="Arial"/>
          <w:lang w:val="es-ES"/>
        </w:rPr>
        <w:t>rena</w:t>
      </w:r>
      <w:r w:rsidR="00D01B08">
        <w:rPr>
          <w:rFonts w:ascii="Arial" w:eastAsia="Palatino Linotype" w:hAnsi="Arial" w:cs="Arial"/>
          <w:lang w:val="es-ES"/>
        </w:rPr>
        <w:t xml:space="preserve"> (Encargado de Planificación y Seguimiento de la UES)</w:t>
      </w:r>
      <w:r w:rsidRPr="00FF528E">
        <w:rPr>
          <w:rFonts w:ascii="Arial" w:eastAsia="Palatino Linotype" w:hAnsi="Arial" w:cs="Arial"/>
          <w:lang w:val="es-ES"/>
        </w:rPr>
        <w:t xml:space="preserve">, </w:t>
      </w:r>
      <w:r w:rsidR="00D01B08">
        <w:rPr>
          <w:rFonts w:ascii="Arial" w:eastAsia="Palatino Linotype" w:hAnsi="Arial" w:cs="Arial"/>
          <w:lang w:val="es-ES"/>
        </w:rPr>
        <w:t xml:space="preserve">del </w:t>
      </w:r>
      <w:r w:rsidR="00D01B08" w:rsidRPr="00D01B08">
        <w:rPr>
          <w:rFonts w:ascii="Arial" w:hAnsi="Arial" w:cs="Arial"/>
          <w:color w:val="222222"/>
          <w:sz w:val="19"/>
          <w:szCs w:val="19"/>
          <w:shd w:val="clear" w:color="auto" w:fill="FFFFFF"/>
          <w:lang w:val="es-ES"/>
        </w:rPr>
        <w:t>Ing. Gerardo Póppolo</w:t>
      </w:r>
      <w:r w:rsidR="00D01B08">
        <w:rPr>
          <w:rFonts w:ascii="Arial" w:hAnsi="Arial" w:cs="Arial"/>
          <w:color w:val="222222"/>
          <w:sz w:val="19"/>
          <w:szCs w:val="19"/>
          <w:shd w:val="clear" w:color="auto" w:fill="FFFFFF"/>
          <w:lang w:val="es-ES"/>
        </w:rPr>
        <w:t xml:space="preserve"> (</w:t>
      </w:r>
      <w:r w:rsidR="00D01B08" w:rsidRPr="00D01B08">
        <w:rPr>
          <w:rFonts w:ascii="Arial" w:hAnsi="Arial" w:cs="Arial"/>
          <w:color w:val="222222"/>
          <w:sz w:val="19"/>
          <w:szCs w:val="19"/>
          <w:shd w:val="clear" w:color="auto" w:fill="FFFFFF"/>
          <w:lang w:val="es-ES"/>
        </w:rPr>
        <w:t>Subdirector de la UE</w:t>
      </w:r>
      <w:r w:rsidR="00D01B08">
        <w:rPr>
          <w:rFonts w:ascii="Arial" w:hAnsi="Arial" w:cs="Arial"/>
          <w:color w:val="222222"/>
          <w:sz w:val="19"/>
          <w:szCs w:val="19"/>
          <w:shd w:val="clear" w:color="auto" w:fill="FFFFFF"/>
          <w:lang w:val="es-ES"/>
        </w:rPr>
        <w:t xml:space="preserve">S) y </w:t>
      </w:r>
      <w:r w:rsidRPr="00FF528E">
        <w:rPr>
          <w:rFonts w:ascii="Arial" w:eastAsia="Palatino Linotype" w:hAnsi="Arial" w:cs="Arial"/>
          <w:lang w:val="es-ES"/>
        </w:rPr>
        <w:t xml:space="preserve">del Cr. Jorge López </w:t>
      </w:r>
      <w:r w:rsidR="00D01B08">
        <w:rPr>
          <w:rFonts w:ascii="Arial" w:eastAsia="Palatino Linotype" w:hAnsi="Arial" w:cs="Arial"/>
          <w:lang w:val="es-ES"/>
        </w:rPr>
        <w:t>(</w:t>
      </w:r>
      <w:r w:rsidRPr="00FF528E">
        <w:rPr>
          <w:rFonts w:ascii="Arial" w:eastAsia="Palatino Linotype" w:hAnsi="Arial" w:cs="Arial"/>
          <w:lang w:val="es-ES"/>
        </w:rPr>
        <w:t>Auditor Interno de la IM</w:t>
      </w:r>
      <w:r w:rsidR="00D01B08">
        <w:rPr>
          <w:rFonts w:ascii="Arial" w:eastAsia="Palatino Linotype" w:hAnsi="Arial" w:cs="Arial"/>
          <w:lang w:val="es-ES"/>
        </w:rPr>
        <w:t>)</w:t>
      </w:r>
      <w:r w:rsidRPr="00FF528E">
        <w:rPr>
          <w:rFonts w:ascii="Arial" w:eastAsia="Palatino Linotype" w:hAnsi="Arial" w:cs="Arial"/>
          <w:lang w:val="es-ES"/>
        </w:rPr>
        <w:t>.</w:t>
      </w:r>
    </w:p>
    <w:p w:rsidR="00FD799F" w:rsidRPr="00FF528E" w:rsidRDefault="00FD799F" w:rsidP="00FD799F">
      <w:pPr>
        <w:spacing w:before="1" w:line="240" w:lineRule="exact"/>
        <w:jc w:val="both"/>
        <w:rPr>
          <w:rFonts w:ascii="Arial" w:eastAsia="Palatino Linotype" w:hAnsi="Arial" w:cs="Arial"/>
          <w:lang w:val="es-ES"/>
        </w:rPr>
      </w:pPr>
    </w:p>
    <w:p w:rsidR="00FD799F" w:rsidRPr="00FF528E" w:rsidRDefault="00FD799F" w:rsidP="003B60AD">
      <w:pPr>
        <w:pStyle w:val="Heading2"/>
        <w:numPr>
          <w:ilvl w:val="0"/>
          <w:numId w:val="0"/>
        </w:numPr>
      </w:pPr>
      <w:bookmarkStart w:id="6" w:name="_Toc459202077"/>
      <w:r>
        <w:rPr>
          <w:spacing w:val="-1"/>
        </w:rPr>
        <w:lastRenderedPageBreak/>
        <w:t>3</w:t>
      </w:r>
      <w:r w:rsidRPr="00FF528E">
        <w:rPr>
          <w:spacing w:val="-1"/>
        </w:rPr>
        <w:t>.</w:t>
      </w:r>
      <w:r w:rsidRPr="00FF528E">
        <w:t>2</w:t>
      </w:r>
      <w:r w:rsidR="007A22F7">
        <w:t>.</w:t>
      </w:r>
      <w:r w:rsidRPr="00FF528E">
        <w:t xml:space="preserve"> </w:t>
      </w:r>
      <w:r w:rsidR="002954AF">
        <w:rPr>
          <w:spacing w:val="57"/>
        </w:rPr>
        <w:t xml:space="preserve"> </w:t>
      </w:r>
      <w:r w:rsidRPr="00FF528E">
        <w:t>Docum</w:t>
      </w:r>
      <w:r w:rsidRPr="00FF528E">
        <w:rPr>
          <w:spacing w:val="-1"/>
        </w:rPr>
        <w:t>e</w:t>
      </w:r>
      <w:r w:rsidRPr="00FF528E">
        <w:t>ntos</w:t>
      </w:r>
      <w:r w:rsidRPr="00FF528E">
        <w:rPr>
          <w:spacing w:val="13"/>
        </w:rPr>
        <w:t xml:space="preserve"> </w:t>
      </w:r>
      <w:r w:rsidRPr="00FF528E">
        <w:rPr>
          <w:w w:val="95"/>
        </w:rPr>
        <w:t>c</w:t>
      </w:r>
      <w:r w:rsidRPr="00FF528E">
        <w:rPr>
          <w:w w:val="105"/>
        </w:rPr>
        <w:t>o</w:t>
      </w:r>
      <w:r w:rsidRPr="00FF528E">
        <w:rPr>
          <w:w w:val="104"/>
        </w:rPr>
        <w:t>n</w:t>
      </w:r>
      <w:r w:rsidRPr="00FF528E">
        <w:t>s</w:t>
      </w:r>
      <w:r w:rsidRPr="00FF528E">
        <w:rPr>
          <w:spacing w:val="-2"/>
          <w:w w:val="82"/>
        </w:rPr>
        <w:t>i</w:t>
      </w:r>
      <w:r w:rsidRPr="00FF528E">
        <w:rPr>
          <w:w w:val="104"/>
        </w:rPr>
        <w:t>d</w:t>
      </w:r>
      <w:r w:rsidRPr="00FF528E">
        <w:rPr>
          <w:w w:val="112"/>
        </w:rPr>
        <w:t>e</w:t>
      </w:r>
      <w:r w:rsidRPr="00FF528E">
        <w:rPr>
          <w:w w:val="104"/>
        </w:rPr>
        <w:t>r</w:t>
      </w:r>
      <w:r w:rsidRPr="00FF528E">
        <w:rPr>
          <w:w w:val="107"/>
        </w:rPr>
        <w:t>a</w:t>
      </w:r>
      <w:r w:rsidRPr="00FF528E">
        <w:rPr>
          <w:spacing w:val="-1"/>
          <w:w w:val="104"/>
        </w:rPr>
        <w:t>d</w:t>
      </w:r>
      <w:r w:rsidRPr="00FF528E">
        <w:rPr>
          <w:w w:val="105"/>
        </w:rPr>
        <w:t>o</w:t>
      </w:r>
      <w:r w:rsidRPr="00FF528E">
        <w:t>s</w:t>
      </w:r>
      <w:bookmarkEnd w:id="6"/>
    </w:p>
    <w:p w:rsidR="00FD799F" w:rsidRPr="00707640" w:rsidRDefault="00FD799F" w:rsidP="00FD799F">
      <w:pPr>
        <w:spacing w:before="10" w:line="160" w:lineRule="exact"/>
        <w:jc w:val="both"/>
        <w:rPr>
          <w:rFonts w:ascii="Arial" w:hAnsi="Arial" w:cs="Arial"/>
          <w:lang w:val="es-ES"/>
        </w:rPr>
      </w:pPr>
    </w:p>
    <w:p w:rsidR="00FD799F" w:rsidRPr="00FD799F" w:rsidRDefault="00FD799F" w:rsidP="000C7368">
      <w:pPr>
        <w:ind w:left="478" w:hanging="478"/>
        <w:jc w:val="both"/>
        <w:rPr>
          <w:rFonts w:ascii="Arial" w:eastAsia="Palatino Linotype" w:hAnsi="Arial" w:cs="Arial"/>
          <w:lang w:val="es-ES"/>
        </w:rPr>
      </w:pPr>
      <w:r>
        <w:rPr>
          <w:rFonts w:ascii="Arial" w:eastAsia="Palatino Linotype" w:hAnsi="Arial" w:cs="Arial"/>
          <w:lang w:val="es-ES"/>
        </w:rPr>
        <w:t>3</w:t>
      </w:r>
      <w:r w:rsidRPr="00D63712">
        <w:rPr>
          <w:rFonts w:ascii="Arial" w:eastAsia="Palatino Linotype" w:hAnsi="Arial" w:cs="Arial"/>
          <w:lang w:val="es-ES"/>
        </w:rPr>
        <w:t>.2.1 Documentos del SECI:</w:t>
      </w:r>
    </w:p>
    <w:p w:rsidR="00FD799F" w:rsidRPr="00D63712" w:rsidRDefault="00FD799F" w:rsidP="007A22F7">
      <w:pPr>
        <w:spacing w:before="2" w:line="100" w:lineRule="exact"/>
        <w:ind w:left="567" w:hanging="567"/>
        <w:jc w:val="both"/>
        <w:rPr>
          <w:rFonts w:ascii="Arial" w:eastAsia="Palatino Linotype" w:hAnsi="Arial" w:cs="Arial"/>
          <w:lang w:val="es-ES"/>
        </w:rPr>
      </w:pPr>
    </w:p>
    <w:p w:rsidR="00FD799F" w:rsidRPr="00D63712" w:rsidRDefault="00FD799F" w:rsidP="00FD799F">
      <w:pPr>
        <w:spacing w:line="200" w:lineRule="exact"/>
        <w:jc w:val="both"/>
        <w:rPr>
          <w:rFonts w:ascii="Arial" w:eastAsia="Palatino Linotype" w:hAnsi="Arial" w:cs="Arial"/>
          <w:lang w:val="es-ES"/>
        </w:rPr>
      </w:pPr>
    </w:p>
    <w:p w:rsidR="00FD799F" w:rsidRPr="000C7368" w:rsidRDefault="00FD799F" w:rsidP="000C7368">
      <w:pPr>
        <w:pStyle w:val="ListParagraph"/>
        <w:numPr>
          <w:ilvl w:val="0"/>
          <w:numId w:val="10"/>
        </w:numPr>
        <w:jc w:val="both"/>
        <w:rPr>
          <w:rFonts w:ascii="Arial" w:eastAsia="Palatino Linotype" w:hAnsi="Arial" w:cs="Arial"/>
          <w:lang w:val="es-ES"/>
        </w:rPr>
      </w:pPr>
      <w:r w:rsidRPr="000C7368">
        <w:rPr>
          <w:rFonts w:ascii="Arial" w:eastAsia="Palatino Linotype" w:hAnsi="Arial" w:cs="Arial"/>
          <w:lang w:val="es-ES"/>
        </w:rPr>
        <w:t>Guía de Usuario</w:t>
      </w:r>
    </w:p>
    <w:p w:rsidR="00FD799F" w:rsidRPr="000C7368" w:rsidRDefault="00FD799F" w:rsidP="000C7368">
      <w:pPr>
        <w:pStyle w:val="ListParagraph"/>
        <w:numPr>
          <w:ilvl w:val="0"/>
          <w:numId w:val="10"/>
        </w:numPr>
        <w:spacing w:before="17"/>
        <w:jc w:val="both"/>
        <w:rPr>
          <w:rFonts w:ascii="Arial" w:eastAsia="Palatino Linotype" w:hAnsi="Arial" w:cs="Arial"/>
          <w:lang w:val="es-ES"/>
        </w:rPr>
      </w:pPr>
      <w:r w:rsidRPr="000C7368">
        <w:rPr>
          <w:rFonts w:ascii="Arial" w:eastAsia="Palatino Linotype" w:hAnsi="Arial" w:cs="Arial"/>
          <w:lang w:val="es-ES"/>
        </w:rPr>
        <w:t>Características Básicas de la capacidad institucional.</w:t>
      </w:r>
    </w:p>
    <w:p w:rsidR="00FD799F" w:rsidRPr="000C7368" w:rsidRDefault="00FD799F" w:rsidP="000C7368">
      <w:pPr>
        <w:pStyle w:val="ListParagraph"/>
        <w:numPr>
          <w:ilvl w:val="0"/>
          <w:numId w:val="10"/>
        </w:numPr>
        <w:spacing w:before="17"/>
        <w:jc w:val="both"/>
        <w:rPr>
          <w:rFonts w:ascii="Arial" w:eastAsia="Palatino Linotype" w:hAnsi="Arial" w:cs="Arial"/>
          <w:lang w:val="es-ES"/>
        </w:rPr>
      </w:pPr>
      <w:r w:rsidRPr="000C7368">
        <w:rPr>
          <w:rFonts w:ascii="Arial" w:eastAsia="Palatino Linotype" w:hAnsi="Arial" w:cs="Arial"/>
          <w:lang w:val="es-ES"/>
        </w:rPr>
        <w:t>Plan de Evaluación.</w:t>
      </w:r>
    </w:p>
    <w:p w:rsidR="00FD799F" w:rsidRPr="000C7368" w:rsidRDefault="000C7368" w:rsidP="000C7368">
      <w:pPr>
        <w:pStyle w:val="ListParagraph"/>
        <w:numPr>
          <w:ilvl w:val="0"/>
          <w:numId w:val="10"/>
        </w:numPr>
        <w:spacing w:before="17"/>
        <w:jc w:val="both"/>
        <w:rPr>
          <w:rFonts w:ascii="Arial" w:eastAsia="Palatino Linotype" w:hAnsi="Arial" w:cs="Arial"/>
          <w:lang w:val="es-ES"/>
        </w:rPr>
      </w:pPr>
      <w:r w:rsidRPr="000C7368">
        <w:rPr>
          <w:rFonts w:ascii="Arial" w:eastAsia="Palatino Linotype" w:hAnsi="Arial" w:cs="Arial"/>
          <w:lang w:val="es-ES"/>
        </w:rPr>
        <w:t>P</w:t>
      </w:r>
      <w:r w:rsidR="00FD799F" w:rsidRPr="000C7368">
        <w:rPr>
          <w:rFonts w:ascii="Arial" w:eastAsia="Palatino Linotype" w:hAnsi="Arial" w:cs="Arial"/>
          <w:lang w:val="es-ES"/>
        </w:rPr>
        <w:t>rograma.</w:t>
      </w:r>
    </w:p>
    <w:p w:rsidR="00FD799F" w:rsidRPr="000C7368" w:rsidRDefault="00FD799F" w:rsidP="000C7368">
      <w:pPr>
        <w:pStyle w:val="ListParagraph"/>
        <w:numPr>
          <w:ilvl w:val="0"/>
          <w:numId w:val="10"/>
        </w:numPr>
        <w:spacing w:before="17"/>
        <w:jc w:val="both"/>
        <w:rPr>
          <w:rFonts w:ascii="Arial" w:eastAsia="Palatino Linotype" w:hAnsi="Arial" w:cs="Arial"/>
          <w:lang w:val="es-ES"/>
        </w:rPr>
      </w:pPr>
      <w:r w:rsidRPr="000C7368">
        <w:rPr>
          <w:rFonts w:ascii="Arial" w:eastAsia="Palatino Linotype" w:hAnsi="Arial" w:cs="Arial"/>
          <w:lang w:val="es-ES"/>
        </w:rPr>
        <w:t>Control de Calidad en las diferentes etapas.</w:t>
      </w:r>
    </w:p>
    <w:p w:rsidR="00FD799F" w:rsidRPr="000C7368" w:rsidRDefault="00FD799F" w:rsidP="000C7368">
      <w:pPr>
        <w:pStyle w:val="ListParagraph"/>
        <w:numPr>
          <w:ilvl w:val="0"/>
          <w:numId w:val="10"/>
        </w:numPr>
        <w:spacing w:before="17"/>
        <w:jc w:val="both"/>
        <w:rPr>
          <w:rFonts w:ascii="Arial" w:eastAsia="Palatino Linotype" w:hAnsi="Arial" w:cs="Arial"/>
          <w:lang w:val="es-ES"/>
        </w:rPr>
      </w:pPr>
      <w:r w:rsidRPr="000C7368">
        <w:rPr>
          <w:rFonts w:ascii="Arial" w:eastAsia="Palatino Linotype" w:hAnsi="Arial" w:cs="Arial"/>
          <w:lang w:val="es-ES"/>
        </w:rPr>
        <w:t>Cuestionarios correspondientes a las 3 Áreas de Capacidad a Evaluar (CPO,  CE y CC)</w:t>
      </w:r>
      <w:r w:rsidR="000C7368" w:rsidRPr="000C7368">
        <w:rPr>
          <w:rFonts w:ascii="Arial" w:eastAsia="Palatino Linotype" w:hAnsi="Arial" w:cs="Arial"/>
          <w:lang w:val="es-ES"/>
        </w:rPr>
        <w:t xml:space="preserve"> </w:t>
      </w:r>
      <w:r w:rsidRPr="000C7368">
        <w:rPr>
          <w:rFonts w:ascii="Arial" w:eastAsia="Palatino Linotype" w:hAnsi="Arial" w:cs="Arial"/>
          <w:lang w:val="es-ES"/>
        </w:rPr>
        <w:t xml:space="preserve">tomados </w:t>
      </w:r>
      <w:r w:rsidR="000C7368" w:rsidRPr="000C7368">
        <w:rPr>
          <w:rFonts w:ascii="Arial" w:eastAsia="Palatino Linotype" w:hAnsi="Arial" w:cs="Arial"/>
          <w:lang w:val="es-ES"/>
        </w:rPr>
        <w:t xml:space="preserve"> </w:t>
      </w:r>
      <w:r w:rsidRPr="000C7368">
        <w:rPr>
          <w:rFonts w:ascii="Arial" w:eastAsia="Palatino Linotype" w:hAnsi="Arial" w:cs="Arial"/>
          <w:lang w:val="es-ES"/>
        </w:rPr>
        <w:t>de la versión 3.0 del SECI junto a sus respectivos documentos de apoyo.</w:t>
      </w:r>
    </w:p>
    <w:p w:rsidR="00FD799F" w:rsidRPr="00D63712" w:rsidRDefault="00FD799F" w:rsidP="00FD799F">
      <w:pPr>
        <w:spacing w:before="10" w:line="100" w:lineRule="exact"/>
        <w:jc w:val="both"/>
        <w:rPr>
          <w:rFonts w:ascii="Arial" w:eastAsia="Palatino Linotype" w:hAnsi="Arial" w:cs="Arial"/>
          <w:lang w:val="es-ES"/>
        </w:rPr>
      </w:pPr>
    </w:p>
    <w:p w:rsidR="00FD799F" w:rsidRPr="00FD799F" w:rsidRDefault="00FD799F" w:rsidP="00FD799F">
      <w:pPr>
        <w:spacing w:line="200" w:lineRule="exact"/>
        <w:jc w:val="both"/>
        <w:rPr>
          <w:rFonts w:ascii="Arial" w:eastAsia="Palatino Linotype" w:hAnsi="Arial" w:cs="Arial"/>
          <w:lang w:val="es-ES"/>
        </w:rPr>
      </w:pPr>
    </w:p>
    <w:p w:rsidR="00FD799F" w:rsidRPr="00707640" w:rsidRDefault="00FD799F" w:rsidP="000C7368">
      <w:pPr>
        <w:ind w:left="118" w:right="4371" w:hanging="118"/>
        <w:jc w:val="both"/>
        <w:rPr>
          <w:rFonts w:ascii="Arial" w:hAnsi="Arial" w:cs="Arial"/>
          <w:lang w:val="es-ES"/>
        </w:rPr>
      </w:pPr>
      <w:r>
        <w:rPr>
          <w:rFonts w:ascii="Arial" w:hAnsi="Arial" w:cs="Arial"/>
          <w:spacing w:val="-1"/>
          <w:lang w:val="es-ES"/>
        </w:rPr>
        <w:t>3</w:t>
      </w:r>
      <w:r w:rsidRPr="00707640">
        <w:rPr>
          <w:rFonts w:ascii="Arial" w:hAnsi="Arial" w:cs="Arial"/>
          <w:spacing w:val="-1"/>
          <w:lang w:val="es-ES"/>
        </w:rPr>
        <w:t>.</w:t>
      </w:r>
      <w:r w:rsidRPr="00707640">
        <w:rPr>
          <w:rFonts w:ascii="Arial" w:hAnsi="Arial" w:cs="Arial"/>
          <w:spacing w:val="1"/>
          <w:lang w:val="es-ES"/>
        </w:rPr>
        <w:t>2</w:t>
      </w:r>
      <w:r w:rsidRPr="00707640">
        <w:rPr>
          <w:rFonts w:ascii="Arial" w:hAnsi="Arial" w:cs="Arial"/>
          <w:spacing w:val="-1"/>
          <w:lang w:val="es-ES"/>
        </w:rPr>
        <w:t>.</w:t>
      </w:r>
      <w:r w:rsidRPr="00707640">
        <w:rPr>
          <w:rFonts w:ascii="Arial" w:hAnsi="Arial" w:cs="Arial"/>
          <w:lang w:val="es-ES"/>
        </w:rPr>
        <w:t xml:space="preserve">2 </w:t>
      </w:r>
      <w:r w:rsidRPr="00D63712">
        <w:rPr>
          <w:rFonts w:ascii="Arial" w:eastAsia="Palatino Linotype" w:hAnsi="Arial" w:cs="Arial"/>
          <w:lang w:val="es-ES"/>
        </w:rPr>
        <w:t>Otros documentos del Banco y del ejecutor</w:t>
      </w:r>
      <w:r w:rsidRPr="00707640">
        <w:rPr>
          <w:rFonts w:ascii="Arial" w:hAnsi="Arial" w:cs="Arial"/>
          <w:w w:val="96"/>
          <w:lang w:val="es-ES"/>
        </w:rPr>
        <w:t>:</w:t>
      </w:r>
    </w:p>
    <w:p w:rsidR="00FD799F" w:rsidRPr="00707640" w:rsidRDefault="00FD799F" w:rsidP="00FD799F">
      <w:pPr>
        <w:spacing w:before="10" w:line="100" w:lineRule="exact"/>
        <w:jc w:val="both"/>
        <w:rPr>
          <w:rFonts w:ascii="Arial" w:hAnsi="Arial" w:cs="Arial"/>
          <w:lang w:val="es-ES"/>
        </w:rPr>
      </w:pPr>
    </w:p>
    <w:p w:rsidR="00FD799F" w:rsidRPr="00707640" w:rsidRDefault="00FD799F" w:rsidP="00FD799F">
      <w:pPr>
        <w:spacing w:line="200" w:lineRule="exact"/>
        <w:jc w:val="both"/>
        <w:rPr>
          <w:rFonts w:ascii="Arial" w:hAnsi="Arial" w:cs="Arial"/>
          <w:lang w:val="es-ES"/>
        </w:rPr>
      </w:pPr>
    </w:p>
    <w:p w:rsidR="00FD799F" w:rsidRPr="000C7368" w:rsidRDefault="00FD799F" w:rsidP="000C7368">
      <w:pPr>
        <w:pStyle w:val="ListParagraph"/>
        <w:numPr>
          <w:ilvl w:val="0"/>
          <w:numId w:val="10"/>
        </w:numPr>
        <w:jc w:val="both"/>
        <w:rPr>
          <w:rFonts w:ascii="Arial" w:eastAsia="Palatino Linotype" w:hAnsi="Arial" w:cs="Arial"/>
          <w:lang w:val="es-ES"/>
        </w:rPr>
      </w:pPr>
      <w:r w:rsidRPr="000C7368">
        <w:rPr>
          <w:rFonts w:ascii="Arial" w:eastAsia="Palatino Linotype" w:hAnsi="Arial" w:cs="Arial"/>
          <w:lang w:val="es-ES"/>
        </w:rPr>
        <w:t>UR-L1005  - Programa de Saneamiento de Montevideo (PSU IV)- Documentos del proyecto</w:t>
      </w:r>
    </w:p>
    <w:p w:rsidR="00FD799F" w:rsidRPr="000C7368" w:rsidRDefault="00FD799F" w:rsidP="000C7368">
      <w:pPr>
        <w:pStyle w:val="ListParagraph"/>
        <w:numPr>
          <w:ilvl w:val="0"/>
          <w:numId w:val="10"/>
        </w:numPr>
        <w:spacing w:before="17"/>
        <w:jc w:val="both"/>
        <w:rPr>
          <w:rFonts w:ascii="Arial" w:eastAsia="Palatino Linotype" w:hAnsi="Arial" w:cs="Arial"/>
          <w:lang w:val="es-ES"/>
        </w:rPr>
      </w:pPr>
      <w:r w:rsidRPr="000C7368">
        <w:rPr>
          <w:rFonts w:ascii="Arial" w:eastAsia="Palatino Linotype" w:hAnsi="Arial" w:cs="Arial"/>
          <w:lang w:val="es-ES"/>
        </w:rPr>
        <w:t>UR-L1063 – Documentos del proyecto;</w:t>
      </w:r>
    </w:p>
    <w:p w:rsidR="00FD799F" w:rsidRDefault="00FD799F" w:rsidP="000C7368">
      <w:pPr>
        <w:pStyle w:val="ListParagraph"/>
        <w:numPr>
          <w:ilvl w:val="0"/>
          <w:numId w:val="10"/>
        </w:numPr>
        <w:spacing w:before="17"/>
        <w:jc w:val="both"/>
        <w:rPr>
          <w:rFonts w:ascii="Arial" w:eastAsia="Palatino Linotype" w:hAnsi="Arial" w:cs="Arial"/>
          <w:lang w:val="es-ES"/>
        </w:rPr>
      </w:pPr>
      <w:r w:rsidRPr="000C7368">
        <w:rPr>
          <w:rFonts w:ascii="Arial" w:eastAsia="Palatino Linotype" w:hAnsi="Arial" w:cs="Arial"/>
          <w:lang w:val="es-ES"/>
        </w:rPr>
        <w:t>UR-L1069 – Documentos del proyecto;</w:t>
      </w:r>
    </w:p>
    <w:p w:rsidR="00470E70" w:rsidRPr="000C7368" w:rsidRDefault="00470E70" w:rsidP="000C7368">
      <w:pPr>
        <w:pStyle w:val="ListParagraph"/>
        <w:numPr>
          <w:ilvl w:val="0"/>
          <w:numId w:val="10"/>
        </w:numPr>
        <w:spacing w:before="17"/>
        <w:jc w:val="both"/>
        <w:rPr>
          <w:rFonts w:ascii="Arial" w:eastAsia="Palatino Linotype" w:hAnsi="Arial" w:cs="Arial"/>
          <w:lang w:val="es-ES"/>
        </w:rPr>
      </w:pPr>
      <w:r>
        <w:rPr>
          <w:rFonts w:ascii="Arial" w:eastAsia="Palatino Linotype" w:hAnsi="Arial" w:cs="Arial"/>
          <w:lang w:val="es-ES"/>
        </w:rPr>
        <w:t>UR-L1136- Matriz de Riesgos y Ayuda Memoria de Misión;</w:t>
      </w:r>
    </w:p>
    <w:p w:rsidR="00FD799F" w:rsidRPr="000C7368" w:rsidRDefault="00FD799F" w:rsidP="000C7368">
      <w:pPr>
        <w:pStyle w:val="ListParagraph"/>
        <w:numPr>
          <w:ilvl w:val="0"/>
          <w:numId w:val="10"/>
        </w:numPr>
        <w:spacing w:before="17"/>
        <w:jc w:val="both"/>
        <w:rPr>
          <w:rFonts w:ascii="Arial" w:eastAsia="Palatino Linotype" w:hAnsi="Arial" w:cs="Arial"/>
          <w:lang w:val="es-ES"/>
        </w:rPr>
      </w:pPr>
      <w:r w:rsidRPr="000C7368">
        <w:rPr>
          <w:rFonts w:ascii="Arial" w:eastAsia="Palatino Linotype" w:hAnsi="Arial" w:cs="Arial"/>
          <w:lang w:val="es-ES"/>
        </w:rPr>
        <w:t>Normas   legales   y   reglamentarias   relacionadas   con   la   organización   y     administración del Estado y del proceso del gasto público</w:t>
      </w:r>
      <w:r w:rsidR="00470E70">
        <w:rPr>
          <w:rFonts w:ascii="Arial" w:eastAsia="Palatino Linotype" w:hAnsi="Arial" w:cs="Arial"/>
          <w:lang w:val="es-ES"/>
        </w:rPr>
        <w:t>.</w:t>
      </w:r>
    </w:p>
    <w:p w:rsidR="00FD799F" w:rsidRPr="00707640" w:rsidRDefault="00FD799F" w:rsidP="00FD799F">
      <w:pPr>
        <w:spacing w:before="17" w:line="254" w:lineRule="auto"/>
        <w:ind w:left="838" w:right="64" w:hanging="360"/>
        <w:jc w:val="both"/>
        <w:rPr>
          <w:rFonts w:ascii="Arial" w:hAnsi="Arial" w:cs="Arial"/>
          <w:w w:val="96"/>
          <w:lang w:val="es-ES"/>
        </w:rPr>
      </w:pPr>
    </w:p>
    <w:p w:rsidR="00FD799F" w:rsidRPr="00D63712" w:rsidRDefault="00FD799F" w:rsidP="003B60AD">
      <w:pPr>
        <w:pStyle w:val="Heading2"/>
        <w:numPr>
          <w:ilvl w:val="0"/>
          <w:numId w:val="0"/>
        </w:numPr>
      </w:pPr>
      <w:bookmarkStart w:id="7" w:name="_Toc459202078"/>
      <w:r>
        <w:rPr>
          <w:spacing w:val="-1"/>
        </w:rPr>
        <w:t>3</w:t>
      </w:r>
      <w:r w:rsidRPr="00D63712">
        <w:rPr>
          <w:spacing w:val="-1"/>
        </w:rPr>
        <w:t>.3</w:t>
      </w:r>
      <w:r w:rsidR="007A22F7">
        <w:rPr>
          <w:spacing w:val="-1"/>
        </w:rPr>
        <w:t>.</w:t>
      </w:r>
      <w:r w:rsidRPr="00D63712">
        <w:rPr>
          <w:spacing w:val="-1"/>
        </w:rPr>
        <w:t xml:space="preserve"> </w:t>
      </w:r>
      <w:r w:rsidR="007A22F7">
        <w:rPr>
          <w:spacing w:val="-1"/>
        </w:rPr>
        <w:t xml:space="preserve">  </w:t>
      </w:r>
      <w:r w:rsidRPr="00D63712">
        <w:rPr>
          <w:spacing w:val="-1"/>
        </w:rPr>
        <w:t>C</w:t>
      </w:r>
      <w:r w:rsidRPr="00D63712">
        <w:t>r</w:t>
      </w:r>
      <w:r w:rsidRPr="00D63712">
        <w:rPr>
          <w:spacing w:val="1"/>
        </w:rPr>
        <w:t>it</w:t>
      </w:r>
      <w:r w:rsidRPr="00D63712">
        <w:rPr>
          <w:spacing w:val="-2"/>
        </w:rPr>
        <w:t>e</w:t>
      </w:r>
      <w:r w:rsidRPr="00D63712">
        <w:t>r</w:t>
      </w:r>
      <w:r w:rsidRPr="00D63712">
        <w:rPr>
          <w:spacing w:val="1"/>
        </w:rPr>
        <w:t>i</w:t>
      </w:r>
      <w:r w:rsidRPr="00D63712">
        <w:t>os</w:t>
      </w:r>
      <w:r w:rsidRPr="00D63712">
        <w:rPr>
          <w:spacing w:val="-2"/>
        </w:rPr>
        <w:t xml:space="preserve"> </w:t>
      </w:r>
      <w:r w:rsidRPr="00D63712">
        <w:t>es</w:t>
      </w:r>
      <w:r w:rsidRPr="00D63712">
        <w:rPr>
          <w:spacing w:val="-1"/>
        </w:rPr>
        <w:t>t</w:t>
      </w:r>
      <w:r w:rsidRPr="00D63712">
        <w:t>able</w:t>
      </w:r>
      <w:r w:rsidRPr="00D63712">
        <w:rPr>
          <w:spacing w:val="-2"/>
        </w:rPr>
        <w:t>c</w:t>
      </w:r>
      <w:r w:rsidRPr="00D63712">
        <w:rPr>
          <w:spacing w:val="1"/>
        </w:rPr>
        <w:t>i</w:t>
      </w:r>
      <w:r w:rsidRPr="00D63712">
        <w:t>d</w:t>
      </w:r>
      <w:r w:rsidRPr="00D63712">
        <w:rPr>
          <w:spacing w:val="-1"/>
        </w:rPr>
        <w:t>o</w:t>
      </w:r>
      <w:r w:rsidRPr="00D63712">
        <w:t xml:space="preserve">s </w:t>
      </w:r>
      <w:r w:rsidRPr="00D63712">
        <w:rPr>
          <w:spacing w:val="-3"/>
        </w:rPr>
        <w:t>p</w:t>
      </w:r>
      <w:r w:rsidRPr="00D63712">
        <w:t>ara el</w:t>
      </w:r>
      <w:r w:rsidRPr="00D63712">
        <w:rPr>
          <w:spacing w:val="-1"/>
        </w:rPr>
        <w:t xml:space="preserve"> </w:t>
      </w:r>
      <w:r w:rsidRPr="00D63712">
        <w:rPr>
          <w:spacing w:val="1"/>
        </w:rPr>
        <w:t>A</w:t>
      </w:r>
      <w:r w:rsidRPr="00D63712">
        <w:t>n</w:t>
      </w:r>
      <w:r w:rsidRPr="00D63712">
        <w:rPr>
          <w:spacing w:val="-3"/>
        </w:rPr>
        <w:t>á</w:t>
      </w:r>
      <w:r w:rsidRPr="00D63712">
        <w:rPr>
          <w:spacing w:val="1"/>
        </w:rPr>
        <w:t>l</w:t>
      </w:r>
      <w:r w:rsidRPr="00D63712">
        <w:rPr>
          <w:spacing w:val="-2"/>
        </w:rPr>
        <w:t>i</w:t>
      </w:r>
      <w:r w:rsidRPr="00D63712">
        <w:t>s</w:t>
      </w:r>
      <w:r w:rsidRPr="00D63712">
        <w:rPr>
          <w:spacing w:val="1"/>
        </w:rPr>
        <w:t>i</w:t>
      </w:r>
      <w:r w:rsidRPr="00D63712">
        <w:t>s y</w:t>
      </w:r>
      <w:r w:rsidRPr="00D63712">
        <w:rPr>
          <w:spacing w:val="-2"/>
        </w:rPr>
        <w:t xml:space="preserve"> </w:t>
      </w:r>
      <w:r w:rsidRPr="00D63712">
        <w:t>proc</w:t>
      </w:r>
      <w:r w:rsidRPr="00D63712">
        <w:rPr>
          <w:spacing w:val="-2"/>
        </w:rPr>
        <w:t>e</w:t>
      </w:r>
      <w:r w:rsidRPr="00D63712">
        <w:t>s</w:t>
      </w:r>
      <w:r w:rsidRPr="00D63712">
        <w:rPr>
          <w:spacing w:val="-2"/>
        </w:rPr>
        <w:t>a</w:t>
      </w:r>
      <w:r w:rsidRPr="00D63712">
        <w:t>m</w:t>
      </w:r>
      <w:r w:rsidRPr="00D63712">
        <w:rPr>
          <w:spacing w:val="1"/>
        </w:rPr>
        <w:t>i</w:t>
      </w:r>
      <w:r w:rsidRPr="00D63712">
        <w:t>e</w:t>
      </w:r>
      <w:r w:rsidRPr="00D63712">
        <w:rPr>
          <w:spacing w:val="-3"/>
        </w:rPr>
        <w:t>n</w:t>
      </w:r>
      <w:r w:rsidRPr="00D63712">
        <w:rPr>
          <w:spacing w:val="1"/>
        </w:rPr>
        <w:t>t</w:t>
      </w:r>
      <w:r w:rsidRPr="00D63712">
        <w:t xml:space="preserve">o </w:t>
      </w:r>
      <w:r w:rsidRPr="00D63712">
        <w:rPr>
          <w:spacing w:val="-1"/>
        </w:rPr>
        <w:t>d</w:t>
      </w:r>
      <w:r w:rsidRPr="00D63712">
        <w:t xml:space="preserve">e </w:t>
      </w:r>
      <w:r w:rsidRPr="00D63712">
        <w:rPr>
          <w:spacing w:val="-2"/>
        </w:rPr>
        <w:t>l</w:t>
      </w:r>
      <w:r w:rsidRPr="00D63712">
        <w:t xml:space="preserve">a </w:t>
      </w:r>
      <w:r w:rsidRPr="00D63712">
        <w:rPr>
          <w:spacing w:val="1"/>
        </w:rPr>
        <w:t>i</w:t>
      </w:r>
      <w:r w:rsidRPr="00D63712">
        <w:t>nf</w:t>
      </w:r>
      <w:r w:rsidRPr="00D63712">
        <w:rPr>
          <w:spacing w:val="-3"/>
        </w:rPr>
        <w:t>o</w:t>
      </w:r>
      <w:r w:rsidRPr="00D63712">
        <w:t>r</w:t>
      </w:r>
      <w:r w:rsidRPr="00D63712">
        <w:rPr>
          <w:spacing w:val="1"/>
        </w:rPr>
        <w:t>m</w:t>
      </w:r>
      <w:r w:rsidRPr="00D63712">
        <w:rPr>
          <w:spacing w:val="-2"/>
        </w:rPr>
        <w:t>a</w:t>
      </w:r>
      <w:r w:rsidRPr="00D63712">
        <w:t>c</w:t>
      </w:r>
      <w:r w:rsidRPr="00D63712">
        <w:rPr>
          <w:spacing w:val="1"/>
        </w:rPr>
        <w:t>i</w:t>
      </w:r>
      <w:r w:rsidRPr="00D63712">
        <w:rPr>
          <w:spacing w:val="-3"/>
        </w:rPr>
        <w:t>ó</w:t>
      </w:r>
      <w:r w:rsidRPr="00D63712">
        <w:t>n</w:t>
      </w:r>
      <w:bookmarkEnd w:id="7"/>
    </w:p>
    <w:p w:rsidR="00FD799F" w:rsidRPr="00707640" w:rsidRDefault="00FD799F" w:rsidP="00FD799F">
      <w:pPr>
        <w:spacing w:before="19" w:line="220" w:lineRule="exact"/>
        <w:jc w:val="both"/>
        <w:rPr>
          <w:rFonts w:ascii="Arial" w:hAnsi="Arial" w:cs="Arial"/>
          <w:lang w:val="es-ES"/>
        </w:rPr>
      </w:pPr>
    </w:p>
    <w:p w:rsidR="00FD799F" w:rsidRPr="00707640" w:rsidRDefault="00FD799F" w:rsidP="005052AE">
      <w:pPr>
        <w:ind w:right="74"/>
        <w:jc w:val="both"/>
        <w:rPr>
          <w:rFonts w:ascii="Arial" w:eastAsia="Palatino Linotype" w:hAnsi="Arial" w:cs="Arial"/>
          <w:lang w:val="es-ES"/>
        </w:rPr>
      </w:pPr>
      <w:r w:rsidRPr="00707640">
        <w:rPr>
          <w:rFonts w:ascii="Arial" w:eastAsia="Palatino Linotype" w:hAnsi="Arial" w:cs="Arial"/>
          <w:lang w:val="es-ES"/>
        </w:rPr>
        <w:t>El</w:t>
      </w:r>
      <w:r w:rsidRPr="00D63712">
        <w:rPr>
          <w:rFonts w:ascii="Arial" w:eastAsia="Palatino Linotype" w:hAnsi="Arial" w:cs="Arial"/>
          <w:lang w:val="es-ES"/>
        </w:rPr>
        <w:t xml:space="preserve"> </w:t>
      </w:r>
      <w:r w:rsidRPr="00707640">
        <w:rPr>
          <w:rFonts w:ascii="Arial" w:eastAsia="Palatino Linotype" w:hAnsi="Arial" w:cs="Arial"/>
          <w:lang w:val="es-ES"/>
        </w:rPr>
        <w:t>al</w:t>
      </w:r>
      <w:r w:rsidRPr="00D63712">
        <w:rPr>
          <w:rFonts w:ascii="Arial" w:eastAsia="Palatino Linotype" w:hAnsi="Arial" w:cs="Arial"/>
          <w:lang w:val="es-ES"/>
        </w:rPr>
        <w:t>canc</w:t>
      </w:r>
      <w:r w:rsidRPr="00707640">
        <w:rPr>
          <w:rFonts w:ascii="Arial" w:eastAsia="Palatino Linotype" w:hAnsi="Arial" w:cs="Arial"/>
          <w:lang w:val="es-ES"/>
        </w:rPr>
        <w:t>e</w:t>
      </w:r>
      <w:r w:rsidRPr="00D63712">
        <w:rPr>
          <w:rFonts w:ascii="Arial" w:eastAsia="Palatino Linotype" w:hAnsi="Arial" w:cs="Arial"/>
          <w:lang w:val="es-ES"/>
        </w:rPr>
        <w:t xml:space="preserve"> d</w:t>
      </w:r>
      <w:r w:rsidRPr="00707640">
        <w:rPr>
          <w:rFonts w:ascii="Arial" w:eastAsia="Palatino Linotype" w:hAnsi="Arial" w:cs="Arial"/>
          <w:lang w:val="es-ES"/>
        </w:rPr>
        <w:t>e</w:t>
      </w:r>
      <w:r w:rsidRPr="00D63712">
        <w:rPr>
          <w:rFonts w:ascii="Arial" w:eastAsia="Palatino Linotype" w:hAnsi="Arial" w:cs="Arial"/>
          <w:lang w:val="es-ES"/>
        </w:rPr>
        <w:t xml:space="preserve"> </w:t>
      </w:r>
      <w:r w:rsidRPr="00707640">
        <w:rPr>
          <w:rFonts w:ascii="Arial" w:eastAsia="Palatino Linotype" w:hAnsi="Arial" w:cs="Arial"/>
          <w:lang w:val="es-ES"/>
        </w:rPr>
        <w:t>la</w:t>
      </w:r>
      <w:r w:rsidRPr="00D63712">
        <w:rPr>
          <w:rFonts w:ascii="Arial" w:eastAsia="Palatino Linotype" w:hAnsi="Arial" w:cs="Arial"/>
          <w:lang w:val="es-ES"/>
        </w:rPr>
        <w:t xml:space="preserve"> e</w:t>
      </w:r>
      <w:r w:rsidRPr="00707640">
        <w:rPr>
          <w:rFonts w:ascii="Arial" w:eastAsia="Palatino Linotype" w:hAnsi="Arial" w:cs="Arial"/>
          <w:lang w:val="es-ES"/>
        </w:rPr>
        <w:t>val</w:t>
      </w:r>
      <w:r w:rsidRPr="00D63712">
        <w:rPr>
          <w:rFonts w:ascii="Arial" w:eastAsia="Palatino Linotype" w:hAnsi="Arial" w:cs="Arial"/>
          <w:lang w:val="es-ES"/>
        </w:rPr>
        <w:t>u</w:t>
      </w:r>
      <w:r w:rsidRPr="00707640">
        <w:rPr>
          <w:rFonts w:ascii="Arial" w:eastAsia="Palatino Linotype" w:hAnsi="Arial" w:cs="Arial"/>
          <w:lang w:val="es-ES"/>
        </w:rPr>
        <w:t>ac</w:t>
      </w:r>
      <w:r w:rsidRPr="00D63712">
        <w:rPr>
          <w:rFonts w:ascii="Arial" w:eastAsia="Palatino Linotype" w:hAnsi="Arial" w:cs="Arial"/>
          <w:lang w:val="es-ES"/>
        </w:rPr>
        <w:t>i</w:t>
      </w:r>
      <w:r w:rsidRPr="00707640">
        <w:rPr>
          <w:rFonts w:ascii="Arial" w:eastAsia="Palatino Linotype" w:hAnsi="Arial" w:cs="Arial"/>
          <w:lang w:val="es-ES"/>
        </w:rPr>
        <w:t>ón</w:t>
      </w:r>
      <w:r w:rsidRPr="00D63712">
        <w:rPr>
          <w:rFonts w:ascii="Arial" w:eastAsia="Palatino Linotype" w:hAnsi="Arial" w:cs="Arial"/>
          <w:lang w:val="es-ES"/>
        </w:rPr>
        <w:t xml:space="preserve"> s</w:t>
      </w:r>
      <w:r w:rsidRPr="00707640">
        <w:rPr>
          <w:rFonts w:ascii="Arial" w:eastAsia="Palatino Linotype" w:hAnsi="Arial" w:cs="Arial"/>
          <w:lang w:val="es-ES"/>
        </w:rPr>
        <w:t>e</w:t>
      </w:r>
      <w:r w:rsidRPr="00D63712">
        <w:rPr>
          <w:rFonts w:ascii="Arial" w:eastAsia="Palatino Linotype" w:hAnsi="Arial" w:cs="Arial"/>
          <w:lang w:val="es-ES"/>
        </w:rPr>
        <w:t xml:space="preserve"> h</w:t>
      </w:r>
      <w:r w:rsidRPr="00707640">
        <w:rPr>
          <w:rFonts w:ascii="Arial" w:eastAsia="Palatino Linotype" w:hAnsi="Arial" w:cs="Arial"/>
          <w:lang w:val="es-ES"/>
        </w:rPr>
        <w:t>a</w:t>
      </w:r>
      <w:r w:rsidRPr="00D63712">
        <w:rPr>
          <w:rFonts w:ascii="Arial" w:eastAsia="Palatino Linotype" w:hAnsi="Arial" w:cs="Arial"/>
          <w:lang w:val="es-ES"/>
        </w:rPr>
        <w:t xml:space="preserve"> </w:t>
      </w:r>
      <w:r w:rsidRPr="00707640">
        <w:rPr>
          <w:rFonts w:ascii="Arial" w:eastAsia="Palatino Linotype" w:hAnsi="Arial" w:cs="Arial"/>
          <w:lang w:val="es-ES"/>
        </w:rPr>
        <w:t>o</w:t>
      </w:r>
      <w:r w:rsidRPr="00D63712">
        <w:rPr>
          <w:rFonts w:ascii="Arial" w:eastAsia="Palatino Linotype" w:hAnsi="Arial" w:cs="Arial"/>
          <w:lang w:val="es-ES"/>
        </w:rPr>
        <w:t>rient</w:t>
      </w:r>
      <w:r w:rsidRPr="00707640">
        <w:rPr>
          <w:rFonts w:ascii="Arial" w:eastAsia="Palatino Linotype" w:hAnsi="Arial" w:cs="Arial"/>
          <w:lang w:val="es-ES"/>
        </w:rPr>
        <w:t>ado</w:t>
      </w:r>
      <w:r w:rsidRPr="00D63712">
        <w:rPr>
          <w:rFonts w:ascii="Arial" w:eastAsia="Palatino Linotype" w:hAnsi="Arial" w:cs="Arial"/>
          <w:lang w:val="es-ES"/>
        </w:rPr>
        <w:t xml:space="preserve"> </w:t>
      </w:r>
      <w:r w:rsidRPr="00707640">
        <w:rPr>
          <w:rFonts w:ascii="Arial" w:eastAsia="Palatino Linotype" w:hAnsi="Arial" w:cs="Arial"/>
          <w:lang w:val="es-ES"/>
        </w:rPr>
        <w:t>a</w:t>
      </w:r>
      <w:r w:rsidRPr="00D63712">
        <w:rPr>
          <w:rFonts w:ascii="Arial" w:eastAsia="Palatino Linotype" w:hAnsi="Arial" w:cs="Arial"/>
          <w:lang w:val="es-ES"/>
        </w:rPr>
        <w:t xml:space="preserve"> </w:t>
      </w:r>
      <w:r w:rsidRPr="00707640">
        <w:rPr>
          <w:rFonts w:ascii="Arial" w:eastAsia="Palatino Linotype" w:hAnsi="Arial" w:cs="Arial"/>
          <w:lang w:val="es-ES"/>
        </w:rPr>
        <w:t>a</w:t>
      </w:r>
      <w:r w:rsidRPr="00D63712">
        <w:rPr>
          <w:rFonts w:ascii="Arial" w:eastAsia="Palatino Linotype" w:hAnsi="Arial" w:cs="Arial"/>
          <w:lang w:val="es-ES"/>
        </w:rPr>
        <w:t>n</w:t>
      </w:r>
      <w:r w:rsidRPr="00707640">
        <w:rPr>
          <w:rFonts w:ascii="Arial" w:eastAsia="Palatino Linotype" w:hAnsi="Arial" w:cs="Arial"/>
          <w:lang w:val="es-ES"/>
        </w:rPr>
        <w:t>al</w:t>
      </w:r>
      <w:r w:rsidRPr="00D63712">
        <w:rPr>
          <w:rFonts w:ascii="Arial" w:eastAsia="Palatino Linotype" w:hAnsi="Arial" w:cs="Arial"/>
          <w:lang w:val="es-ES"/>
        </w:rPr>
        <w:t>i</w:t>
      </w:r>
      <w:r w:rsidRPr="00707640">
        <w:rPr>
          <w:rFonts w:ascii="Arial" w:eastAsia="Palatino Linotype" w:hAnsi="Arial" w:cs="Arial"/>
          <w:lang w:val="es-ES"/>
        </w:rPr>
        <w:t>z</w:t>
      </w:r>
      <w:r w:rsidRPr="00D63712">
        <w:rPr>
          <w:rFonts w:ascii="Arial" w:eastAsia="Palatino Linotype" w:hAnsi="Arial" w:cs="Arial"/>
          <w:lang w:val="es-ES"/>
        </w:rPr>
        <w:t>a</w:t>
      </w:r>
      <w:r w:rsidRPr="00707640">
        <w:rPr>
          <w:rFonts w:ascii="Arial" w:eastAsia="Palatino Linotype" w:hAnsi="Arial" w:cs="Arial"/>
          <w:lang w:val="es-ES"/>
        </w:rPr>
        <w:t>r</w:t>
      </w:r>
      <w:r w:rsidRPr="00D63712">
        <w:rPr>
          <w:rFonts w:ascii="Arial" w:eastAsia="Palatino Linotype" w:hAnsi="Arial" w:cs="Arial"/>
          <w:lang w:val="es-ES"/>
        </w:rPr>
        <w:t xml:space="preserve"> </w:t>
      </w:r>
      <w:r w:rsidRPr="00707640">
        <w:rPr>
          <w:rFonts w:ascii="Arial" w:eastAsia="Palatino Linotype" w:hAnsi="Arial" w:cs="Arial"/>
          <w:lang w:val="es-ES"/>
        </w:rPr>
        <w:t>las</w:t>
      </w:r>
      <w:r w:rsidRPr="00D63712">
        <w:rPr>
          <w:rFonts w:ascii="Arial" w:eastAsia="Palatino Linotype" w:hAnsi="Arial" w:cs="Arial"/>
          <w:lang w:val="es-ES"/>
        </w:rPr>
        <w:t xml:space="preserve"> </w:t>
      </w:r>
      <w:r w:rsidRPr="00707640">
        <w:rPr>
          <w:rFonts w:ascii="Arial" w:eastAsia="Palatino Linotype" w:hAnsi="Arial" w:cs="Arial"/>
          <w:lang w:val="es-ES"/>
        </w:rPr>
        <w:t>capa</w:t>
      </w:r>
      <w:r w:rsidRPr="00D63712">
        <w:rPr>
          <w:rFonts w:ascii="Arial" w:eastAsia="Palatino Linotype" w:hAnsi="Arial" w:cs="Arial"/>
          <w:lang w:val="es-ES"/>
        </w:rPr>
        <w:t>c</w:t>
      </w:r>
      <w:r w:rsidRPr="00707640">
        <w:rPr>
          <w:rFonts w:ascii="Arial" w:eastAsia="Palatino Linotype" w:hAnsi="Arial" w:cs="Arial"/>
          <w:lang w:val="es-ES"/>
        </w:rPr>
        <w:t>id</w:t>
      </w:r>
      <w:r w:rsidRPr="00D63712">
        <w:rPr>
          <w:rFonts w:ascii="Arial" w:eastAsia="Palatino Linotype" w:hAnsi="Arial" w:cs="Arial"/>
          <w:lang w:val="es-ES"/>
        </w:rPr>
        <w:t>a</w:t>
      </w:r>
      <w:r w:rsidRPr="00707640">
        <w:rPr>
          <w:rFonts w:ascii="Arial" w:eastAsia="Palatino Linotype" w:hAnsi="Arial" w:cs="Arial"/>
          <w:lang w:val="es-ES"/>
        </w:rPr>
        <w:t>d</w:t>
      </w:r>
      <w:r w:rsidRPr="00D63712">
        <w:rPr>
          <w:rFonts w:ascii="Arial" w:eastAsia="Palatino Linotype" w:hAnsi="Arial" w:cs="Arial"/>
          <w:lang w:val="es-ES"/>
        </w:rPr>
        <w:t>e</w:t>
      </w:r>
      <w:r w:rsidRPr="00707640">
        <w:rPr>
          <w:rFonts w:ascii="Arial" w:eastAsia="Palatino Linotype" w:hAnsi="Arial" w:cs="Arial"/>
          <w:lang w:val="es-ES"/>
        </w:rPr>
        <w:t xml:space="preserve">s </w:t>
      </w:r>
      <w:r w:rsidRPr="00D63712">
        <w:rPr>
          <w:rFonts w:ascii="Arial" w:eastAsia="Palatino Linotype" w:hAnsi="Arial" w:cs="Arial"/>
          <w:lang w:val="es-ES"/>
        </w:rPr>
        <w:t>re</w:t>
      </w:r>
      <w:r w:rsidRPr="00707640">
        <w:rPr>
          <w:rFonts w:ascii="Arial" w:eastAsia="Palatino Linotype" w:hAnsi="Arial" w:cs="Arial"/>
          <w:lang w:val="es-ES"/>
        </w:rPr>
        <w:t>l</w:t>
      </w:r>
      <w:r w:rsidRPr="00D63712">
        <w:rPr>
          <w:rFonts w:ascii="Arial" w:eastAsia="Palatino Linotype" w:hAnsi="Arial" w:cs="Arial"/>
          <w:lang w:val="es-ES"/>
        </w:rPr>
        <w:t>a</w:t>
      </w:r>
      <w:r w:rsidRPr="00707640">
        <w:rPr>
          <w:rFonts w:ascii="Arial" w:eastAsia="Palatino Linotype" w:hAnsi="Arial" w:cs="Arial"/>
          <w:lang w:val="es-ES"/>
        </w:rPr>
        <w:t>c</w:t>
      </w:r>
      <w:r w:rsidRPr="00D63712">
        <w:rPr>
          <w:rFonts w:ascii="Arial" w:eastAsia="Palatino Linotype" w:hAnsi="Arial" w:cs="Arial"/>
          <w:lang w:val="es-ES"/>
        </w:rPr>
        <w:t>ion</w:t>
      </w:r>
      <w:r w:rsidRPr="00707640">
        <w:rPr>
          <w:rFonts w:ascii="Arial" w:eastAsia="Palatino Linotype" w:hAnsi="Arial" w:cs="Arial"/>
          <w:lang w:val="es-ES"/>
        </w:rPr>
        <w:t>ad</w:t>
      </w:r>
      <w:r w:rsidRPr="00D63712">
        <w:rPr>
          <w:rFonts w:ascii="Arial" w:eastAsia="Palatino Linotype" w:hAnsi="Arial" w:cs="Arial"/>
          <w:lang w:val="es-ES"/>
        </w:rPr>
        <w:t>a</w:t>
      </w:r>
      <w:r w:rsidRPr="00707640">
        <w:rPr>
          <w:rFonts w:ascii="Arial" w:eastAsia="Palatino Linotype" w:hAnsi="Arial" w:cs="Arial"/>
          <w:lang w:val="es-ES"/>
        </w:rPr>
        <w:t>s di</w:t>
      </w:r>
      <w:r w:rsidRPr="00D63712">
        <w:rPr>
          <w:rFonts w:ascii="Arial" w:eastAsia="Palatino Linotype" w:hAnsi="Arial" w:cs="Arial"/>
          <w:lang w:val="es-ES"/>
        </w:rPr>
        <w:t>r</w:t>
      </w:r>
      <w:r w:rsidRPr="00707640">
        <w:rPr>
          <w:rFonts w:ascii="Arial" w:eastAsia="Palatino Linotype" w:hAnsi="Arial" w:cs="Arial"/>
          <w:lang w:val="es-ES"/>
        </w:rPr>
        <w:t>ecta</w:t>
      </w:r>
      <w:r w:rsidRPr="00D63712">
        <w:rPr>
          <w:rFonts w:ascii="Arial" w:eastAsia="Palatino Linotype" w:hAnsi="Arial" w:cs="Arial"/>
          <w:lang w:val="es-ES"/>
        </w:rPr>
        <w:t>m</w:t>
      </w:r>
      <w:r w:rsidRPr="00707640">
        <w:rPr>
          <w:rFonts w:ascii="Arial" w:eastAsia="Palatino Linotype" w:hAnsi="Arial" w:cs="Arial"/>
          <w:lang w:val="es-ES"/>
        </w:rPr>
        <w:t>e</w:t>
      </w:r>
      <w:r w:rsidRPr="00D63712">
        <w:rPr>
          <w:rFonts w:ascii="Arial" w:eastAsia="Palatino Linotype" w:hAnsi="Arial" w:cs="Arial"/>
          <w:lang w:val="es-ES"/>
        </w:rPr>
        <w:t>nt</w:t>
      </w:r>
      <w:r w:rsidRPr="00707640">
        <w:rPr>
          <w:rFonts w:ascii="Arial" w:eastAsia="Palatino Linotype" w:hAnsi="Arial" w:cs="Arial"/>
          <w:lang w:val="es-ES"/>
        </w:rPr>
        <w:t>e</w:t>
      </w:r>
      <w:r w:rsidRPr="00D63712">
        <w:rPr>
          <w:rFonts w:ascii="Arial" w:eastAsia="Palatino Linotype" w:hAnsi="Arial" w:cs="Arial"/>
          <w:lang w:val="es-ES"/>
        </w:rPr>
        <w:t xml:space="preserve"> p</w:t>
      </w:r>
      <w:r w:rsidRPr="00707640">
        <w:rPr>
          <w:rFonts w:ascii="Arial" w:eastAsia="Palatino Linotype" w:hAnsi="Arial" w:cs="Arial"/>
          <w:lang w:val="es-ES"/>
        </w:rPr>
        <w:t>a</w:t>
      </w:r>
      <w:r w:rsidRPr="00D63712">
        <w:rPr>
          <w:rFonts w:ascii="Arial" w:eastAsia="Palatino Linotype" w:hAnsi="Arial" w:cs="Arial"/>
          <w:lang w:val="es-ES"/>
        </w:rPr>
        <w:t>r</w:t>
      </w:r>
      <w:r w:rsidRPr="00707640">
        <w:rPr>
          <w:rFonts w:ascii="Arial" w:eastAsia="Palatino Linotype" w:hAnsi="Arial" w:cs="Arial"/>
          <w:lang w:val="es-ES"/>
        </w:rPr>
        <w:t>a</w:t>
      </w:r>
      <w:r w:rsidRPr="00D63712">
        <w:rPr>
          <w:rFonts w:ascii="Arial" w:eastAsia="Palatino Linotype" w:hAnsi="Arial" w:cs="Arial"/>
          <w:lang w:val="es-ES"/>
        </w:rPr>
        <w:t xml:space="preserve"> </w:t>
      </w:r>
      <w:r w:rsidRPr="00707640">
        <w:rPr>
          <w:rFonts w:ascii="Arial" w:eastAsia="Palatino Linotype" w:hAnsi="Arial" w:cs="Arial"/>
          <w:lang w:val="es-ES"/>
        </w:rPr>
        <w:t>la</w:t>
      </w:r>
      <w:r w:rsidRPr="00D63712">
        <w:rPr>
          <w:rFonts w:ascii="Arial" w:eastAsia="Palatino Linotype" w:hAnsi="Arial" w:cs="Arial"/>
          <w:lang w:val="es-ES"/>
        </w:rPr>
        <w:t xml:space="preserve"> </w:t>
      </w:r>
      <w:r w:rsidRPr="00707640">
        <w:rPr>
          <w:rFonts w:ascii="Arial" w:eastAsia="Palatino Linotype" w:hAnsi="Arial" w:cs="Arial"/>
          <w:lang w:val="es-ES"/>
        </w:rPr>
        <w:t>e</w:t>
      </w:r>
      <w:r w:rsidRPr="00D63712">
        <w:rPr>
          <w:rFonts w:ascii="Arial" w:eastAsia="Palatino Linotype" w:hAnsi="Arial" w:cs="Arial"/>
          <w:lang w:val="es-ES"/>
        </w:rPr>
        <w:t>j</w:t>
      </w:r>
      <w:r w:rsidRPr="00707640">
        <w:rPr>
          <w:rFonts w:ascii="Arial" w:eastAsia="Palatino Linotype" w:hAnsi="Arial" w:cs="Arial"/>
          <w:lang w:val="es-ES"/>
        </w:rPr>
        <w:t>ec</w:t>
      </w:r>
      <w:r w:rsidRPr="00D63712">
        <w:rPr>
          <w:rFonts w:ascii="Arial" w:eastAsia="Palatino Linotype" w:hAnsi="Arial" w:cs="Arial"/>
          <w:lang w:val="es-ES"/>
        </w:rPr>
        <w:t>u</w:t>
      </w:r>
      <w:r w:rsidRPr="00707640">
        <w:rPr>
          <w:rFonts w:ascii="Arial" w:eastAsia="Palatino Linotype" w:hAnsi="Arial" w:cs="Arial"/>
          <w:lang w:val="es-ES"/>
        </w:rPr>
        <w:t>c</w:t>
      </w:r>
      <w:r w:rsidRPr="00D63712">
        <w:rPr>
          <w:rFonts w:ascii="Arial" w:eastAsia="Palatino Linotype" w:hAnsi="Arial" w:cs="Arial"/>
          <w:lang w:val="es-ES"/>
        </w:rPr>
        <w:t>i</w:t>
      </w:r>
      <w:r w:rsidRPr="00707640">
        <w:rPr>
          <w:rFonts w:ascii="Arial" w:eastAsia="Palatino Linotype" w:hAnsi="Arial" w:cs="Arial"/>
          <w:lang w:val="es-ES"/>
        </w:rPr>
        <w:t>ón</w:t>
      </w:r>
      <w:r w:rsidRPr="00D63712">
        <w:rPr>
          <w:rFonts w:ascii="Arial" w:eastAsia="Palatino Linotype" w:hAnsi="Arial" w:cs="Arial"/>
          <w:lang w:val="es-ES"/>
        </w:rPr>
        <w:t xml:space="preserve"> de</w:t>
      </w:r>
      <w:r w:rsidRPr="00707640">
        <w:rPr>
          <w:rFonts w:ascii="Arial" w:eastAsia="Palatino Linotype" w:hAnsi="Arial" w:cs="Arial"/>
          <w:lang w:val="es-ES"/>
        </w:rPr>
        <w:t>l</w:t>
      </w:r>
      <w:r w:rsidRPr="00D63712">
        <w:rPr>
          <w:rFonts w:ascii="Arial" w:eastAsia="Palatino Linotype" w:hAnsi="Arial" w:cs="Arial"/>
          <w:lang w:val="es-ES"/>
        </w:rPr>
        <w:t xml:space="preserve"> Pr</w:t>
      </w:r>
      <w:r w:rsidRPr="00707640">
        <w:rPr>
          <w:rFonts w:ascii="Arial" w:eastAsia="Palatino Linotype" w:hAnsi="Arial" w:cs="Arial"/>
          <w:lang w:val="es-ES"/>
        </w:rPr>
        <w:t>o</w:t>
      </w:r>
      <w:r w:rsidRPr="00D63712">
        <w:rPr>
          <w:rFonts w:ascii="Arial" w:eastAsia="Palatino Linotype" w:hAnsi="Arial" w:cs="Arial"/>
          <w:lang w:val="es-ES"/>
        </w:rPr>
        <w:t>gr</w:t>
      </w:r>
      <w:r w:rsidRPr="00707640">
        <w:rPr>
          <w:rFonts w:ascii="Arial" w:eastAsia="Palatino Linotype" w:hAnsi="Arial" w:cs="Arial"/>
          <w:lang w:val="es-ES"/>
        </w:rPr>
        <w:t>ama</w:t>
      </w:r>
      <w:r w:rsidRPr="00D63712">
        <w:rPr>
          <w:rFonts w:ascii="Arial" w:eastAsia="Palatino Linotype" w:hAnsi="Arial" w:cs="Arial"/>
          <w:lang w:val="es-ES"/>
        </w:rPr>
        <w:t xml:space="preserve"> UR-</w:t>
      </w:r>
      <w:r w:rsidRPr="00707640">
        <w:rPr>
          <w:rFonts w:ascii="Arial" w:eastAsia="Palatino Linotype" w:hAnsi="Arial" w:cs="Arial"/>
          <w:lang w:val="es-ES"/>
        </w:rPr>
        <w:t>L1136</w:t>
      </w:r>
      <w:r w:rsidRPr="00D63712">
        <w:rPr>
          <w:rFonts w:ascii="Arial" w:eastAsia="Palatino Linotype" w:hAnsi="Arial" w:cs="Arial"/>
          <w:lang w:val="es-ES"/>
        </w:rPr>
        <w:t xml:space="preserve"> prev</w:t>
      </w:r>
      <w:r w:rsidRPr="00707640">
        <w:rPr>
          <w:rFonts w:ascii="Arial" w:eastAsia="Palatino Linotype" w:hAnsi="Arial" w:cs="Arial"/>
          <w:lang w:val="es-ES"/>
        </w:rPr>
        <w:t>isto</w:t>
      </w:r>
      <w:r w:rsidRPr="00D63712">
        <w:rPr>
          <w:rFonts w:ascii="Arial" w:eastAsia="Palatino Linotype" w:hAnsi="Arial" w:cs="Arial"/>
          <w:lang w:val="es-ES"/>
        </w:rPr>
        <w:t xml:space="preserve"> </w:t>
      </w:r>
      <w:r w:rsidRPr="00707640">
        <w:rPr>
          <w:rFonts w:ascii="Arial" w:eastAsia="Palatino Linotype" w:hAnsi="Arial" w:cs="Arial"/>
          <w:lang w:val="es-ES"/>
        </w:rPr>
        <w:t>con</w:t>
      </w:r>
      <w:r w:rsidRPr="00D63712">
        <w:rPr>
          <w:rFonts w:ascii="Arial" w:eastAsia="Palatino Linotype" w:hAnsi="Arial" w:cs="Arial"/>
          <w:lang w:val="es-ES"/>
        </w:rPr>
        <w:t xml:space="preserve"> fin</w:t>
      </w:r>
      <w:r w:rsidRPr="00707640">
        <w:rPr>
          <w:rFonts w:ascii="Arial" w:eastAsia="Palatino Linotype" w:hAnsi="Arial" w:cs="Arial"/>
          <w:lang w:val="es-ES"/>
        </w:rPr>
        <w:t>a</w:t>
      </w:r>
      <w:r w:rsidRPr="00D63712">
        <w:rPr>
          <w:rFonts w:ascii="Arial" w:eastAsia="Palatino Linotype" w:hAnsi="Arial" w:cs="Arial"/>
          <w:lang w:val="es-ES"/>
        </w:rPr>
        <w:t>n</w:t>
      </w:r>
      <w:r w:rsidRPr="00707640">
        <w:rPr>
          <w:rFonts w:ascii="Arial" w:eastAsia="Palatino Linotype" w:hAnsi="Arial" w:cs="Arial"/>
          <w:lang w:val="es-ES"/>
        </w:rPr>
        <w:t>c</w:t>
      </w:r>
      <w:r w:rsidRPr="00D63712">
        <w:rPr>
          <w:rFonts w:ascii="Arial" w:eastAsia="Palatino Linotype" w:hAnsi="Arial" w:cs="Arial"/>
          <w:lang w:val="es-ES"/>
        </w:rPr>
        <w:t>i</w:t>
      </w:r>
      <w:r w:rsidRPr="00707640">
        <w:rPr>
          <w:rFonts w:ascii="Arial" w:eastAsia="Palatino Linotype" w:hAnsi="Arial" w:cs="Arial"/>
          <w:lang w:val="es-ES"/>
        </w:rPr>
        <w:t>am</w:t>
      </w:r>
      <w:r w:rsidRPr="00D63712">
        <w:rPr>
          <w:rFonts w:ascii="Arial" w:eastAsia="Palatino Linotype" w:hAnsi="Arial" w:cs="Arial"/>
          <w:lang w:val="es-ES"/>
        </w:rPr>
        <w:t>i</w:t>
      </w:r>
      <w:r w:rsidRPr="00707640">
        <w:rPr>
          <w:rFonts w:ascii="Arial" w:eastAsia="Palatino Linotype" w:hAnsi="Arial" w:cs="Arial"/>
          <w:lang w:val="es-ES"/>
        </w:rPr>
        <w:t>e</w:t>
      </w:r>
      <w:r w:rsidRPr="00D63712">
        <w:rPr>
          <w:rFonts w:ascii="Arial" w:eastAsia="Palatino Linotype" w:hAnsi="Arial" w:cs="Arial"/>
          <w:lang w:val="es-ES"/>
        </w:rPr>
        <w:t>n</w:t>
      </w:r>
      <w:r w:rsidRPr="00707640">
        <w:rPr>
          <w:rFonts w:ascii="Arial" w:eastAsia="Palatino Linotype" w:hAnsi="Arial" w:cs="Arial"/>
          <w:lang w:val="es-ES"/>
        </w:rPr>
        <w:t>to</w:t>
      </w:r>
      <w:r w:rsidRPr="00D63712">
        <w:rPr>
          <w:rFonts w:ascii="Arial" w:eastAsia="Palatino Linotype" w:hAnsi="Arial" w:cs="Arial"/>
          <w:lang w:val="es-ES"/>
        </w:rPr>
        <w:t xml:space="preserve"> </w:t>
      </w:r>
      <w:r w:rsidRPr="00707640">
        <w:rPr>
          <w:rFonts w:ascii="Arial" w:eastAsia="Palatino Linotype" w:hAnsi="Arial" w:cs="Arial"/>
          <w:lang w:val="es-ES"/>
        </w:rPr>
        <w:t>BI</w:t>
      </w:r>
      <w:r w:rsidRPr="00D63712">
        <w:rPr>
          <w:rFonts w:ascii="Arial" w:eastAsia="Palatino Linotype" w:hAnsi="Arial" w:cs="Arial"/>
          <w:lang w:val="es-ES"/>
        </w:rPr>
        <w:t>D</w:t>
      </w:r>
      <w:r w:rsidRPr="00707640">
        <w:rPr>
          <w:rFonts w:ascii="Arial" w:eastAsia="Palatino Linotype" w:hAnsi="Arial" w:cs="Arial"/>
          <w:lang w:val="es-ES"/>
        </w:rPr>
        <w:t>. La</w:t>
      </w:r>
      <w:r w:rsidRPr="00D63712">
        <w:rPr>
          <w:rFonts w:ascii="Arial" w:eastAsia="Palatino Linotype" w:hAnsi="Arial" w:cs="Arial"/>
          <w:lang w:val="es-ES"/>
        </w:rPr>
        <w:t xml:space="preserve"> e</w:t>
      </w:r>
      <w:r w:rsidRPr="00707640">
        <w:rPr>
          <w:rFonts w:ascii="Arial" w:eastAsia="Palatino Linotype" w:hAnsi="Arial" w:cs="Arial"/>
          <w:lang w:val="es-ES"/>
        </w:rPr>
        <w:t>valua</w:t>
      </w:r>
      <w:r w:rsidRPr="00D63712">
        <w:rPr>
          <w:rFonts w:ascii="Arial" w:eastAsia="Palatino Linotype" w:hAnsi="Arial" w:cs="Arial"/>
          <w:lang w:val="es-ES"/>
        </w:rPr>
        <w:t>c</w:t>
      </w:r>
      <w:r w:rsidRPr="00707640">
        <w:rPr>
          <w:rFonts w:ascii="Arial" w:eastAsia="Palatino Linotype" w:hAnsi="Arial" w:cs="Arial"/>
          <w:lang w:val="es-ES"/>
        </w:rPr>
        <w:t>ión</w:t>
      </w:r>
      <w:r w:rsidRPr="00D63712">
        <w:rPr>
          <w:rFonts w:ascii="Arial" w:eastAsia="Palatino Linotype" w:hAnsi="Arial" w:cs="Arial"/>
          <w:lang w:val="es-ES"/>
        </w:rPr>
        <w:t xml:space="preserve"> de</w:t>
      </w:r>
      <w:r w:rsidRPr="00707640">
        <w:rPr>
          <w:rFonts w:ascii="Arial" w:eastAsia="Palatino Linotype" w:hAnsi="Arial" w:cs="Arial"/>
          <w:lang w:val="es-ES"/>
        </w:rPr>
        <w:t>l</w:t>
      </w:r>
      <w:r w:rsidRPr="00D63712">
        <w:rPr>
          <w:rFonts w:ascii="Arial" w:eastAsia="Palatino Linotype" w:hAnsi="Arial" w:cs="Arial"/>
          <w:lang w:val="es-ES"/>
        </w:rPr>
        <w:t xml:space="preserve"> </w:t>
      </w:r>
      <w:r w:rsidRPr="00707640">
        <w:rPr>
          <w:rFonts w:ascii="Arial" w:eastAsia="Palatino Linotype" w:hAnsi="Arial" w:cs="Arial"/>
          <w:lang w:val="es-ES"/>
        </w:rPr>
        <w:t>S</w:t>
      </w:r>
      <w:r w:rsidRPr="00D63712">
        <w:rPr>
          <w:rFonts w:ascii="Arial" w:eastAsia="Palatino Linotype" w:hAnsi="Arial" w:cs="Arial"/>
          <w:lang w:val="es-ES"/>
        </w:rPr>
        <w:t>EC</w:t>
      </w:r>
      <w:r w:rsidRPr="00707640">
        <w:rPr>
          <w:rFonts w:ascii="Arial" w:eastAsia="Palatino Linotype" w:hAnsi="Arial" w:cs="Arial"/>
          <w:lang w:val="es-ES"/>
        </w:rPr>
        <w:t>I se</w:t>
      </w:r>
      <w:r w:rsidRPr="00D63712">
        <w:rPr>
          <w:rFonts w:ascii="Arial" w:eastAsia="Palatino Linotype" w:hAnsi="Arial" w:cs="Arial"/>
          <w:lang w:val="es-ES"/>
        </w:rPr>
        <w:t xml:space="preserve"> </w:t>
      </w:r>
      <w:r w:rsidRPr="00707640">
        <w:rPr>
          <w:rFonts w:ascii="Arial" w:eastAsia="Palatino Linotype" w:hAnsi="Arial" w:cs="Arial"/>
          <w:lang w:val="es-ES"/>
        </w:rPr>
        <w:t>a</w:t>
      </w:r>
      <w:r w:rsidRPr="00D63712">
        <w:rPr>
          <w:rFonts w:ascii="Arial" w:eastAsia="Palatino Linotype" w:hAnsi="Arial" w:cs="Arial"/>
          <w:lang w:val="es-ES"/>
        </w:rPr>
        <w:t>p</w:t>
      </w:r>
      <w:r w:rsidRPr="00707640">
        <w:rPr>
          <w:rFonts w:ascii="Arial" w:eastAsia="Palatino Linotype" w:hAnsi="Arial" w:cs="Arial"/>
          <w:lang w:val="es-ES"/>
        </w:rPr>
        <w:t>l</w:t>
      </w:r>
      <w:r w:rsidRPr="00D63712">
        <w:rPr>
          <w:rFonts w:ascii="Arial" w:eastAsia="Palatino Linotype" w:hAnsi="Arial" w:cs="Arial"/>
          <w:lang w:val="es-ES"/>
        </w:rPr>
        <w:t>i</w:t>
      </w:r>
      <w:r w:rsidRPr="00707640">
        <w:rPr>
          <w:rFonts w:ascii="Arial" w:eastAsia="Palatino Linotype" w:hAnsi="Arial" w:cs="Arial"/>
          <w:lang w:val="es-ES"/>
        </w:rPr>
        <w:t>có</w:t>
      </w:r>
      <w:r w:rsidRPr="00D63712">
        <w:rPr>
          <w:rFonts w:ascii="Arial" w:eastAsia="Palatino Linotype" w:hAnsi="Arial" w:cs="Arial"/>
          <w:lang w:val="es-ES"/>
        </w:rPr>
        <w:t xml:space="preserve"> </w:t>
      </w:r>
      <w:r w:rsidRPr="00707640">
        <w:rPr>
          <w:rFonts w:ascii="Arial" w:eastAsia="Palatino Linotype" w:hAnsi="Arial" w:cs="Arial"/>
          <w:lang w:val="es-ES"/>
        </w:rPr>
        <w:t>a</w:t>
      </w:r>
      <w:r w:rsidRPr="00D63712">
        <w:rPr>
          <w:rFonts w:ascii="Arial" w:eastAsia="Palatino Linotype" w:hAnsi="Arial" w:cs="Arial"/>
          <w:lang w:val="es-ES"/>
        </w:rPr>
        <w:t xml:space="preserve"> </w:t>
      </w:r>
      <w:r w:rsidRPr="00707640">
        <w:rPr>
          <w:rFonts w:ascii="Arial" w:eastAsia="Palatino Linotype" w:hAnsi="Arial" w:cs="Arial"/>
          <w:lang w:val="es-ES"/>
        </w:rPr>
        <w:t>la</w:t>
      </w:r>
      <w:r w:rsidRPr="00D63712">
        <w:rPr>
          <w:rFonts w:ascii="Arial" w:eastAsia="Palatino Linotype" w:hAnsi="Arial" w:cs="Arial"/>
          <w:lang w:val="es-ES"/>
        </w:rPr>
        <w:t xml:space="preserve"> Unidad Ejecutora de Saneamiento responsable de la ejecución de los Pré</w:t>
      </w:r>
      <w:r w:rsidRPr="00707640">
        <w:rPr>
          <w:rFonts w:ascii="Arial" w:eastAsia="Palatino Linotype" w:hAnsi="Arial" w:cs="Arial"/>
          <w:lang w:val="es-ES"/>
        </w:rPr>
        <w:t>s</w:t>
      </w:r>
      <w:r w:rsidRPr="00D63712">
        <w:rPr>
          <w:rFonts w:ascii="Arial" w:eastAsia="Palatino Linotype" w:hAnsi="Arial" w:cs="Arial"/>
          <w:lang w:val="es-ES"/>
        </w:rPr>
        <w:t>t</w:t>
      </w:r>
      <w:r w:rsidRPr="00707640">
        <w:rPr>
          <w:rFonts w:ascii="Arial" w:eastAsia="Palatino Linotype" w:hAnsi="Arial" w:cs="Arial"/>
          <w:lang w:val="es-ES"/>
        </w:rPr>
        <w:t>am</w:t>
      </w:r>
      <w:r w:rsidRPr="00D63712">
        <w:rPr>
          <w:rFonts w:ascii="Arial" w:eastAsia="Palatino Linotype" w:hAnsi="Arial" w:cs="Arial"/>
          <w:lang w:val="es-ES"/>
        </w:rPr>
        <w:t>o</w:t>
      </w:r>
      <w:r w:rsidRPr="00707640">
        <w:rPr>
          <w:rFonts w:ascii="Arial" w:eastAsia="Palatino Linotype" w:hAnsi="Arial" w:cs="Arial"/>
          <w:lang w:val="es-ES"/>
        </w:rPr>
        <w:t>s</w:t>
      </w:r>
      <w:r w:rsidRPr="00D63712">
        <w:rPr>
          <w:rFonts w:ascii="Arial" w:eastAsia="Palatino Linotype" w:hAnsi="Arial" w:cs="Arial"/>
          <w:lang w:val="es-ES"/>
        </w:rPr>
        <w:t xml:space="preserve"> </w:t>
      </w:r>
      <w:r w:rsidRPr="00707640">
        <w:rPr>
          <w:rFonts w:ascii="Arial" w:eastAsia="Palatino Linotype" w:hAnsi="Arial" w:cs="Arial"/>
          <w:lang w:val="es-ES"/>
        </w:rPr>
        <w:t>BID.</w:t>
      </w:r>
    </w:p>
    <w:p w:rsidR="00FD799F" w:rsidRPr="00D63712" w:rsidRDefault="00FD799F" w:rsidP="00FD799F">
      <w:pPr>
        <w:spacing w:before="1" w:line="240" w:lineRule="exact"/>
        <w:jc w:val="both"/>
        <w:rPr>
          <w:rFonts w:ascii="Arial" w:eastAsia="Palatino Linotype" w:hAnsi="Arial" w:cs="Arial"/>
          <w:lang w:val="es-ES"/>
        </w:rPr>
      </w:pPr>
    </w:p>
    <w:p w:rsidR="00FD799F" w:rsidRPr="00D63712" w:rsidRDefault="00FD799F" w:rsidP="005052AE">
      <w:pPr>
        <w:spacing w:line="254" w:lineRule="auto"/>
        <w:ind w:right="62"/>
        <w:jc w:val="both"/>
        <w:rPr>
          <w:rFonts w:ascii="Arial" w:eastAsia="Palatino Linotype" w:hAnsi="Arial" w:cs="Arial"/>
          <w:lang w:val="es-ES"/>
        </w:rPr>
      </w:pPr>
      <w:r w:rsidRPr="00D63712">
        <w:rPr>
          <w:rFonts w:ascii="Arial" w:eastAsia="Palatino Linotype" w:hAnsi="Arial" w:cs="Arial"/>
          <w:lang w:val="es-ES"/>
        </w:rPr>
        <w:t>Los formularios con cuestionarios del SECI fueron completados, agregándose  una columna adicional, para  recoger  una  gama  de  puntajes  o calificaciones  (0</w:t>
      </w:r>
      <w:r w:rsidR="00470E70">
        <w:rPr>
          <w:rFonts w:ascii="Arial" w:eastAsia="Palatino Linotype" w:hAnsi="Arial" w:cs="Arial"/>
          <w:lang w:val="es-ES"/>
        </w:rPr>
        <w:t>, 10, 20…     …100) que otorgará</w:t>
      </w:r>
      <w:r w:rsidRPr="00D63712">
        <w:rPr>
          <w:rFonts w:ascii="Arial" w:eastAsia="Palatino Linotype" w:hAnsi="Arial" w:cs="Arial"/>
          <w:lang w:val="es-ES"/>
        </w:rPr>
        <w:t xml:space="preserve"> matices que la herramienta SECI no contempla.</w:t>
      </w:r>
    </w:p>
    <w:p w:rsidR="00FD799F" w:rsidRPr="00D63712" w:rsidRDefault="00FD799F" w:rsidP="00FD799F">
      <w:pPr>
        <w:spacing w:before="13" w:line="280" w:lineRule="exact"/>
        <w:jc w:val="both"/>
        <w:rPr>
          <w:rFonts w:ascii="Arial" w:eastAsia="Palatino Linotype" w:hAnsi="Arial" w:cs="Arial"/>
          <w:lang w:val="es-ES"/>
        </w:rPr>
      </w:pPr>
    </w:p>
    <w:p w:rsidR="00FD799F" w:rsidRDefault="00FD799F" w:rsidP="005052AE">
      <w:pPr>
        <w:ind w:right="76"/>
        <w:jc w:val="both"/>
        <w:rPr>
          <w:rFonts w:ascii="Arial" w:eastAsia="Palatino Linotype" w:hAnsi="Arial" w:cs="Arial"/>
          <w:lang w:val="es-ES"/>
        </w:rPr>
      </w:pPr>
      <w:r w:rsidRPr="00D63712">
        <w:rPr>
          <w:rFonts w:ascii="Arial" w:eastAsia="Palatino Linotype" w:hAnsi="Arial" w:cs="Arial"/>
          <w:lang w:val="es-ES"/>
        </w:rPr>
        <w:t xml:space="preserve">La Matriz  de  resultados fue  expresada  teniendo en  cuenta  las </w:t>
      </w:r>
      <w:r w:rsidR="006D4B70">
        <w:rPr>
          <w:rFonts w:ascii="Arial" w:eastAsia="Palatino Linotype" w:hAnsi="Arial" w:cs="Arial"/>
          <w:lang w:val="es-ES"/>
        </w:rPr>
        <w:t xml:space="preserve">calificaciones complementarias, </w:t>
      </w:r>
      <w:r w:rsidRPr="00D63712">
        <w:rPr>
          <w:rFonts w:ascii="Arial" w:eastAsia="Palatino Linotype" w:hAnsi="Arial" w:cs="Arial"/>
          <w:lang w:val="es-ES"/>
        </w:rPr>
        <w:t xml:space="preserve">expresadas como </w:t>
      </w:r>
      <w:r w:rsidR="000C7368">
        <w:rPr>
          <w:rFonts w:ascii="Arial" w:eastAsia="Palatino Linotype" w:hAnsi="Arial" w:cs="Arial"/>
          <w:lang w:val="es-ES"/>
        </w:rPr>
        <w:t>porcentaje (</w:t>
      </w:r>
      <w:r w:rsidRPr="00D63712">
        <w:rPr>
          <w:rFonts w:ascii="Arial" w:eastAsia="Palatino Linotype" w:hAnsi="Arial" w:cs="Arial"/>
          <w:lang w:val="es-ES"/>
        </w:rPr>
        <w:t>%</w:t>
      </w:r>
      <w:r w:rsidR="000C7368">
        <w:rPr>
          <w:rFonts w:ascii="Arial" w:eastAsia="Palatino Linotype" w:hAnsi="Arial" w:cs="Arial"/>
          <w:lang w:val="es-ES"/>
        </w:rPr>
        <w:t>)</w:t>
      </w:r>
      <w:r w:rsidRPr="00D63712">
        <w:rPr>
          <w:rFonts w:ascii="Arial" w:eastAsia="Palatino Linotype" w:hAnsi="Arial" w:cs="Arial"/>
          <w:lang w:val="es-ES"/>
        </w:rPr>
        <w:t xml:space="preserve"> de cumplimiento de 0 a 100. Como allí se observa, el resultado de esta calificación paralela, es menor generalmente que el de la herramienta SECI, ya que utilizar valores </w:t>
      </w:r>
      <w:r w:rsidRPr="00C113A6">
        <w:rPr>
          <w:rFonts w:ascii="Arial" w:eastAsia="Palatino Linotype" w:hAnsi="Arial" w:cs="Arial"/>
          <w:lang w:val="es-ES"/>
        </w:rPr>
        <w:t>intermedios al 0-100, permite dejar constancia de las áreas en las que a pesar de cumplir con el aspecto evaluado, existen posibilidades de mejora, o bien aspectos no considerados.</w:t>
      </w:r>
    </w:p>
    <w:p w:rsidR="00FD799F" w:rsidRPr="002745A0" w:rsidRDefault="00FD799F" w:rsidP="003B60AD">
      <w:pPr>
        <w:pStyle w:val="Heading2"/>
      </w:pPr>
      <w:bookmarkStart w:id="8" w:name="_Toc459202079"/>
      <w:r w:rsidRPr="002745A0">
        <w:t>Etapas cumplidas</w:t>
      </w:r>
      <w:bookmarkEnd w:id="8"/>
    </w:p>
    <w:p w:rsidR="0087106E" w:rsidRPr="0087106E" w:rsidRDefault="0087106E" w:rsidP="0087106E">
      <w:pPr>
        <w:pStyle w:val="ListParagraph"/>
        <w:ind w:left="1455"/>
        <w:rPr>
          <w:rFonts w:eastAsia="Palatino Linotype"/>
          <w:lang w:val="es-ES"/>
        </w:rPr>
      </w:pPr>
    </w:p>
    <w:p w:rsidR="00FD799F" w:rsidRPr="00C113A6" w:rsidRDefault="00FD799F" w:rsidP="00FD799F">
      <w:pPr>
        <w:ind w:left="567" w:right="76" w:hanging="567"/>
        <w:jc w:val="both"/>
        <w:rPr>
          <w:rFonts w:ascii="Arial" w:eastAsia="Palatino Linotype" w:hAnsi="Arial" w:cs="Arial"/>
          <w:lang w:val="es-ES"/>
        </w:rPr>
      </w:pPr>
      <w:r>
        <w:rPr>
          <w:rFonts w:ascii="Arial" w:eastAsia="Palatino Linotype" w:hAnsi="Arial" w:cs="Arial"/>
          <w:lang w:val="es-ES"/>
        </w:rPr>
        <w:t>3</w:t>
      </w:r>
      <w:r w:rsidRPr="00C113A6">
        <w:rPr>
          <w:rFonts w:ascii="Arial" w:eastAsia="Palatino Linotype" w:hAnsi="Arial" w:cs="Arial"/>
          <w:lang w:val="es-ES"/>
        </w:rPr>
        <w:t>.4.1  Evaluación primaria conjuntamente con los técnicos de la UES de la IM, tanto  de la capacidad de desempeño  documentada,  como del conocimiento de la efectiva aplicación de esa capacidad en la ejecución, basada en el conocimiento de los responsables de gestión institucional, con respecto tanto a las características y complejidad operativa y administrativa del Programa, como a las fortalezas y debilidades del equipo humano.</w:t>
      </w:r>
    </w:p>
    <w:p w:rsidR="00FD799F" w:rsidRPr="00C113A6" w:rsidRDefault="00FD799F" w:rsidP="00FD799F">
      <w:pPr>
        <w:ind w:left="202" w:right="76"/>
        <w:jc w:val="both"/>
        <w:rPr>
          <w:rFonts w:ascii="Arial" w:eastAsia="Palatino Linotype" w:hAnsi="Arial" w:cs="Arial"/>
          <w:lang w:val="es-ES"/>
        </w:rPr>
      </w:pPr>
    </w:p>
    <w:p w:rsidR="00FD799F" w:rsidRPr="00C113A6" w:rsidRDefault="00FD799F" w:rsidP="0087106E">
      <w:pPr>
        <w:ind w:left="567" w:right="76"/>
        <w:jc w:val="both"/>
        <w:rPr>
          <w:rFonts w:ascii="Arial" w:eastAsia="Palatino Linotype" w:hAnsi="Arial" w:cs="Arial"/>
          <w:lang w:val="es-ES"/>
        </w:rPr>
      </w:pPr>
      <w:r w:rsidRPr="00C113A6">
        <w:rPr>
          <w:rFonts w:ascii="Arial" w:eastAsia="Palatino Linotype" w:hAnsi="Arial" w:cs="Arial"/>
          <w:lang w:val="es-ES"/>
        </w:rPr>
        <w:t>Para ello</w:t>
      </w:r>
      <w:r w:rsidR="00470E70">
        <w:rPr>
          <w:rFonts w:ascii="Arial" w:eastAsia="Palatino Linotype" w:hAnsi="Arial" w:cs="Arial"/>
          <w:lang w:val="es-ES"/>
        </w:rPr>
        <w:t xml:space="preserve"> se realizaron visitas a la UES</w:t>
      </w:r>
      <w:r w:rsidRPr="00C113A6">
        <w:rPr>
          <w:rFonts w:ascii="Arial" w:eastAsia="Palatino Linotype" w:hAnsi="Arial" w:cs="Arial"/>
          <w:lang w:val="es-ES"/>
        </w:rPr>
        <w:t>, durante  las cuales se presentó  el sistema de evaluación, se recabó información institucional y sobre el funcionamiento de la organización formal e informal. Conjuntamente con los técnicos entrevistados se procedió a completar los formularios con las respuestas primarias.</w:t>
      </w:r>
    </w:p>
    <w:p w:rsidR="00FD799F" w:rsidRPr="00C113A6" w:rsidRDefault="00FD799F" w:rsidP="00FD799F">
      <w:pPr>
        <w:ind w:left="202" w:right="76"/>
        <w:jc w:val="both"/>
        <w:rPr>
          <w:rFonts w:ascii="Arial" w:eastAsia="Palatino Linotype" w:hAnsi="Arial" w:cs="Arial"/>
          <w:lang w:val="es-ES"/>
        </w:rPr>
      </w:pPr>
    </w:p>
    <w:p w:rsidR="00FD799F" w:rsidRDefault="00FD799F" w:rsidP="0087106E">
      <w:pPr>
        <w:ind w:left="567" w:right="76" w:hanging="567"/>
        <w:jc w:val="both"/>
        <w:rPr>
          <w:rFonts w:ascii="Arial" w:eastAsia="Palatino Linotype" w:hAnsi="Arial" w:cs="Arial"/>
          <w:lang w:val="es-ES"/>
        </w:rPr>
      </w:pPr>
      <w:r>
        <w:rPr>
          <w:rFonts w:ascii="Arial" w:eastAsia="Palatino Linotype" w:hAnsi="Arial" w:cs="Arial"/>
          <w:lang w:val="es-ES"/>
        </w:rPr>
        <w:t>3</w:t>
      </w:r>
      <w:r w:rsidRPr="00C113A6">
        <w:rPr>
          <w:rFonts w:ascii="Arial" w:eastAsia="Palatino Linotype" w:hAnsi="Arial" w:cs="Arial"/>
          <w:lang w:val="es-ES"/>
        </w:rPr>
        <w:t xml:space="preserve">.4.2. Revisión y ajuste de las calificaciones sobre la base de la documentación y comentarios recibidos, como asimismo de las características de la organización formal e informal del </w:t>
      </w:r>
      <w:r w:rsidRPr="00C113A6">
        <w:rPr>
          <w:rFonts w:ascii="Arial" w:eastAsia="Palatino Linotype" w:hAnsi="Arial" w:cs="Arial"/>
          <w:lang w:val="es-ES"/>
        </w:rPr>
        <w:lastRenderedPageBreak/>
        <w:t>organismo ejecutor, particularmente considerando que se trata de una entidad que ha ejecutado otras operaciones con el Banco como el Plan de Saneamiento Urbano (PSU) de Montevideo etapas  I (préstamo  76/IC-UR,</w:t>
      </w:r>
      <w:r>
        <w:rPr>
          <w:rFonts w:ascii="Arial" w:eastAsia="Palatino Linotype" w:hAnsi="Arial" w:cs="Arial"/>
          <w:lang w:val="es-ES"/>
        </w:rPr>
        <w:t xml:space="preserve"> </w:t>
      </w:r>
      <w:r w:rsidRPr="00C113A6">
        <w:rPr>
          <w:rFonts w:ascii="Arial" w:eastAsia="Palatino Linotype" w:hAnsi="Arial" w:cs="Arial"/>
          <w:lang w:val="es-ES"/>
        </w:rPr>
        <w:t>1981 completo), II (préstamo 575/OC-UR, 1990-98, completo), III (préstamo 948/OC- UR,  1996-2007, completo),  y que  actualmente  ejecuta  el  PSU  etapa  IV  (préstamo</w:t>
      </w:r>
      <w:r>
        <w:rPr>
          <w:rFonts w:ascii="Arial" w:eastAsia="Palatino Linotype" w:hAnsi="Arial" w:cs="Arial"/>
          <w:lang w:val="es-ES"/>
        </w:rPr>
        <w:t xml:space="preserve"> </w:t>
      </w:r>
      <w:r w:rsidRPr="00C113A6">
        <w:rPr>
          <w:rFonts w:ascii="Arial" w:eastAsia="Palatino Linotype" w:hAnsi="Arial" w:cs="Arial"/>
          <w:lang w:val="es-ES"/>
        </w:rPr>
        <w:t>1819/OC-UR,  2007)  y el  Programa  de  Modernización  de  la Gestión (préstamo 1425/OC-UR, 2002-2009, completo), 2605/OC-UR suplementario del PSU IV  y 2647/OC-UR complementario del PSU IV</w:t>
      </w:r>
      <w:r>
        <w:rPr>
          <w:rFonts w:ascii="Arial" w:eastAsia="Palatino Linotype" w:hAnsi="Arial" w:cs="Arial"/>
          <w:lang w:val="es-ES"/>
        </w:rPr>
        <w:t>.</w:t>
      </w:r>
    </w:p>
    <w:p w:rsidR="006D4B70" w:rsidRDefault="006D4B70" w:rsidP="0087106E">
      <w:pPr>
        <w:ind w:left="567" w:right="76" w:hanging="567"/>
        <w:jc w:val="both"/>
        <w:rPr>
          <w:rFonts w:ascii="Arial" w:eastAsia="Palatino Linotype" w:hAnsi="Arial" w:cs="Arial"/>
          <w:lang w:val="es-ES"/>
        </w:rPr>
      </w:pPr>
    </w:p>
    <w:p w:rsidR="00252DBF" w:rsidRPr="00C113A6" w:rsidRDefault="0045416C" w:rsidP="0087106E">
      <w:pPr>
        <w:pStyle w:val="Heading1"/>
        <w:numPr>
          <w:ilvl w:val="0"/>
          <w:numId w:val="9"/>
        </w:numPr>
        <w:rPr>
          <w:rFonts w:cs="Arial"/>
          <w:lang w:val="es-ES"/>
        </w:rPr>
      </w:pPr>
      <w:bookmarkStart w:id="9" w:name="_Toc459202080"/>
      <w:r w:rsidRPr="00C113A6">
        <w:rPr>
          <w:rFonts w:cs="Arial"/>
          <w:w w:val="83"/>
          <w:lang w:val="es-ES"/>
        </w:rPr>
        <w:t>C</w:t>
      </w:r>
      <w:r w:rsidRPr="00C113A6">
        <w:rPr>
          <w:rFonts w:cs="Arial"/>
          <w:spacing w:val="-1"/>
          <w:w w:val="83"/>
          <w:lang w:val="es-ES"/>
        </w:rPr>
        <w:t>O</w:t>
      </w:r>
      <w:r w:rsidRPr="00C113A6">
        <w:rPr>
          <w:rFonts w:cs="Arial"/>
          <w:w w:val="83"/>
          <w:lang w:val="es-ES"/>
        </w:rPr>
        <w:t>NT</w:t>
      </w:r>
      <w:r w:rsidRPr="00C113A6">
        <w:rPr>
          <w:rFonts w:cs="Arial"/>
          <w:spacing w:val="1"/>
          <w:w w:val="83"/>
          <w:lang w:val="es-ES"/>
        </w:rPr>
        <w:t>EX</w:t>
      </w:r>
      <w:r w:rsidRPr="00C113A6">
        <w:rPr>
          <w:rFonts w:cs="Arial"/>
          <w:w w:val="83"/>
          <w:lang w:val="es-ES"/>
        </w:rPr>
        <w:t>TO</w:t>
      </w:r>
      <w:r w:rsidRPr="00C113A6">
        <w:rPr>
          <w:rFonts w:cs="Arial"/>
          <w:spacing w:val="11"/>
          <w:w w:val="83"/>
          <w:lang w:val="es-ES"/>
        </w:rPr>
        <w:t xml:space="preserve"> </w:t>
      </w:r>
      <w:r w:rsidRPr="00C113A6">
        <w:rPr>
          <w:rFonts w:cs="Arial"/>
          <w:spacing w:val="1"/>
          <w:w w:val="79"/>
          <w:lang w:val="es-ES"/>
        </w:rPr>
        <w:t>I</w:t>
      </w:r>
      <w:r w:rsidRPr="00C113A6">
        <w:rPr>
          <w:rFonts w:cs="Arial"/>
          <w:w w:val="90"/>
          <w:lang w:val="es-ES"/>
        </w:rPr>
        <w:t>N</w:t>
      </w:r>
      <w:r w:rsidRPr="00C113A6">
        <w:rPr>
          <w:rFonts w:cs="Arial"/>
          <w:spacing w:val="-1"/>
          <w:w w:val="84"/>
          <w:lang w:val="es-ES"/>
        </w:rPr>
        <w:t>S</w:t>
      </w:r>
      <w:r w:rsidRPr="00C113A6">
        <w:rPr>
          <w:rFonts w:cs="Arial"/>
          <w:w w:val="80"/>
          <w:lang w:val="es-ES"/>
        </w:rPr>
        <w:t>T</w:t>
      </w:r>
      <w:r w:rsidRPr="00C113A6">
        <w:rPr>
          <w:rFonts w:cs="Arial"/>
          <w:w w:val="79"/>
          <w:lang w:val="es-ES"/>
        </w:rPr>
        <w:t>I</w:t>
      </w:r>
      <w:r w:rsidRPr="00C113A6">
        <w:rPr>
          <w:rFonts w:cs="Arial"/>
          <w:w w:val="80"/>
          <w:lang w:val="es-ES"/>
        </w:rPr>
        <w:t>T</w:t>
      </w:r>
      <w:r w:rsidRPr="00C113A6">
        <w:rPr>
          <w:rFonts w:cs="Arial"/>
          <w:spacing w:val="1"/>
          <w:w w:val="90"/>
          <w:lang w:val="es-ES"/>
        </w:rPr>
        <w:t>U</w:t>
      </w:r>
      <w:r w:rsidRPr="00C113A6">
        <w:rPr>
          <w:rFonts w:cs="Arial"/>
          <w:spacing w:val="1"/>
          <w:w w:val="79"/>
          <w:lang w:val="es-ES"/>
        </w:rPr>
        <w:t>C</w:t>
      </w:r>
      <w:r w:rsidRPr="00C113A6">
        <w:rPr>
          <w:rFonts w:cs="Arial"/>
          <w:spacing w:val="2"/>
          <w:w w:val="79"/>
          <w:lang w:val="es-ES"/>
        </w:rPr>
        <w:t>I</w:t>
      </w:r>
      <w:r w:rsidRPr="00C113A6">
        <w:rPr>
          <w:rFonts w:cs="Arial"/>
          <w:spacing w:val="-1"/>
          <w:w w:val="93"/>
          <w:lang w:val="es-ES"/>
        </w:rPr>
        <w:t>O</w:t>
      </w:r>
      <w:r w:rsidRPr="00C113A6">
        <w:rPr>
          <w:rFonts w:cs="Arial"/>
          <w:w w:val="90"/>
          <w:lang w:val="es-ES"/>
        </w:rPr>
        <w:t>N</w:t>
      </w:r>
      <w:r w:rsidRPr="00C113A6">
        <w:rPr>
          <w:rFonts w:cs="Arial"/>
          <w:spacing w:val="1"/>
          <w:w w:val="83"/>
          <w:lang w:val="es-ES"/>
        </w:rPr>
        <w:t>A</w:t>
      </w:r>
      <w:r w:rsidRPr="00C113A6">
        <w:rPr>
          <w:rFonts w:cs="Arial"/>
          <w:w w:val="69"/>
          <w:lang w:val="es-ES"/>
        </w:rPr>
        <w:t>L</w:t>
      </w:r>
      <w:bookmarkEnd w:id="9"/>
    </w:p>
    <w:p w:rsidR="00252DBF" w:rsidRPr="00707640" w:rsidRDefault="00252DBF" w:rsidP="00DC778E">
      <w:pPr>
        <w:spacing w:before="7" w:line="120" w:lineRule="exact"/>
        <w:jc w:val="both"/>
        <w:rPr>
          <w:rFonts w:ascii="Arial" w:hAnsi="Arial" w:cs="Arial"/>
          <w:lang w:val="es-ES"/>
        </w:rPr>
      </w:pPr>
    </w:p>
    <w:p w:rsidR="00252DBF" w:rsidRPr="00F37396" w:rsidRDefault="0045416C" w:rsidP="00F37396">
      <w:pPr>
        <w:ind w:right="63"/>
        <w:jc w:val="both"/>
        <w:rPr>
          <w:rFonts w:ascii="Arial" w:hAnsi="Arial" w:cs="Arial"/>
          <w:spacing w:val="1"/>
          <w:lang w:val="es-ES"/>
        </w:rPr>
      </w:pPr>
      <w:r w:rsidRPr="00F37396">
        <w:rPr>
          <w:rFonts w:ascii="Arial" w:hAnsi="Arial" w:cs="Arial"/>
          <w:spacing w:val="1"/>
          <w:lang w:val="es-ES"/>
        </w:rPr>
        <w:t>La  República Oriental  del  Uruguay es un país  de América  del  Sur, con una superficie  de</w:t>
      </w:r>
      <w:r w:rsidR="00F37396">
        <w:rPr>
          <w:rFonts w:ascii="Arial" w:hAnsi="Arial" w:cs="Arial"/>
          <w:spacing w:val="1"/>
          <w:lang w:val="es-ES"/>
        </w:rPr>
        <w:t xml:space="preserve"> </w:t>
      </w:r>
      <w:r w:rsidRPr="00F37396">
        <w:rPr>
          <w:rFonts w:ascii="Arial" w:hAnsi="Arial" w:cs="Arial"/>
          <w:spacing w:val="1"/>
          <w:lang w:val="es-ES"/>
        </w:rPr>
        <w:t>176.215 kilómetros cuadrados, y una población de aproximadamente 3.3 millones de habitantes.</w:t>
      </w:r>
    </w:p>
    <w:p w:rsidR="00252DBF" w:rsidRPr="00F37396" w:rsidRDefault="00252DBF" w:rsidP="00F37396">
      <w:pPr>
        <w:ind w:right="63"/>
        <w:jc w:val="both"/>
        <w:rPr>
          <w:rFonts w:ascii="Arial" w:hAnsi="Arial" w:cs="Arial"/>
          <w:spacing w:val="1"/>
          <w:lang w:val="es-ES"/>
        </w:rPr>
      </w:pPr>
    </w:p>
    <w:p w:rsidR="00252DBF" w:rsidRPr="00F37396" w:rsidRDefault="0045416C" w:rsidP="00F37396">
      <w:pPr>
        <w:ind w:right="63"/>
        <w:jc w:val="both"/>
        <w:rPr>
          <w:rFonts w:ascii="Arial" w:hAnsi="Arial" w:cs="Arial"/>
          <w:spacing w:val="1"/>
          <w:lang w:val="es-ES"/>
        </w:rPr>
      </w:pPr>
      <w:r w:rsidRPr="00F37396">
        <w:rPr>
          <w:rFonts w:ascii="Arial" w:hAnsi="Arial" w:cs="Arial"/>
          <w:spacing w:val="1"/>
          <w:lang w:val="es-ES"/>
        </w:rPr>
        <w:t>Es un Estado republicano, democrático, unitario y de carácter presidencialista. El gobierno se divide en tres poderes independientes: ejecutivo, legislativo y judicial.</w:t>
      </w:r>
    </w:p>
    <w:p w:rsidR="00252DBF" w:rsidRPr="00F37396" w:rsidRDefault="00252DBF" w:rsidP="00F37396">
      <w:pPr>
        <w:ind w:right="63"/>
        <w:jc w:val="both"/>
        <w:rPr>
          <w:rFonts w:ascii="Arial" w:hAnsi="Arial" w:cs="Arial"/>
          <w:spacing w:val="1"/>
          <w:lang w:val="es-ES"/>
        </w:rPr>
      </w:pPr>
    </w:p>
    <w:p w:rsidR="00252DBF" w:rsidRPr="00F37396" w:rsidRDefault="0045416C" w:rsidP="00F37396">
      <w:pPr>
        <w:ind w:right="63"/>
        <w:jc w:val="both"/>
        <w:rPr>
          <w:rFonts w:ascii="Arial" w:hAnsi="Arial" w:cs="Arial"/>
          <w:spacing w:val="1"/>
          <w:lang w:val="es-ES"/>
        </w:rPr>
      </w:pPr>
      <w:r w:rsidRPr="00F37396">
        <w:rPr>
          <w:rFonts w:ascii="Arial" w:hAnsi="Arial" w:cs="Arial"/>
          <w:spacing w:val="1"/>
          <w:lang w:val="es-ES"/>
        </w:rPr>
        <w:t>El  poder  ejecutivo es  ejercido por  el Presidente de  la  República  conjuntamente con  el Consejo de Ministros. El  presidente es simultáneamente Jefe de Estado y Gobierno, y es electo junto con el Vicepresidente mediante elección popular directa; éstos designan a su vez al consejo de ministros. El presidente tiene un mandato  de 5 años sin reelección inmediata hasta  después  de  igual  período  desde  el  cese  de  su  cargo.  Se  eligen  en  una  misma candidatura presentada  por el respectivo partido. En caso que ninguna candidatura obtenga la mayoría absoluta de los votos, se procede  a una segunda vuelta entre  las dos primeras mayorías. En dicha votación resulta ganadora la candidatura que obtenga la mayoría simple de los votos.</w:t>
      </w:r>
    </w:p>
    <w:p w:rsidR="00252DBF" w:rsidRPr="00F37396" w:rsidRDefault="00252DBF" w:rsidP="00F37396">
      <w:pPr>
        <w:ind w:right="63"/>
        <w:jc w:val="both"/>
        <w:rPr>
          <w:rFonts w:ascii="Arial" w:hAnsi="Arial" w:cs="Arial"/>
          <w:spacing w:val="1"/>
          <w:lang w:val="es-ES"/>
        </w:rPr>
      </w:pPr>
    </w:p>
    <w:p w:rsidR="00252DBF" w:rsidRPr="00F37396" w:rsidRDefault="0045416C" w:rsidP="00F37396">
      <w:pPr>
        <w:ind w:right="63"/>
        <w:jc w:val="both"/>
        <w:rPr>
          <w:rFonts w:ascii="Arial" w:hAnsi="Arial" w:cs="Arial"/>
          <w:spacing w:val="1"/>
          <w:lang w:val="es-ES"/>
        </w:rPr>
      </w:pPr>
      <w:r w:rsidRPr="00F37396">
        <w:rPr>
          <w:rFonts w:ascii="Arial" w:hAnsi="Arial" w:cs="Arial"/>
          <w:spacing w:val="1"/>
          <w:lang w:val="es-ES"/>
        </w:rPr>
        <w:t>El Consejo de Ministros se integra con 13 ministerios. La Oficina de Planeamiento y Presupuesto  (OPP) que tiene rango ministerial, de la cual el Director y el Subdirector son elegidos  por  el  Presidente  de  la  República,  también  depende   de  la  Presidencia  de  la República.</w:t>
      </w:r>
    </w:p>
    <w:p w:rsidR="00252DBF" w:rsidRPr="00F37396" w:rsidRDefault="00252DBF" w:rsidP="00F37396">
      <w:pPr>
        <w:ind w:right="63"/>
        <w:jc w:val="both"/>
        <w:rPr>
          <w:rFonts w:ascii="Arial" w:hAnsi="Arial" w:cs="Arial"/>
          <w:spacing w:val="1"/>
          <w:lang w:val="es-ES"/>
        </w:rPr>
      </w:pPr>
    </w:p>
    <w:p w:rsidR="00252DBF" w:rsidRPr="00F37396" w:rsidRDefault="0045416C" w:rsidP="00F37396">
      <w:pPr>
        <w:ind w:right="63"/>
        <w:jc w:val="both"/>
        <w:rPr>
          <w:rFonts w:ascii="Arial" w:hAnsi="Arial" w:cs="Arial"/>
          <w:spacing w:val="1"/>
          <w:lang w:val="es-ES"/>
        </w:rPr>
      </w:pPr>
      <w:r w:rsidRPr="00F37396">
        <w:rPr>
          <w:rFonts w:ascii="Arial" w:hAnsi="Arial" w:cs="Arial"/>
          <w:spacing w:val="1"/>
          <w:lang w:val="es-ES"/>
        </w:rPr>
        <w:t>El poder legislativo reside en la Asamblea General, integrada por una Cámara de Senadores (31 miembros) y de una Cámara de Representantes (99 miembros). Las elecciones para el parlamento se celebran en listas cerradas, simultáneamente con la elección presidencial. Los diputados  se  eligen  por  departamento,  mientras  que  los  senadores  se  eligen  a  escala nacional, ambos para mandatos de 5 años.</w:t>
      </w:r>
    </w:p>
    <w:p w:rsidR="00252DBF" w:rsidRPr="00F37396" w:rsidRDefault="00252DBF" w:rsidP="00F37396">
      <w:pPr>
        <w:ind w:right="63"/>
        <w:jc w:val="both"/>
        <w:rPr>
          <w:rFonts w:ascii="Arial" w:hAnsi="Arial" w:cs="Arial"/>
          <w:spacing w:val="1"/>
          <w:lang w:val="es-ES"/>
        </w:rPr>
      </w:pPr>
    </w:p>
    <w:p w:rsidR="00252DBF" w:rsidRPr="00F37396" w:rsidRDefault="0045416C" w:rsidP="00F37396">
      <w:pPr>
        <w:ind w:right="63"/>
        <w:jc w:val="both"/>
        <w:rPr>
          <w:rFonts w:ascii="Arial" w:hAnsi="Arial" w:cs="Arial"/>
          <w:spacing w:val="1"/>
          <w:lang w:val="es-ES"/>
        </w:rPr>
      </w:pPr>
      <w:r w:rsidRPr="00F37396">
        <w:rPr>
          <w:rFonts w:ascii="Arial" w:hAnsi="Arial" w:cs="Arial"/>
          <w:spacing w:val="1"/>
          <w:lang w:val="es-ES"/>
        </w:rPr>
        <w:t xml:space="preserve">Los gobiernos locales </w:t>
      </w:r>
      <w:r w:rsidRPr="00707640">
        <w:rPr>
          <w:rFonts w:ascii="Arial" w:hAnsi="Arial" w:cs="Arial"/>
          <w:spacing w:val="1"/>
          <w:lang w:val="es-ES"/>
        </w:rPr>
        <w:t>d</w:t>
      </w:r>
      <w:r w:rsidRPr="00F37396">
        <w:rPr>
          <w:rFonts w:ascii="Arial" w:hAnsi="Arial" w:cs="Arial"/>
          <w:spacing w:val="1"/>
          <w:lang w:val="es-ES"/>
        </w:rPr>
        <w:t>e ca</w:t>
      </w:r>
      <w:r w:rsidRPr="00707640">
        <w:rPr>
          <w:rFonts w:ascii="Arial" w:hAnsi="Arial" w:cs="Arial"/>
          <w:spacing w:val="1"/>
          <w:lang w:val="es-ES"/>
        </w:rPr>
        <w:t>d</w:t>
      </w:r>
      <w:r w:rsidRPr="00F37396">
        <w:rPr>
          <w:rFonts w:ascii="Arial" w:hAnsi="Arial" w:cs="Arial"/>
          <w:spacing w:val="1"/>
          <w:lang w:val="es-ES"/>
        </w:rPr>
        <w:t>a u</w:t>
      </w:r>
      <w:r w:rsidRPr="00707640">
        <w:rPr>
          <w:rFonts w:ascii="Arial" w:hAnsi="Arial" w:cs="Arial"/>
          <w:spacing w:val="1"/>
          <w:lang w:val="es-ES"/>
        </w:rPr>
        <w:t>n</w:t>
      </w:r>
      <w:r w:rsidRPr="00F37396">
        <w:rPr>
          <w:rFonts w:ascii="Arial" w:hAnsi="Arial" w:cs="Arial"/>
          <w:spacing w:val="1"/>
          <w:lang w:val="es-ES"/>
        </w:rPr>
        <w:t xml:space="preserve">o </w:t>
      </w:r>
      <w:r w:rsidRPr="00707640">
        <w:rPr>
          <w:rFonts w:ascii="Arial" w:hAnsi="Arial" w:cs="Arial"/>
          <w:spacing w:val="1"/>
          <w:lang w:val="es-ES"/>
        </w:rPr>
        <w:t>d</w:t>
      </w:r>
      <w:r w:rsidRPr="00F37396">
        <w:rPr>
          <w:rFonts w:ascii="Arial" w:hAnsi="Arial" w:cs="Arial"/>
          <w:spacing w:val="1"/>
          <w:lang w:val="es-ES"/>
        </w:rPr>
        <w:t xml:space="preserve">e los 19 departamentos </w:t>
      </w:r>
      <w:r w:rsidRPr="00707640">
        <w:rPr>
          <w:rFonts w:ascii="Arial" w:hAnsi="Arial" w:cs="Arial"/>
          <w:spacing w:val="1"/>
          <w:lang w:val="es-ES"/>
        </w:rPr>
        <w:t>d</w:t>
      </w:r>
      <w:r w:rsidRPr="00F37396">
        <w:rPr>
          <w:rFonts w:ascii="Arial" w:hAnsi="Arial" w:cs="Arial"/>
          <w:spacing w:val="1"/>
          <w:lang w:val="es-ES"/>
        </w:rPr>
        <w:t>e U</w:t>
      </w:r>
      <w:r w:rsidRPr="00707640">
        <w:rPr>
          <w:rFonts w:ascii="Arial" w:hAnsi="Arial" w:cs="Arial"/>
          <w:spacing w:val="1"/>
          <w:lang w:val="es-ES"/>
        </w:rPr>
        <w:t>ru</w:t>
      </w:r>
      <w:r w:rsidRPr="00F37396">
        <w:rPr>
          <w:rFonts w:ascii="Arial" w:hAnsi="Arial" w:cs="Arial"/>
          <w:spacing w:val="1"/>
          <w:lang w:val="es-ES"/>
        </w:rPr>
        <w:t>guay son e</w:t>
      </w:r>
      <w:r w:rsidRPr="00707640">
        <w:rPr>
          <w:rFonts w:ascii="Arial" w:hAnsi="Arial" w:cs="Arial"/>
          <w:spacing w:val="1"/>
          <w:lang w:val="es-ES"/>
        </w:rPr>
        <w:t>n</w:t>
      </w:r>
      <w:r w:rsidRPr="00F37396">
        <w:rPr>
          <w:rFonts w:ascii="Arial" w:hAnsi="Arial" w:cs="Arial"/>
          <w:spacing w:val="1"/>
          <w:lang w:val="es-ES"/>
        </w:rPr>
        <w:t>ca</w:t>
      </w:r>
      <w:r w:rsidRPr="00707640">
        <w:rPr>
          <w:rFonts w:ascii="Arial" w:hAnsi="Arial" w:cs="Arial"/>
          <w:spacing w:val="1"/>
          <w:lang w:val="es-ES"/>
        </w:rPr>
        <w:t>b</w:t>
      </w:r>
      <w:r w:rsidRPr="00F37396">
        <w:rPr>
          <w:rFonts w:ascii="Arial" w:hAnsi="Arial" w:cs="Arial"/>
          <w:spacing w:val="1"/>
          <w:lang w:val="es-ES"/>
        </w:rPr>
        <w:t>e</w:t>
      </w:r>
      <w:r w:rsidRPr="00707640">
        <w:rPr>
          <w:rFonts w:ascii="Arial" w:hAnsi="Arial" w:cs="Arial"/>
          <w:spacing w:val="1"/>
          <w:lang w:val="es-ES"/>
        </w:rPr>
        <w:t>z</w:t>
      </w:r>
      <w:r w:rsidRPr="00F37396">
        <w:rPr>
          <w:rFonts w:ascii="Arial" w:hAnsi="Arial" w:cs="Arial"/>
          <w:spacing w:val="1"/>
          <w:lang w:val="es-ES"/>
        </w:rPr>
        <w:t>a</w:t>
      </w:r>
      <w:r w:rsidRPr="00707640">
        <w:rPr>
          <w:rFonts w:ascii="Arial" w:hAnsi="Arial" w:cs="Arial"/>
          <w:spacing w:val="1"/>
          <w:lang w:val="es-ES"/>
        </w:rPr>
        <w:t>do</w:t>
      </w:r>
      <w:r w:rsidRPr="00F37396">
        <w:rPr>
          <w:rFonts w:ascii="Arial" w:hAnsi="Arial" w:cs="Arial"/>
          <w:spacing w:val="1"/>
          <w:lang w:val="es-ES"/>
        </w:rPr>
        <w:t xml:space="preserve">s por </w:t>
      </w:r>
      <w:r w:rsidRPr="00707640">
        <w:rPr>
          <w:rFonts w:ascii="Arial" w:hAnsi="Arial" w:cs="Arial"/>
          <w:spacing w:val="1"/>
          <w:lang w:val="es-ES"/>
        </w:rPr>
        <w:t>u</w:t>
      </w:r>
      <w:r w:rsidRPr="00F37396">
        <w:rPr>
          <w:rFonts w:ascii="Arial" w:hAnsi="Arial" w:cs="Arial"/>
          <w:spacing w:val="1"/>
          <w:lang w:val="es-ES"/>
        </w:rPr>
        <w:t>n Intendente elegido p</w:t>
      </w:r>
      <w:r w:rsidRPr="00707640">
        <w:rPr>
          <w:rFonts w:ascii="Arial" w:hAnsi="Arial" w:cs="Arial"/>
          <w:spacing w:val="1"/>
          <w:lang w:val="es-ES"/>
        </w:rPr>
        <w:t>o</w:t>
      </w:r>
      <w:r w:rsidRPr="00F37396">
        <w:rPr>
          <w:rFonts w:ascii="Arial" w:hAnsi="Arial" w:cs="Arial"/>
          <w:spacing w:val="1"/>
          <w:lang w:val="es-ES"/>
        </w:rPr>
        <w:t>r v</w:t>
      </w:r>
      <w:r w:rsidRPr="00707640">
        <w:rPr>
          <w:rFonts w:ascii="Arial" w:hAnsi="Arial" w:cs="Arial"/>
          <w:spacing w:val="1"/>
          <w:lang w:val="es-ES"/>
        </w:rPr>
        <w:t>o</w:t>
      </w:r>
      <w:r w:rsidRPr="00F37396">
        <w:rPr>
          <w:rFonts w:ascii="Arial" w:hAnsi="Arial" w:cs="Arial"/>
          <w:spacing w:val="1"/>
          <w:lang w:val="es-ES"/>
        </w:rPr>
        <w:t xml:space="preserve">to popular, </w:t>
      </w:r>
      <w:r w:rsidRPr="00707640">
        <w:rPr>
          <w:rFonts w:ascii="Arial" w:hAnsi="Arial" w:cs="Arial"/>
          <w:spacing w:val="1"/>
          <w:lang w:val="es-ES"/>
        </w:rPr>
        <w:t>du</w:t>
      </w:r>
      <w:r w:rsidRPr="00F37396">
        <w:rPr>
          <w:rFonts w:ascii="Arial" w:hAnsi="Arial" w:cs="Arial"/>
          <w:spacing w:val="1"/>
          <w:lang w:val="es-ES"/>
        </w:rPr>
        <w:t>ran cinco añ</w:t>
      </w:r>
      <w:r w:rsidRPr="00707640">
        <w:rPr>
          <w:rFonts w:ascii="Arial" w:hAnsi="Arial" w:cs="Arial"/>
          <w:spacing w:val="1"/>
          <w:lang w:val="es-ES"/>
        </w:rPr>
        <w:t>o</w:t>
      </w:r>
      <w:r w:rsidRPr="00F37396">
        <w:rPr>
          <w:rFonts w:ascii="Arial" w:hAnsi="Arial" w:cs="Arial"/>
          <w:spacing w:val="1"/>
          <w:lang w:val="es-ES"/>
        </w:rPr>
        <w:t xml:space="preserve">s en el ejercicio </w:t>
      </w:r>
      <w:r w:rsidRPr="00707640">
        <w:rPr>
          <w:rFonts w:ascii="Arial" w:hAnsi="Arial" w:cs="Arial"/>
          <w:spacing w:val="1"/>
          <w:lang w:val="es-ES"/>
        </w:rPr>
        <w:t>d</w:t>
      </w:r>
      <w:r w:rsidRPr="00F37396">
        <w:rPr>
          <w:rFonts w:ascii="Arial" w:hAnsi="Arial" w:cs="Arial"/>
          <w:spacing w:val="1"/>
          <w:lang w:val="es-ES"/>
        </w:rPr>
        <w:t>e s</w:t>
      </w:r>
      <w:r w:rsidRPr="00707640">
        <w:rPr>
          <w:rFonts w:ascii="Arial" w:hAnsi="Arial" w:cs="Arial"/>
          <w:spacing w:val="1"/>
          <w:lang w:val="es-ES"/>
        </w:rPr>
        <w:t>u</w:t>
      </w:r>
      <w:r w:rsidRPr="00F37396">
        <w:rPr>
          <w:rFonts w:ascii="Arial" w:hAnsi="Arial" w:cs="Arial"/>
          <w:spacing w:val="1"/>
          <w:lang w:val="es-ES"/>
        </w:rPr>
        <w:t xml:space="preserve">s funciones y </w:t>
      </w:r>
      <w:r w:rsidRPr="00707640">
        <w:rPr>
          <w:rFonts w:ascii="Arial" w:hAnsi="Arial" w:cs="Arial"/>
          <w:spacing w:val="1"/>
          <w:lang w:val="es-ES"/>
        </w:rPr>
        <w:t>pu</w:t>
      </w:r>
      <w:r w:rsidRPr="00F37396">
        <w:rPr>
          <w:rFonts w:ascii="Arial" w:hAnsi="Arial" w:cs="Arial"/>
          <w:spacing w:val="1"/>
          <w:lang w:val="es-ES"/>
        </w:rPr>
        <w:t>e</w:t>
      </w:r>
      <w:r w:rsidRPr="00707640">
        <w:rPr>
          <w:rFonts w:ascii="Arial" w:hAnsi="Arial" w:cs="Arial"/>
          <w:spacing w:val="1"/>
          <w:lang w:val="es-ES"/>
        </w:rPr>
        <w:t>de</w:t>
      </w:r>
      <w:r w:rsidRPr="00F37396">
        <w:rPr>
          <w:rFonts w:ascii="Arial" w:hAnsi="Arial" w:cs="Arial"/>
          <w:spacing w:val="1"/>
          <w:lang w:val="es-ES"/>
        </w:rPr>
        <w:t>n s</w:t>
      </w:r>
      <w:r w:rsidRPr="00707640">
        <w:rPr>
          <w:rFonts w:ascii="Arial" w:hAnsi="Arial" w:cs="Arial"/>
          <w:spacing w:val="1"/>
          <w:lang w:val="es-ES"/>
        </w:rPr>
        <w:t>e</w:t>
      </w:r>
      <w:r w:rsidRPr="00F37396">
        <w:rPr>
          <w:rFonts w:ascii="Arial" w:hAnsi="Arial" w:cs="Arial"/>
          <w:spacing w:val="1"/>
          <w:lang w:val="es-ES"/>
        </w:rPr>
        <w:t xml:space="preserve">r reelectos </w:t>
      </w:r>
      <w:r w:rsidRPr="00707640">
        <w:rPr>
          <w:rFonts w:ascii="Arial" w:hAnsi="Arial" w:cs="Arial"/>
          <w:spacing w:val="1"/>
          <w:lang w:val="es-ES"/>
        </w:rPr>
        <w:t>p</w:t>
      </w:r>
      <w:r w:rsidRPr="00F37396">
        <w:rPr>
          <w:rFonts w:ascii="Arial" w:hAnsi="Arial" w:cs="Arial"/>
          <w:spacing w:val="1"/>
          <w:lang w:val="es-ES"/>
        </w:rPr>
        <w:t>or u</w:t>
      </w:r>
      <w:r w:rsidRPr="00707640">
        <w:rPr>
          <w:rFonts w:ascii="Arial" w:hAnsi="Arial" w:cs="Arial"/>
          <w:spacing w:val="1"/>
          <w:lang w:val="es-ES"/>
        </w:rPr>
        <w:t>n</w:t>
      </w:r>
      <w:r w:rsidRPr="00F37396">
        <w:rPr>
          <w:rFonts w:ascii="Arial" w:hAnsi="Arial" w:cs="Arial"/>
          <w:spacing w:val="1"/>
          <w:lang w:val="es-ES"/>
        </w:rPr>
        <w:t>a sola v</w:t>
      </w:r>
      <w:r w:rsidRPr="00707640">
        <w:rPr>
          <w:rFonts w:ascii="Arial" w:hAnsi="Arial" w:cs="Arial"/>
          <w:spacing w:val="1"/>
          <w:lang w:val="es-ES"/>
        </w:rPr>
        <w:t>ez</w:t>
      </w:r>
      <w:r w:rsidRPr="00F37396">
        <w:rPr>
          <w:rFonts w:ascii="Arial" w:hAnsi="Arial" w:cs="Arial"/>
          <w:spacing w:val="1"/>
          <w:lang w:val="es-ES"/>
        </w:rPr>
        <w:t xml:space="preserve">. La Junta Departamental se integra </w:t>
      </w:r>
      <w:r w:rsidRPr="00707640">
        <w:rPr>
          <w:rFonts w:ascii="Arial" w:hAnsi="Arial" w:cs="Arial"/>
          <w:spacing w:val="1"/>
          <w:lang w:val="es-ES"/>
        </w:rPr>
        <w:t>po</w:t>
      </w:r>
      <w:r w:rsidRPr="00F37396">
        <w:rPr>
          <w:rFonts w:ascii="Arial" w:hAnsi="Arial" w:cs="Arial"/>
          <w:spacing w:val="1"/>
          <w:lang w:val="es-ES"/>
        </w:rPr>
        <w:t>r un cu</w:t>
      </w:r>
      <w:r w:rsidRPr="00707640">
        <w:rPr>
          <w:rFonts w:ascii="Arial" w:hAnsi="Arial" w:cs="Arial"/>
          <w:spacing w:val="1"/>
          <w:lang w:val="es-ES"/>
        </w:rPr>
        <w:t>erp</w:t>
      </w:r>
      <w:r w:rsidRPr="00F37396">
        <w:rPr>
          <w:rFonts w:ascii="Arial" w:hAnsi="Arial" w:cs="Arial"/>
          <w:spacing w:val="1"/>
          <w:lang w:val="es-ES"/>
        </w:rPr>
        <w:t>o de</w:t>
      </w:r>
      <w:r w:rsidR="00F91A2A">
        <w:rPr>
          <w:rFonts w:ascii="Arial" w:hAnsi="Arial" w:cs="Arial"/>
          <w:spacing w:val="1"/>
          <w:lang w:val="es-ES"/>
        </w:rPr>
        <w:t xml:space="preserve"> </w:t>
      </w:r>
      <w:r w:rsidRPr="00707640">
        <w:rPr>
          <w:rFonts w:ascii="Arial" w:hAnsi="Arial" w:cs="Arial"/>
          <w:spacing w:val="1"/>
          <w:lang w:val="es-ES"/>
        </w:rPr>
        <w:t>3</w:t>
      </w:r>
      <w:r w:rsidRPr="00F37396">
        <w:rPr>
          <w:rFonts w:ascii="Arial" w:hAnsi="Arial" w:cs="Arial"/>
          <w:spacing w:val="1"/>
          <w:lang w:val="es-ES"/>
        </w:rPr>
        <w:t>1 miembros q</w:t>
      </w:r>
      <w:r w:rsidRPr="00707640">
        <w:rPr>
          <w:rFonts w:ascii="Arial" w:hAnsi="Arial" w:cs="Arial"/>
          <w:spacing w:val="1"/>
          <w:lang w:val="es-ES"/>
        </w:rPr>
        <w:t>u</w:t>
      </w:r>
      <w:r w:rsidRPr="00F37396">
        <w:rPr>
          <w:rFonts w:ascii="Arial" w:hAnsi="Arial" w:cs="Arial"/>
          <w:spacing w:val="1"/>
          <w:lang w:val="es-ES"/>
        </w:rPr>
        <w:t>e se denominan Ediles, y act</w:t>
      </w:r>
      <w:r w:rsidRPr="00707640">
        <w:rPr>
          <w:rFonts w:ascii="Arial" w:hAnsi="Arial" w:cs="Arial"/>
          <w:spacing w:val="1"/>
          <w:lang w:val="es-ES"/>
        </w:rPr>
        <w:t>ú</w:t>
      </w:r>
      <w:r w:rsidRPr="00F37396">
        <w:rPr>
          <w:rFonts w:ascii="Arial" w:hAnsi="Arial" w:cs="Arial"/>
          <w:spacing w:val="1"/>
          <w:lang w:val="es-ES"/>
        </w:rPr>
        <w:t>a c</w:t>
      </w:r>
      <w:r w:rsidRPr="00707640">
        <w:rPr>
          <w:rFonts w:ascii="Arial" w:hAnsi="Arial" w:cs="Arial"/>
          <w:spacing w:val="1"/>
          <w:lang w:val="es-ES"/>
        </w:rPr>
        <w:t>om</w:t>
      </w:r>
      <w:r w:rsidRPr="00F37396">
        <w:rPr>
          <w:rFonts w:ascii="Arial" w:hAnsi="Arial" w:cs="Arial"/>
          <w:spacing w:val="1"/>
          <w:lang w:val="es-ES"/>
        </w:rPr>
        <w:t>o po</w:t>
      </w:r>
      <w:r w:rsidRPr="00707640">
        <w:rPr>
          <w:rFonts w:ascii="Arial" w:hAnsi="Arial" w:cs="Arial"/>
          <w:spacing w:val="1"/>
          <w:lang w:val="es-ES"/>
        </w:rPr>
        <w:t>de</w:t>
      </w:r>
      <w:r w:rsidRPr="00F37396">
        <w:rPr>
          <w:rFonts w:ascii="Arial" w:hAnsi="Arial" w:cs="Arial"/>
          <w:spacing w:val="1"/>
          <w:lang w:val="es-ES"/>
        </w:rPr>
        <w:t xml:space="preserve">r legislativo a nivel departamental. Al igual </w:t>
      </w:r>
      <w:r w:rsidRPr="00707640">
        <w:rPr>
          <w:rFonts w:ascii="Arial" w:hAnsi="Arial" w:cs="Arial"/>
          <w:spacing w:val="1"/>
          <w:lang w:val="es-ES"/>
        </w:rPr>
        <w:t>q</w:t>
      </w:r>
      <w:r w:rsidRPr="00F37396">
        <w:rPr>
          <w:rFonts w:ascii="Arial" w:hAnsi="Arial" w:cs="Arial"/>
          <w:spacing w:val="1"/>
          <w:lang w:val="es-ES"/>
        </w:rPr>
        <w:t>ue los Intendentes, los Ediles s</w:t>
      </w:r>
      <w:r w:rsidRPr="00707640">
        <w:rPr>
          <w:rFonts w:ascii="Arial" w:hAnsi="Arial" w:cs="Arial"/>
          <w:spacing w:val="1"/>
          <w:lang w:val="es-ES"/>
        </w:rPr>
        <w:t>o</w:t>
      </w:r>
      <w:r w:rsidRPr="00F37396">
        <w:rPr>
          <w:rFonts w:ascii="Arial" w:hAnsi="Arial" w:cs="Arial"/>
          <w:spacing w:val="1"/>
          <w:lang w:val="es-ES"/>
        </w:rPr>
        <w:t xml:space="preserve">n elegidos directamente </w:t>
      </w:r>
      <w:r w:rsidRPr="00707640">
        <w:rPr>
          <w:rFonts w:ascii="Arial" w:hAnsi="Arial" w:cs="Arial"/>
          <w:spacing w:val="1"/>
          <w:lang w:val="es-ES"/>
        </w:rPr>
        <w:t>p</w:t>
      </w:r>
      <w:r w:rsidRPr="00F37396">
        <w:rPr>
          <w:rFonts w:ascii="Arial" w:hAnsi="Arial" w:cs="Arial"/>
          <w:spacing w:val="1"/>
          <w:lang w:val="es-ES"/>
        </w:rPr>
        <w:t xml:space="preserve">or la ciudadanía en el mes </w:t>
      </w:r>
      <w:r w:rsidRPr="00707640">
        <w:rPr>
          <w:rFonts w:ascii="Arial" w:hAnsi="Arial" w:cs="Arial"/>
          <w:spacing w:val="1"/>
          <w:lang w:val="es-ES"/>
        </w:rPr>
        <w:t>d</w:t>
      </w:r>
      <w:r w:rsidRPr="00F37396">
        <w:rPr>
          <w:rFonts w:ascii="Arial" w:hAnsi="Arial" w:cs="Arial"/>
          <w:spacing w:val="1"/>
          <w:lang w:val="es-ES"/>
        </w:rPr>
        <w:t xml:space="preserve">e </w:t>
      </w:r>
      <w:r w:rsidRPr="00707640">
        <w:rPr>
          <w:rFonts w:ascii="Arial" w:hAnsi="Arial" w:cs="Arial"/>
          <w:spacing w:val="1"/>
          <w:lang w:val="es-ES"/>
        </w:rPr>
        <w:t>m</w:t>
      </w:r>
      <w:r w:rsidRPr="00F37396">
        <w:rPr>
          <w:rFonts w:ascii="Arial" w:hAnsi="Arial" w:cs="Arial"/>
          <w:spacing w:val="1"/>
          <w:lang w:val="es-ES"/>
        </w:rPr>
        <w:t>ayo del a</w:t>
      </w:r>
      <w:r w:rsidRPr="00707640">
        <w:rPr>
          <w:rFonts w:ascii="Arial" w:hAnsi="Arial" w:cs="Arial"/>
          <w:spacing w:val="1"/>
          <w:lang w:val="es-ES"/>
        </w:rPr>
        <w:t>ñ</w:t>
      </w:r>
      <w:r w:rsidRPr="00F37396">
        <w:rPr>
          <w:rFonts w:ascii="Arial" w:hAnsi="Arial" w:cs="Arial"/>
          <w:spacing w:val="1"/>
          <w:lang w:val="es-ES"/>
        </w:rPr>
        <w:t xml:space="preserve">o siguiente al </w:t>
      </w:r>
      <w:r w:rsidRPr="00707640">
        <w:rPr>
          <w:rFonts w:ascii="Arial" w:hAnsi="Arial" w:cs="Arial"/>
          <w:spacing w:val="1"/>
          <w:lang w:val="es-ES"/>
        </w:rPr>
        <w:t>d</w:t>
      </w:r>
      <w:r w:rsidRPr="00F37396">
        <w:rPr>
          <w:rFonts w:ascii="Arial" w:hAnsi="Arial" w:cs="Arial"/>
          <w:spacing w:val="1"/>
          <w:lang w:val="es-ES"/>
        </w:rPr>
        <w:t>e las elecciones nacionales. Los Ediles asu</w:t>
      </w:r>
      <w:r w:rsidRPr="00707640">
        <w:rPr>
          <w:rFonts w:ascii="Arial" w:hAnsi="Arial" w:cs="Arial"/>
          <w:spacing w:val="1"/>
          <w:lang w:val="es-ES"/>
        </w:rPr>
        <w:t>me</w:t>
      </w:r>
      <w:r w:rsidRPr="00F37396">
        <w:rPr>
          <w:rFonts w:ascii="Arial" w:hAnsi="Arial" w:cs="Arial"/>
          <w:spacing w:val="1"/>
          <w:lang w:val="es-ES"/>
        </w:rPr>
        <w:t>n s</w:t>
      </w:r>
      <w:r w:rsidRPr="00707640">
        <w:rPr>
          <w:rFonts w:ascii="Arial" w:hAnsi="Arial" w:cs="Arial"/>
          <w:spacing w:val="1"/>
          <w:lang w:val="es-ES"/>
        </w:rPr>
        <w:t>u</w:t>
      </w:r>
      <w:r w:rsidRPr="00F37396">
        <w:rPr>
          <w:rFonts w:ascii="Arial" w:hAnsi="Arial" w:cs="Arial"/>
          <w:spacing w:val="1"/>
          <w:lang w:val="es-ES"/>
        </w:rPr>
        <w:t xml:space="preserve">s funciones, </w:t>
      </w:r>
      <w:r w:rsidRPr="00707640">
        <w:rPr>
          <w:rFonts w:ascii="Arial" w:hAnsi="Arial" w:cs="Arial"/>
          <w:spacing w:val="1"/>
          <w:lang w:val="es-ES"/>
        </w:rPr>
        <w:t>d</w:t>
      </w:r>
      <w:r w:rsidRPr="00F37396">
        <w:rPr>
          <w:rFonts w:ascii="Arial" w:hAnsi="Arial" w:cs="Arial"/>
          <w:spacing w:val="1"/>
          <w:lang w:val="es-ES"/>
        </w:rPr>
        <w:t>e ca</w:t>
      </w:r>
      <w:r w:rsidRPr="00707640">
        <w:rPr>
          <w:rFonts w:ascii="Arial" w:hAnsi="Arial" w:cs="Arial"/>
          <w:spacing w:val="1"/>
          <w:lang w:val="es-ES"/>
        </w:rPr>
        <w:t>r</w:t>
      </w:r>
      <w:r w:rsidRPr="00F37396">
        <w:rPr>
          <w:rFonts w:ascii="Arial" w:hAnsi="Arial" w:cs="Arial"/>
          <w:spacing w:val="1"/>
          <w:lang w:val="es-ES"/>
        </w:rPr>
        <w:t>ác</w:t>
      </w:r>
      <w:r w:rsidRPr="00707640">
        <w:rPr>
          <w:rFonts w:ascii="Arial" w:hAnsi="Arial" w:cs="Arial"/>
          <w:spacing w:val="1"/>
          <w:lang w:val="es-ES"/>
        </w:rPr>
        <w:t>te</w:t>
      </w:r>
      <w:r w:rsidRPr="00F37396">
        <w:rPr>
          <w:rFonts w:ascii="Arial" w:hAnsi="Arial" w:cs="Arial"/>
          <w:spacing w:val="1"/>
          <w:lang w:val="es-ES"/>
        </w:rPr>
        <w:t xml:space="preserve">r honorario, 60 días </w:t>
      </w:r>
      <w:r w:rsidRPr="00707640">
        <w:rPr>
          <w:rFonts w:ascii="Arial" w:hAnsi="Arial" w:cs="Arial"/>
          <w:spacing w:val="1"/>
          <w:lang w:val="es-ES"/>
        </w:rPr>
        <w:t>de</w:t>
      </w:r>
      <w:r w:rsidRPr="00F37396">
        <w:rPr>
          <w:rFonts w:ascii="Arial" w:hAnsi="Arial" w:cs="Arial"/>
          <w:spacing w:val="1"/>
          <w:lang w:val="es-ES"/>
        </w:rPr>
        <w:t>s</w:t>
      </w:r>
      <w:r w:rsidRPr="00707640">
        <w:rPr>
          <w:rFonts w:ascii="Arial" w:hAnsi="Arial" w:cs="Arial"/>
          <w:spacing w:val="1"/>
          <w:lang w:val="es-ES"/>
        </w:rPr>
        <w:t>p</w:t>
      </w:r>
      <w:r w:rsidRPr="00F37396">
        <w:rPr>
          <w:rFonts w:ascii="Arial" w:hAnsi="Arial" w:cs="Arial"/>
          <w:spacing w:val="1"/>
          <w:lang w:val="es-ES"/>
        </w:rPr>
        <w:t>u</w:t>
      </w:r>
      <w:r w:rsidRPr="00707640">
        <w:rPr>
          <w:rFonts w:ascii="Arial" w:hAnsi="Arial" w:cs="Arial"/>
          <w:spacing w:val="1"/>
          <w:lang w:val="es-ES"/>
        </w:rPr>
        <w:t>é</w:t>
      </w:r>
      <w:r w:rsidRPr="00F37396">
        <w:rPr>
          <w:rFonts w:ascii="Arial" w:hAnsi="Arial" w:cs="Arial"/>
          <w:spacing w:val="1"/>
          <w:lang w:val="es-ES"/>
        </w:rPr>
        <w:t xml:space="preserve">s </w:t>
      </w:r>
      <w:r w:rsidRPr="00707640">
        <w:rPr>
          <w:rFonts w:ascii="Arial" w:hAnsi="Arial" w:cs="Arial"/>
          <w:spacing w:val="1"/>
          <w:lang w:val="es-ES"/>
        </w:rPr>
        <w:t>d</w:t>
      </w:r>
      <w:r w:rsidRPr="00F37396">
        <w:rPr>
          <w:rFonts w:ascii="Arial" w:hAnsi="Arial" w:cs="Arial"/>
          <w:spacing w:val="1"/>
          <w:lang w:val="es-ES"/>
        </w:rPr>
        <w:t xml:space="preserve">e realizados los comicios municipales </w:t>
      </w:r>
      <w:r w:rsidRPr="00707640">
        <w:rPr>
          <w:rFonts w:ascii="Arial" w:hAnsi="Arial" w:cs="Arial"/>
          <w:spacing w:val="1"/>
          <w:lang w:val="es-ES"/>
        </w:rPr>
        <w:t>po</w:t>
      </w:r>
      <w:r w:rsidRPr="00F37396">
        <w:rPr>
          <w:rFonts w:ascii="Arial" w:hAnsi="Arial" w:cs="Arial"/>
          <w:spacing w:val="1"/>
          <w:lang w:val="es-ES"/>
        </w:rPr>
        <w:t xml:space="preserve">r </w:t>
      </w:r>
      <w:r w:rsidRPr="00707640">
        <w:rPr>
          <w:rFonts w:ascii="Arial" w:hAnsi="Arial" w:cs="Arial"/>
          <w:spacing w:val="1"/>
          <w:lang w:val="es-ES"/>
        </w:rPr>
        <w:t>u</w:t>
      </w:r>
      <w:r w:rsidRPr="00F37396">
        <w:rPr>
          <w:rFonts w:ascii="Arial" w:hAnsi="Arial" w:cs="Arial"/>
          <w:spacing w:val="1"/>
          <w:lang w:val="es-ES"/>
        </w:rPr>
        <w:t xml:space="preserve">n período </w:t>
      </w:r>
      <w:r w:rsidRPr="00707640">
        <w:rPr>
          <w:rFonts w:ascii="Arial" w:hAnsi="Arial" w:cs="Arial"/>
          <w:spacing w:val="1"/>
          <w:lang w:val="es-ES"/>
        </w:rPr>
        <w:t>d</w:t>
      </w:r>
      <w:r w:rsidRPr="00F37396">
        <w:rPr>
          <w:rFonts w:ascii="Arial" w:hAnsi="Arial" w:cs="Arial"/>
          <w:spacing w:val="1"/>
          <w:lang w:val="es-ES"/>
        </w:rPr>
        <w:t>e 5 añ</w:t>
      </w:r>
      <w:r w:rsidRPr="00707640">
        <w:rPr>
          <w:rFonts w:ascii="Arial" w:hAnsi="Arial" w:cs="Arial"/>
          <w:spacing w:val="1"/>
          <w:lang w:val="es-ES"/>
        </w:rPr>
        <w:t>o</w:t>
      </w:r>
      <w:r w:rsidRPr="00F37396">
        <w:rPr>
          <w:rFonts w:ascii="Arial" w:hAnsi="Arial" w:cs="Arial"/>
          <w:spacing w:val="1"/>
          <w:lang w:val="es-ES"/>
        </w:rPr>
        <w:t>s, pudiendo s</w:t>
      </w:r>
      <w:r w:rsidRPr="00707640">
        <w:rPr>
          <w:rFonts w:ascii="Arial" w:hAnsi="Arial" w:cs="Arial"/>
          <w:spacing w:val="1"/>
          <w:lang w:val="es-ES"/>
        </w:rPr>
        <w:t>e</w:t>
      </w:r>
      <w:r w:rsidRPr="00F37396">
        <w:rPr>
          <w:rFonts w:ascii="Arial" w:hAnsi="Arial" w:cs="Arial"/>
          <w:spacing w:val="1"/>
          <w:lang w:val="es-ES"/>
        </w:rPr>
        <w:t>r reelectos.</w:t>
      </w:r>
    </w:p>
    <w:p w:rsidR="00252DBF" w:rsidRPr="00707640" w:rsidRDefault="00252DBF" w:rsidP="00DC778E">
      <w:pPr>
        <w:spacing w:before="13" w:line="280" w:lineRule="exact"/>
        <w:jc w:val="both"/>
        <w:rPr>
          <w:rFonts w:ascii="Arial" w:hAnsi="Arial" w:cs="Arial"/>
          <w:lang w:val="es-ES"/>
        </w:rPr>
      </w:pPr>
    </w:p>
    <w:p w:rsidR="001413A8" w:rsidRPr="00F37396" w:rsidRDefault="001413A8" w:rsidP="00F37396">
      <w:pPr>
        <w:ind w:right="63"/>
        <w:jc w:val="both"/>
        <w:rPr>
          <w:rFonts w:ascii="Arial" w:hAnsi="Arial" w:cs="Arial"/>
          <w:spacing w:val="1"/>
          <w:lang w:val="es-ES"/>
        </w:rPr>
      </w:pPr>
      <w:r w:rsidRPr="00F37396">
        <w:rPr>
          <w:rFonts w:ascii="Arial" w:hAnsi="Arial" w:cs="Arial"/>
          <w:spacing w:val="1"/>
          <w:lang w:val="es-ES"/>
        </w:rPr>
        <w:t>Existe</w:t>
      </w:r>
      <w:r w:rsidR="0045416C" w:rsidRPr="00F37396">
        <w:rPr>
          <w:rFonts w:ascii="Arial" w:hAnsi="Arial" w:cs="Arial"/>
          <w:spacing w:val="1"/>
          <w:lang w:val="es-ES"/>
        </w:rPr>
        <w:t xml:space="preserve"> un tercer nivel denominado municip</w:t>
      </w:r>
      <w:r w:rsidRPr="00F37396">
        <w:rPr>
          <w:rFonts w:ascii="Arial" w:hAnsi="Arial" w:cs="Arial"/>
          <w:spacing w:val="1"/>
          <w:lang w:val="es-ES"/>
        </w:rPr>
        <w:t>al, l</w:t>
      </w:r>
      <w:r w:rsidR="0045416C" w:rsidRPr="00F37396">
        <w:rPr>
          <w:rFonts w:ascii="Arial" w:hAnsi="Arial" w:cs="Arial"/>
          <w:spacing w:val="1"/>
          <w:lang w:val="es-ES"/>
        </w:rPr>
        <w:t>os  gobiernos  municipales  están  integrados  por cin</w:t>
      </w:r>
      <w:r w:rsidRPr="00F37396">
        <w:rPr>
          <w:rFonts w:ascii="Arial" w:hAnsi="Arial" w:cs="Arial"/>
          <w:spacing w:val="1"/>
          <w:lang w:val="es-ES"/>
        </w:rPr>
        <w:t>co  miembros, denominados concejales municipales. El concejal más votado del lema dentro del municipio es designado alcalde, y  preside el gobierno municipal.</w:t>
      </w:r>
    </w:p>
    <w:p w:rsidR="00252DBF" w:rsidRPr="00F37396" w:rsidRDefault="00252DBF" w:rsidP="00F37396">
      <w:pPr>
        <w:ind w:right="63"/>
        <w:jc w:val="both"/>
        <w:rPr>
          <w:rFonts w:ascii="Arial" w:hAnsi="Arial" w:cs="Arial"/>
          <w:spacing w:val="1"/>
          <w:lang w:val="es-ES"/>
        </w:rPr>
      </w:pPr>
    </w:p>
    <w:p w:rsidR="0016401E" w:rsidRPr="00F37396" w:rsidRDefault="0016401E" w:rsidP="00F37396">
      <w:pPr>
        <w:ind w:right="63"/>
        <w:jc w:val="both"/>
        <w:rPr>
          <w:rFonts w:ascii="Arial" w:hAnsi="Arial" w:cs="Arial"/>
          <w:spacing w:val="1"/>
          <w:lang w:val="es-ES"/>
        </w:rPr>
      </w:pPr>
      <w:r w:rsidRPr="00707640">
        <w:rPr>
          <w:rFonts w:ascii="Arial" w:hAnsi="Arial" w:cs="Arial"/>
          <w:spacing w:val="1"/>
          <w:lang w:val="es-ES"/>
        </w:rPr>
        <w:t>D</w:t>
      </w:r>
      <w:r w:rsidRPr="00F37396">
        <w:rPr>
          <w:rFonts w:ascii="Arial" w:hAnsi="Arial" w:cs="Arial"/>
          <w:spacing w:val="1"/>
          <w:lang w:val="es-ES"/>
        </w:rPr>
        <w:t>e ac</w:t>
      </w:r>
      <w:r w:rsidRPr="00707640">
        <w:rPr>
          <w:rFonts w:ascii="Arial" w:hAnsi="Arial" w:cs="Arial"/>
          <w:spacing w:val="1"/>
          <w:lang w:val="es-ES"/>
        </w:rPr>
        <w:t>ue</w:t>
      </w:r>
      <w:r w:rsidRPr="00F37396">
        <w:rPr>
          <w:rFonts w:ascii="Arial" w:hAnsi="Arial" w:cs="Arial"/>
          <w:spacing w:val="1"/>
          <w:lang w:val="es-ES"/>
        </w:rPr>
        <w:t>r</w:t>
      </w:r>
      <w:r w:rsidRPr="00707640">
        <w:rPr>
          <w:rFonts w:ascii="Arial" w:hAnsi="Arial" w:cs="Arial"/>
          <w:spacing w:val="1"/>
          <w:lang w:val="es-ES"/>
        </w:rPr>
        <w:t>d</w:t>
      </w:r>
      <w:r w:rsidRPr="00F37396">
        <w:rPr>
          <w:rFonts w:ascii="Arial" w:hAnsi="Arial" w:cs="Arial"/>
          <w:spacing w:val="1"/>
          <w:lang w:val="es-ES"/>
        </w:rPr>
        <w:t>o la Constitución de la República Oriental del U</w:t>
      </w:r>
      <w:r w:rsidRPr="00707640">
        <w:rPr>
          <w:rFonts w:ascii="Arial" w:hAnsi="Arial" w:cs="Arial"/>
          <w:spacing w:val="1"/>
          <w:lang w:val="es-ES"/>
        </w:rPr>
        <w:t>ru</w:t>
      </w:r>
      <w:r w:rsidRPr="00F37396">
        <w:rPr>
          <w:rFonts w:ascii="Arial" w:hAnsi="Arial" w:cs="Arial"/>
          <w:spacing w:val="1"/>
          <w:lang w:val="es-ES"/>
        </w:rPr>
        <w:t xml:space="preserve">guay, el Gobierno y la Administración de los </w:t>
      </w:r>
      <w:r w:rsidRPr="00707640">
        <w:rPr>
          <w:rFonts w:ascii="Arial" w:hAnsi="Arial" w:cs="Arial"/>
          <w:spacing w:val="1"/>
          <w:lang w:val="es-ES"/>
        </w:rPr>
        <w:t>Dep</w:t>
      </w:r>
      <w:r w:rsidRPr="00F37396">
        <w:rPr>
          <w:rFonts w:ascii="Arial" w:hAnsi="Arial" w:cs="Arial"/>
          <w:spacing w:val="1"/>
          <w:lang w:val="es-ES"/>
        </w:rPr>
        <w:t>a</w:t>
      </w:r>
      <w:r w:rsidRPr="00707640">
        <w:rPr>
          <w:rFonts w:ascii="Arial" w:hAnsi="Arial" w:cs="Arial"/>
          <w:spacing w:val="1"/>
          <w:lang w:val="es-ES"/>
        </w:rPr>
        <w:t>r</w:t>
      </w:r>
      <w:r w:rsidRPr="00F37396">
        <w:rPr>
          <w:rFonts w:ascii="Arial" w:hAnsi="Arial" w:cs="Arial"/>
          <w:spacing w:val="1"/>
          <w:lang w:val="es-ES"/>
        </w:rPr>
        <w:t>ta</w:t>
      </w:r>
      <w:r w:rsidRPr="00707640">
        <w:rPr>
          <w:rFonts w:ascii="Arial" w:hAnsi="Arial" w:cs="Arial"/>
          <w:spacing w:val="1"/>
          <w:lang w:val="es-ES"/>
        </w:rPr>
        <w:t>me</w:t>
      </w:r>
      <w:r w:rsidRPr="00F37396">
        <w:rPr>
          <w:rFonts w:ascii="Arial" w:hAnsi="Arial" w:cs="Arial"/>
          <w:spacing w:val="1"/>
          <w:lang w:val="es-ES"/>
        </w:rPr>
        <w:t>n</w:t>
      </w:r>
      <w:r w:rsidRPr="00707640">
        <w:rPr>
          <w:rFonts w:ascii="Arial" w:hAnsi="Arial" w:cs="Arial"/>
          <w:spacing w:val="1"/>
          <w:lang w:val="es-ES"/>
        </w:rPr>
        <w:t>to</w:t>
      </w:r>
      <w:r w:rsidRPr="00F37396">
        <w:rPr>
          <w:rFonts w:ascii="Arial" w:hAnsi="Arial" w:cs="Arial"/>
          <w:spacing w:val="1"/>
          <w:lang w:val="es-ES"/>
        </w:rPr>
        <w:t>s  c</w:t>
      </w:r>
      <w:r w:rsidRPr="00707640">
        <w:rPr>
          <w:rFonts w:ascii="Arial" w:hAnsi="Arial" w:cs="Arial"/>
          <w:spacing w:val="1"/>
          <w:lang w:val="es-ES"/>
        </w:rPr>
        <w:t>o</w:t>
      </w:r>
      <w:r w:rsidRPr="00F37396">
        <w:rPr>
          <w:rFonts w:ascii="Arial" w:hAnsi="Arial" w:cs="Arial"/>
          <w:spacing w:val="1"/>
          <w:lang w:val="es-ES"/>
        </w:rPr>
        <w:t xml:space="preserve">n excepción de los servicios </w:t>
      </w:r>
      <w:r w:rsidRPr="00707640">
        <w:rPr>
          <w:rFonts w:ascii="Arial" w:hAnsi="Arial" w:cs="Arial"/>
          <w:spacing w:val="1"/>
          <w:lang w:val="es-ES"/>
        </w:rPr>
        <w:t>d</w:t>
      </w:r>
      <w:r w:rsidRPr="00F37396">
        <w:rPr>
          <w:rFonts w:ascii="Arial" w:hAnsi="Arial" w:cs="Arial"/>
          <w:spacing w:val="1"/>
          <w:lang w:val="es-ES"/>
        </w:rPr>
        <w:t>e seguridad pública, s</w:t>
      </w:r>
      <w:r w:rsidRPr="00707640">
        <w:rPr>
          <w:rFonts w:ascii="Arial" w:hAnsi="Arial" w:cs="Arial"/>
          <w:spacing w:val="1"/>
          <w:lang w:val="es-ES"/>
        </w:rPr>
        <w:t>o</w:t>
      </w:r>
      <w:r w:rsidRPr="00F37396">
        <w:rPr>
          <w:rFonts w:ascii="Arial" w:hAnsi="Arial" w:cs="Arial"/>
          <w:spacing w:val="1"/>
          <w:lang w:val="es-ES"/>
        </w:rPr>
        <w:t xml:space="preserve">n ejercidos </w:t>
      </w:r>
      <w:r w:rsidRPr="00707640">
        <w:rPr>
          <w:rFonts w:ascii="Arial" w:hAnsi="Arial" w:cs="Arial"/>
          <w:spacing w:val="1"/>
          <w:lang w:val="es-ES"/>
        </w:rPr>
        <w:t>p</w:t>
      </w:r>
      <w:r w:rsidRPr="00F37396">
        <w:rPr>
          <w:rFonts w:ascii="Arial" w:hAnsi="Arial" w:cs="Arial"/>
          <w:spacing w:val="1"/>
          <w:lang w:val="es-ES"/>
        </w:rPr>
        <w:t xml:space="preserve">or </w:t>
      </w:r>
      <w:r w:rsidRPr="00707640">
        <w:rPr>
          <w:rFonts w:ascii="Arial" w:hAnsi="Arial" w:cs="Arial"/>
          <w:spacing w:val="1"/>
          <w:lang w:val="es-ES"/>
        </w:rPr>
        <w:t>un</w:t>
      </w:r>
      <w:r w:rsidRPr="00F37396">
        <w:rPr>
          <w:rFonts w:ascii="Arial" w:hAnsi="Arial" w:cs="Arial"/>
          <w:spacing w:val="1"/>
          <w:lang w:val="es-ES"/>
        </w:rPr>
        <w:t xml:space="preserve">a Junta Departamental y un Intendente, en </w:t>
      </w:r>
      <w:r w:rsidRPr="00707640">
        <w:rPr>
          <w:rFonts w:ascii="Arial" w:hAnsi="Arial" w:cs="Arial"/>
          <w:spacing w:val="1"/>
          <w:lang w:val="es-ES"/>
        </w:rPr>
        <w:t>u</w:t>
      </w:r>
      <w:r w:rsidRPr="00F37396">
        <w:rPr>
          <w:rFonts w:ascii="Arial" w:hAnsi="Arial" w:cs="Arial"/>
          <w:spacing w:val="1"/>
          <w:lang w:val="es-ES"/>
        </w:rPr>
        <w:t xml:space="preserve">n primer nivel. La Junta Departamental </w:t>
      </w:r>
      <w:r w:rsidRPr="00707640">
        <w:rPr>
          <w:rFonts w:ascii="Arial" w:hAnsi="Arial" w:cs="Arial"/>
          <w:spacing w:val="1"/>
          <w:lang w:val="es-ES"/>
        </w:rPr>
        <w:t>e</w:t>
      </w:r>
      <w:r w:rsidRPr="00F37396">
        <w:rPr>
          <w:rFonts w:ascii="Arial" w:hAnsi="Arial" w:cs="Arial"/>
          <w:spacing w:val="1"/>
          <w:lang w:val="es-ES"/>
        </w:rPr>
        <w:t>je</w:t>
      </w:r>
      <w:r w:rsidRPr="00707640">
        <w:rPr>
          <w:rFonts w:ascii="Arial" w:hAnsi="Arial" w:cs="Arial"/>
          <w:spacing w:val="1"/>
          <w:lang w:val="es-ES"/>
        </w:rPr>
        <w:t>r</w:t>
      </w:r>
      <w:r w:rsidRPr="00F37396">
        <w:rPr>
          <w:rFonts w:ascii="Arial" w:hAnsi="Arial" w:cs="Arial"/>
          <w:spacing w:val="1"/>
          <w:lang w:val="es-ES"/>
        </w:rPr>
        <w:t xml:space="preserve">ce las funciones legislativas y de contralor en el Gobierno Departamental,  su  jurisdicción  se  extiende  a  </w:t>
      </w:r>
      <w:r w:rsidRPr="00707640">
        <w:rPr>
          <w:rFonts w:ascii="Arial" w:hAnsi="Arial" w:cs="Arial"/>
          <w:spacing w:val="1"/>
          <w:lang w:val="es-ES"/>
        </w:rPr>
        <w:t>t</w:t>
      </w:r>
      <w:r w:rsidRPr="00F37396">
        <w:rPr>
          <w:rFonts w:ascii="Arial" w:hAnsi="Arial" w:cs="Arial"/>
          <w:spacing w:val="1"/>
          <w:lang w:val="es-ES"/>
        </w:rPr>
        <w:t>o</w:t>
      </w:r>
      <w:r w:rsidRPr="00707640">
        <w:rPr>
          <w:rFonts w:ascii="Arial" w:hAnsi="Arial" w:cs="Arial"/>
          <w:spacing w:val="1"/>
          <w:lang w:val="es-ES"/>
        </w:rPr>
        <w:t>d</w:t>
      </w:r>
      <w:r w:rsidRPr="00F37396">
        <w:rPr>
          <w:rFonts w:ascii="Arial" w:hAnsi="Arial" w:cs="Arial"/>
          <w:spacing w:val="1"/>
          <w:lang w:val="es-ES"/>
        </w:rPr>
        <w:t xml:space="preserve">o  el  territorio  del  departamento.  Corresponden  al intendente   municipal   las   funciones   ejecutivas   y   administrativas   </w:t>
      </w:r>
      <w:r w:rsidRPr="00707640">
        <w:rPr>
          <w:rFonts w:ascii="Arial" w:hAnsi="Arial" w:cs="Arial"/>
          <w:spacing w:val="1"/>
          <w:lang w:val="es-ES"/>
        </w:rPr>
        <w:t>e</w:t>
      </w:r>
      <w:r w:rsidRPr="00F37396">
        <w:rPr>
          <w:rFonts w:ascii="Arial" w:hAnsi="Arial" w:cs="Arial"/>
          <w:spacing w:val="1"/>
          <w:lang w:val="es-ES"/>
        </w:rPr>
        <w:t xml:space="preserve">n   el   Gobierno Departamental. Los gobiernos municipales se </w:t>
      </w:r>
      <w:r w:rsidRPr="00F37396">
        <w:rPr>
          <w:rFonts w:ascii="Arial" w:hAnsi="Arial" w:cs="Arial"/>
          <w:spacing w:val="1"/>
          <w:lang w:val="es-ES"/>
        </w:rPr>
        <w:lastRenderedPageBreak/>
        <w:t xml:space="preserve">sitúan en el siguiente nivel, y </w:t>
      </w:r>
      <w:r w:rsidRPr="00707640">
        <w:rPr>
          <w:rFonts w:ascii="Arial" w:hAnsi="Arial" w:cs="Arial"/>
          <w:spacing w:val="1"/>
          <w:lang w:val="es-ES"/>
        </w:rPr>
        <w:t>e</w:t>
      </w:r>
      <w:r w:rsidRPr="00F37396">
        <w:rPr>
          <w:rFonts w:ascii="Arial" w:hAnsi="Arial" w:cs="Arial"/>
          <w:spacing w:val="1"/>
          <w:lang w:val="es-ES"/>
        </w:rPr>
        <w:t>s</w:t>
      </w:r>
      <w:r w:rsidRPr="00707640">
        <w:rPr>
          <w:rFonts w:ascii="Arial" w:hAnsi="Arial" w:cs="Arial"/>
          <w:spacing w:val="1"/>
          <w:lang w:val="es-ES"/>
        </w:rPr>
        <w:t>t</w:t>
      </w:r>
      <w:r w:rsidRPr="00F37396">
        <w:rPr>
          <w:rFonts w:ascii="Arial" w:hAnsi="Arial" w:cs="Arial"/>
          <w:spacing w:val="1"/>
          <w:lang w:val="es-ES"/>
        </w:rPr>
        <w:t xml:space="preserve">án integrados </w:t>
      </w:r>
      <w:r w:rsidRPr="00707640">
        <w:rPr>
          <w:rFonts w:ascii="Arial" w:hAnsi="Arial" w:cs="Arial"/>
          <w:spacing w:val="1"/>
          <w:lang w:val="es-ES"/>
        </w:rPr>
        <w:t>po</w:t>
      </w:r>
      <w:r w:rsidRPr="00F37396">
        <w:rPr>
          <w:rFonts w:ascii="Arial" w:hAnsi="Arial" w:cs="Arial"/>
          <w:spacing w:val="1"/>
          <w:lang w:val="es-ES"/>
        </w:rPr>
        <w:t>r cinco miembros, denominados concejales municipales. El concejal más v</w:t>
      </w:r>
      <w:r w:rsidRPr="00707640">
        <w:rPr>
          <w:rFonts w:ascii="Arial" w:hAnsi="Arial" w:cs="Arial"/>
          <w:spacing w:val="1"/>
          <w:lang w:val="es-ES"/>
        </w:rPr>
        <w:t>ot</w:t>
      </w:r>
      <w:r w:rsidRPr="00F37396">
        <w:rPr>
          <w:rFonts w:ascii="Arial" w:hAnsi="Arial" w:cs="Arial"/>
          <w:spacing w:val="1"/>
          <w:lang w:val="es-ES"/>
        </w:rPr>
        <w:t xml:space="preserve">ado del lema </w:t>
      </w:r>
      <w:r w:rsidRPr="00707640">
        <w:rPr>
          <w:rFonts w:ascii="Arial" w:hAnsi="Arial" w:cs="Arial"/>
          <w:spacing w:val="1"/>
          <w:lang w:val="es-ES"/>
        </w:rPr>
        <w:t>de</w:t>
      </w:r>
      <w:r w:rsidRPr="00F37396">
        <w:rPr>
          <w:rFonts w:ascii="Arial" w:hAnsi="Arial" w:cs="Arial"/>
          <w:spacing w:val="1"/>
          <w:lang w:val="es-ES"/>
        </w:rPr>
        <w:t>n</w:t>
      </w:r>
      <w:r w:rsidRPr="00707640">
        <w:rPr>
          <w:rFonts w:ascii="Arial" w:hAnsi="Arial" w:cs="Arial"/>
          <w:spacing w:val="1"/>
          <w:lang w:val="es-ES"/>
        </w:rPr>
        <w:t>tr</w:t>
      </w:r>
      <w:r w:rsidRPr="00F37396">
        <w:rPr>
          <w:rFonts w:ascii="Arial" w:hAnsi="Arial" w:cs="Arial"/>
          <w:spacing w:val="1"/>
          <w:lang w:val="es-ES"/>
        </w:rPr>
        <w:t xml:space="preserve">o del municipio </w:t>
      </w:r>
      <w:r w:rsidRPr="00707640">
        <w:rPr>
          <w:rFonts w:ascii="Arial" w:hAnsi="Arial" w:cs="Arial"/>
          <w:spacing w:val="1"/>
          <w:lang w:val="es-ES"/>
        </w:rPr>
        <w:t>e</w:t>
      </w:r>
      <w:r w:rsidRPr="00F37396">
        <w:rPr>
          <w:rFonts w:ascii="Arial" w:hAnsi="Arial" w:cs="Arial"/>
          <w:spacing w:val="1"/>
          <w:lang w:val="es-ES"/>
        </w:rPr>
        <w:t xml:space="preserve">s designado alcalde, y preside el gobierno municipal.  El departamento </w:t>
      </w:r>
      <w:r w:rsidRPr="00707640">
        <w:rPr>
          <w:rFonts w:ascii="Arial" w:hAnsi="Arial" w:cs="Arial"/>
          <w:spacing w:val="1"/>
          <w:lang w:val="es-ES"/>
        </w:rPr>
        <w:t>d</w:t>
      </w:r>
      <w:r w:rsidRPr="00F37396">
        <w:rPr>
          <w:rFonts w:ascii="Arial" w:hAnsi="Arial" w:cs="Arial"/>
          <w:spacing w:val="1"/>
          <w:lang w:val="es-ES"/>
        </w:rPr>
        <w:t xml:space="preserve">e Montevideo tiene </w:t>
      </w:r>
      <w:r w:rsidRPr="00707640">
        <w:rPr>
          <w:rFonts w:ascii="Arial" w:hAnsi="Arial" w:cs="Arial"/>
          <w:spacing w:val="1"/>
          <w:lang w:val="es-ES"/>
        </w:rPr>
        <w:t>o</w:t>
      </w:r>
      <w:r w:rsidRPr="00F37396">
        <w:rPr>
          <w:rFonts w:ascii="Arial" w:hAnsi="Arial" w:cs="Arial"/>
          <w:spacing w:val="1"/>
          <w:lang w:val="es-ES"/>
        </w:rPr>
        <w:t>cho municipios.</w:t>
      </w:r>
    </w:p>
    <w:p w:rsidR="0016401E" w:rsidRPr="00707640" w:rsidRDefault="0016401E" w:rsidP="00DC778E">
      <w:pPr>
        <w:spacing w:line="254" w:lineRule="auto"/>
        <w:ind w:left="118" w:right="61"/>
        <w:jc w:val="both"/>
        <w:rPr>
          <w:rFonts w:ascii="Arial" w:hAnsi="Arial" w:cs="Arial"/>
          <w:w w:val="80"/>
          <w:highlight w:val="lightGray"/>
          <w:lang w:val="es-ES"/>
        </w:rPr>
      </w:pPr>
    </w:p>
    <w:p w:rsidR="00252DBF" w:rsidRDefault="0016401E" w:rsidP="00F37396">
      <w:pPr>
        <w:spacing w:line="254" w:lineRule="auto"/>
        <w:ind w:right="61"/>
        <w:jc w:val="both"/>
        <w:rPr>
          <w:rFonts w:ascii="Arial" w:hAnsi="Arial" w:cs="Arial"/>
          <w:spacing w:val="1"/>
          <w:lang w:val="es-ES"/>
        </w:rPr>
      </w:pPr>
      <w:r w:rsidRPr="00F37396">
        <w:rPr>
          <w:rFonts w:ascii="Arial" w:hAnsi="Arial" w:cs="Arial"/>
          <w:spacing w:val="1"/>
          <w:lang w:val="es-ES"/>
        </w:rPr>
        <w:t>E</w:t>
      </w:r>
      <w:r w:rsidR="0045416C" w:rsidRPr="00F37396">
        <w:rPr>
          <w:rFonts w:ascii="Arial" w:hAnsi="Arial" w:cs="Arial"/>
          <w:spacing w:val="1"/>
          <w:lang w:val="es-ES"/>
        </w:rPr>
        <w:t>l  poder  judicial  es  encabezado  por  la Suprema Corte de  Justicia, cuyos miembros son nombrados por la Asamblea General mediante una mayoría de dos tercios, y cuyos mandatos duran 10 años. La Suprema Corte de Justicia es la última instancia de apelación, y es también quien juzga la constitucionalidad de las leyes. El poder judicial está compuesto asimismo por Tribunales de Apelaciones, Juzgado</w:t>
      </w:r>
      <w:r w:rsidR="008F1418">
        <w:rPr>
          <w:rFonts w:ascii="Arial" w:hAnsi="Arial" w:cs="Arial"/>
          <w:spacing w:val="1"/>
          <w:lang w:val="es-ES"/>
        </w:rPr>
        <w:t xml:space="preserve">s Letrados, </w:t>
      </w:r>
      <w:r w:rsidR="0045416C" w:rsidRPr="00F37396">
        <w:rPr>
          <w:rFonts w:ascii="Arial" w:hAnsi="Arial" w:cs="Arial"/>
          <w:spacing w:val="1"/>
          <w:lang w:val="es-ES"/>
        </w:rPr>
        <w:t xml:space="preserve"> Juzgados de Paz</w:t>
      </w:r>
      <w:r w:rsidR="008F1418">
        <w:rPr>
          <w:rFonts w:ascii="Arial" w:hAnsi="Arial" w:cs="Arial"/>
          <w:spacing w:val="1"/>
          <w:lang w:val="es-ES"/>
        </w:rPr>
        <w:t xml:space="preserve"> y Juzgados de Faltas</w:t>
      </w:r>
      <w:r w:rsidR="0045416C" w:rsidRPr="00F37396">
        <w:rPr>
          <w:rFonts w:ascii="Arial" w:hAnsi="Arial" w:cs="Arial"/>
          <w:spacing w:val="1"/>
          <w:lang w:val="es-ES"/>
        </w:rPr>
        <w:t>.</w:t>
      </w:r>
    </w:p>
    <w:p w:rsidR="006D4B70" w:rsidRDefault="006D4B70" w:rsidP="00F37396">
      <w:pPr>
        <w:spacing w:line="254" w:lineRule="auto"/>
        <w:ind w:right="61"/>
        <w:jc w:val="both"/>
        <w:rPr>
          <w:rFonts w:ascii="Arial" w:hAnsi="Arial" w:cs="Arial"/>
          <w:spacing w:val="1"/>
          <w:lang w:val="es-ES"/>
        </w:rPr>
      </w:pPr>
    </w:p>
    <w:p w:rsidR="00252DBF" w:rsidRDefault="0045416C" w:rsidP="0087106E">
      <w:pPr>
        <w:pStyle w:val="Heading1"/>
        <w:numPr>
          <w:ilvl w:val="0"/>
          <w:numId w:val="9"/>
        </w:numPr>
        <w:rPr>
          <w:rFonts w:cs="Arial"/>
          <w:w w:val="93"/>
          <w:lang w:val="es-ES"/>
        </w:rPr>
      </w:pPr>
      <w:r w:rsidRPr="007B745F">
        <w:rPr>
          <w:rFonts w:cs="Arial"/>
          <w:lang w:val="es-ES"/>
        </w:rPr>
        <w:t xml:space="preserve"> </w:t>
      </w:r>
      <w:r w:rsidRPr="007B745F">
        <w:rPr>
          <w:rFonts w:cs="Arial"/>
          <w:spacing w:val="59"/>
          <w:lang w:val="es-ES"/>
        </w:rPr>
        <w:t xml:space="preserve"> </w:t>
      </w:r>
      <w:r w:rsidR="00F37396">
        <w:rPr>
          <w:rFonts w:cs="Arial"/>
          <w:spacing w:val="59"/>
          <w:lang w:val="es-ES"/>
        </w:rPr>
        <w:t xml:space="preserve"> </w:t>
      </w:r>
      <w:bookmarkStart w:id="10" w:name="_Toc459202081"/>
      <w:r w:rsidRPr="007B745F">
        <w:rPr>
          <w:rFonts w:cs="Arial"/>
          <w:w w:val="83"/>
          <w:lang w:val="es-ES"/>
        </w:rPr>
        <w:t>C</w:t>
      </w:r>
      <w:r w:rsidRPr="007B745F">
        <w:rPr>
          <w:rFonts w:cs="Arial"/>
          <w:spacing w:val="-1"/>
          <w:w w:val="83"/>
          <w:lang w:val="es-ES"/>
        </w:rPr>
        <w:t>O</w:t>
      </w:r>
      <w:r w:rsidRPr="007B745F">
        <w:rPr>
          <w:rFonts w:cs="Arial"/>
          <w:w w:val="83"/>
          <w:lang w:val="es-ES"/>
        </w:rPr>
        <w:t>NT</w:t>
      </w:r>
      <w:r w:rsidRPr="007B745F">
        <w:rPr>
          <w:rFonts w:cs="Arial"/>
          <w:spacing w:val="1"/>
          <w:w w:val="83"/>
          <w:lang w:val="es-ES"/>
        </w:rPr>
        <w:t>EX</w:t>
      </w:r>
      <w:r w:rsidRPr="007B745F">
        <w:rPr>
          <w:rFonts w:cs="Arial"/>
          <w:w w:val="83"/>
          <w:lang w:val="es-ES"/>
        </w:rPr>
        <w:t>TO</w:t>
      </w:r>
      <w:r w:rsidRPr="007B745F">
        <w:rPr>
          <w:rFonts w:cs="Arial"/>
          <w:spacing w:val="11"/>
          <w:w w:val="83"/>
          <w:lang w:val="es-ES"/>
        </w:rPr>
        <w:t xml:space="preserve"> </w:t>
      </w:r>
      <w:r w:rsidRPr="007B745F">
        <w:rPr>
          <w:rFonts w:cs="Arial"/>
          <w:w w:val="95"/>
          <w:lang w:val="es-ES"/>
        </w:rPr>
        <w:t>P</w:t>
      </w:r>
      <w:r w:rsidRPr="007B745F">
        <w:rPr>
          <w:rFonts w:cs="Arial"/>
          <w:spacing w:val="2"/>
          <w:w w:val="93"/>
          <w:lang w:val="es-ES"/>
        </w:rPr>
        <w:t>O</w:t>
      </w:r>
      <w:r w:rsidRPr="007B745F">
        <w:rPr>
          <w:rFonts w:cs="Arial"/>
          <w:spacing w:val="-1"/>
          <w:w w:val="69"/>
          <w:lang w:val="es-ES"/>
        </w:rPr>
        <w:t>L</w:t>
      </w:r>
      <w:r w:rsidRPr="007B745F">
        <w:rPr>
          <w:rFonts w:cs="Arial"/>
          <w:w w:val="79"/>
          <w:lang w:val="es-ES"/>
        </w:rPr>
        <w:t>Í</w:t>
      </w:r>
      <w:r w:rsidRPr="007B745F">
        <w:rPr>
          <w:rFonts w:cs="Arial"/>
          <w:w w:val="80"/>
          <w:lang w:val="es-ES"/>
        </w:rPr>
        <w:t>T</w:t>
      </w:r>
      <w:r w:rsidRPr="007B745F">
        <w:rPr>
          <w:rFonts w:cs="Arial"/>
          <w:w w:val="79"/>
          <w:lang w:val="es-ES"/>
        </w:rPr>
        <w:t>I</w:t>
      </w:r>
      <w:r w:rsidRPr="007B745F">
        <w:rPr>
          <w:rFonts w:cs="Arial"/>
          <w:spacing w:val="3"/>
          <w:w w:val="79"/>
          <w:lang w:val="es-ES"/>
        </w:rPr>
        <w:t>C</w:t>
      </w:r>
      <w:r w:rsidRPr="007B745F">
        <w:rPr>
          <w:rFonts w:cs="Arial"/>
          <w:w w:val="93"/>
          <w:lang w:val="es-ES"/>
        </w:rPr>
        <w:t>O</w:t>
      </w:r>
      <w:bookmarkEnd w:id="10"/>
    </w:p>
    <w:p w:rsidR="006D4B70" w:rsidRPr="006D4B70" w:rsidRDefault="006D4B70" w:rsidP="006D4B70">
      <w:pPr>
        <w:rPr>
          <w:lang w:val="es-ES"/>
        </w:rPr>
      </w:pPr>
    </w:p>
    <w:p w:rsidR="00252DBF" w:rsidRPr="00707640" w:rsidRDefault="00252DBF" w:rsidP="00DC778E">
      <w:pPr>
        <w:spacing w:before="7" w:line="120" w:lineRule="exact"/>
        <w:jc w:val="both"/>
        <w:rPr>
          <w:rFonts w:ascii="Arial" w:hAnsi="Arial" w:cs="Arial"/>
          <w:lang w:val="es-ES"/>
        </w:rPr>
      </w:pPr>
    </w:p>
    <w:p w:rsidR="00252DBF" w:rsidRPr="00A14A74" w:rsidRDefault="0045416C" w:rsidP="00A14A74">
      <w:pPr>
        <w:ind w:right="63"/>
        <w:jc w:val="both"/>
        <w:rPr>
          <w:rFonts w:ascii="Arial" w:hAnsi="Arial" w:cs="Arial"/>
          <w:spacing w:val="1"/>
          <w:lang w:val="es-ES"/>
        </w:rPr>
      </w:pPr>
      <w:r w:rsidRPr="00A14A74">
        <w:rPr>
          <w:rFonts w:ascii="Arial" w:hAnsi="Arial" w:cs="Arial"/>
          <w:spacing w:val="1"/>
          <w:lang w:val="es-ES"/>
        </w:rPr>
        <w:t>U</w:t>
      </w:r>
      <w:r w:rsidRPr="00707640">
        <w:rPr>
          <w:rFonts w:ascii="Arial" w:hAnsi="Arial" w:cs="Arial"/>
          <w:spacing w:val="1"/>
          <w:lang w:val="es-ES"/>
        </w:rPr>
        <w:t>ru</w:t>
      </w:r>
      <w:r w:rsidRPr="00A14A74">
        <w:rPr>
          <w:rFonts w:ascii="Arial" w:hAnsi="Arial" w:cs="Arial"/>
          <w:spacing w:val="1"/>
          <w:lang w:val="es-ES"/>
        </w:rPr>
        <w:t>g</w:t>
      </w:r>
      <w:r w:rsidRPr="00707640">
        <w:rPr>
          <w:rFonts w:ascii="Arial" w:hAnsi="Arial" w:cs="Arial"/>
          <w:spacing w:val="1"/>
          <w:lang w:val="es-ES"/>
        </w:rPr>
        <w:t>u</w:t>
      </w:r>
      <w:r w:rsidRPr="00A14A74">
        <w:rPr>
          <w:rFonts w:ascii="Arial" w:hAnsi="Arial" w:cs="Arial"/>
          <w:spacing w:val="1"/>
          <w:lang w:val="es-ES"/>
        </w:rPr>
        <w:t xml:space="preserve">ay tiene </w:t>
      </w:r>
      <w:r w:rsidRPr="00707640">
        <w:rPr>
          <w:rFonts w:ascii="Arial" w:hAnsi="Arial" w:cs="Arial"/>
          <w:spacing w:val="1"/>
          <w:lang w:val="es-ES"/>
        </w:rPr>
        <w:t>u</w:t>
      </w:r>
      <w:r w:rsidRPr="00A14A74">
        <w:rPr>
          <w:rFonts w:ascii="Arial" w:hAnsi="Arial" w:cs="Arial"/>
          <w:spacing w:val="1"/>
          <w:lang w:val="es-ES"/>
        </w:rPr>
        <w:t xml:space="preserve">n sistema </w:t>
      </w:r>
      <w:r w:rsidRPr="00707640">
        <w:rPr>
          <w:rFonts w:ascii="Arial" w:hAnsi="Arial" w:cs="Arial"/>
          <w:spacing w:val="1"/>
          <w:lang w:val="es-ES"/>
        </w:rPr>
        <w:t>d</w:t>
      </w:r>
      <w:r w:rsidRPr="00A14A74">
        <w:rPr>
          <w:rFonts w:ascii="Arial" w:hAnsi="Arial" w:cs="Arial"/>
          <w:spacing w:val="1"/>
          <w:lang w:val="es-ES"/>
        </w:rPr>
        <w:t>e partidos políticos con</w:t>
      </w:r>
      <w:r w:rsidRPr="00707640">
        <w:rPr>
          <w:rFonts w:ascii="Arial" w:hAnsi="Arial" w:cs="Arial"/>
          <w:spacing w:val="1"/>
          <w:lang w:val="es-ES"/>
        </w:rPr>
        <w:t>s</w:t>
      </w:r>
      <w:r w:rsidRPr="00A14A74">
        <w:rPr>
          <w:rFonts w:ascii="Arial" w:hAnsi="Arial" w:cs="Arial"/>
          <w:spacing w:val="1"/>
          <w:lang w:val="es-ES"/>
        </w:rPr>
        <w:t>olidado. Actualmente c</w:t>
      </w:r>
      <w:r w:rsidR="008F1418">
        <w:rPr>
          <w:rFonts w:ascii="Arial" w:hAnsi="Arial" w:cs="Arial"/>
          <w:spacing w:val="1"/>
          <w:lang w:val="es-ES"/>
        </w:rPr>
        <w:t xml:space="preserve">inco </w:t>
      </w:r>
      <w:r w:rsidRPr="00A14A74">
        <w:rPr>
          <w:rFonts w:ascii="Arial" w:hAnsi="Arial" w:cs="Arial"/>
          <w:spacing w:val="1"/>
          <w:lang w:val="es-ES"/>
        </w:rPr>
        <w:t>partidos políticos cu</w:t>
      </w:r>
      <w:r w:rsidRPr="00707640">
        <w:rPr>
          <w:rFonts w:ascii="Arial" w:hAnsi="Arial" w:cs="Arial"/>
          <w:spacing w:val="1"/>
          <w:lang w:val="es-ES"/>
        </w:rPr>
        <w:t>e</w:t>
      </w:r>
      <w:r w:rsidRPr="00A14A74">
        <w:rPr>
          <w:rFonts w:ascii="Arial" w:hAnsi="Arial" w:cs="Arial"/>
          <w:spacing w:val="1"/>
          <w:lang w:val="es-ES"/>
        </w:rPr>
        <w:t>n</w:t>
      </w:r>
      <w:r w:rsidRPr="00707640">
        <w:rPr>
          <w:rFonts w:ascii="Arial" w:hAnsi="Arial" w:cs="Arial"/>
          <w:spacing w:val="1"/>
          <w:lang w:val="es-ES"/>
        </w:rPr>
        <w:t>t</w:t>
      </w:r>
      <w:r w:rsidRPr="00A14A74">
        <w:rPr>
          <w:rFonts w:ascii="Arial" w:hAnsi="Arial" w:cs="Arial"/>
          <w:spacing w:val="1"/>
          <w:lang w:val="es-ES"/>
        </w:rPr>
        <w:t>an con</w:t>
      </w:r>
      <w:r w:rsidRPr="00707640">
        <w:rPr>
          <w:rFonts w:ascii="Arial" w:hAnsi="Arial" w:cs="Arial"/>
          <w:spacing w:val="1"/>
          <w:lang w:val="es-ES"/>
        </w:rPr>
        <w:t xml:space="preserve"> </w:t>
      </w:r>
      <w:r w:rsidRPr="00A14A74">
        <w:rPr>
          <w:rFonts w:ascii="Arial" w:hAnsi="Arial" w:cs="Arial"/>
          <w:spacing w:val="1"/>
          <w:lang w:val="es-ES"/>
        </w:rPr>
        <w:t>representación parlamentaria (Frente Amplio, Partido Nacional, Partido Colorado,  y  Partido  Independiente</w:t>
      </w:r>
      <w:r w:rsidR="008F1418" w:rsidRPr="001D6DF1">
        <w:rPr>
          <w:rFonts w:ascii="Arial" w:hAnsi="Arial" w:cs="Arial"/>
          <w:spacing w:val="1"/>
          <w:lang w:val="es-ES"/>
        </w:rPr>
        <w:t>, Asamblea</w:t>
      </w:r>
      <w:r w:rsidR="008F1418">
        <w:rPr>
          <w:rFonts w:ascii="Arial" w:hAnsi="Arial" w:cs="Arial"/>
          <w:spacing w:val="1"/>
          <w:lang w:val="es-ES"/>
        </w:rPr>
        <w:t xml:space="preserve"> Popular</w:t>
      </w:r>
      <w:r w:rsidRPr="00A14A74">
        <w:rPr>
          <w:rFonts w:ascii="Arial" w:hAnsi="Arial" w:cs="Arial"/>
          <w:spacing w:val="1"/>
          <w:lang w:val="es-ES"/>
        </w:rPr>
        <w:t>).  En  el  último  cua</w:t>
      </w:r>
      <w:r w:rsidRPr="00707640">
        <w:rPr>
          <w:rFonts w:ascii="Arial" w:hAnsi="Arial" w:cs="Arial"/>
          <w:spacing w:val="1"/>
          <w:lang w:val="es-ES"/>
        </w:rPr>
        <w:t>rt</w:t>
      </w:r>
      <w:r w:rsidRPr="00A14A74">
        <w:rPr>
          <w:rFonts w:ascii="Arial" w:hAnsi="Arial" w:cs="Arial"/>
          <w:spacing w:val="1"/>
          <w:lang w:val="es-ES"/>
        </w:rPr>
        <w:t xml:space="preserve">o   </w:t>
      </w:r>
      <w:r w:rsidRPr="00707640">
        <w:rPr>
          <w:rFonts w:ascii="Arial" w:hAnsi="Arial" w:cs="Arial"/>
          <w:spacing w:val="1"/>
          <w:lang w:val="es-ES"/>
        </w:rPr>
        <w:t>d</w:t>
      </w:r>
      <w:r w:rsidRPr="00A14A74">
        <w:rPr>
          <w:rFonts w:ascii="Arial" w:hAnsi="Arial" w:cs="Arial"/>
          <w:spacing w:val="1"/>
          <w:lang w:val="es-ES"/>
        </w:rPr>
        <w:t xml:space="preserve">e  siglo,  los  </w:t>
      </w:r>
      <w:r w:rsidRPr="00707640">
        <w:rPr>
          <w:rFonts w:ascii="Arial" w:hAnsi="Arial" w:cs="Arial"/>
          <w:spacing w:val="1"/>
          <w:lang w:val="es-ES"/>
        </w:rPr>
        <w:t>t</w:t>
      </w:r>
      <w:r w:rsidRPr="00A14A74">
        <w:rPr>
          <w:rFonts w:ascii="Arial" w:hAnsi="Arial" w:cs="Arial"/>
          <w:spacing w:val="1"/>
          <w:lang w:val="es-ES"/>
        </w:rPr>
        <w:t>r</w:t>
      </w:r>
      <w:r w:rsidRPr="00707640">
        <w:rPr>
          <w:rFonts w:ascii="Arial" w:hAnsi="Arial" w:cs="Arial"/>
          <w:spacing w:val="1"/>
          <w:lang w:val="es-ES"/>
        </w:rPr>
        <w:t>e</w:t>
      </w:r>
      <w:r w:rsidRPr="00A14A74">
        <w:rPr>
          <w:rFonts w:ascii="Arial" w:hAnsi="Arial" w:cs="Arial"/>
          <w:spacing w:val="1"/>
          <w:lang w:val="es-ES"/>
        </w:rPr>
        <w:t xml:space="preserve">s  </w:t>
      </w:r>
      <w:r w:rsidRPr="00707640">
        <w:rPr>
          <w:rFonts w:ascii="Arial" w:hAnsi="Arial" w:cs="Arial"/>
          <w:spacing w:val="1"/>
          <w:lang w:val="es-ES"/>
        </w:rPr>
        <w:t xml:space="preserve"> </w:t>
      </w:r>
      <w:r w:rsidRPr="00A14A74">
        <w:rPr>
          <w:rFonts w:ascii="Arial" w:hAnsi="Arial" w:cs="Arial"/>
          <w:spacing w:val="1"/>
          <w:lang w:val="es-ES"/>
        </w:rPr>
        <w:t>partidos mayoritarios se alternaron en el poder.</w:t>
      </w:r>
    </w:p>
    <w:p w:rsidR="00252DBF" w:rsidRPr="00A14A74" w:rsidRDefault="00252DBF" w:rsidP="00A14A74">
      <w:pPr>
        <w:ind w:right="63"/>
        <w:jc w:val="both"/>
        <w:rPr>
          <w:rFonts w:ascii="Arial" w:hAnsi="Arial" w:cs="Arial"/>
          <w:spacing w:val="1"/>
          <w:lang w:val="es-ES"/>
        </w:rPr>
      </w:pPr>
    </w:p>
    <w:p w:rsidR="00252DBF" w:rsidRPr="00A14A74" w:rsidRDefault="0045416C" w:rsidP="00A14A74">
      <w:pPr>
        <w:ind w:right="63"/>
        <w:jc w:val="both"/>
        <w:rPr>
          <w:rFonts w:ascii="Arial" w:hAnsi="Arial" w:cs="Arial"/>
          <w:spacing w:val="1"/>
          <w:lang w:val="es-ES"/>
        </w:rPr>
      </w:pPr>
      <w:r w:rsidRPr="00A14A74">
        <w:rPr>
          <w:rFonts w:ascii="Arial" w:hAnsi="Arial" w:cs="Arial"/>
          <w:spacing w:val="1"/>
          <w:lang w:val="es-ES"/>
        </w:rPr>
        <w:t>En las elecciones presidenciales de 20</w:t>
      </w:r>
      <w:r w:rsidR="001413A8" w:rsidRPr="00A14A74">
        <w:rPr>
          <w:rFonts w:ascii="Arial" w:hAnsi="Arial" w:cs="Arial"/>
          <w:spacing w:val="1"/>
          <w:lang w:val="es-ES"/>
        </w:rPr>
        <w:t>14</w:t>
      </w:r>
      <w:r w:rsidRPr="00A14A74">
        <w:rPr>
          <w:rFonts w:ascii="Arial" w:hAnsi="Arial" w:cs="Arial"/>
          <w:spacing w:val="1"/>
          <w:lang w:val="es-ES"/>
        </w:rPr>
        <w:t xml:space="preserve"> resultó electo </w:t>
      </w:r>
      <w:r w:rsidR="001413A8" w:rsidRPr="00A14A74">
        <w:rPr>
          <w:rFonts w:ascii="Arial" w:hAnsi="Arial" w:cs="Arial"/>
          <w:spacing w:val="1"/>
          <w:lang w:val="es-ES"/>
        </w:rPr>
        <w:t>Tabaré Vázquez</w:t>
      </w:r>
      <w:r w:rsidRPr="00A14A74">
        <w:rPr>
          <w:rFonts w:ascii="Arial" w:hAnsi="Arial" w:cs="Arial"/>
          <w:spacing w:val="1"/>
          <w:lang w:val="es-ES"/>
        </w:rPr>
        <w:t>, candidato por el Frente</w:t>
      </w:r>
      <w:r w:rsidR="001413A8" w:rsidRPr="00A14A74">
        <w:rPr>
          <w:rFonts w:ascii="Arial" w:hAnsi="Arial" w:cs="Arial"/>
          <w:spacing w:val="1"/>
          <w:lang w:val="es-ES"/>
        </w:rPr>
        <w:t xml:space="preserve"> </w:t>
      </w:r>
      <w:r w:rsidRPr="00A14A74">
        <w:rPr>
          <w:rFonts w:ascii="Arial" w:hAnsi="Arial" w:cs="Arial"/>
          <w:spacing w:val="1"/>
          <w:lang w:val="es-ES"/>
        </w:rPr>
        <w:t>Amplio. La Administración actual asumió sus funciones en marzo de 201</w:t>
      </w:r>
      <w:r w:rsidR="001413A8" w:rsidRPr="00A14A74">
        <w:rPr>
          <w:rFonts w:ascii="Arial" w:hAnsi="Arial" w:cs="Arial"/>
          <w:spacing w:val="1"/>
          <w:lang w:val="es-ES"/>
        </w:rPr>
        <w:t>5</w:t>
      </w:r>
      <w:r w:rsidRPr="00A14A74">
        <w:rPr>
          <w:rFonts w:ascii="Arial" w:hAnsi="Arial" w:cs="Arial"/>
          <w:spacing w:val="1"/>
          <w:lang w:val="es-ES"/>
        </w:rPr>
        <w:t xml:space="preserve"> por un término de</w:t>
      </w:r>
      <w:r w:rsidR="001413A8" w:rsidRPr="00A14A74">
        <w:rPr>
          <w:rFonts w:ascii="Arial" w:hAnsi="Arial" w:cs="Arial"/>
          <w:spacing w:val="1"/>
          <w:lang w:val="es-ES"/>
        </w:rPr>
        <w:t xml:space="preserve"> </w:t>
      </w:r>
      <w:r w:rsidRPr="00A14A74">
        <w:rPr>
          <w:rFonts w:ascii="Arial" w:hAnsi="Arial" w:cs="Arial"/>
          <w:spacing w:val="1"/>
          <w:lang w:val="es-ES"/>
        </w:rPr>
        <w:t xml:space="preserve">5 años. </w:t>
      </w:r>
    </w:p>
    <w:p w:rsidR="00252DBF" w:rsidRPr="00A14A74" w:rsidRDefault="00252DBF" w:rsidP="00A14A74">
      <w:pPr>
        <w:ind w:right="63"/>
        <w:jc w:val="both"/>
        <w:rPr>
          <w:rFonts w:ascii="Arial" w:hAnsi="Arial" w:cs="Arial"/>
          <w:spacing w:val="1"/>
          <w:lang w:val="es-ES"/>
        </w:rPr>
      </w:pPr>
    </w:p>
    <w:p w:rsidR="00252DBF" w:rsidRPr="00A14A74" w:rsidRDefault="0045416C" w:rsidP="00A14A74">
      <w:pPr>
        <w:ind w:right="63"/>
        <w:jc w:val="both"/>
        <w:rPr>
          <w:rFonts w:ascii="Arial" w:hAnsi="Arial" w:cs="Arial"/>
          <w:spacing w:val="1"/>
          <w:lang w:val="es-ES"/>
        </w:rPr>
      </w:pPr>
      <w:r w:rsidRPr="00A14A74">
        <w:rPr>
          <w:rFonts w:ascii="Arial" w:hAnsi="Arial" w:cs="Arial"/>
          <w:spacing w:val="1"/>
          <w:lang w:val="es-ES"/>
        </w:rPr>
        <w:t>En las elecciones municipales de 201</w:t>
      </w:r>
      <w:r w:rsidR="001413A8" w:rsidRPr="00A14A74">
        <w:rPr>
          <w:rFonts w:ascii="Arial" w:hAnsi="Arial" w:cs="Arial"/>
          <w:spacing w:val="1"/>
          <w:lang w:val="es-ES"/>
        </w:rPr>
        <w:t>5</w:t>
      </w:r>
      <w:r w:rsidRPr="00A14A74">
        <w:rPr>
          <w:rFonts w:ascii="Arial" w:hAnsi="Arial" w:cs="Arial"/>
          <w:spacing w:val="1"/>
          <w:lang w:val="es-ES"/>
        </w:rPr>
        <w:t xml:space="preserve"> resultó elect</w:t>
      </w:r>
      <w:r w:rsidR="001413A8" w:rsidRPr="00A14A74">
        <w:rPr>
          <w:rFonts w:ascii="Arial" w:hAnsi="Arial" w:cs="Arial"/>
          <w:spacing w:val="1"/>
          <w:lang w:val="es-ES"/>
        </w:rPr>
        <w:t>o</w:t>
      </w:r>
      <w:r w:rsidRPr="00A14A74">
        <w:rPr>
          <w:rFonts w:ascii="Arial" w:hAnsi="Arial" w:cs="Arial"/>
          <w:spacing w:val="1"/>
          <w:lang w:val="es-ES"/>
        </w:rPr>
        <w:t xml:space="preserve"> Intendente de Montevideo </w:t>
      </w:r>
      <w:r w:rsidR="001413A8" w:rsidRPr="00A14A74">
        <w:rPr>
          <w:rFonts w:ascii="Arial" w:hAnsi="Arial" w:cs="Arial"/>
          <w:spacing w:val="1"/>
          <w:lang w:val="es-ES"/>
        </w:rPr>
        <w:t xml:space="preserve">Daniel </w:t>
      </w:r>
      <w:r w:rsidR="00A14A74" w:rsidRPr="00A14A74">
        <w:rPr>
          <w:rFonts w:ascii="Arial" w:hAnsi="Arial" w:cs="Arial"/>
          <w:spacing w:val="1"/>
          <w:lang w:val="es-ES"/>
        </w:rPr>
        <w:t>Martínez</w:t>
      </w:r>
      <w:r w:rsidRPr="00A14A74">
        <w:rPr>
          <w:rFonts w:ascii="Arial" w:hAnsi="Arial" w:cs="Arial"/>
          <w:spacing w:val="1"/>
          <w:lang w:val="es-ES"/>
        </w:rPr>
        <w:t>, candidat</w:t>
      </w:r>
      <w:r w:rsidR="001413A8" w:rsidRPr="00A14A74">
        <w:rPr>
          <w:rFonts w:ascii="Arial" w:hAnsi="Arial" w:cs="Arial"/>
          <w:spacing w:val="1"/>
          <w:lang w:val="es-ES"/>
        </w:rPr>
        <w:t>o</w:t>
      </w:r>
      <w:r w:rsidRPr="00A14A74">
        <w:rPr>
          <w:rFonts w:ascii="Arial" w:hAnsi="Arial" w:cs="Arial"/>
          <w:spacing w:val="1"/>
          <w:lang w:val="es-ES"/>
        </w:rPr>
        <w:t xml:space="preserve"> por El Frente Amplio. La Administración actual asumió sus funciones en julio de</w:t>
      </w:r>
      <w:r w:rsidR="001413A8" w:rsidRPr="00A14A74">
        <w:rPr>
          <w:rFonts w:ascii="Arial" w:hAnsi="Arial" w:cs="Arial"/>
          <w:spacing w:val="1"/>
          <w:lang w:val="es-ES"/>
        </w:rPr>
        <w:t xml:space="preserve"> </w:t>
      </w:r>
      <w:r w:rsidRPr="00A14A74">
        <w:rPr>
          <w:rFonts w:ascii="Arial" w:hAnsi="Arial" w:cs="Arial"/>
          <w:spacing w:val="1"/>
          <w:lang w:val="es-ES"/>
        </w:rPr>
        <w:t>201</w:t>
      </w:r>
      <w:r w:rsidR="001413A8" w:rsidRPr="00A14A74">
        <w:rPr>
          <w:rFonts w:ascii="Arial" w:hAnsi="Arial" w:cs="Arial"/>
          <w:spacing w:val="1"/>
          <w:lang w:val="es-ES"/>
        </w:rPr>
        <w:t>5</w:t>
      </w:r>
      <w:r w:rsidRPr="00A14A74">
        <w:rPr>
          <w:rFonts w:ascii="Arial" w:hAnsi="Arial" w:cs="Arial"/>
          <w:spacing w:val="1"/>
          <w:lang w:val="es-ES"/>
        </w:rPr>
        <w:t xml:space="preserve"> por un término de 5 años. </w:t>
      </w:r>
    </w:p>
    <w:p w:rsidR="00252DBF" w:rsidRDefault="00252DBF" w:rsidP="00A14A74">
      <w:pPr>
        <w:ind w:right="63"/>
        <w:jc w:val="both"/>
        <w:rPr>
          <w:rFonts w:ascii="Arial" w:hAnsi="Arial" w:cs="Arial"/>
          <w:spacing w:val="1"/>
          <w:lang w:val="es-ES"/>
        </w:rPr>
      </w:pPr>
    </w:p>
    <w:p w:rsidR="00252DBF" w:rsidRPr="00F37396" w:rsidRDefault="0045416C" w:rsidP="0087106E">
      <w:pPr>
        <w:pStyle w:val="Heading1"/>
        <w:numPr>
          <w:ilvl w:val="0"/>
          <w:numId w:val="9"/>
        </w:numPr>
        <w:rPr>
          <w:rFonts w:cs="Arial"/>
          <w:w w:val="83"/>
          <w:lang w:val="es-ES"/>
        </w:rPr>
      </w:pPr>
      <w:bookmarkStart w:id="11" w:name="_Toc459202082"/>
      <w:r w:rsidRPr="00F37396">
        <w:rPr>
          <w:rFonts w:cs="Arial"/>
          <w:spacing w:val="-1"/>
          <w:w w:val="82"/>
          <w:lang w:val="es-ES"/>
        </w:rPr>
        <w:t>M</w:t>
      </w:r>
      <w:r w:rsidRPr="00F37396">
        <w:rPr>
          <w:rFonts w:cs="Arial"/>
          <w:spacing w:val="1"/>
          <w:w w:val="82"/>
          <w:lang w:val="es-ES"/>
        </w:rPr>
        <w:t>A</w:t>
      </w:r>
      <w:r w:rsidRPr="00F37396">
        <w:rPr>
          <w:rFonts w:cs="Arial"/>
          <w:spacing w:val="-1"/>
          <w:w w:val="82"/>
          <w:lang w:val="es-ES"/>
        </w:rPr>
        <w:t>R</w:t>
      </w:r>
      <w:r w:rsidRPr="00F37396">
        <w:rPr>
          <w:rFonts w:cs="Arial"/>
          <w:spacing w:val="1"/>
          <w:w w:val="82"/>
          <w:lang w:val="es-ES"/>
        </w:rPr>
        <w:t>C</w:t>
      </w:r>
      <w:r w:rsidRPr="00F37396">
        <w:rPr>
          <w:rFonts w:cs="Arial"/>
          <w:w w:val="82"/>
          <w:lang w:val="es-ES"/>
        </w:rPr>
        <w:t xml:space="preserve">O </w:t>
      </w:r>
      <w:r w:rsidRPr="00F37396">
        <w:rPr>
          <w:rFonts w:cs="Arial"/>
          <w:spacing w:val="1"/>
          <w:w w:val="82"/>
          <w:lang w:val="es-ES"/>
        </w:rPr>
        <w:t>D</w:t>
      </w:r>
      <w:r w:rsidRPr="00F37396">
        <w:rPr>
          <w:rFonts w:cs="Arial"/>
          <w:w w:val="82"/>
          <w:lang w:val="es-ES"/>
        </w:rPr>
        <w:t>E</w:t>
      </w:r>
      <w:r w:rsidRPr="00F37396">
        <w:rPr>
          <w:rFonts w:cs="Arial"/>
          <w:spacing w:val="8"/>
          <w:w w:val="82"/>
          <w:lang w:val="es-ES"/>
        </w:rPr>
        <w:t xml:space="preserve"> </w:t>
      </w:r>
      <w:r w:rsidRPr="00F37396">
        <w:rPr>
          <w:rFonts w:cs="Arial"/>
          <w:spacing w:val="-1"/>
          <w:w w:val="82"/>
          <w:lang w:val="es-ES"/>
        </w:rPr>
        <w:t>R</w:t>
      </w:r>
      <w:r w:rsidRPr="00F37396">
        <w:rPr>
          <w:rFonts w:cs="Arial"/>
          <w:spacing w:val="1"/>
          <w:w w:val="82"/>
          <w:lang w:val="es-ES"/>
        </w:rPr>
        <w:t>E</w:t>
      </w:r>
      <w:r w:rsidRPr="00F37396">
        <w:rPr>
          <w:rFonts w:cs="Arial"/>
          <w:w w:val="82"/>
          <w:lang w:val="es-ES"/>
        </w:rPr>
        <w:t>F</w:t>
      </w:r>
      <w:r w:rsidRPr="00F37396">
        <w:rPr>
          <w:rFonts w:cs="Arial"/>
          <w:spacing w:val="1"/>
          <w:w w:val="82"/>
          <w:lang w:val="es-ES"/>
        </w:rPr>
        <w:t>E</w:t>
      </w:r>
      <w:r w:rsidRPr="00F37396">
        <w:rPr>
          <w:rFonts w:cs="Arial"/>
          <w:spacing w:val="-1"/>
          <w:w w:val="82"/>
          <w:lang w:val="es-ES"/>
        </w:rPr>
        <w:t>R</w:t>
      </w:r>
      <w:r w:rsidRPr="00F37396">
        <w:rPr>
          <w:rFonts w:cs="Arial"/>
          <w:spacing w:val="1"/>
          <w:w w:val="82"/>
          <w:lang w:val="es-ES"/>
        </w:rPr>
        <w:t>E</w:t>
      </w:r>
      <w:r w:rsidRPr="00F37396">
        <w:rPr>
          <w:rFonts w:cs="Arial"/>
          <w:w w:val="82"/>
          <w:lang w:val="es-ES"/>
        </w:rPr>
        <w:t>N</w:t>
      </w:r>
      <w:r w:rsidRPr="00F37396">
        <w:rPr>
          <w:rFonts w:cs="Arial"/>
          <w:spacing w:val="1"/>
          <w:w w:val="82"/>
          <w:lang w:val="es-ES"/>
        </w:rPr>
        <w:t>C</w:t>
      </w:r>
      <w:r w:rsidRPr="00F37396">
        <w:rPr>
          <w:rFonts w:cs="Arial"/>
          <w:w w:val="82"/>
          <w:lang w:val="es-ES"/>
        </w:rPr>
        <w:t>IA</w:t>
      </w:r>
      <w:r w:rsidRPr="00F37396">
        <w:rPr>
          <w:rFonts w:cs="Arial"/>
          <w:spacing w:val="6"/>
          <w:w w:val="82"/>
          <w:lang w:val="es-ES"/>
        </w:rPr>
        <w:t xml:space="preserve"> </w:t>
      </w:r>
      <w:r w:rsidRPr="00F37396">
        <w:rPr>
          <w:rFonts w:cs="Arial"/>
          <w:spacing w:val="1"/>
          <w:w w:val="82"/>
          <w:lang w:val="es-ES"/>
        </w:rPr>
        <w:t>DE</w:t>
      </w:r>
      <w:r w:rsidRPr="00F37396">
        <w:rPr>
          <w:rFonts w:cs="Arial"/>
          <w:w w:val="82"/>
          <w:lang w:val="es-ES"/>
        </w:rPr>
        <w:t>L</w:t>
      </w:r>
      <w:r w:rsidRPr="00F37396">
        <w:rPr>
          <w:rFonts w:cs="Arial"/>
          <w:spacing w:val="-9"/>
          <w:w w:val="82"/>
          <w:lang w:val="es-ES"/>
        </w:rPr>
        <w:t xml:space="preserve"> </w:t>
      </w:r>
      <w:r w:rsidR="008F1418">
        <w:rPr>
          <w:rFonts w:cs="Arial"/>
          <w:spacing w:val="-9"/>
          <w:w w:val="82"/>
          <w:lang w:val="es-ES"/>
        </w:rPr>
        <w:t>P</w:t>
      </w:r>
      <w:r w:rsidRPr="00F37396">
        <w:rPr>
          <w:rFonts w:cs="Arial"/>
          <w:spacing w:val="-1"/>
          <w:w w:val="84"/>
          <w:lang w:val="es-ES"/>
        </w:rPr>
        <w:t>R</w:t>
      </w:r>
      <w:r w:rsidRPr="00F37396">
        <w:rPr>
          <w:rFonts w:cs="Arial"/>
          <w:spacing w:val="2"/>
          <w:w w:val="93"/>
          <w:lang w:val="es-ES"/>
        </w:rPr>
        <w:t>O</w:t>
      </w:r>
      <w:r w:rsidRPr="00F37396">
        <w:rPr>
          <w:rFonts w:cs="Arial"/>
          <w:spacing w:val="-1"/>
          <w:w w:val="87"/>
          <w:lang w:val="es-ES"/>
        </w:rPr>
        <w:t>G</w:t>
      </w:r>
      <w:r w:rsidRPr="00F37396">
        <w:rPr>
          <w:rFonts w:cs="Arial"/>
          <w:spacing w:val="-1"/>
          <w:w w:val="84"/>
          <w:lang w:val="es-ES"/>
        </w:rPr>
        <w:t>R</w:t>
      </w:r>
      <w:r w:rsidRPr="00F37396">
        <w:rPr>
          <w:rFonts w:cs="Arial"/>
          <w:spacing w:val="1"/>
          <w:w w:val="83"/>
          <w:lang w:val="es-ES"/>
        </w:rPr>
        <w:t>A</w:t>
      </w:r>
      <w:r w:rsidRPr="00F37396">
        <w:rPr>
          <w:rFonts w:cs="Arial"/>
          <w:w w:val="97"/>
          <w:lang w:val="es-ES"/>
        </w:rPr>
        <w:t>M</w:t>
      </w:r>
      <w:r w:rsidRPr="00F37396">
        <w:rPr>
          <w:rFonts w:cs="Arial"/>
          <w:w w:val="83"/>
          <w:lang w:val="es-ES"/>
        </w:rPr>
        <w:t>A</w:t>
      </w:r>
      <w:bookmarkEnd w:id="11"/>
    </w:p>
    <w:p w:rsidR="00252DBF" w:rsidRPr="00A620A2" w:rsidRDefault="00A311F1" w:rsidP="003B60AD">
      <w:pPr>
        <w:pStyle w:val="Heading2"/>
        <w:numPr>
          <w:ilvl w:val="0"/>
          <w:numId w:val="0"/>
        </w:numPr>
        <w:ind w:left="567" w:hanging="567"/>
      </w:pPr>
      <w:bookmarkStart w:id="12" w:name="_Toc459202083"/>
      <w:r>
        <w:rPr>
          <w:spacing w:val="-1"/>
        </w:rPr>
        <w:t>6</w:t>
      </w:r>
      <w:r w:rsidR="0045416C" w:rsidRPr="00A620A2">
        <w:rPr>
          <w:spacing w:val="-1"/>
        </w:rPr>
        <w:t>.</w:t>
      </w:r>
      <w:r w:rsidR="002A726E">
        <w:t xml:space="preserve">1. </w:t>
      </w:r>
      <w:r w:rsidR="0045416C" w:rsidRPr="00A620A2">
        <w:rPr>
          <w:spacing w:val="4"/>
        </w:rPr>
        <w:t xml:space="preserve"> </w:t>
      </w:r>
      <w:r w:rsidR="002954AF">
        <w:rPr>
          <w:spacing w:val="4"/>
        </w:rPr>
        <w:t xml:space="preserve"> </w:t>
      </w:r>
      <w:r w:rsidR="0045416C" w:rsidRPr="00A620A2">
        <w:rPr>
          <w:w w:val="79"/>
        </w:rPr>
        <w:t>A</w:t>
      </w:r>
      <w:r w:rsidR="0045416C" w:rsidRPr="00A620A2">
        <w:rPr>
          <w:w w:val="104"/>
        </w:rPr>
        <w:t>n</w:t>
      </w:r>
      <w:r w:rsidR="0045416C" w:rsidRPr="00A620A2">
        <w:rPr>
          <w:w w:val="120"/>
        </w:rPr>
        <w:t>t</w:t>
      </w:r>
      <w:r w:rsidR="0045416C" w:rsidRPr="00A620A2">
        <w:rPr>
          <w:w w:val="112"/>
        </w:rPr>
        <w:t>e</w:t>
      </w:r>
      <w:r w:rsidR="0045416C" w:rsidRPr="00A620A2">
        <w:rPr>
          <w:w w:val="95"/>
        </w:rPr>
        <w:t>c</w:t>
      </w:r>
      <w:r w:rsidR="0045416C" w:rsidRPr="00A620A2">
        <w:rPr>
          <w:spacing w:val="-1"/>
          <w:w w:val="112"/>
        </w:rPr>
        <w:t>e</w:t>
      </w:r>
      <w:r w:rsidR="0045416C" w:rsidRPr="00A620A2">
        <w:rPr>
          <w:w w:val="104"/>
        </w:rPr>
        <w:t>d</w:t>
      </w:r>
      <w:r w:rsidR="0045416C" w:rsidRPr="00A620A2">
        <w:rPr>
          <w:w w:val="112"/>
        </w:rPr>
        <w:t>e</w:t>
      </w:r>
      <w:r w:rsidR="0045416C" w:rsidRPr="00A620A2">
        <w:rPr>
          <w:spacing w:val="-1"/>
          <w:w w:val="104"/>
        </w:rPr>
        <w:t>n</w:t>
      </w:r>
      <w:r w:rsidR="0045416C" w:rsidRPr="00A620A2">
        <w:rPr>
          <w:w w:val="120"/>
        </w:rPr>
        <w:t>t</w:t>
      </w:r>
      <w:r w:rsidR="0045416C" w:rsidRPr="00A620A2">
        <w:rPr>
          <w:w w:val="112"/>
        </w:rPr>
        <w:t>e</w:t>
      </w:r>
      <w:r w:rsidR="0045416C" w:rsidRPr="00A620A2">
        <w:t>s</w:t>
      </w:r>
      <w:bookmarkEnd w:id="12"/>
    </w:p>
    <w:p w:rsidR="00252DBF" w:rsidRPr="00707640" w:rsidRDefault="00252DBF" w:rsidP="00DC778E">
      <w:pPr>
        <w:spacing w:before="7" w:line="240" w:lineRule="exact"/>
        <w:jc w:val="both"/>
        <w:rPr>
          <w:rFonts w:ascii="Arial" w:hAnsi="Arial" w:cs="Arial"/>
          <w:lang w:val="es-ES"/>
        </w:rPr>
      </w:pPr>
    </w:p>
    <w:p w:rsidR="00252DBF" w:rsidRPr="00A14A74" w:rsidRDefault="0045416C" w:rsidP="00A14A74">
      <w:pPr>
        <w:ind w:right="63"/>
        <w:jc w:val="both"/>
        <w:rPr>
          <w:rFonts w:ascii="Arial" w:hAnsi="Arial" w:cs="Arial"/>
          <w:spacing w:val="1"/>
          <w:lang w:val="es-ES"/>
        </w:rPr>
      </w:pPr>
      <w:r w:rsidRPr="00A14A74">
        <w:rPr>
          <w:rFonts w:ascii="Arial" w:hAnsi="Arial" w:cs="Arial"/>
          <w:spacing w:val="1"/>
          <w:lang w:val="es-ES"/>
        </w:rPr>
        <w:t xml:space="preserve">El  departamento </w:t>
      </w:r>
      <w:r w:rsidRPr="00707640">
        <w:rPr>
          <w:rFonts w:ascii="Arial" w:hAnsi="Arial" w:cs="Arial"/>
          <w:spacing w:val="1"/>
          <w:lang w:val="es-ES"/>
        </w:rPr>
        <w:t>d</w:t>
      </w:r>
      <w:r w:rsidRPr="00A14A74">
        <w:rPr>
          <w:rFonts w:ascii="Arial" w:hAnsi="Arial" w:cs="Arial"/>
          <w:spacing w:val="1"/>
          <w:lang w:val="es-ES"/>
        </w:rPr>
        <w:t xml:space="preserve">e </w:t>
      </w:r>
      <w:r w:rsidRPr="00707640">
        <w:rPr>
          <w:rFonts w:ascii="Arial" w:hAnsi="Arial" w:cs="Arial"/>
          <w:spacing w:val="1"/>
          <w:lang w:val="es-ES"/>
        </w:rPr>
        <w:t xml:space="preserve"> </w:t>
      </w:r>
      <w:r w:rsidRPr="00A14A74">
        <w:rPr>
          <w:rFonts w:ascii="Arial" w:hAnsi="Arial" w:cs="Arial"/>
          <w:spacing w:val="1"/>
          <w:lang w:val="es-ES"/>
        </w:rPr>
        <w:t xml:space="preserve">Montevideo tiene </w:t>
      </w:r>
      <w:r w:rsidRPr="00707640">
        <w:rPr>
          <w:rFonts w:ascii="Arial" w:hAnsi="Arial" w:cs="Arial"/>
          <w:spacing w:val="1"/>
          <w:lang w:val="es-ES"/>
        </w:rPr>
        <w:t>un</w:t>
      </w:r>
      <w:r w:rsidRPr="00A14A74">
        <w:rPr>
          <w:rFonts w:ascii="Arial" w:hAnsi="Arial" w:cs="Arial"/>
          <w:spacing w:val="1"/>
          <w:lang w:val="es-ES"/>
        </w:rPr>
        <w:t xml:space="preserve">a  superficie total </w:t>
      </w:r>
      <w:r w:rsidRPr="00707640">
        <w:rPr>
          <w:rFonts w:ascii="Arial" w:hAnsi="Arial" w:cs="Arial"/>
          <w:spacing w:val="1"/>
          <w:lang w:val="es-ES"/>
        </w:rPr>
        <w:t>d</w:t>
      </w:r>
      <w:r w:rsidRPr="00A14A74">
        <w:rPr>
          <w:rFonts w:ascii="Arial" w:hAnsi="Arial" w:cs="Arial"/>
          <w:spacing w:val="1"/>
          <w:lang w:val="es-ES"/>
        </w:rPr>
        <w:t xml:space="preserve">e </w:t>
      </w:r>
      <w:r w:rsidRPr="00707640">
        <w:rPr>
          <w:rFonts w:ascii="Arial" w:hAnsi="Arial" w:cs="Arial"/>
          <w:spacing w:val="1"/>
          <w:lang w:val="es-ES"/>
        </w:rPr>
        <w:t xml:space="preserve"> </w:t>
      </w:r>
      <w:r w:rsidRPr="00A14A74">
        <w:rPr>
          <w:rFonts w:ascii="Arial" w:hAnsi="Arial" w:cs="Arial"/>
          <w:spacing w:val="1"/>
          <w:lang w:val="es-ES"/>
        </w:rPr>
        <w:t xml:space="preserve">aproximadamente 530 </w:t>
      </w:r>
      <w:r w:rsidR="00792819" w:rsidRPr="00707640">
        <w:rPr>
          <w:rFonts w:ascii="Arial" w:hAnsi="Arial" w:cs="Arial"/>
          <w:spacing w:val="1"/>
          <w:lang w:val="es-ES"/>
        </w:rPr>
        <w:t>Km cuadrados</w:t>
      </w:r>
      <w:r w:rsidRPr="00A14A74">
        <w:rPr>
          <w:rFonts w:ascii="Arial" w:hAnsi="Arial" w:cs="Arial"/>
          <w:spacing w:val="1"/>
          <w:lang w:val="es-ES"/>
        </w:rPr>
        <w:t xml:space="preserve"> y </w:t>
      </w:r>
      <w:r w:rsidRPr="00707640">
        <w:rPr>
          <w:rFonts w:ascii="Arial" w:hAnsi="Arial" w:cs="Arial"/>
          <w:spacing w:val="1"/>
          <w:lang w:val="es-ES"/>
        </w:rPr>
        <w:t>un</w:t>
      </w:r>
      <w:r w:rsidRPr="00A14A74">
        <w:rPr>
          <w:rFonts w:ascii="Arial" w:hAnsi="Arial" w:cs="Arial"/>
          <w:spacing w:val="1"/>
          <w:lang w:val="es-ES"/>
        </w:rPr>
        <w:t xml:space="preserve">a población </w:t>
      </w:r>
      <w:r w:rsidRPr="00707640">
        <w:rPr>
          <w:rFonts w:ascii="Arial" w:hAnsi="Arial" w:cs="Arial"/>
          <w:spacing w:val="1"/>
          <w:lang w:val="es-ES"/>
        </w:rPr>
        <w:t>d</w:t>
      </w:r>
      <w:r w:rsidRPr="00A14A74">
        <w:rPr>
          <w:rFonts w:ascii="Arial" w:hAnsi="Arial" w:cs="Arial"/>
          <w:spacing w:val="1"/>
          <w:lang w:val="es-ES"/>
        </w:rPr>
        <w:t xml:space="preserve">e </w:t>
      </w:r>
      <w:r w:rsidRPr="00707640">
        <w:rPr>
          <w:rFonts w:ascii="Arial" w:hAnsi="Arial" w:cs="Arial"/>
          <w:spacing w:val="1"/>
          <w:lang w:val="es-ES"/>
        </w:rPr>
        <w:t>1</w:t>
      </w:r>
      <w:r w:rsidRPr="00A14A74">
        <w:rPr>
          <w:rFonts w:ascii="Arial" w:hAnsi="Arial" w:cs="Arial"/>
          <w:spacing w:val="1"/>
          <w:lang w:val="es-ES"/>
        </w:rPr>
        <w:t>,3</w:t>
      </w:r>
      <w:r w:rsidR="00792819" w:rsidRPr="00A14A74">
        <w:rPr>
          <w:rFonts w:ascii="Arial" w:hAnsi="Arial" w:cs="Arial"/>
          <w:spacing w:val="1"/>
          <w:lang w:val="es-ES"/>
        </w:rPr>
        <w:t>19</w:t>
      </w:r>
      <w:r w:rsidRPr="00A14A74">
        <w:rPr>
          <w:rFonts w:ascii="Arial" w:hAnsi="Arial" w:cs="Arial"/>
          <w:spacing w:val="1"/>
          <w:lang w:val="es-ES"/>
        </w:rPr>
        <w:t xml:space="preserve"> millones de habitantes (Censo 2</w:t>
      </w:r>
      <w:r w:rsidRPr="00707640">
        <w:rPr>
          <w:rFonts w:ascii="Arial" w:hAnsi="Arial" w:cs="Arial"/>
          <w:spacing w:val="1"/>
          <w:lang w:val="es-ES"/>
        </w:rPr>
        <w:t>0</w:t>
      </w:r>
      <w:r w:rsidR="00792819" w:rsidRPr="00707640">
        <w:rPr>
          <w:rFonts w:ascii="Arial" w:hAnsi="Arial" w:cs="Arial"/>
          <w:spacing w:val="1"/>
          <w:lang w:val="es-ES"/>
        </w:rPr>
        <w:t>11</w:t>
      </w:r>
      <w:r w:rsidRPr="00A14A74">
        <w:rPr>
          <w:rFonts w:ascii="Arial" w:hAnsi="Arial" w:cs="Arial"/>
          <w:spacing w:val="1"/>
          <w:lang w:val="es-ES"/>
        </w:rPr>
        <w:t xml:space="preserve">). La mayoría </w:t>
      </w:r>
      <w:r w:rsidRPr="00707640">
        <w:rPr>
          <w:rFonts w:ascii="Arial" w:hAnsi="Arial" w:cs="Arial"/>
          <w:spacing w:val="1"/>
          <w:lang w:val="es-ES"/>
        </w:rPr>
        <w:t>d</w:t>
      </w:r>
      <w:r w:rsidRPr="00A14A74">
        <w:rPr>
          <w:rFonts w:ascii="Arial" w:hAnsi="Arial" w:cs="Arial"/>
          <w:spacing w:val="1"/>
          <w:lang w:val="es-ES"/>
        </w:rPr>
        <w:t xml:space="preserve">e la población  </w:t>
      </w:r>
      <w:r w:rsidR="00792819" w:rsidRPr="00A14A74">
        <w:rPr>
          <w:rFonts w:ascii="Arial" w:hAnsi="Arial" w:cs="Arial"/>
          <w:spacing w:val="1"/>
          <w:lang w:val="es-ES"/>
        </w:rPr>
        <w:t xml:space="preserve">se concentra en la zona urbana de Montevideo </w:t>
      </w:r>
      <w:r w:rsidRPr="00A14A74">
        <w:rPr>
          <w:rFonts w:ascii="Arial" w:hAnsi="Arial" w:cs="Arial"/>
          <w:spacing w:val="1"/>
          <w:lang w:val="es-ES"/>
        </w:rPr>
        <w:t>(</w:t>
      </w:r>
      <w:r w:rsidRPr="00707640">
        <w:rPr>
          <w:rFonts w:ascii="Arial" w:hAnsi="Arial" w:cs="Arial"/>
          <w:spacing w:val="1"/>
          <w:lang w:val="es-ES"/>
        </w:rPr>
        <w:t>1</w:t>
      </w:r>
      <w:r w:rsidRPr="00A14A74">
        <w:rPr>
          <w:rFonts w:ascii="Arial" w:hAnsi="Arial" w:cs="Arial"/>
          <w:spacing w:val="1"/>
          <w:lang w:val="es-ES"/>
        </w:rPr>
        <w:t>,</w:t>
      </w:r>
      <w:r w:rsidR="00792819" w:rsidRPr="00A14A74">
        <w:rPr>
          <w:rFonts w:ascii="Arial" w:hAnsi="Arial" w:cs="Arial"/>
          <w:spacing w:val="1"/>
          <w:lang w:val="es-ES"/>
        </w:rPr>
        <w:t>305</w:t>
      </w:r>
      <w:r w:rsidRPr="00A14A74">
        <w:rPr>
          <w:rFonts w:ascii="Arial" w:hAnsi="Arial" w:cs="Arial"/>
          <w:spacing w:val="1"/>
          <w:lang w:val="es-ES"/>
        </w:rPr>
        <w:t xml:space="preserve">  millones  de habitantes), capital del país.</w:t>
      </w:r>
    </w:p>
    <w:p w:rsidR="00252DBF" w:rsidRPr="00A14A74" w:rsidRDefault="00252DBF" w:rsidP="00A14A74">
      <w:pPr>
        <w:ind w:right="63"/>
        <w:jc w:val="both"/>
        <w:rPr>
          <w:rFonts w:ascii="Arial" w:hAnsi="Arial" w:cs="Arial"/>
          <w:spacing w:val="1"/>
          <w:lang w:val="es-ES"/>
        </w:rPr>
      </w:pPr>
    </w:p>
    <w:p w:rsidR="00252DBF" w:rsidRDefault="0045416C" w:rsidP="00A14A74">
      <w:pPr>
        <w:ind w:right="63"/>
        <w:jc w:val="both"/>
        <w:rPr>
          <w:rFonts w:ascii="Arial" w:hAnsi="Arial" w:cs="Arial"/>
          <w:spacing w:val="1"/>
          <w:lang w:val="es-ES"/>
        </w:rPr>
      </w:pPr>
      <w:r w:rsidRPr="00A14A74">
        <w:rPr>
          <w:rFonts w:ascii="Arial" w:hAnsi="Arial" w:cs="Arial"/>
          <w:spacing w:val="1"/>
          <w:lang w:val="es-ES"/>
        </w:rPr>
        <w:t xml:space="preserve">La ciudad </w:t>
      </w:r>
      <w:r w:rsidRPr="00707640">
        <w:rPr>
          <w:rFonts w:ascii="Arial" w:hAnsi="Arial" w:cs="Arial"/>
          <w:spacing w:val="1"/>
          <w:lang w:val="es-ES"/>
        </w:rPr>
        <w:t>d</w:t>
      </w:r>
      <w:r w:rsidRPr="00A14A74">
        <w:rPr>
          <w:rFonts w:ascii="Arial" w:hAnsi="Arial" w:cs="Arial"/>
          <w:spacing w:val="1"/>
          <w:lang w:val="es-ES"/>
        </w:rPr>
        <w:t xml:space="preserve">e Montevideo, ubicada </w:t>
      </w:r>
      <w:r w:rsidRPr="00707640">
        <w:rPr>
          <w:rFonts w:ascii="Arial" w:hAnsi="Arial" w:cs="Arial"/>
          <w:spacing w:val="1"/>
          <w:lang w:val="es-ES"/>
        </w:rPr>
        <w:t>e</w:t>
      </w:r>
      <w:r w:rsidRPr="00A14A74">
        <w:rPr>
          <w:rFonts w:ascii="Arial" w:hAnsi="Arial" w:cs="Arial"/>
          <w:spacing w:val="1"/>
          <w:lang w:val="es-ES"/>
        </w:rPr>
        <w:t xml:space="preserve">n la </w:t>
      </w:r>
      <w:r w:rsidRPr="00707640">
        <w:rPr>
          <w:rFonts w:ascii="Arial" w:hAnsi="Arial" w:cs="Arial"/>
          <w:spacing w:val="1"/>
          <w:lang w:val="es-ES"/>
        </w:rPr>
        <w:t>m</w:t>
      </w:r>
      <w:r w:rsidRPr="00A14A74">
        <w:rPr>
          <w:rFonts w:ascii="Arial" w:hAnsi="Arial" w:cs="Arial"/>
          <w:spacing w:val="1"/>
          <w:lang w:val="es-ES"/>
        </w:rPr>
        <w:t>a</w:t>
      </w:r>
      <w:r w:rsidRPr="00707640">
        <w:rPr>
          <w:rFonts w:ascii="Arial" w:hAnsi="Arial" w:cs="Arial"/>
          <w:spacing w:val="1"/>
          <w:lang w:val="es-ES"/>
        </w:rPr>
        <w:t>r</w:t>
      </w:r>
      <w:r w:rsidRPr="00A14A74">
        <w:rPr>
          <w:rFonts w:ascii="Arial" w:hAnsi="Arial" w:cs="Arial"/>
          <w:spacing w:val="1"/>
          <w:lang w:val="es-ES"/>
        </w:rPr>
        <w:t>g</w:t>
      </w:r>
      <w:r w:rsidRPr="00707640">
        <w:rPr>
          <w:rFonts w:ascii="Arial" w:hAnsi="Arial" w:cs="Arial"/>
          <w:spacing w:val="1"/>
          <w:lang w:val="es-ES"/>
        </w:rPr>
        <w:t>e</w:t>
      </w:r>
      <w:r w:rsidRPr="00A14A74">
        <w:rPr>
          <w:rFonts w:ascii="Arial" w:hAnsi="Arial" w:cs="Arial"/>
          <w:spacing w:val="1"/>
          <w:lang w:val="es-ES"/>
        </w:rPr>
        <w:t xml:space="preserve">n izquierda del Río </w:t>
      </w:r>
      <w:r w:rsidRPr="00707640">
        <w:rPr>
          <w:rFonts w:ascii="Arial" w:hAnsi="Arial" w:cs="Arial"/>
          <w:spacing w:val="1"/>
          <w:lang w:val="es-ES"/>
        </w:rPr>
        <w:t>d</w:t>
      </w:r>
      <w:r w:rsidRPr="00A14A74">
        <w:rPr>
          <w:rFonts w:ascii="Arial" w:hAnsi="Arial" w:cs="Arial"/>
          <w:spacing w:val="1"/>
          <w:lang w:val="es-ES"/>
        </w:rPr>
        <w:t xml:space="preserve">e La Plata, </w:t>
      </w:r>
      <w:r w:rsidRPr="00707640">
        <w:rPr>
          <w:rFonts w:ascii="Arial" w:hAnsi="Arial" w:cs="Arial"/>
          <w:spacing w:val="1"/>
          <w:lang w:val="es-ES"/>
        </w:rPr>
        <w:t>e</w:t>
      </w:r>
      <w:r w:rsidRPr="00A14A74">
        <w:rPr>
          <w:rFonts w:ascii="Arial" w:hAnsi="Arial" w:cs="Arial"/>
          <w:spacing w:val="1"/>
          <w:lang w:val="es-ES"/>
        </w:rPr>
        <w:t>s el mayor conglomerado</w:t>
      </w:r>
      <w:r w:rsidRPr="00707640">
        <w:rPr>
          <w:rFonts w:ascii="Arial" w:hAnsi="Arial" w:cs="Arial"/>
          <w:spacing w:val="1"/>
          <w:lang w:val="es-ES"/>
        </w:rPr>
        <w:t xml:space="preserve"> urb</w:t>
      </w:r>
      <w:r w:rsidRPr="00A14A74">
        <w:rPr>
          <w:rFonts w:ascii="Arial" w:hAnsi="Arial" w:cs="Arial"/>
          <w:spacing w:val="1"/>
          <w:lang w:val="es-ES"/>
        </w:rPr>
        <w:t>a</w:t>
      </w:r>
      <w:r w:rsidRPr="00707640">
        <w:rPr>
          <w:rFonts w:ascii="Arial" w:hAnsi="Arial" w:cs="Arial"/>
          <w:spacing w:val="1"/>
          <w:lang w:val="es-ES"/>
        </w:rPr>
        <w:t>n</w:t>
      </w:r>
      <w:r w:rsidRPr="00A14A74">
        <w:rPr>
          <w:rFonts w:ascii="Arial" w:hAnsi="Arial" w:cs="Arial"/>
          <w:spacing w:val="1"/>
          <w:lang w:val="es-ES"/>
        </w:rPr>
        <w:t xml:space="preserve">o del país (aproximadamente el 40% </w:t>
      </w:r>
      <w:r w:rsidRPr="00707640">
        <w:rPr>
          <w:rFonts w:ascii="Arial" w:hAnsi="Arial" w:cs="Arial"/>
          <w:spacing w:val="1"/>
          <w:lang w:val="es-ES"/>
        </w:rPr>
        <w:t>d</w:t>
      </w:r>
      <w:r w:rsidRPr="00A14A74">
        <w:rPr>
          <w:rFonts w:ascii="Arial" w:hAnsi="Arial" w:cs="Arial"/>
          <w:spacing w:val="1"/>
          <w:lang w:val="es-ES"/>
        </w:rPr>
        <w:t>e la población nacional)</w:t>
      </w:r>
      <w:r w:rsidR="00792819" w:rsidRPr="00A14A74">
        <w:rPr>
          <w:rFonts w:ascii="Arial" w:hAnsi="Arial" w:cs="Arial"/>
          <w:spacing w:val="1"/>
          <w:lang w:val="es-ES"/>
        </w:rPr>
        <w:t xml:space="preserve"> y tiene 8 municipios</w:t>
      </w:r>
      <w:r w:rsidRPr="00A14A74">
        <w:rPr>
          <w:rFonts w:ascii="Arial" w:hAnsi="Arial" w:cs="Arial"/>
          <w:spacing w:val="1"/>
          <w:lang w:val="es-ES"/>
        </w:rPr>
        <w:t>. La franja c</w:t>
      </w:r>
      <w:r w:rsidRPr="00707640">
        <w:rPr>
          <w:rFonts w:ascii="Arial" w:hAnsi="Arial" w:cs="Arial"/>
          <w:spacing w:val="1"/>
          <w:lang w:val="es-ES"/>
        </w:rPr>
        <w:t>o</w:t>
      </w:r>
      <w:r w:rsidRPr="00A14A74">
        <w:rPr>
          <w:rFonts w:ascii="Arial" w:hAnsi="Arial" w:cs="Arial"/>
          <w:spacing w:val="1"/>
          <w:lang w:val="es-ES"/>
        </w:rPr>
        <w:t>s</w:t>
      </w:r>
      <w:r w:rsidRPr="00707640">
        <w:rPr>
          <w:rFonts w:ascii="Arial" w:hAnsi="Arial" w:cs="Arial"/>
          <w:spacing w:val="1"/>
          <w:lang w:val="es-ES"/>
        </w:rPr>
        <w:t>ter</w:t>
      </w:r>
      <w:r w:rsidRPr="00A14A74">
        <w:rPr>
          <w:rFonts w:ascii="Arial" w:hAnsi="Arial" w:cs="Arial"/>
          <w:spacing w:val="1"/>
          <w:lang w:val="es-ES"/>
        </w:rPr>
        <w:t xml:space="preserve">a  del </w:t>
      </w:r>
      <w:r w:rsidRPr="00707640">
        <w:rPr>
          <w:rFonts w:ascii="Arial" w:hAnsi="Arial" w:cs="Arial"/>
          <w:spacing w:val="1"/>
          <w:lang w:val="es-ES"/>
        </w:rPr>
        <w:t>Dep</w:t>
      </w:r>
      <w:r w:rsidRPr="00A14A74">
        <w:rPr>
          <w:rFonts w:ascii="Arial" w:hAnsi="Arial" w:cs="Arial"/>
          <w:spacing w:val="1"/>
          <w:lang w:val="es-ES"/>
        </w:rPr>
        <w:t>a</w:t>
      </w:r>
      <w:r w:rsidRPr="00707640">
        <w:rPr>
          <w:rFonts w:ascii="Arial" w:hAnsi="Arial" w:cs="Arial"/>
          <w:spacing w:val="1"/>
          <w:lang w:val="es-ES"/>
        </w:rPr>
        <w:t>rt</w:t>
      </w:r>
      <w:r w:rsidRPr="00A14A74">
        <w:rPr>
          <w:rFonts w:ascii="Arial" w:hAnsi="Arial" w:cs="Arial"/>
          <w:spacing w:val="1"/>
          <w:lang w:val="es-ES"/>
        </w:rPr>
        <w:t>a</w:t>
      </w:r>
      <w:r w:rsidRPr="00707640">
        <w:rPr>
          <w:rFonts w:ascii="Arial" w:hAnsi="Arial" w:cs="Arial"/>
          <w:spacing w:val="1"/>
          <w:lang w:val="es-ES"/>
        </w:rPr>
        <w:t>m</w:t>
      </w:r>
      <w:r w:rsidRPr="00A14A74">
        <w:rPr>
          <w:rFonts w:ascii="Arial" w:hAnsi="Arial" w:cs="Arial"/>
          <w:spacing w:val="1"/>
          <w:lang w:val="es-ES"/>
        </w:rPr>
        <w:t>en</w:t>
      </w:r>
      <w:r w:rsidRPr="00707640">
        <w:rPr>
          <w:rFonts w:ascii="Arial" w:hAnsi="Arial" w:cs="Arial"/>
          <w:spacing w:val="1"/>
          <w:lang w:val="es-ES"/>
        </w:rPr>
        <w:t>t</w:t>
      </w:r>
      <w:r w:rsidRPr="00A14A74">
        <w:rPr>
          <w:rFonts w:ascii="Arial" w:hAnsi="Arial" w:cs="Arial"/>
          <w:spacing w:val="1"/>
          <w:lang w:val="es-ES"/>
        </w:rPr>
        <w:t xml:space="preserve">o  tiene </w:t>
      </w:r>
      <w:r w:rsidRPr="00707640">
        <w:rPr>
          <w:rFonts w:ascii="Arial" w:hAnsi="Arial" w:cs="Arial"/>
          <w:spacing w:val="1"/>
          <w:lang w:val="es-ES"/>
        </w:rPr>
        <w:t>7</w:t>
      </w:r>
      <w:r w:rsidRPr="00A14A74">
        <w:rPr>
          <w:rFonts w:ascii="Arial" w:hAnsi="Arial" w:cs="Arial"/>
          <w:spacing w:val="1"/>
          <w:lang w:val="es-ES"/>
        </w:rPr>
        <w:t xml:space="preserve">7 Km </w:t>
      </w:r>
      <w:r w:rsidRPr="00707640">
        <w:rPr>
          <w:rFonts w:ascii="Arial" w:hAnsi="Arial" w:cs="Arial"/>
          <w:spacing w:val="1"/>
          <w:lang w:val="es-ES"/>
        </w:rPr>
        <w:t>d</w:t>
      </w:r>
      <w:r w:rsidRPr="00A14A74">
        <w:rPr>
          <w:rFonts w:ascii="Arial" w:hAnsi="Arial" w:cs="Arial"/>
          <w:spacing w:val="1"/>
          <w:lang w:val="es-ES"/>
        </w:rPr>
        <w:t xml:space="preserve">e  longitud e incluye </w:t>
      </w:r>
      <w:r w:rsidRPr="00707640">
        <w:rPr>
          <w:rFonts w:ascii="Arial" w:hAnsi="Arial" w:cs="Arial"/>
          <w:spacing w:val="1"/>
          <w:lang w:val="es-ES"/>
        </w:rPr>
        <w:t>nu</w:t>
      </w:r>
      <w:r w:rsidRPr="00A14A74">
        <w:rPr>
          <w:rFonts w:ascii="Arial" w:hAnsi="Arial" w:cs="Arial"/>
          <w:spacing w:val="1"/>
          <w:lang w:val="es-ES"/>
        </w:rPr>
        <w:t>m</w:t>
      </w:r>
      <w:r w:rsidRPr="00707640">
        <w:rPr>
          <w:rFonts w:ascii="Arial" w:hAnsi="Arial" w:cs="Arial"/>
          <w:spacing w:val="1"/>
          <w:lang w:val="es-ES"/>
        </w:rPr>
        <w:t>ero</w:t>
      </w:r>
      <w:r w:rsidRPr="00A14A74">
        <w:rPr>
          <w:rFonts w:ascii="Arial" w:hAnsi="Arial" w:cs="Arial"/>
          <w:spacing w:val="1"/>
          <w:lang w:val="es-ES"/>
        </w:rPr>
        <w:t>sas  playas q</w:t>
      </w:r>
      <w:r w:rsidRPr="00707640">
        <w:rPr>
          <w:rFonts w:ascii="Arial" w:hAnsi="Arial" w:cs="Arial"/>
          <w:spacing w:val="1"/>
          <w:lang w:val="es-ES"/>
        </w:rPr>
        <w:t>u</w:t>
      </w:r>
      <w:r w:rsidRPr="00A14A74">
        <w:rPr>
          <w:rFonts w:ascii="Arial" w:hAnsi="Arial" w:cs="Arial"/>
          <w:spacing w:val="1"/>
          <w:lang w:val="es-ES"/>
        </w:rPr>
        <w:t xml:space="preserve">e  son utilizadas </w:t>
      </w:r>
      <w:r w:rsidRPr="00707640">
        <w:rPr>
          <w:rFonts w:ascii="Arial" w:hAnsi="Arial" w:cs="Arial"/>
          <w:spacing w:val="1"/>
          <w:lang w:val="es-ES"/>
        </w:rPr>
        <w:t>e</w:t>
      </w:r>
      <w:r w:rsidRPr="00A14A74">
        <w:rPr>
          <w:rFonts w:ascii="Arial" w:hAnsi="Arial" w:cs="Arial"/>
          <w:spacing w:val="1"/>
          <w:lang w:val="es-ES"/>
        </w:rPr>
        <w:t xml:space="preserve">n </w:t>
      </w:r>
      <w:r w:rsidRPr="00707640">
        <w:rPr>
          <w:rFonts w:ascii="Arial" w:hAnsi="Arial" w:cs="Arial"/>
          <w:spacing w:val="1"/>
          <w:lang w:val="es-ES"/>
        </w:rPr>
        <w:t>form</w:t>
      </w:r>
      <w:r w:rsidRPr="00A14A74">
        <w:rPr>
          <w:rFonts w:ascii="Arial" w:hAnsi="Arial" w:cs="Arial"/>
          <w:spacing w:val="1"/>
          <w:lang w:val="es-ES"/>
        </w:rPr>
        <w:t xml:space="preserve">a recreativa </w:t>
      </w:r>
      <w:r w:rsidRPr="00707640">
        <w:rPr>
          <w:rFonts w:ascii="Arial" w:hAnsi="Arial" w:cs="Arial"/>
          <w:spacing w:val="1"/>
          <w:lang w:val="es-ES"/>
        </w:rPr>
        <w:t>po</w:t>
      </w:r>
      <w:r w:rsidRPr="00A14A74">
        <w:rPr>
          <w:rFonts w:ascii="Arial" w:hAnsi="Arial" w:cs="Arial"/>
          <w:spacing w:val="1"/>
          <w:lang w:val="es-ES"/>
        </w:rPr>
        <w:t>r la población</w:t>
      </w:r>
      <w:r w:rsidRPr="00BD6B0C">
        <w:rPr>
          <w:rFonts w:ascii="Arial" w:hAnsi="Arial" w:cs="Arial"/>
          <w:spacing w:val="1"/>
          <w:lang w:val="es-ES"/>
        </w:rPr>
        <w:t>. El servicio  de saneamiento atiende a 1,1 millones de habitantes mediante un sistema de redes de alcantarillado sanitario de 2.700 Km</w:t>
      </w:r>
      <w:r w:rsidR="0016401E" w:rsidRPr="00BD6B0C">
        <w:rPr>
          <w:rFonts w:ascii="Arial" w:hAnsi="Arial" w:cs="Arial"/>
          <w:spacing w:val="1"/>
          <w:lang w:val="es-ES"/>
        </w:rPr>
        <w:t xml:space="preserve"> </w:t>
      </w:r>
      <w:r w:rsidRPr="00BD6B0C">
        <w:rPr>
          <w:rFonts w:ascii="Arial" w:hAnsi="Arial" w:cs="Arial"/>
          <w:spacing w:val="1"/>
          <w:lang w:val="es-ES"/>
        </w:rPr>
        <w:t xml:space="preserve">de  longitud. Un 55% de  las aguas residuales recolectadas reciben pre  tratamiento, y se descargan  a través  de un emisario subfluvial ubicado en Punta Carretas, zona este  de la ciudad. </w:t>
      </w:r>
    </w:p>
    <w:p w:rsidR="00F0708C" w:rsidRPr="00A14A74" w:rsidRDefault="00F0708C" w:rsidP="00A14A74">
      <w:pPr>
        <w:ind w:right="63"/>
        <w:jc w:val="both"/>
        <w:rPr>
          <w:rFonts w:ascii="Arial" w:hAnsi="Arial" w:cs="Arial"/>
          <w:spacing w:val="1"/>
          <w:lang w:val="es-ES"/>
        </w:rPr>
      </w:pPr>
    </w:p>
    <w:p w:rsidR="00252DBF" w:rsidRPr="00A620A2" w:rsidRDefault="00A311F1" w:rsidP="003B60AD">
      <w:pPr>
        <w:pStyle w:val="Heading2"/>
        <w:numPr>
          <w:ilvl w:val="0"/>
          <w:numId w:val="0"/>
        </w:numPr>
        <w:ind w:left="567" w:hanging="567"/>
      </w:pPr>
      <w:bookmarkStart w:id="13" w:name="_Toc459202084"/>
      <w:r>
        <w:rPr>
          <w:spacing w:val="-1"/>
        </w:rPr>
        <w:t>6</w:t>
      </w:r>
      <w:r w:rsidR="0045416C" w:rsidRPr="00A620A2">
        <w:rPr>
          <w:spacing w:val="-1"/>
        </w:rPr>
        <w:t>.</w:t>
      </w:r>
      <w:r w:rsidR="0045416C" w:rsidRPr="00A620A2">
        <w:rPr>
          <w:spacing w:val="1"/>
        </w:rPr>
        <w:t>2</w:t>
      </w:r>
      <w:r w:rsidR="0045416C" w:rsidRPr="00A620A2">
        <w:t xml:space="preserve">.   </w:t>
      </w:r>
      <w:r w:rsidR="0045416C" w:rsidRPr="00A620A2">
        <w:rPr>
          <w:spacing w:val="1"/>
          <w:w w:val="92"/>
        </w:rPr>
        <w:t>P</w:t>
      </w:r>
      <w:r w:rsidR="0045416C" w:rsidRPr="00A620A2">
        <w:rPr>
          <w:spacing w:val="1"/>
          <w:w w:val="104"/>
        </w:rPr>
        <w:t>r</w:t>
      </w:r>
      <w:r w:rsidR="0045416C" w:rsidRPr="00A620A2">
        <w:rPr>
          <w:spacing w:val="1"/>
          <w:w w:val="105"/>
        </w:rPr>
        <w:t>o</w:t>
      </w:r>
      <w:r w:rsidR="0045416C" w:rsidRPr="00A620A2">
        <w:rPr>
          <w:w w:val="93"/>
        </w:rPr>
        <w:t>g</w:t>
      </w:r>
      <w:r w:rsidR="0045416C" w:rsidRPr="00A620A2">
        <w:rPr>
          <w:spacing w:val="1"/>
          <w:w w:val="104"/>
        </w:rPr>
        <w:t>r</w:t>
      </w:r>
      <w:r w:rsidR="0045416C" w:rsidRPr="00A620A2">
        <w:rPr>
          <w:w w:val="107"/>
        </w:rPr>
        <w:t>a</w:t>
      </w:r>
      <w:r w:rsidR="0045416C" w:rsidRPr="00A620A2">
        <w:rPr>
          <w:spacing w:val="1"/>
          <w:w w:val="102"/>
        </w:rPr>
        <w:t>m</w:t>
      </w:r>
      <w:r w:rsidR="0045416C" w:rsidRPr="00A620A2">
        <w:rPr>
          <w:w w:val="107"/>
        </w:rPr>
        <w:t>a</w:t>
      </w:r>
      <w:bookmarkEnd w:id="13"/>
    </w:p>
    <w:p w:rsidR="00252DBF" w:rsidRPr="00707640" w:rsidRDefault="00252DBF" w:rsidP="00DC778E">
      <w:pPr>
        <w:spacing w:before="7" w:line="240" w:lineRule="exact"/>
        <w:jc w:val="both"/>
        <w:rPr>
          <w:rFonts w:ascii="Arial" w:hAnsi="Arial" w:cs="Arial"/>
          <w:lang w:val="es-ES"/>
        </w:rPr>
      </w:pPr>
    </w:p>
    <w:p w:rsidR="00141137" w:rsidRPr="00707640" w:rsidRDefault="00141137" w:rsidP="003C0CA6">
      <w:pPr>
        <w:ind w:right="63"/>
        <w:jc w:val="both"/>
        <w:rPr>
          <w:rFonts w:ascii="Arial" w:hAnsi="Arial" w:cs="Arial"/>
          <w:spacing w:val="1"/>
          <w:lang w:val="es-ES"/>
        </w:rPr>
      </w:pPr>
      <w:r w:rsidRPr="00F37396">
        <w:rPr>
          <w:rFonts w:ascii="Arial" w:hAnsi="Arial" w:cs="Arial"/>
          <w:spacing w:val="1"/>
          <w:lang w:val="es-ES"/>
        </w:rPr>
        <w:t xml:space="preserve">Las autoridades del gobierno </w:t>
      </w:r>
      <w:r w:rsidRPr="00707640">
        <w:rPr>
          <w:rFonts w:ascii="Arial" w:hAnsi="Arial" w:cs="Arial"/>
          <w:spacing w:val="1"/>
          <w:lang w:val="es-ES"/>
        </w:rPr>
        <w:t>d</w:t>
      </w:r>
      <w:r w:rsidRPr="00F37396">
        <w:rPr>
          <w:rFonts w:ascii="Arial" w:hAnsi="Arial" w:cs="Arial"/>
          <w:spacing w:val="1"/>
          <w:lang w:val="es-ES"/>
        </w:rPr>
        <w:t xml:space="preserve">e Uruguay </w:t>
      </w:r>
      <w:r w:rsidRPr="00707640">
        <w:rPr>
          <w:rFonts w:ascii="Arial" w:hAnsi="Arial" w:cs="Arial"/>
          <w:spacing w:val="1"/>
          <w:lang w:val="es-ES"/>
        </w:rPr>
        <w:t>h</w:t>
      </w:r>
      <w:r w:rsidRPr="00F37396">
        <w:rPr>
          <w:rFonts w:ascii="Arial" w:hAnsi="Arial" w:cs="Arial"/>
          <w:spacing w:val="1"/>
          <w:lang w:val="es-ES"/>
        </w:rPr>
        <w:t xml:space="preserve">an </w:t>
      </w:r>
      <w:r w:rsidRPr="00707640">
        <w:rPr>
          <w:rFonts w:ascii="Arial" w:hAnsi="Arial" w:cs="Arial"/>
          <w:spacing w:val="1"/>
          <w:lang w:val="es-ES"/>
        </w:rPr>
        <w:t xml:space="preserve">solicitado al BID la segunda operación bajo la línea </w:t>
      </w:r>
      <w:r w:rsidR="003C0CA6">
        <w:rPr>
          <w:rFonts w:ascii="Arial" w:hAnsi="Arial" w:cs="Arial"/>
          <w:spacing w:val="1"/>
          <w:lang w:val="es-ES"/>
        </w:rPr>
        <w:t>de crédito condicional (</w:t>
      </w:r>
      <w:r w:rsidRPr="00707640">
        <w:rPr>
          <w:rFonts w:ascii="Arial" w:hAnsi="Arial" w:cs="Arial"/>
          <w:spacing w:val="1"/>
          <w:lang w:val="es-ES"/>
        </w:rPr>
        <w:t>CCLIP</w:t>
      </w:r>
      <w:r w:rsidR="003C0CA6">
        <w:rPr>
          <w:rFonts w:ascii="Arial" w:hAnsi="Arial" w:cs="Arial"/>
          <w:spacing w:val="1"/>
          <w:lang w:val="es-ES"/>
        </w:rPr>
        <w:t>)</w:t>
      </w:r>
      <w:r w:rsidR="002F397C">
        <w:rPr>
          <w:rFonts w:ascii="Arial" w:hAnsi="Arial" w:cs="Arial"/>
          <w:spacing w:val="1"/>
          <w:lang w:val="es-ES"/>
        </w:rPr>
        <w:t xml:space="preserve"> (UR-X1001</w:t>
      </w:r>
      <w:bookmarkStart w:id="14" w:name="_GoBack"/>
      <w:bookmarkEnd w:id="14"/>
      <w:r w:rsidRPr="00707640">
        <w:rPr>
          <w:rFonts w:ascii="Arial" w:hAnsi="Arial" w:cs="Arial"/>
          <w:spacing w:val="1"/>
          <w:lang w:val="es-ES"/>
        </w:rPr>
        <w:t>) para el Programa de Saneamiento Urbano de la Ciudad de Montevideo por un monto de  US$ 60 millones.</w:t>
      </w:r>
    </w:p>
    <w:p w:rsidR="00141137" w:rsidRPr="00707640" w:rsidRDefault="00141137" w:rsidP="00F37396">
      <w:pPr>
        <w:ind w:right="63"/>
        <w:jc w:val="both"/>
        <w:rPr>
          <w:rFonts w:ascii="Arial" w:hAnsi="Arial" w:cs="Arial"/>
          <w:spacing w:val="1"/>
          <w:lang w:val="es-ES"/>
        </w:rPr>
      </w:pPr>
    </w:p>
    <w:p w:rsidR="00141137" w:rsidRPr="00707640" w:rsidRDefault="00141137" w:rsidP="00F37396">
      <w:pPr>
        <w:ind w:right="63"/>
        <w:jc w:val="both"/>
        <w:rPr>
          <w:rFonts w:ascii="Arial" w:hAnsi="Arial" w:cs="Arial"/>
          <w:spacing w:val="1"/>
          <w:lang w:val="es-ES"/>
        </w:rPr>
      </w:pPr>
      <w:r w:rsidRPr="00F37396">
        <w:rPr>
          <w:rFonts w:ascii="Arial" w:hAnsi="Arial" w:cs="Arial"/>
          <w:spacing w:val="1"/>
          <w:lang w:val="es-ES"/>
        </w:rPr>
        <w:t xml:space="preserve"> </w:t>
      </w:r>
      <w:r w:rsidRPr="00707640">
        <w:rPr>
          <w:rFonts w:ascii="Arial" w:hAnsi="Arial" w:cs="Arial"/>
          <w:spacing w:val="1"/>
          <w:lang w:val="es-ES"/>
        </w:rPr>
        <w:t xml:space="preserve">La finalidad de la Línea CCLIP es apoyar a la Intendencia de Montevideo (IM) en sus esfuerzos para mejorar las condiciones de vida de la población del Departamento de Montevideo. </w:t>
      </w:r>
    </w:p>
    <w:p w:rsidR="00141137" w:rsidRPr="00F37396" w:rsidRDefault="00141137" w:rsidP="00F37396">
      <w:pPr>
        <w:ind w:right="63"/>
        <w:jc w:val="both"/>
        <w:rPr>
          <w:rFonts w:ascii="Arial" w:hAnsi="Arial" w:cs="Arial"/>
          <w:spacing w:val="1"/>
          <w:lang w:val="es-ES"/>
        </w:rPr>
      </w:pPr>
    </w:p>
    <w:p w:rsidR="00252DBF" w:rsidRPr="003C0CA6" w:rsidRDefault="003C0CA6" w:rsidP="00F37396">
      <w:pPr>
        <w:ind w:right="63"/>
        <w:jc w:val="both"/>
        <w:rPr>
          <w:rFonts w:ascii="Arial" w:hAnsi="Arial" w:cs="Arial"/>
          <w:spacing w:val="1"/>
          <w:lang w:val="es-ES"/>
        </w:rPr>
      </w:pPr>
      <w:r w:rsidRPr="003C0CA6">
        <w:rPr>
          <w:rFonts w:ascii="Arial" w:hAnsi="Arial" w:cs="Arial"/>
          <w:spacing w:val="1"/>
          <w:lang w:val="es-ES"/>
        </w:rPr>
        <w:lastRenderedPageBreak/>
        <w:t>L</w:t>
      </w:r>
      <w:r w:rsidR="0045416C" w:rsidRPr="003C0CA6">
        <w:rPr>
          <w:rFonts w:ascii="Arial" w:hAnsi="Arial" w:cs="Arial"/>
          <w:spacing w:val="1"/>
          <w:lang w:val="es-ES"/>
        </w:rPr>
        <w:t xml:space="preserve">a primera operación bajo </w:t>
      </w:r>
      <w:r w:rsidRPr="003C0CA6">
        <w:rPr>
          <w:rFonts w:ascii="Arial" w:hAnsi="Arial" w:cs="Arial"/>
          <w:spacing w:val="1"/>
          <w:lang w:val="es-ES"/>
        </w:rPr>
        <w:t>la</w:t>
      </w:r>
      <w:r w:rsidR="0045416C" w:rsidRPr="003C0CA6">
        <w:rPr>
          <w:rFonts w:ascii="Arial" w:hAnsi="Arial" w:cs="Arial"/>
          <w:spacing w:val="1"/>
          <w:lang w:val="es-ES"/>
        </w:rPr>
        <w:t xml:space="preserve">  línea (CCLIP)</w:t>
      </w:r>
      <w:r w:rsidRPr="003C0CA6">
        <w:rPr>
          <w:rFonts w:ascii="Arial" w:hAnsi="Arial" w:cs="Arial"/>
          <w:spacing w:val="1"/>
          <w:lang w:val="es-ES"/>
        </w:rPr>
        <w:t xml:space="preserve"> fue el PSU  IV, a</w:t>
      </w:r>
      <w:r w:rsidRPr="00707640">
        <w:rPr>
          <w:rFonts w:ascii="Arial" w:hAnsi="Arial" w:cs="Arial"/>
          <w:spacing w:val="1"/>
          <w:lang w:val="es-ES"/>
        </w:rPr>
        <w:t>pro</w:t>
      </w:r>
      <w:r w:rsidRPr="003C0CA6">
        <w:rPr>
          <w:rFonts w:ascii="Arial" w:hAnsi="Arial" w:cs="Arial"/>
          <w:spacing w:val="1"/>
          <w:lang w:val="es-ES"/>
        </w:rPr>
        <w:t>ba</w:t>
      </w:r>
      <w:r w:rsidRPr="00707640">
        <w:rPr>
          <w:rFonts w:ascii="Arial" w:hAnsi="Arial" w:cs="Arial"/>
          <w:spacing w:val="1"/>
          <w:lang w:val="es-ES"/>
        </w:rPr>
        <w:t>d</w:t>
      </w:r>
      <w:r w:rsidRPr="003C0CA6">
        <w:rPr>
          <w:rFonts w:ascii="Arial" w:hAnsi="Arial" w:cs="Arial"/>
          <w:spacing w:val="1"/>
          <w:lang w:val="es-ES"/>
        </w:rPr>
        <w:t xml:space="preserve">o  </w:t>
      </w:r>
      <w:r w:rsidRPr="00707640">
        <w:rPr>
          <w:rFonts w:ascii="Arial" w:hAnsi="Arial" w:cs="Arial"/>
          <w:spacing w:val="1"/>
          <w:lang w:val="es-ES"/>
        </w:rPr>
        <w:t>po</w:t>
      </w:r>
      <w:r w:rsidRPr="003C0CA6">
        <w:rPr>
          <w:rFonts w:ascii="Arial" w:hAnsi="Arial" w:cs="Arial"/>
          <w:spacing w:val="1"/>
          <w:lang w:val="es-ES"/>
        </w:rPr>
        <w:t xml:space="preserve">r el Banco </w:t>
      </w:r>
      <w:r w:rsidRPr="00707640">
        <w:rPr>
          <w:rFonts w:ascii="Arial" w:hAnsi="Arial" w:cs="Arial"/>
          <w:spacing w:val="1"/>
          <w:lang w:val="es-ES"/>
        </w:rPr>
        <w:t>e</w:t>
      </w:r>
      <w:r w:rsidRPr="003C0CA6">
        <w:rPr>
          <w:rFonts w:ascii="Arial" w:hAnsi="Arial" w:cs="Arial"/>
          <w:spacing w:val="1"/>
          <w:lang w:val="es-ES"/>
        </w:rPr>
        <w:t xml:space="preserve">n </w:t>
      </w:r>
      <w:r w:rsidRPr="00707640">
        <w:rPr>
          <w:rFonts w:ascii="Arial" w:hAnsi="Arial" w:cs="Arial"/>
          <w:spacing w:val="1"/>
          <w:lang w:val="es-ES"/>
        </w:rPr>
        <w:t>20</w:t>
      </w:r>
      <w:r w:rsidRPr="003C0CA6">
        <w:rPr>
          <w:rFonts w:ascii="Arial" w:hAnsi="Arial" w:cs="Arial"/>
          <w:spacing w:val="1"/>
          <w:lang w:val="es-ES"/>
        </w:rPr>
        <w:t>0</w:t>
      </w:r>
      <w:r w:rsidRPr="00707640">
        <w:rPr>
          <w:rFonts w:ascii="Arial" w:hAnsi="Arial" w:cs="Arial"/>
          <w:spacing w:val="1"/>
          <w:lang w:val="es-ES"/>
        </w:rPr>
        <w:t>6</w:t>
      </w:r>
      <w:r w:rsidRPr="003C0CA6">
        <w:rPr>
          <w:rFonts w:ascii="Arial" w:hAnsi="Arial" w:cs="Arial"/>
          <w:spacing w:val="1"/>
          <w:lang w:val="es-ES"/>
        </w:rPr>
        <w:t xml:space="preserve">, </w:t>
      </w:r>
      <w:r w:rsidR="0045416C" w:rsidRPr="003C0CA6">
        <w:rPr>
          <w:rFonts w:ascii="Arial" w:hAnsi="Arial" w:cs="Arial"/>
          <w:spacing w:val="1"/>
          <w:lang w:val="es-ES"/>
        </w:rPr>
        <w:t xml:space="preserve">e  incluía  </w:t>
      </w:r>
      <w:r w:rsidR="0045416C" w:rsidRPr="00707640">
        <w:rPr>
          <w:rFonts w:ascii="Arial" w:hAnsi="Arial" w:cs="Arial"/>
          <w:spacing w:val="1"/>
          <w:lang w:val="es-ES"/>
        </w:rPr>
        <w:t>ob</w:t>
      </w:r>
      <w:r w:rsidR="0045416C" w:rsidRPr="003C0CA6">
        <w:rPr>
          <w:rFonts w:ascii="Arial" w:hAnsi="Arial" w:cs="Arial"/>
          <w:spacing w:val="1"/>
          <w:lang w:val="es-ES"/>
        </w:rPr>
        <w:t>ras  y acciones ag</w:t>
      </w:r>
      <w:r w:rsidR="0045416C" w:rsidRPr="00707640">
        <w:rPr>
          <w:rFonts w:ascii="Arial" w:hAnsi="Arial" w:cs="Arial"/>
          <w:spacing w:val="1"/>
          <w:lang w:val="es-ES"/>
        </w:rPr>
        <w:t>rup</w:t>
      </w:r>
      <w:r w:rsidR="0045416C" w:rsidRPr="003C0CA6">
        <w:rPr>
          <w:rFonts w:ascii="Arial" w:hAnsi="Arial" w:cs="Arial"/>
          <w:spacing w:val="1"/>
          <w:lang w:val="es-ES"/>
        </w:rPr>
        <w:t>a</w:t>
      </w:r>
      <w:r w:rsidR="0045416C" w:rsidRPr="00707640">
        <w:rPr>
          <w:rFonts w:ascii="Arial" w:hAnsi="Arial" w:cs="Arial"/>
          <w:spacing w:val="1"/>
          <w:lang w:val="es-ES"/>
        </w:rPr>
        <w:t>d</w:t>
      </w:r>
      <w:r w:rsidR="0045416C" w:rsidRPr="003C0CA6">
        <w:rPr>
          <w:rFonts w:ascii="Arial" w:hAnsi="Arial" w:cs="Arial"/>
          <w:spacing w:val="1"/>
          <w:lang w:val="es-ES"/>
        </w:rPr>
        <w:t xml:space="preserve">as  </w:t>
      </w:r>
      <w:r w:rsidR="0045416C" w:rsidRPr="00707640">
        <w:rPr>
          <w:rFonts w:ascii="Arial" w:hAnsi="Arial" w:cs="Arial"/>
          <w:spacing w:val="1"/>
          <w:lang w:val="es-ES"/>
        </w:rPr>
        <w:t>ba</w:t>
      </w:r>
      <w:r w:rsidR="0045416C" w:rsidRPr="003C0CA6">
        <w:rPr>
          <w:rFonts w:ascii="Arial" w:hAnsi="Arial" w:cs="Arial"/>
          <w:spacing w:val="1"/>
          <w:lang w:val="es-ES"/>
        </w:rPr>
        <w:t>jo  los siguientes c</w:t>
      </w:r>
      <w:r w:rsidR="0045416C" w:rsidRPr="00707640">
        <w:rPr>
          <w:rFonts w:ascii="Arial" w:hAnsi="Arial" w:cs="Arial"/>
          <w:spacing w:val="1"/>
          <w:lang w:val="es-ES"/>
        </w:rPr>
        <w:t>u</w:t>
      </w:r>
      <w:r w:rsidR="0045416C" w:rsidRPr="003C0CA6">
        <w:rPr>
          <w:rFonts w:ascii="Arial" w:hAnsi="Arial" w:cs="Arial"/>
          <w:spacing w:val="1"/>
          <w:lang w:val="es-ES"/>
        </w:rPr>
        <w:t>a</w:t>
      </w:r>
      <w:r w:rsidR="0045416C" w:rsidRPr="00707640">
        <w:rPr>
          <w:rFonts w:ascii="Arial" w:hAnsi="Arial" w:cs="Arial"/>
          <w:spacing w:val="1"/>
          <w:lang w:val="es-ES"/>
        </w:rPr>
        <w:t>tr</w:t>
      </w:r>
      <w:r w:rsidR="0045416C" w:rsidRPr="003C0CA6">
        <w:rPr>
          <w:rFonts w:ascii="Arial" w:hAnsi="Arial" w:cs="Arial"/>
          <w:spacing w:val="1"/>
          <w:lang w:val="es-ES"/>
        </w:rPr>
        <w:t>o c</w:t>
      </w:r>
      <w:r w:rsidR="0045416C" w:rsidRPr="00707640">
        <w:rPr>
          <w:rFonts w:ascii="Arial" w:hAnsi="Arial" w:cs="Arial"/>
          <w:spacing w:val="1"/>
          <w:lang w:val="es-ES"/>
        </w:rPr>
        <w:t>omp</w:t>
      </w:r>
      <w:r w:rsidR="0045416C" w:rsidRPr="003C0CA6">
        <w:rPr>
          <w:rFonts w:ascii="Arial" w:hAnsi="Arial" w:cs="Arial"/>
          <w:spacing w:val="1"/>
          <w:lang w:val="es-ES"/>
        </w:rPr>
        <w:t>o</w:t>
      </w:r>
      <w:r w:rsidR="0045416C" w:rsidRPr="00707640">
        <w:rPr>
          <w:rFonts w:ascii="Arial" w:hAnsi="Arial" w:cs="Arial"/>
          <w:spacing w:val="1"/>
          <w:lang w:val="es-ES"/>
        </w:rPr>
        <w:t>ne</w:t>
      </w:r>
      <w:r w:rsidR="0045416C" w:rsidRPr="003C0CA6">
        <w:rPr>
          <w:rFonts w:ascii="Arial" w:hAnsi="Arial" w:cs="Arial"/>
          <w:spacing w:val="1"/>
          <w:lang w:val="es-ES"/>
        </w:rPr>
        <w:t>n</w:t>
      </w:r>
      <w:r w:rsidR="0045416C" w:rsidRPr="00707640">
        <w:rPr>
          <w:rFonts w:ascii="Arial" w:hAnsi="Arial" w:cs="Arial"/>
          <w:spacing w:val="1"/>
          <w:lang w:val="es-ES"/>
        </w:rPr>
        <w:t>te</w:t>
      </w:r>
      <w:r w:rsidR="0045416C" w:rsidRPr="003C0CA6">
        <w:rPr>
          <w:rFonts w:ascii="Arial" w:hAnsi="Arial" w:cs="Arial"/>
          <w:spacing w:val="1"/>
          <w:lang w:val="es-ES"/>
        </w:rPr>
        <w:t xml:space="preserve">s:  i) construcción y rehabilitación </w:t>
      </w:r>
      <w:r w:rsidR="0045416C" w:rsidRPr="00707640">
        <w:rPr>
          <w:rFonts w:ascii="Arial" w:hAnsi="Arial" w:cs="Arial"/>
          <w:spacing w:val="1"/>
          <w:lang w:val="es-ES"/>
        </w:rPr>
        <w:t>d</w:t>
      </w:r>
      <w:r w:rsidR="0045416C" w:rsidRPr="003C0CA6">
        <w:rPr>
          <w:rFonts w:ascii="Arial" w:hAnsi="Arial" w:cs="Arial"/>
          <w:spacing w:val="1"/>
          <w:lang w:val="es-ES"/>
        </w:rPr>
        <w:t xml:space="preserve">e </w:t>
      </w:r>
      <w:r w:rsidR="0045416C" w:rsidRPr="00707640">
        <w:rPr>
          <w:rFonts w:ascii="Arial" w:hAnsi="Arial" w:cs="Arial"/>
          <w:spacing w:val="1"/>
          <w:lang w:val="es-ES"/>
        </w:rPr>
        <w:t>rede</w:t>
      </w:r>
      <w:r w:rsidR="0045416C" w:rsidRPr="003C0CA6">
        <w:rPr>
          <w:rFonts w:ascii="Arial" w:hAnsi="Arial" w:cs="Arial"/>
          <w:spacing w:val="1"/>
          <w:lang w:val="es-ES"/>
        </w:rPr>
        <w:t xml:space="preserve">s </w:t>
      </w:r>
      <w:r w:rsidR="0045416C" w:rsidRPr="00707640">
        <w:rPr>
          <w:rFonts w:ascii="Arial" w:hAnsi="Arial" w:cs="Arial"/>
          <w:spacing w:val="1"/>
          <w:lang w:val="es-ES"/>
        </w:rPr>
        <w:t>d</w:t>
      </w:r>
      <w:r w:rsidR="0045416C" w:rsidRPr="003C0CA6">
        <w:rPr>
          <w:rFonts w:ascii="Arial" w:hAnsi="Arial" w:cs="Arial"/>
          <w:spacing w:val="1"/>
          <w:lang w:val="es-ES"/>
        </w:rPr>
        <w:t xml:space="preserve">e alcantarillado y </w:t>
      </w:r>
      <w:r w:rsidR="0045416C" w:rsidRPr="00707640">
        <w:rPr>
          <w:rFonts w:ascii="Arial" w:hAnsi="Arial" w:cs="Arial"/>
          <w:spacing w:val="1"/>
          <w:lang w:val="es-ES"/>
        </w:rPr>
        <w:t>drena</w:t>
      </w:r>
      <w:r w:rsidR="0045416C" w:rsidRPr="003C0CA6">
        <w:rPr>
          <w:rFonts w:ascii="Arial" w:hAnsi="Arial" w:cs="Arial"/>
          <w:spacing w:val="1"/>
          <w:lang w:val="es-ES"/>
        </w:rPr>
        <w:t xml:space="preserve">je   pluvial;   ii)  construcción  del  sistema  </w:t>
      </w:r>
      <w:r w:rsidR="0045416C" w:rsidRPr="00707640">
        <w:rPr>
          <w:rFonts w:ascii="Arial" w:hAnsi="Arial" w:cs="Arial"/>
          <w:spacing w:val="1"/>
          <w:lang w:val="es-ES"/>
        </w:rPr>
        <w:t>d</w:t>
      </w:r>
      <w:r w:rsidR="0045416C" w:rsidRPr="003C0CA6">
        <w:rPr>
          <w:rFonts w:ascii="Arial" w:hAnsi="Arial" w:cs="Arial"/>
          <w:spacing w:val="1"/>
          <w:lang w:val="es-ES"/>
        </w:rPr>
        <w:t xml:space="preserve">e  disposición  final  subfluvial  </w:t>
      </w:r>
      <w:r w:rsidR="0045416C" w:rsidRPr="00707640">
        <w:rPr>
          <w:rFonts w:ascii="Arial" w:hAnsi="Arial" w:cs="Arial"/>
          <w:spacing w:val="1"/>
          <w:lang w:val="es-ES"/>
        </w:rPr>
        <w:t>oe</w:t>
      </w:r>
      <w:r w:rsidR="0045416C" w:rsidRPr="003C0CA6">
        <w:rPr>
          <w:rFonts w:ascii="Arial" w:hAnsi="Arial" w:cs="Arial"/>
          <w:spacing w:val="1"/>
          <w:lang w:val="es-ES"/>
        </w:rPr>
        <w:t xml:space="preserve">ste   que reemplazará al sistema </w:t>
      </w:r>
      <w:r w:rsidR="0045416C" w:rsidRPr="00707640">
        <w:rPr>
          <w:rFonts w:ascii="Arial" w:hAnsi="Arial" w:cs="Arial"/>
          <w:spacing w:val="1"/>
          <w:lang w:val="es-ES"/>
        </w:rPr>
        <w:t>d</w:t>
      </w:r>
      <w:r w:rsidR="0045416C" w:rsidRPr="003C0CA6">
        <w:rPr>
          <w:rFonts w:ascii="Arial" w:hAnsi="Arial" w:cs="Arial"/>
          <w:spacing w:val="1"/>
          <w:lang w:val="es-ES"/>
        </w:rPr>
        <w:t xml:space="preserve">e  múltiples </w:t>
      </w:r>
      <w:r w:rsidR="0045416C" w:rsidRPr="00707640">
        <w:rPr>
          <w:rFonts w:ascii="Arial" w:hAnsi="Arial" w:cs="Arial"/>
          <w:spacing w:val="1"/>
          <w:lang w:val="es-ES"/>
        </w:rPr>
        <w:t>de</w:t>
      </w:r>
      <w:r w:rsidR="0045416C" w:rsidRPr="003C0CA6">
        <w:rPr>
          <w:rFonts w:ascii="Arial" w:hAnsi="Arial" w:cs="Arial"/>
          <w:spacing w:val="1"/>
          <w:lang w:val="es-ES"/>
        </w:rPr>
        <w:t>sca</w:t>
      </w:r>
      <w:r w:rsidR="0045416C" w:rsidRPr="00707640">
        <w:rPr>
          <w:rFonts w:ascii="Arial" w:hAnsi="Arial" w:cs="Arial"/>
          <w:spacing w:val="1"/>
          <w:lang w:val="es-ES"/>
        </w:rPr>
        <w:t>r</w:t>
      </w:r>
      <w:r w:rsidR="0045416C" w:rsidRPr="003C0CA6">
        <w:rPr>
          <w:rFonts w:ascii="Arial" w:hAnsi="Arial" w:cs="Arial"/>
          <w:spacing w:val="1"/>
          <w:lang w:val="es-ES"/>
        </w:rPr>
        <w:t xml:space="preserve">gas  superficiales actualmente </w:t>
      </w:r>
      <w:r w:rsidR="0045416C" w:rsidRPr="00707640">
        <w:rPr>
          <w:rFonts w:ascii="Arial" w:hAnsi="Arial" w:cs="Arial"/>
          <w:spacing w:val="1"/>
          <w:lang w:val="es-ES"/>
        </w:rPr>
        <w:t>oper</w:t>
      </w:r>
      <w:r w:rsidR="0045416C" w:rsidRPr="003C0CA6">
        <w:rPr>
          <w:rFonts w:ascii="Arial" w:hAnsi="Arial" w:cs="Arial"/>
          <w:spacing w:val="1"/>
          <w:lang w:val="es-ES"/>
        </w:rPr>
        <w:t>a</w:t>
      </w:r>
      <w:r w:rsidR="0045416C" w:rsidRPr="00707640">
        <w:rPr>
          <w:rFonts w:ascii="Arial" w:hAnsi="Arial" w:cs="Arial"/>
          <w:spacing w:val="1"/>
          <w:lang w:val="es-ES"/>
        </w:rPr>
        <w:t>n</w:t>
      </w:r>
      <w:r w:rsidR="0045416C" w:rsidRPr="003C0CA6">
        <w:rPr>
          <w:rFonts w:ascii="Arial" w:hAnsi="Arial" w:cs="Arial"/>
          <w:spacing w:val="1"/>
          <w:lang w:val="es-ES"/>
        </w:rPr>
        <w:t xml:space="preserve">do  </w:t>
      </w:r>
      <w:r w:rsidR="0045416C" w:rsidRPr="00707640">
        <w:rPr>
          <w:rFonts w:ascii="Arial" w:hAnsi="Arial" w:cs="Arial"/>
          <w:spacing w:val="1"/>
          <w:lang w:val="es-ES"/>
        </w:rPr>
        <w:t>e</w:t>
      </w:r>
      <w:r w:rsidR="0045416C" w:rsidRPr="003C0CA6">
        <w:rPr>
          <w:rFonts w:ascii="Arial" w:hAnsi="Arial" w:cs="Arial"/>
          <w:spacing w:val="1"/>
          <w:lang w:val="es-ES"/>
        </w:rPr>
        <w:t>n  la bahía;</w:t>
      </w:r>
      <w:r w:rsidR="0045416C" w:rsidRPr="00707640">
        <w:rPr>
          <w:rFonts w:ascii="Arial" w:hAnsi="Arial" w:cs="Arial"/>
          <w:spacing w:val="1"/>
          <w:lang w:val="es-ES"/>
        </w:rPr>
        <w:t xml:space="preserve"> </w:t>
      </w:r>
      <w:r w:rsidR="0045416C" w:rsidRPr="003C0CA6">
        <w:rPr>
          <w:rFonts w:ascii="Arial" w:hAnsi="Arial" w:cs="Arial"/>
          <w:spacing w:val="1"/>
          <w:lang w:val="es-ES"/>
        </w:rPr>
        <w:t>iii) reasentamiento</w:t>
      </w:r>
      <w:r w:rsidR="0045416C" w:rsidRPr="00707640">
        <w:rPr>
          <w:rFonts w:ascii="Arial" w:hAnsi="Arial" w:cs="Arial"/>
          <w:spacing w:val="1"/>
          <w:lang w:val="es-ES"/>
        </w:rPr>
        <w:t xml:space="preserve"> d</w:t>
      </w:r>
      <w:r w:rsidR="0045416C" w:rsidRPr="003C0CA6">
        <w:rPr>
          <w:rFonts w:ascii="Arial" w:hAnsi="Arial" w:cs="Arial"/>
          <w:spacing w:val="1"/>
          <w:lang w:val="es-ES"/>
        </w:rPr>
        <w:t>e familias af</w:t>
      </w:r>
      <w:r w:rsidR="0045416C" w:rsidRPr="00707640">
        <w:rPr>
          <w:rFonts w:ascii="Arial" w:hAnsi="Arial" w:cs="Arial"/>
          <w:spacing w:val="1"/>
          <w:lang w:val="es-ES"/>
        </w:rPr>
        <w:t>e</w:t>
      </w:r>
      <w:r w:rsidR="0045416C" w:rsidRPr="003C0CA6">
        <w:rPr>
          <w:rFonts w:ascii="Arial" w:hAnsi="Arial" w:cs="Arial"/>
          <w:spacing w:val="1"/>
          <w:lang w:val="es-ES"/>
        </w:rPr>
        <w:t>c</w:t>
      </w:r>
      <w:r w:rsidR="0045416C" w:rsidRPr="00707640">
        <w:rPr>
          <w:rFonts w:ascii="Arial" w:hAnsi="Arial" w:cs="Arial"/>
          <w:spacing w:val="1"/>
          <w:lang w:val="es-ES"/>
        </w:rPr>
        <w:t>t</w:t>
      </w:r>
      <w:r w:rsidR="0045416C" w:rsidRPr="003C0CA6">
        <w:rPr>
          <w:rFonts w:ascii="Arial" w:hAnsi="Arial" w:cs="Arial"/>
          <w:spacing w:val="1"/>
          <w:lang w:val="es-ES"/>
        </w:rPr>
        <w:t>a</w:t>
      </w:r>
      <w:r w:rsidR="0045416C" w:rsidRPr="00707640">
        <w:rPr>
          <w:rFonts w:ascii="Arial" w:hAnsi="Arial" w:cs="Arial"/>
          <w:spacing w:val="1"/>
          <w:lang w:val="es-ES"/>
        </w:rPr>
        <w:t>d</w:t>
      </w:r>
      <w:r w:rsidR="0045416C" w:rsidRPr="003C0CA6">
        <w:rPr>
          <w:rFonts w:ascii="Arial" w:hAnsi="Arial" w:cs="Arial"/>
          <w:spacing w:val="1"/>
          <w:lang w:val="es-ES"/>
        </w:rPr>
        <w:t>as por la ejecución</w:t>
      </w:r>
      <w:r w:rsidR="0045416C" w:rsidRPr="00707640">
        <w:rPr>
          <w:rFonts w:ascii="Arial" w:hAnsi="Arial" w:cs="Arial"/>
          <w:spacing w:val="1"/>
          <w:lang w:val="es-ES"/>
        </w:rPr>
        <w:t xml:space="preserve"> d</w:t>
      </w:r>
      <w:r w:rsidR="0045416C" w:rsidRPr="003C0CA6">
        <w:rPr>
          <w:rFonts w:ascii="Arial" w:hAnsi="Arial" w:cs="Arial"/>
          <w:spacing w:val="1"/>
          <w:lang w:val="es-ES"/>
        </w:rPr>
        <w:t xml:space="preserve">e las </w:t>
      </w:r>
      <w:r w:rsidR="0045416C" w:rsidRPr="00707640">
        <w:rPr>
          <w:rFonts w:ascii="Arial" w:hAnsi="Arial" w:cs="Arial"/>
          <w:spacing w:val="1"/>
          <w:lang w:val="es-ES"/>
        </w:rPr>
        <w:t>o</w:t>
      </w:r>
      <w:r w:rsidR="0045416C" w:rsidRPr="003C0CA6">
        <w:rPr>
          <w:rFonts w:ascii="Arial" w:hAnsi="Arial" w:cs="Arial"/>
          <w:spacing w:val="1"/>
          <w:lang w:val="es-ES"/>
        </w:rPr>
        <w:t>b</w:t>
      </w:r>
      <w:r w:rsidR="0045416C" w:rsidRPr="00707640">
        <w:rPr>
          <w:rFonts w:ascii="Arial" w:hAnsi="Arial" w:cs="Arial"/>
          <w:spacing w:val="1"/>
          <w:lang w:val="es-ES"/>
        </w:rPr>
        <w:t>r</w:t>
      </w:r>
      <w:r w:rsidR="0045416C" w:rsidRPr="003C0CA6">
        <w:rPr>
          <w:rFonts w:ascii="Arial" w:hAnsi="Arial" w:cs="Arial"/>
          <w:spacing w:val="1"/>
          <w:lang w:val="es-ES"/>
        </w:rPr>
        <w:t xml:space="preserve">as </w:t>
      </w:r>
      <w:r w:rsidR="0045416C" w:rsidRPr="00707640">
        <w:rPr>
          <w:rFonts w:ascii="Arial" w:hAnsi="Arial" w:cs="Arial"/>
          <w:spacing w:val="1"/>
          <w:lang w:val="es-ES"/>
        </w:rPr>
        <w:t>d</w:t>
      </w:r>
      <w:r w:rsidR="0045416C" w:rsidRPr="003C0CA6">
        <w:rPr>
          <w:rFonts w:ascii="Arial" w:hAnsi="Arial" w:cs="Arial"/>
          <w:spacing w:val="1"/>
          <w:lang w:val="es-ES"/>
        </w:rPr>
        <w:t xml:space="preserve">e saneamiento y </w:t>
      </w:r>
      <w:r w:rsidR="0045416C" w:rsidRPr="00707640">
        <w:rPr>
          <w:rFonts w:ascii="Arial" w:hAnsi="Arial" w:cs="Arial"/>
          <w:spacing w:val="1"/>
          <w:lang w:val="es-ES"/>
        </w:rPr>
        <w:t>drena</w:t>
      </w:r>
      <w:r w:rsidR="0045416C" w:rsidRPr="003C0CA6">
        <w:rPr>
          <w:rFonts w:ascii="Arial" w:hAnsi="Arial" w:cs="Arial"/>
          <w:spacing w:val="1"/>
          <w:lang w:val="es-ES"/>
        </w:rPr>
        <w:t>j</w:t>
      </w:r>
      <w:r w:rsidR="0045416C" w:rsidRPr="00707640">
        <w:rPr>
          <w:rFonts w:ascii="Arial" w:hAnsi="Arial" w:cs="Arial"/>
          <w:spacing w:val="1"/>
          <w:lang w:val="es-ES"/>
        </w:rPr>
        <w:t>e</w:t>
      </w:r>
      <w:r w:rsidR="0045416C" w:rsidRPr="003C0CA6">
        <w:rPr>
          <w:rFonts w:ascii="Arial" w:hAnsi="Arial" w:cs="Arial"/>
          <w:spacing w:val="1"/>
          <w:lang w:val="es-ES"/>
        </w:rPr>
        <w:t>; y iv) mejoramiento</w:t>
      </w:r>
      <w:r w:rsidR="0045416C" w:rsidRPr="00707640">
        <w:rPr>
          <w:rFonts w:ascii="Arial" w:hAnsi="Arial" w:cs="Arial"/>
          <w:spacing w:val="1"/>
          <w:lang w:val="es-ES"/>
        </w:rPr>
        <w:t xml:space="preserve"> d</w:t>
      </w:r>
      <w:r w:rsidR="0045416C" w:rsidRPr="003C0CA6">
        <w:rPr>
          <w:rFonts w:ascii="Arial" w:hAnsi="Arial" w:cs="Arial"/>
          <w:spacing w:val="1"/>
          <w:lang w:val="es-ES"/>
        </w:rPr>
        <w:t>e la gestión</w:t>
      </w:r>
      <w:r w:rsidR="0045416C" w:rsidRPr="00707640">
        <w:rPr>
          <w:rFonts w:ascii="Arial" w:hAnsi="Arial" w:cs="Arial"/>
          <w:spacing w:val="1"/>
          <w:lang w:val="es-ES"/>
        </w:rPr>
        <w:t xml:space="preserve"> </w:t>
      </w:r>
      <w:r w:rsidR="0045416C" w:rsidRPr="003C0CA6">
        <w:rPr>
          <w:rFonts w:ascii="Arial" w:hAnsi="Arial" w:cs="Arial"/>
          <w:spacing w:val="1"/>
          <w:lang w:val="es-ES"/>
        </w:rPr>
        <w:t xml:space="preserve">del servicio </w:t>
      </w:r>
      <w:r w:rsidR="0045416C" w:rsidRPr="00707640">
        <w:rPr>
          <w:rFonts w:ascii="Arial" w:hAnsi="Arial" w:cs="Arial"/>
          <w:spacing w:val="1"/>
          <w:lang w:val="es-ES"/>
        </w:rPr>
        <w:t>d</w:t>
      </w:r>
      <w:r w:rsidR="0045416C" w:rsidRPr="003C0CA6">
        <w:rPr>
          <w:rFonts w:ascii="Arial" w:hAnsi="Arial" w:cs="Arial"/>
          <w:spacing w:val="1"/>
          <w:lang w:val="es-ES"/>
        </w:rPr>
        <w:t xml:space="preserve">e saneamiento y </w:t>
      </w:r>
      <w:r w:rsidR="0045416C" w:rsidRPr="00707640">
        <w:rPr>
          <w:rFonts w:ascii="Arial" w:hAnsi="Arial" w:cs="Arial"/>
          <w:spacing w:val="1"/>
          <w:lang w:val="es-ES"/>
        </w:rPr>
        <w:t>drena</w:t>
      </w:r>
      <w:r w:rsidR="0045416C" w:rsidRPr="003C0CA6">
        <w:rPr>
          <w:rFonts w:ascii="Arial" w:hAnsi="Arial" w:cs="Arial"/>
          <w:spacing w:val="1"/>
          <w:lang w:val="es-ES"/>
        </w:rPr>
        <w:t>je q</w:t>
      </w:r>
      <w:r w:rsidR="0045416C" w:rsidRPr="00707640">
        <w:rPr>
          <w:rFonts w:ascii="Arial" w:hAnsi="Arial" w:cs="Arial"/>
          <w:spacing w:val="1"/>
          <w:lang w:val="es-ES"/>
        </w:rPr>
        <w:t>u</w:t>
      </w:r>
      <w:r w:rsidR="0045416C" w:rsidRPr="003C0CA6">
        <w:rPr>
          <w:rFonts w:ascii="Arial" w:hAnsi="Arial" w:cs="Arial"/>
          <w:spacing w:val="1"/>
          <w:lang w:val="es-ES"/>
        </w:rPr>
        <w:t>e presta la IM. El c</w:t>
      </w:r>
      <w:r w:rsidR="0045416C" w:rsidRPr="00707640">
        <w:rPr>
          <w:rFonts w:ascii="Arial" w:hAnsi="Arial" w:cs="Arial"/>
          <w:spacing w:val="1"/>
          <w:lang w:val="es-ES"/>
        </w:rPr>
        <w:t>o</w:t>
      </w:r>
      <w:r w:rsidR="0045416C" w:rsidRPr="003C0CA6">
        <w:rPr>
          <w:rFonts w:ascii="Arial" w:hAnsi="Arial" w:cs="Arial"/>
          <w:spacing w:val="1"/>
          <w:lang w:val="es-ES"/>
        </w:rPr>
        <w:t>s</w:t>
      </w:r>
      <w:r w:rsidR="0045416C" w:rsidRPr="00707640">
        <w:rPr>
          <w:rFonts w:ascii="Arial" w:hAnsi="Arial" w:cs="Arial"/>
          <w:spacing w:val="1"/>
          <w:lang w:val="es-ES"/>
        </w:rPr>
        <w:t>t</w:t>
      </w:r>
      <w:r w:rsidR="0045416C" w:rsidRPr="003C0CA6">
        <w:rPr>
          <w:rFonts w:ascii="Arial" w:hAnsi="Arial" w:cs="Arial"/>
          <w:spacing w:val="1"/>
          <w:lang w:val="es-ES"/>
        </w:rPr>
        <w:t xml:space="preserve">o total del </w:t>
      </w:r>
      <w:r w:rsidR="0045416C" w:rsidRPr="00707640">
        <w:rPr>
          <w:rFonts w:ascii="Arial" w:hAnsi="Arial" w:cs="Arial"/>
          <w:spacing w:val="1"/>
          <w:lang w:val="es-ES"/>
        </w:rPr>
        <w:t>pro</w:t>
      </w:r>
      <w:r w:rsidR="0045416C" w:rsidRPr="003C0CA6">
        <w:rPr>
          <w:rFonts w:ascii="Arial" w:hAnsi="Arial" w:cs="Arial"/>
          <w:spacing w:val="1"/>
          <w:lang w:val="es-ES"/>
        </w:rPr>
        <w:t>g</w:t>
      </w:r>
      <w:r w:rsidR="0045416C" w:rsidRPr="00707640">
        <w:rPr>
          <w:rFonts w:ascii="Arial" w:hAnsi="Arial" w:cs="Arial"/>
          <w:spacing w:val="1"/>
          <w:lang w:val="es-ES"/>
        </w:rPr>
        <w:t>r</w:t>
      </w:r>
      <w:r w:rsidR="0045416C" w:rsidRPr="003C0CA6">
        <w:rPr>
          <w:rFonts w:ascii="Arial" w:hAnsi="Arial" w:cs="Arial"/>
          <w:spacing w:val="1"/>
          <w:lang w:val="es-ES"/>
        </w:rPr>
        <w:t>a</w:t>
      </w:r>
      <w:r w:rsidR="0045416C" w:rsidRPr="00707640">
        <w:rPr>
          <w:rFonts w:ascii="Arial" w:hAnsi="Arial" w:cs="Arial"/>
          <w:spacing w:val="1"/>
          <w:lang w:val="es-ES"/>
        </w:rPr>
        <w:t>m</w:t>
      </w:r>
      <w:r w:rsidR="0045416C" w:rsidRPr="003C0CA6">
        <w:rPr>
          <w:rFonts w:ascii="Arial" w:hAnsi="Arial" w:cs="Arial"/>
          <w:spacing w:val="1"/>
          <w:lang w:val="es-ES"/>
        </w:rPr>
        <w:t xml:space="preserve">a </w:t>
      </w:r>
      <w:r w:rsidR="0045416C" w:rsidRPr="00707640">
        <w:rPr>
          <w:rFonts w:ascii="Arial" w:hAnsi="Arial" w:cs="Arial"/>
          <w:spacing w:val="1"/>
          <w:lang w:val="es-ES"/>
        </w:rPr>
        <w:t>f</w:t>
      </w:r>
      <w:r w:rsidR="0045416C" w:rsidRPr="003C0CA6">
        <w:rPr>
          <w:rFonts w:ascii="Arial" w:hAnsi="Arial" w:cs="Arial"/>
          <w:spacing w:val="1"/>
          <w:lang w:val="es-ES"/>
        </w:rPr>
        <w:t xml:space="preserve">ue estimado </w:t>
      </w:r>
      <w:r w:rsidR="0045416C" w:rsidRPr="00707640">
        <w:rPr>
          <w:rFonts w:ascii="Arial" w:hAnsi="Arial" w:cs="Arial"/>
          <w:spacing w:val="1"/>
          <w:lang w:val="es-ES"/>
        </w:rPr>
        <w:t>e</w:t>
      </w:r>
      <w:r w:rsidR="0045416C" w:rsidRPr="003C0CA6">
        <w:rPr>
          <w:rFonts w:ascii="Arial" w:hAnsi="Arial" w:cs="Arial"/>
          <w:spacing w:val="1"/>
          <w:lang w:val="es-ES"/>
        </w:rPr>
        <w:t xml:space="preserve">n US$139,5 millones, siendo el </w:t>
      </w:r>
      <w:r w:rsidR="0045416C" w:rsidRPr="00707640">
        <w:rPr>
          <w:rFonts w:ascii="Arial" w:hAnsi="Arial" w:cs="Arial"/>
          <w:spacing w:val="1"/>
          <w:lang w:val="es-ES"/>
        </w:rPr>
        <w:t>m</w:t>
      </w:r>
      <w:r w:rsidR="0045416C" w:rsidRPr="003C0CA6">
        <w:rPr>
          <w:rFonts w:ascii="Arial" w:hAnsi="Arial" w:cs="Arial"/>
          <w:spacing w:val="1"/>
          <w:lang w:val="es-ES"/>
        </w:rPr>
        <w:t>o</w:t>
      </w:r>
      <w:r w:rsidR="0045416C" w:rsidRPr="00707640">
        <w:rPr>
          <w:rFonts w:ascii="Arial" w:hAnsi="Arial" w:cs="Arial"/>
          <w:spacing w:val="1"/>
          <w:lang w:val="es-ES"/>
        </w:rPr>
        <w:t>n</w:t>
      </w:r>
      <w:r w:rsidR="0045416C" w:rsidRPr="003C0CA6">
        <w:rPr>
          <w:rFonts w:ascii="Arial" w:hAnsi="Arial" w:cs="Arial"/>
          <w:spacing w:val="1"/>
          <w:lang w:val="es-ES"/>
        </w:rPr>
        <w:t xml:space="preserve">to del </w:t>
      </w:r>
      <w:r w:rsidR="0045416C" w:rsidRPr="00707640">
        <w:rPr>
          <w:rFonts w:ascii="Arial" w:hAnsi="Arial" w:cs="Arial"/>
          <w:spacing w:val="1"/>
          <w:lang w:val="es-ES"/>
        </w:rPr>
        <w:t>pré</w:t>
      </w:r>
      <w:r w:rsidR="0045416C" w:rsidRPr="003C0CA6">
        <w:rPr>
          <w:rFonts w:ascii="Arial" w:hAnsi="Arial" w:cs="Arial"/>
          <w:spacing w:val="1"/>
          <w:lang w:val="es-ES"/>
        </w:rPr>
        <w:t>s</w:t>
      </w:r>
      <w:r w:rsidR="0045416C" w:rsidRPr="00707640">
        <w:rPr>
          <w:rFonts w:ascii="Arial" w:hAnsi="Arial" w:cs="Arial"/>
          <w:spacing w:val="1"/>
          <w:lang w:val="es-ES"/>
        </w:rPr>
        <w:t>t</w:t>
      </w:r>
      <w:r w:rsidR="0045416C" w:rsidRPr="003C0CA6">
        <w:rPr>
          <w:rFonts w:ascii="Arial" w:hAnsi="Arial" w:cs="Arial"/>
          <w:spacing w:val="1"/>
          <w:lang w:val="es-ES"/>
        </w:rPr>
        <w:t xml:space="preserve">amo </w:t>
      </w:r>
      <w:r w:rsidR="0045416C" w:rsidRPr="00707640">
        <w:rPr>
          <w:rFonts w:ascii="Arial" w:hAnsi="Arial" w:cs="Arial"/>
          <w:spacing w:val="1"/>
          <w:lang w:val="es-ES"/>
        </w:rPr>
        <w:t>d</w:t>
      </w:r>
      <w:r w:rsidR="0045416C" w:rsidRPr="003C0CA6">
        <w:rPr>
          <w:rFonts w:ascii="Arial" w:hAnsi="Arial" w:cs="Arial"/>
          <w:spacing w:val="1"/>
          <w:lang w:val="es-ES"/>
        </w:rPr>
        <w:t>e US$118,6 millones.</w:t>
      </w:r>
    </w:p>
    <w:p w:rsidR="003C0CA6" w:rsidRPr="00F37396" w:rsidRDefault="003C0CA6" w:rsidP="00F37396">
      <w:pPr>
        <w:ind w:right="63"/>
        <w:jc w:val="both"/>
        <w:rPr>
          <w:rFonts w:ascii="Arial" w:hAnsi="Arial" w:cs="Arial"/>
          <w:spacing w:val="1"/>
          <w:lang w:val="es-ES"/>
        </w:rPr>
      </w:pPr>
    </w:p>
    <w:p w:rsidR="003C0CA6" w:rsidRPr="00707640" w:rsidRDefault="003C0CA6" w:rsidP="00F37396">
      <w:pPr>
        <w:ind w:right="63"/>
        <w:jc w:val="both"/>
        <w:rPr>
          <w:rFonts w:ascii="Arial" w:hAnsi="Arial" w:cs="Arial"/>
          <w:spacing w:val="1"/>
          <w:lang w:val="es-ES"/>
        </w:rPr>
      </w:pPr>
      <w:r w:rsidRPr="00707640">
        <w:rPr>
          <w:rFonts w:ascii="Arial" w:hAnsi="Arial" w:cs="Arial"/>
          <w:spacing w:val="1"/>
          <w:lang w:val="es-ES"/>
        </w:rPr>
        <w:t>El fin de</w:t>
      </w:r>
      <w:r w:rsidR="00F91A2A">
        <w:rPr>
          <w:rFonts w:ascii="Arial" w:hAnsi="Arial" w:cs="Arial"/>
          <w:spacing w:val="1"/>
          <w:lang w:val="es-ES"/>
        </w:rPr>
        <w:t xml:space="preserve"> la</w:t>
      </w:r>
      <w:r w:rsidRPr="00707640">
        <w:rPr>
          <w:rFonts w:ascii="Arial" w:hAnsi="Arial" w:cs="Arial"/>
          <w:spacing w:val="1"/>
          <w:lang w:val="es-ES"/>
        </w:rPr>
        <w:t xml:space="preserve"> </w:t>
      </w:r>
      <w:r w:rsidR="00F91A2A" w:rsidRPr="00707640">
        <w:rPr>
          <w:rFonts w:ascii="Arial" w:hAnsi="Arial" w:cs="Arial"/>
          <w:spacing w:val="1"/>
          <w:lang w:val="es-ES"/>
        </w:rPr>
        <w:t>segund</w:t>
      </w:r>
      <w:r w:rsidR="00F91A2A">
        <w:rPr>
          <w:rFonts w:ascii="Arial" w:hAnsi="Arial" w:cs="Arial"/>
          <w:spacing w:val="1"/>
          <w:lang w:val="es-ES"/>
        </w:rPr>
        <w:t>a</w:t>
      </w:r>
      <w:r w:rsidR="00F91A2A" w:rsidRPr="00707640">
        <w:rPr>
          <w:rFonts w:ascii="Arial" w:hAnsi="Arial" w:cs="Arial"/>
          <w:spacing w:val="1"/>
          <w:lang w:val="es-ES"/>
        </w:rPr>
        <w:t xml:space="preserve"> </w:t>
      </w:r>
      <w:r w:rsidR="00F91A2A">
        <w:rPr>
          <w:rFonts w:ascii="Arial" w:hAnsi="Arial" w:cs="Arial"/>
          <w:spacing w:val="1"/>
          <w:lang w:val="es-ES"/>
        </w:rPr>
        <w:t>operación</w:t>
      </w:r>
      <w:r w:rsidR="00F91A2A" w:rsidRPr="00707640">
        <w:rPr>
          <w:rFonts w:ascii="Arial" w:hAnsi="Arial" w:cs="Arial"/>
          <w:spacing w:val="1"/>
          <w:lang w:val="es-ES"/>
        </w:rPr>
        <w:t xml:space="preserve"> </w:t>
      </w:r>
      <w:r>
        <w:rPr>
          <w:rFonts w:ascii="Arial" w:hAnsi="Arial" w:cs="Arial"/>
          <w:spacing w:val="1"/>
          <w:lang w:val="es-ES"/>
        </w:rPr>
        <w:t xml:space="preserve">(PSU V) </w:t>
      </w:r>
      <w:r w:rsidRPr="00707640">
        <w:rPr>
          <w:rFonts w:ascii="Arial" w:hAnsi="Arial" w:cs="Arial"/>
          <w:spacing w:val="1"/>
          <w:lang w:val="es-ES"/>
        </w:rPr>
        <w:t xml:space="preserve">que continúa y complementa las obras ya financiadas con la primera operación bajo la línea, </w:t>
      </w:r>
      <w:r>
        <w:rPr>
          <w:rFonts w:ascii="Arial" w:hAnsi="Arial" w:cs="Arial"/>
          <w:spacing w:val="1"/>
          <w:lang w:val="es-ES"/>
        </w:rPr>
        <w:t>son</w:t>
      </w:r>
      <w:r w:rsidRPr="003C0CA6">
        <w:rPr>
          <w:rFonts w:ascii="Arial" w:hAnsi="Arial" w:cs="Arial"/>
          <w:spacing w:val="1"/>
          <w:lang w:val="es-ES"/>
        </w:rPr>
        <w:t>: i) disminución de la contaminación en la Bahía de Montevideo y en las playas aledañas, ii) el aumento de la cobertura de saneamiento y drenaje pluvial y del caudal de aguas servidas con disposición adecuada y iii) la mejora de la gestión de los servicios de saneamiento y</w:t>
      </w:r>
      <w:r>
        <w:rPr>
          <w:rFonts w:ascii="Arial" w:hAnsi="Arial" w:cs="Arial"/>
          <w:spacing w:val="1"/>
          <w:lang w:val="es-ES"/>
        </w:rPr>
        <w:t xml:space="preserve"> </w:t>
      </w:r>
      <w:r w:rsidRPr="003C0CA6">
        <w:rPr>
          <w:rFonts w:ascii="Arial" w:hAnsi="Arial" w:cs="Arial"/>
          <w:spacing w:val="1"/>
          <w:lang w:val="es-ES"/>
        </w:rPr>
        <w:t>drenaje pluvial. Se acordó que en principio harán parte de esta segunda operación: i) las obras relacionadas con el aumento de cobertura de saneamiento y drenaje en el barrio de Manga; ii) la finalización de las obras de la disposición final oeste; y iii) la mejora de gestión de la División Saneamiento.</w:t>
      </w:r>
    </w:p>
    <w:p w:rsidR="00252DBF" w:rsidRPr="00707640" w:rsidRDefault="00252DBF" w:rsidP="00DC778E">
      <w:pPr>
        <w:spacing w:line="100" w:lineRule="exact"/>
        <w:jc w:val="both"/>
        <w:rPr>
          <w:rFonts w:ascii="Arial" w:hAnsi="Arial" w:cs="Arial"/>
          <w:lang w:val="es-ES"/>
        </w:rPr>
      </w:pPr>
    </w:p>
    <w:p w:rsidR="00252DBF" w:rsidRPr="006D2E0C" w:rsidRDefault="006D2E0C" w:rsidP="006D2E0C">
      <w:pPr>
        <w:jc w:val="both"/>
        <w:rPr>
          <w:rFonts w:ascii="Arial" w:hAnsi="Arial" w:cs="Arial"/>
          <w:spacing w:val="1"/>
          <w:lang w:val="es-ES"/>
        </w:rPr>
      </w:pPr>
      <w:r>
        <w:rPr>
          <w:rFonts w:ascii="Arial" w:hAnsi="Arial" w:cs="Arial"/>
          <w:spacing w:val="1"/>
          <w:lang w:val="es-ES"/>
        </w:rPr>
        <w:t>Para este proyecto se proponen dos componentes:</w:t>
      </w:r>
      <w:r w:rsidR="0045416C" w:rsidRPr="006D2E0C">
        <w:rPr>
          <w:rFonts w:ascii="Arial" w:hAnsi="Arial" w:cs="Arial"/>
          <w:spacing w:val="1"/>
          <w:lang w:val="es-ES"/>
        </w:rPr>
        <w:t xml:space="preserve"> </w:t>
      </w:r>
      <w:r w:rsidRPr="006D2E0C">
        <w:rPr>
          <w:rFonts w:ascii="Arial" w:hAnsi="Arial" w:cs="Arial"/>
          <w:spacing w:val="1"/>
          <w:lang w:val="es-ES"/>
        </w:rPr>
        <w:t>1) Obras de saneamiento y drenaje</w:t>
      </w:r>
      <w:r>
        <w:rPr>
          <w:rFonts w:ascii="Arial" w:hAnsi="Arial" w:cs="Arial"/>
          <w:spacing w:val="1"/>
          <w:lang w:val="es-ES"/>
        </w:rPr>
        <w:t xml:space="preserve"> </w:t>
      </w:r>
      <w:r w:rsidRPr="006D2E0C">
        <w:rPr>
          <w:rFonts w:ascii="Arial" w:hAnsi="Arial" w:cs="Arial"/>
          <w:spacing w:val="1"/>
          <w:lang w:val="es-ES"/>
        </w:rPr>
        <w:t>pluvial y 2) Mejora de la gestión del servicio de saneamiento.</w:t>
      </w:r>
    </w:p>
    <w:p w:rsidR="00252DBF" w:rsidRPr="006D2E0C" w:rsidRDefault="00252DBF" w:rsidP="00DC778E">
      <w:pPr>
        <w:spacing w:before="13" w:line="280" w:lineRule="exact"/>
        <w:jc w:val="both"/>
        <w:rPr>
          <w:rFonts w:ascii="Arial" w:hAnsi="Arial" w:cs="Arial"/>
          <w:spacing w:val="1"/>
          <w:lang w:val="es-ES"/>
        </w:rPr>
      </w:pPr>
    </w:p>
    <w:p w:rsidR="00252DBF" w:rsidRDefault="006D2E0C" w:rsidP="003C0CA6">
      <w:pPr>
        <w:autoSpaceDE w:val="0"/>
        <w:autoSpaceDN w:val="0"/>
        <w:adjustRightInd w:val="0"/>
        <w:jc w:val="both"/>
        <w:rPr>
          <w:rFonts w:ascii="Arial" w:hAnsi="Arial" w:cs="Arial"/>
          <w:spacing w:val="1"/>
          <w:lang w:val="es-ES"/>
        </w:rPr>
      </w:pPr>
      <w:r>
        <w:rPr>
          <w:rFonts w:ascii="Arial" w:hAnsi="Arial" w:cs="Arial"/>
          <w:spacing w:val="1"/>
          <w:lang w:val="es-ES"/>
        </w:rPr>
        <w:t>Para el e</w:t>
      </w:r>
      <w:r w:rsidRPr="006D2E0C">
        <w:rPr>
          <w:rFonts w:ascii="Arial" w:hAnsi="Arial" w:cs="Arial"/>
          <w:spacing w:val="1"/>
          <w:lang w:val="es-ES"/>
        </w:rPr>
        <w:t xml:space="preserve">squema de </w:t>
      </w:r>
      <w:r>
        <w:rPr>
          <w:rFonts w:ascii="Arial" w:hAnsi="Arial" w:cs="Arial"/>
          <w:spacing w:val="1"/>
          <w:lang w:val="es-ES"/>
        </w:rPr>
        <w:t>f</w:t>
      </w:r>
      <w:r w:rsidRPr="006D2E0C">
        <w:rPr>
          <w:rFonts w:ascii="Arial" w:hAnsi="Arial" w:cs="Arial"/>
          <w:spacing w:val="1"/>
          <w:lang w:val="es-ES"/>
        </w:rPr>
        <w:t>inanciación</w:t>
      </w:r>
      <w:r>
        <w:rPr>
          <w:rFonts w:ascii="Arial" w:hAnsi="Arial" w:cs="Arial"/>
          <w:spacing w:val="1"/>
          <w:lang w:val="es-ES"/>
        </w:rPr>
        <w:t xml:space="preserve"> s</w:t>
      </w:r>
      <w:r w:rsidRPr="006D2E0C">
        <w:rPr>
          <w:rFonts w:ascii="Arial" w:hAnsi="Arial" w:cs="Arial"/>
          <w:spacing w:val="1"/>
          <w:lang w:val="es-ES"/>
        </w:rPr>
        <w:t>e acordó que el programa será estructurado como un Programa de Inversión Específica, a ser financiado por un préstamo de US$ 60 millones con recursos provenientes del capital ordinario del Banco y con un aporte local.</w:t>
      </w:r>
    </w:p>
    <w:p w:rsidR="006D4B70" w:rsidRPr="006D2E0C" w:rsidRDefault="006D4B70" w:rsidP="003C0CA6">
      <w:pPr>
        <w:autoSpaceDE w:val="0"/>
        <w:autoSpaceDN w:val="0"/>
        <w:adjustRightInd w:val="0"/>
        <w:jc w:val="both"/>
        <w:rPr>
          <w:rFonts w:ascii="Arial" w:hAnsi="Arial" w:cs="Arial"/>
          <w:spacing w:val="1"/>
          <w:lang w:val="es-ES"/>
        </w:rPr>
      </w:pPr>
    </w:p>
    <w:p w:rsidR="00252DBF" w:rsidRPr="00F37396" w:rsidRDefault="00A311F1" w:rsidP="003B60AD">
      <w:pPr>
        <w:pStyle w:val="Heading2"/>
        <w:numPr>
          <w:ilvl w:val="0"/>
          <w:numId w:val="0"/>
        </w:numPr>
        <w:ind w:left="567" w:hanging="567"/>
      </w:pPr>
      <w:bookmarkStart w:id="15" w:name="_Toc459202085"/>
      <w:r w:rsidRPr="003B60AD">
        <w:rPr>
          <w:spacing w:val="-1"/>
        </w:rPr>
        <w:t>6</w:t>
      </w:r>
      <w:r w:rsidR="0045416C" w:rsidRPr="003B60AD">
        <w:rPr>
          <w:spacing w:val="-1"/>
        </w:rPr>
        <w:t>.</w:t>
      </w:r>
      <w:r w:rsidR="0045416C" w:rsidRPr="00F37396">
        <w:t xml:space="preserve">3.   </w:t>
      </w:r>
      <w:r w:rsidR="0045416C" w:rsidRPr="003B60AD">
        <w:rPr>
          <w:w w:val="91"/>
        </w:rPr>
        <w:t>O</w:t>
      </w:r>
      <w:r w:rsidR="0045416C" w:rsidRPr="003B60AD">
        <w:rPr>
          <w:w w:val="104"/>
        </w:rPr>
        <w:t>r</w:t>
      </w:r>
      <w:r w:rsidR="0045416C" w:rsidRPr="003B60AD">
        <w:rPr>
          <w:w w:val="93"/>
        </w:rPr>
        <w:t>g</w:t>
      </w:r>
      <w:r w:rsidR="0045416C" w:rsidRPr="003B60AD">
        <w:rPr>
          <w:w w:val="107"/>
        </w:rPr>
        <w:t>a</w:t>
      </w:r>
      <w:r w:rsidR="0045416C" w:rsidRPr="003B60AD">
        <w:rPr>
          <w:w w:val="104"/>
        </w:rPr>
        <w:t>n</w:t>
      </w:r>
      <w:r w:rsidR="0045416C" w:rsidRPr="003B60AD">
        <w:rPr>
          <w:w w:val="82"/>
        </w:rPr>
        <w:t>i</w:t>
      </w:r>
      <w:r w:rsidR="0045416C" w:rsidRPr="00F37396">
        <w:t>s</w:t>
      </w:r>
      <w:r w:rsidR="0045416C" w:rsidRPr="003B60AD">
        <w:rPr>
          <w:w w:val="102"/>
        </w:rPr>
        <w:t>m</w:t>
      </w:r>
      <w:r w:rsidR="0045416C" w:rsidRPr="003B60AD">
        <w:rPr>
          <w:w w:val="105"/>
        </w:rPr>
        <w:t>o</w:t>
      </w:r>
      <w:r w:rsidR="0045416C" w:rsidRPr="003B60AD">
        <w:rPr>
          <w:spacing w:val="-4"/>
        </w:rPr>
        <w:t xml:space="preserve"> </w:t>
      </w:r>
      <w:r w:rsidR="0045416C" w:rsidRPr="003B60AD">
        <w:rPr>
          <w:w w:val="112"/>
        </w:rPr>
        <w:t>e</w:t>
      </w:r>
      <w:r w:rsidR="0045416C" w:rsidRPr="003B60AD">
        <w:rPr>
          <w:spacing w:val="-2"/>
          <w:w w:val="86"/>
        </w:rPr>
        <w:t>j</w:t>
      </w:r>
      <w:r w:rsidR="0045416C" w:rsidRPr="003B60AD">
        <w:rPr>
          <w:w w:val="112"/>
        </w:rPr>
        <w:t>e</w:t>
      </w:r>
      <w:r w:rsidR="0045416C" w:rsidRPr="003B60AD">
        <w:rPr>
          <w:w w:val="95"/>
        </w:rPr>
        <w:t>c</w:t>
      </w:r>
      <w:r w:rsidR="0045416C" w:rsidRPr="003B60AD">
        <w:rPr>
          <w:w w:val="104"/>
        </w:rPr>
        <w:t>u</w:t>
      </w:r>
      <w:r w:rsidR="0045416C" w:rsidRPr="003B60AD">
        <w:rPr>
          <w:spacing w:val="-1"/>
          <w:w w:val="120"/>
        </w:rPr>
        <w:t>t</w:t>
      </w:r>
      <w:r w:rsidR="0045416C" w:rsidRPr="003B60AD">
        <w:rPr>
          <w:w w:val="105"/>
        </w:rPr>
        <w:t>o</w:t>
      </w:r>
      <w:r w:rsidR="0045416C" w:rsidRPr="003B60AD">
        <w:rPr>
          <w:w w:val="104"/>
        </w:rPr>
        <w:t>r</w:t>
      </w:r>
      <w:bookmarkEnd w:id="15"/>
    </w:p>
    <w:p w:rsidR="00252DBF" w:rsidRPr="00707640" w:rsidRDefault="00252DBF" w:rsidP="00DC778E">
      <w:pPr>
        <w:spacing w:before="7" w:line="120" w:lineRule="exact"/>
        <w:jc w:val="both"/>
        <w:rPr>
          <w:rFonts w:ascii="Arial" w:hAnsi="Arial" w:cs="Arial"/>
          <w:lang w:val="es-ES"/>
        </w:rPr>
      </w:pPr>
    </w:p>
    <w:p w:rsidR="00252DBF" w:rsidRPr="00B442CE" w:rsidRDefault="0045416C" w:rsidP="00F37396">
      <w:pPr>
        <w:spacing w:line="254" w:lineRule="auto"/>
        <w:ind w:right="62"/>
        <w:jc w:val="both"/>
        <w:rPr>
          <w:rFonts w:ascii="Arial" w:hAnsi="Arial" w:cs="Arial"/>
          <w:spacing w:val="1"/>
          <w:lang w:val="es-ES"/>
        </w:rPr>
      </w:pPr>
      <w:r w:rsidRPr="00B442CE">
        <w:rPr>
          <w:rFonts w:ascii="Arial" w:hAnsi="Arial" w:cs="Arial"/>
          <w:spacing w:val="1"/>
          <w:lang w:val="es-ES"/>
        </w:rPr>
        <w:t xml:space="preserve">En  el </w:t>
      </w:r>
      <w:r w:rsidRPr="00707640">
        <w:rPr>
          <w:rFonts w:ascii="Arial" w:hAnsi="Arial" w:cs="Arial"/>
          <w:spacing w:val="1"/>
          <w:lang w:val="es-ES"/>
        </w:rPr>
        <w:t>m</w:t>
      </w:r>
      <w:r w:rsidRPr="00B442CE">
        <w:rPr>
          <w:rFonts w:ascii="Arial" w:hAnsi="Arial" w:cs="Arial"/>
          <w:spacing w:val="1"/>
          <w:lang w:val="es-ES"/>
        </w:rPr>
        <w:t>a</w:t>
      </w:r>
      <w:r w:rsidRPr="00707640">
        <w:rPr>
          <w:rFonts w:ascii="Arial" w:hAnsi="Arial" w:cs="Arial"/>
          <w:spacing w:val="1"/>
          <w:lang w:val="es-ES"/>
        </w:rPr>
        <w:t>r</w:t>
      </w:r>
      <w:r w:rsidRPr="00B442CE">
        <w:rPr>
          <w:rFonts w:ascii="Arial" w:hAnsi="Arial" w:cs="Arial"/>
          <w:spacing w:val="1"/>
          <w:lang w:val="es-ES"/>
        </w:rPr>
        <w:t xml:space="preserve">co  </w:t>
      </w:r>
      <w:r w:rsidRPr="00707640">
        <w:rPr>
          <w:rFonts w:ascii="Arial" w:hAnsi="Arial" w:cs="Arial"/>
          <w:spacing w:val="1"/>
          <w:lang w:val="es-ES"/>
        </w:rPr>
        <w:t>d</w:t>
      </w:r>
      <w:r w:rsidRPr="00B442CE">
        <w:rPr>
          <w:rFonts w:ascii="Arial" w:hAnsi="Arial" w:cs="Arial"/>
          <w:spacing w:val="1"/>
          <w:lang w:val="es-ES"/>
        </w:rPr>
        <w:t xml:space="preserve">e  la  preparación de  </w:t>
      </w:r>
      <w:r w:rsidRPr="00707640">
        <w:rPr>
          <w:rFonts w:ascii="Arial" w:hAnsi="Arial" w:cs="Arial"/>
          <w:spacing w:val="1"/>
          <w:lang w:val="es-ES"/>
        </w:rPr>
        <w:t>e</w:t>
      </w:r>
      <w:r w:rsidRPr="00B442CE">
        <w:rPr>
          <w:rFonts w:ascii="Arial" w:hAnsi="Arial" w:cs="Arial"/>
          <w:spacing w:val="1"/>
          <w:lang w:val="es-ES"/>
        </w:rPr>
        <w:t>s</w:t>
      </w:r>
      <w:r w:rsidRPr="00707640">
        <w:rPr>
          <w:rFonts w:ascii="Arial" w:hAnsi="Arial" w:cs="Arial"/>
          <w:spacing w:val="1"/>
          <w:lang w:val="es-ES"/>
        </w:rPr>
        <w:t>t</w:t>
      </w:r>
      <w:r w:rsidRPr="00B442CE">
        <w:rPr>
          <w:rFonts w:ascii="Arial" w:hAnsi="Arial" w:cs="Arial"/>
          <w:spacing w:val="1"/>
          <w:lang w:val="es-ES"/>
        </w:rPr>
        <w:t>e  p</w:t>
      </w:r>
      <w:r w:rsidRPr="00707640">
        <w:rPr>
          <w:rFonts w:ascii="Arial" w:hAnsi="Arial" w:cs="Arial"/>
          <w:spacing w:val="1"/>
          <w:lang w:val="es-ES"/>
        </w:rPr>
        <w:t>ro</w:t>
      </w:r>
      <w:r w:rsidRPr="00B442CE">
        <w:rPr>
          <w:rFonts w:ascii="Arial" w:hAnsi="Arial" w:cs="Arial"/>
          <w:spacing w:val="1"/>
          <w:lang w:val="es-ES"/>
        </w:rPr>
        <w:t>gra</w:t>
      </w:r>
      <w:r w:rsidRPr="00707640">
        <w:rPr>
          <w:rFonts w:ascii="Arial" w:hAnsi="Arial" w:cs="Arial"/>
          <w:spacing w:val="1"/>
          <w:lang w:val="es-ES"/>
        </w:rPr>
        <w:t>m</w:t>
      </w:r>
      <w:r w:rsidRPr="00B442CE">
        <w:rPr>
          <w:rFonts w:ascii="Arial" w:hAnsi="Arial" w:cs="Arial"/>
          <w:spacing w:val="1"/>
          <w:lang w:val="es-ES"/>
        </w:rPr>
        <w:t xml:space="preserve">a,  se  </w:t>
      </w:r>
      <w:r w:rsidRPr="00707640">
        <w:rPr>
          <w:rFonts w:ascii="Arial" w:hAnsi="Arial" w:cs="Arial"/>
          <w:spacing w:val="1"/>
          <w:lang w:val="es-ES"/>
        </w:rPr>
        <w:t>h</w:t>
      </w:r>
      <w:r w:rsidRPr="00B442CE">
        <w:rPr>
          <w:rFonts w:ascii="Arial" w:hAnsi="Arial" w:cs="Arial"/>
          <w:spacing w:val="1"/>
          <w:lang w:val="es-ES"/>
        </w:rPr>
        <w:t xml:space="preserve">a  previsto la  realización  </w:t>
      </w:r>
      <w:r w:rsidRPr="00707640">
        <w:rPr>
          <w:rFonts w:ascii="Arial" w:hAnsi="Arial" w:cs="Arial"/>
          <w:spacing w:val="1"/>
          <w:lang w:val="es-ES"/>
        </w:rPr>
        <w:t>d</w:t>
      </w:r>
      <w:r w:rsidRPr="00B442CE">
        <w:rPr>
          <w:rFonts w:ascii="Arial" w:hAnsi="Arial" w:cs="Arial"/>
          <w:spacing w:val="1"/>
          <w:lang w:val="es-ES"/>
        </w:rPr>
        <w:t xml:space="preserve">e  una actualización </w:t>
      </w:r>
      <w:r w:rsidRPr="00707640">
        <w:rPr>
          <w:rFonts w:ascii="Arial" w:hAnsi="Arial" w:cs="Arial"/>
          <w:spacing w:val="1"/>
          <w:lang w:val="es-ES"/>
        </w:rPr>
        <w:t>d</w:t>
      </w:r>
      <w:r w:rsidRPr="00B442CE">
        <w:rPr>
          <w:rFonts w:ascii="Arial" w:hAnsi="Arial" w:cs="Arial"/>
          <w:spacing w:val="1"/>
          <w:lang w:val="es-ES"/>
        </w:rPr>
        <w:t xml:space="preserve">e la evaluación de la capacidad institucional </w:t>
      </w:r>
      <w:r w:rsidRPr="00707640">
        <w:rPr>
          <w:rFonts w:ascii="Arial" w:hAnsi="Arial" w:cs="Arial"/>
          <w:spacing w:val="1"/>
          <w:lang w:val="es-ES"/>
        </w:rPr>
        <w:t>d</w:t>
      </w:r>
      <w:r w:rsidRPr="00B442CE">
        <w:rPr>
          <w:rFonts w:ascii="Arial" w:hAnsi="Arial" w:cs="Arial"/>
          <w:spacing w:val="1"/>
          <w:lang w:val="es-ES"/>
        </w:rPr>
        <w:t>e</w:t>
      </w:r>
      <w:r w:rsidR="00DF2118">
        <w:rPr>
          <w:rFonts w:ascii="Arial" w:hAnsi="Arial" w:cs="Arial"/>
          <w:spacing w:val="1"/>
          <w:lang w:val="es-ES"/>
        </w:rPr>
        <w:t>l Organismo Ejecutor (</w:t>
      </w:r>
      <w:r w:rsidRPr="00B442CE">
        <w:rPr>
          <w:rFonts w:ascii="Arial" w:hAnsi="Arial" w:cs="Arial"/>
          <w:spacing w:val="1"/>
          <w:lang w:val="es-ES"/>
        </w:rPr>
        <w:t>la IM,</w:t>
      </w:r>
      <w:r w:rsidR="00DF2118">
        <w:rPr>
          <w:rFonts w:ascii="Arial" w:hAnsi="Arial" w:cs="Arial"/>
          <w:spacing w:val="1"/>
          <w:lang w:val="es-ES"/>
        </w:rPr>
        <w:t xml:space="preserve"> a través de la  UES)</w:t>
      </w:r>
      <w:r w:rsidRPr="00B442CE">
        <w:rPr>
          <w:rFonts w:ascii="Arial" w:hAnsi="Arial" w:cs="Arial"/>
          <w:spacing w:val="1"/>
          <w:lang w:val="es-ES"/>
        </w:rPr>
        <w:t>.</w:t>
      </w:r>
    </w:p>
    <w:p w:rsidR="00252DBF" w:rsidRPr="00B442CE" w:rsidRDefault="00252DBF" w:rsidP="00DC778E">
      <w:pPr>
        <w:spacing w:before="13" w:line="280" w:lineRule="exact"/>
        <w:jc w:val="both"/>
        <w:rPr>
          <w:rFonts w:ascii="Arial" w:hAnsi="Arial" w:cs="Arial"/>
          <w:spacing w:val="1"/>
          <w:lang w:val="es-ES"/>
        </w:rPr>
      </w:pPr>
    </w:p>
    <w:p w:rsidR="00252DBF" w:rsidRPr="00B442CE" w:rsidRDefault="0045416C" w:rsidP="00F37396">
      <w:pPr>
        <w:spacing w:line="254" w:lineRule="auto"/>
        <w:ind w:right="61"/>
        <w:jc w:val="both"/>
        <w:rPr>
          <w:rFonts w:ascii="Arial" w:hAnsi="Arial" w:cs="Arial"/>
          <w:spacing w:val="1"/>
          <w:lang w:val="es-ES"/>
        </w:rPr>
      </w:pPr>
      <w:r w:rsidRPr="00B442CE">
        <w:rPr>
          <w:rFonts w:ascii="Arial" w:hAnsi="Arial" w:cs="Arial"/>
          <w:spacing w:val="1"/>
          <w:lang w:val="es-ES"/>
        </w:rPr>
        <w:t>La IM tiene cometidos sustantivos relacionados c</w:t>
      </w:r>
      <w:r w:rsidRPr="00707640">
        <w:rPr>
          <w:rFonts w:ascii="Arial" w:hAnsi="Arial" w:cs="Arial"/>
          <w:spacing w:val="1"/>
          <w:lang w:val="es-ES"/>
        </w:rPr>
        <w:t>o</w:t>
      </w:r>
      <w:r w:rsidRPr="00B442CE">
        <w:rPr>
          <w:rFonts w:ascii="Arial" w:hAnsi="Arial" w:cs="Arial"/>
          <w:spacing w:val="1"/>
          <w:lang w:val="es-ES"/>
        </w:rPr>
        <w:t>n las distintas á</w:t>
      </w:r>
      <w:r w:rsidRPr="00707640">
        <w:rPr>
          <w:rFonts w:ascii="Arial" w:hAnsi="Arial" w:cs="Arial"/>
          <w:spacing w:val="1"/>
          <w:lang w:val="es-ES"/>
        </w:rPr>
        <w:t>re</w:t>
      </w:r>
      <w:r w:rsidRPr="00B442CE">
        <w:rPr>
          <w:rFonts w:ascii="Arial" w:hAnsi="Arial" w:cs="Arial"/>
          <w:spacing w:val="1"/>
          <w:lang w:val="es-ES"/>
        </w:rPr>
        <w:t xml:space="preserve">as de su competencia, y cometidos  </w:t>
      </w:r>
      <w:r w:rsidRPr="00707640">
        <w:rPr>
          <w:rFonts w:ascii="Arial" w:hAnsi="Arial" w:cs="Arial"/>
          <w:spacing w:val="1"/>
          <w:lang w:val="es-ES"/>
        </w:rPr>
        <w:t>d</w:t>
      </w:r>
      <w:r w:rsidRPr="00B442CE">
        <w:rPr>
          <w:rFonts w:ascii="Arial" w:hAnsi="Arial" w:cs="Arial"/>
          <w:spacing w:val="1"/>
          <w:lang w:val="es-ES"/>
        </w:rPr>
        <w:t>e  a</w:t>
      </w:r>
      <w:r w:rsidRPr="00707640">
        <w:rPr>
          <w:rFonts w:ascii="Arial" w:hAnsi="Arial" w:cs="Arial"/>
          <w:spacing w:val="1"/>
          <w:lang w:val="es-ES"/>
        </w:rPr>
        <w:t>po</w:t>
      </w:r>
      <w:r w:rsidRPr="00B442CE">
        <w:rPr>
          <w:rFonts w:ascii="Arial" w:hAnsi="Arial" w:cs="Arial"/>
          <w:spacing w:val="1"/>
          <w:lang w:val="es-ES"/>
        </w:rPr>
        <w:t>yo  c</w:t>
      </w:r>
      <w:r w:rsidRPr="00707640">
        <w:rPr>
          <w:rFonts w:ascii="Arial" w:hAnsi="Arial" w:cs="Arial"/>
          <w:spacing w:val="1"/>
          <w:lang w:val="es-ES"/>
        </w:rPr>
        <w:t>om</w:t>
      </w:r>
      <w:r w:rsidRPr="00B442CE">
        <w:rPr>
          <w:rFonts w:ascii="Arial" w:hAnsi="Arial" w:cs="Arial"/>
          <w:spacing w:val="1"/>
          <w:lang w:val="es-ES"/>
        </w:rPr>
        <w:t xml:space="preserve">o  administrar  los  </w:t>
      </w:r>
      <w:r w:rsidRPr="00707640">
        <w:rPr>
          <w:rFonts w:ascii="Arial" w:hAnsi="Arial" w:cs="Arial"/>
          <w:spacing w:val="1"/>
          <w:lang w:val="es-ES"/>
        </w:rPr>
        <w:t>r</w:t>
      </w:r>
      <w:r w:rsidRPr="00B442CE">
        <w:rPr>
          <w:rFonts w:ascii="Arial" w:hAnsi="Arial" w:cs="Arial"/>
          <w:spacing w:val="1"/>
          <w:lang w:val="es-ES"/>
        </w:rPr>
        <w:t>ec</w:t>
      </w:r>
      <w:r w:rsidRPr="00707640">
        <w:rPr>
          <w:rFonts w:ascii="Arial" w:hAnsi="Arial" w:cs="Arial"/>
          <w:spacing w:val="1"/>
          <w:lang w:val="es-ES"/>
        </w:rPr>
        <w:t>ur</w:t>
      </w:r>
      <w:r w:rsidRPr="00B442CE">
        <w:rPr>
          <w:rFonts w:ascii="Arial" w:hAnsi="Arial" w:cs="Arial"/>
          <w:spacing w:val="1"/>
          <w:lang w:val="es-ES"/>
        </w:rPr>
        <w:t>s</w:t>
      </w:r>
      <w:r w:rsidRPr="00707640">
        <w:rPr>
          <w:rFonts w:ascii="Arial" w:hAnsi="Arial" w:cs="Arial"/>
          <w:spacing w:val="1"/>
          <w:lang w:val="es-ES"/>
        </w:rPr>
        <w:t>o</w:t>
      </w:r>
      <w:r w:rsidRPr="00B442CE">
        <w:rPr>
          <w:rFonts w:ascii="Arial" w:hAnsi="Arial" w:cs="Arial"/>
          <w:spacing w:val="1"/>
          <w:lang w:val="es-ES"/>
        </w:rPr>
        <w:t xml:space="preserve">s  </w:t>
      </w:r>
      <w:r w:rsidRPr="00707640">
        <w:rPr>
          <w:rFonts w:ascii="Arial" w:hAnsi="Arial" w:cs="Arial"/>
          <w:spacing w:val="1"/>
          <w:lang w:val="es-ES"/>
        </w:rPr>
        <w:t>h</w:t>
      </w:r>
      <w:r w:rsidRPr="00B442CE">
        <w:rPr>
          <w:rFonts w:ascii="Arial" w:hAnsi="Arial" w:cs="Arial"/>
          <w:spacing w:val="1"/>
          <w:lang w:val="es-ES"/>
        </w:rPr>
        <w:t>uma</w:t>
      </w:r>
      <w:r w:rsidRPr="00707640">
        <w:rPr>
          <w:rFonts w:ascii="Arial" w:hAnsi="Arial" w:cs="Arial"/>
          <w:spacing w:val="1"/>
          <w:lang w:val="es-ES"/>
        </w:rPr>
        <w:t>no</w:t>
      </w:r>
      <w:r w:rsidRPr="00B442CE">
        <w:rPr>
          <w:rFonts w:ascii="Arial" w:hAnsi="Arial" w:cs="Arial"/>
          <w:spacing w:val="1"/>
          <w:lang w:val="es-ES"/>
        </w:rPr>
        <w:t xml:space="preserve">s,  materiales  y financieros necesarios </w:t>
      </w:r>
      <w:r w:rsidRPr="00707640">
        <w:rPr>
          <w:rFonts w:ascii="Arial" w:hAnsi="Arial" w:cs="Arial"/>
          <w:spacing w:val="1"/>
          <w:lang w:val="es-ES"/>
        </w:rPr>
        <w:t>p</w:t>
      </w:r>
      <w:r w:rsidRPr="00B442CE">
        <w:rPr>
          <w:rFonts w:ascii="Arial" w:hAnsi="Arial" w:cs="Arial"/>
          <w:spacing w:val="1"/>
          <w:lang w:val="es-ES"/>
        </w:rPr>
        <w:t>a</w:t>
      </w:r>
      <w:r w:rsidRPr="00707640">
        <w:rPr>
          <w:rFonts w:ascii="Arial" w:hAnsi="Arial" w:cs="Arial"/>
          <w:spacing w:val="1"/>
          <w:lang w:val="es-ES"/>
        </w:rPr>
        <w:t>r</w:t>
      </w:r>
      <w:r w:rsidRPr="00B442CE">
        <w:rPr>
          <w:rFonts w:ascii="Arial" w:hAnsi="Arial" w:cs="Arial"/>
          <w:spacing w:val="1"/>
          <w:lang w:val="es-ES"/>
        </w:rPr>
        <w:t xml:space="preserve">a el cumplimiento </w:t>
      </w:r>
      <w:r w:rsidRPr="00707640">
        <w:rPr>
          <w:rFonts w:ascii="Arial" w:hAnsi="Arial" w:cs="Arial"/>
          <w:spacing w:val="1"/>
          <w:lang w:val="es-ES"/>
        </w:rPr>
        <w:t>d</w:t>
      </w:r>
      <w:r w:rsidRPr="00B442CE">
        <w:rPr>
          <w:rFonts w:ascii="Arial" w:hAnsi="Arial" w:cs="Arial"/>
          <w:spacing w:val="1"/>
          <w:lang w:val="es-ES"/>
        </w:rPr>
        <w:t>e los cometidos sustantivos establecidos legalmente.</w:t>
      </w:r>
    </w:p>
    <w:p w:rsidR="00252DBF" w:rsidRPr="00B442CE" w:rsidRDefault="00252DBF" w:rsidP="00DC778E">
      <w:pPr>
        <w:spacing w:before="13" w:line="280" w:lineRule="exact"/>
        <w:jc w:val="both"/>
        <w:rPr>
          <w:rFonts w:ascii="Arial" w:hAnsi="Arial" w:cs="Arial"/>
          <w:spacing w:val="1"/>
          <w:lang w:val="es-ES"/>
        </w:rPr>
      </w:pPr>
    </w:p>
    <w:p w:rsidR="00F37396" w:rsidRDefault="0045416C" w:rsidP="00F37396">
      <w:pPr>
        <w:spacing w:line="255" w:lineRule="auto"/>
        <w:ind w:right="62"/>
        <w:jc w:val="both"/>
        <w:rPr>
          <w:rFonts w:ascii="Arial" w:hAnsi="Arial" w:cs="Arial"/>
          <w:spacing w:val="1"/>
          <w:lang w:val="es-ES"/>
        </w:rPr>
      </w:pPr>
      <w:r w:rsidRPr="00B442CE">
        <w:rPr>
          <w:rFonts w:ascii="Arial" w:hAnsi="Arial" w:cs="Arial"/>
          <w:spacing w:val="1"/>
          <w:lang w:val="es-ES"/>
        </w:rPr>
        <w:t xml:space="preserve">La </w:t>
      </w:r>
      <w:r w:rsidRPr="00707640">
        <w:rPr>
          <w:rFonts w:ascii="Arial" w:hAnsi="Arial" w:cs="Arial"/>
          <w:spacing w:val="1"/>
          <w:lang w:val="es-ES"/>
        </w:rPr>
        <w:t>e</w:t>
      </w:r>
      <w:r w:rsidRPr="00B442CE">
        <w:rPr>
          <w:rFonts w:ascii="Arial" w:hAnsi="Arial" w:cs="Arial"/>
          <w:spacing w:val="1"/>
          <w:lang w:val="es-ES"/>
        </w:rPr>
        <w:t>s</w:t>
      </w:r>
      <w:r w:rsidRPr="00707640">
        <w:rPr>
          <w:rFonts w:ascii="Arial" w:hAnsi="Arial" w:cs="Arial"/>
          <w:spacing w:val="1"/>
          <w:lang w:val="es-ES"/>
        </w:rPr>
        <w:t>tru</w:t>
      </w:r>
      <w:r w:rsidRPr="00B442CE">
        <w:rPr>
          <w:rFonts w:ascii="Arial" w:hAnsi="Arial" w:cs="Arial"/>
          <w:spacing w:val="1"/>
          <w:lang w:val="es-ES"/>
        </w:rPr>
        <w:t>ct</w:t>
      </w:r>
      <w:r w:rsidRPr="00707640">
        <w:rPr>
          <w:rFonts w:ascii="Arial" w:hAnsi="Arial" w:cs="Arial"/>
          <w:spacing w:val="1"/>
          <w:lang w:val="es-ES"/>
        </w:rPr>
        <w:t>ur</w:t>
      </w:r>
      <w:r w:rsidRPr="00B442CE">
        <w:rPr>
          <w:rFonts w:ascii="Arial" w:hAnsi="Arial" w:cs="Arial"/>
          <w:spacing w:val="1"/>
          <w:lang w:val="es-ES"/>
        </w:rPr>
        <w:t xml:space="preserve">a  </w:t>
      </w:r>
      <w:r w:rsidRPr="00707640">
        <w:rPr>
          <w:rFonts w:ascii="Arial" w:hAnsi="Arial" w:cs="Arial"/>
          <w:spacing w:val="1"/>
          <w:lang w:val="es-ES"/>
        </w:rPr>
        <w:t>d</w:t>
      </w:r>
      <w:r w:rsidRPr="00B442CE">
        <w:rPr>
          <w:rFonts w:ascii="Arial" w:hAnsi="Arial" w:cs="Arial"/>
          <w:spacing w:val="1"/>
          <w:lang w:val="es-ES"/>
        </w:rPr>
        <w:t xml:space="preserve">e su organización formal </w:t>
      </w:r>
      <w:r w:rsidRPr="00707640">
        <w:rPr>
          <w:rFonts w:ascii="Arial" w:hAnsi="Arial" w:cs="Arial"/>
          <w:spacing w:val="1"/>
          <w:lang w:val="es-ES"/>
        </w:rPr>
        <w:t>p</w:t>
      </w:r>
      <w:r w:rsidRPr="00B442CE">
        <w:rPr>
          <w:rFonts w:ascii="Arial" w:hAnsi="Arial" w:cs="Arial"/>
          <w:spacing w:val="1"/>
          <w:lang w:val="es-ES"/>
        </w:rPr>
        <w:t>r</w:t>
      </w:r>
      <w:r w:rsidRPr="00707640">
        <w:rPr>
          <w:rFonts w:ascii="Arial" w:hAnsi="Arial" w:cs="Arial"/>
          <w:spacing w:val="1"/>
          <w:lang w:val="es-ES"/>
        </w:rPr>
        <w:t>e</w:t>
      </w:r>
      <w:r w:rsidRPr="00B442CE">
        <w:rPr>
          <w:rFonts w:ascii="Arial" w:hAnsi="Arial" w:cs="Arial"/>
          <w:spacing w:val="1"/>
          <w:lang w:val="es-ES"/>
        </w:rPr>
        <w:t>s</w:t>
      </w:r>
      <w:r w:rsidRPr="00707640">
        <w:rPr>
          <w:rFonts w:ascii="Arial" w:hAnsi="Arial" w:cs="Arial"/>
          <w:spacing w:val="1"/>
          <w:lang w:val="es-ES"/>
        </w:rPr>
        <w:t>e</w:t>
      </w:r>
      <w:r w:rsidRPr="00B442CE">
        <w:rPr>
          <w:rFonts w:ascii="Arial" w:hAnsi="Arial" w:cs="Arial"/>
          <w:spacing w:val="1"/>
          <w:lang w:val="es-ES"/>
        </w:rPr>
        <w:t>n</w:t>
      </w:r>
      <w:r w:rsidRPr="00707640">
        <w:rPr>
          <w:rFonts w:ascii="Arial" w:hAnsi="Arial" w:cs="Arial"/>
          <w:spacing w:val="1"/>
          <w:lang w:val="es-ES"/>
        </w:rPr>
        <w:t>t</w:t>
      </w:r>
      <w:r w:rsidRPr="00B442CE">
        <w:rPr>
          <w:rFonts w:ascii="Arial" w:hAnsi="Arial" w:cs="Arial"/>
          <w:spacing w:val="1"/>
          <w:lang w:val="es-ES"/>
        </w:rPr>
        <w:t xml:space="preserve">a distintos niveles, </w:t>
      </w:r>
      <w:r w:rsidRPr="00707640">
        <w:rPr>
          <w:rFonts w:ascii="Arial" w:hAnsi="Arial" w:cs="Arial"/>
          <w:spacing w:val="1"/>
          <w:lang w:val="es-ES"/>
        </w:rPr>
        <w:t>d</w:t>
      </w:r>
      <w:r w:rsidRPr="00B442CE">
        <w:rPr>
          <w:rFonts w:ascii="Arial" w:hAnsi="Arial" w:cs="Arial"/>
          <w:spacing w:val="1"/>
          <w:lang w:val="es-ES"/>
        </w:rPr>
        <w:t>o</w:t>
      </w:r>
      <w:r w:rsidRPr="00707640">
        <w:rPr>
          <w:rFonts w:ascii="Arial" w:hAnsi="Arial" w:cs="Arial"/>
          <w:spacing w:val="1"/>
          <w:lang w:val="es-ES"/>
        </w:rPr>
        <w:t>nd</w:t>
      </w:r>
      <w:r w:rsidRPr="00B442CE">
        <w:rPr>
          <w:rFonts w:ascii="Arial" w:hAnsi="Arial" w:cs="Arial"/>
          <w:spacing w:val="1"/>
          <w:lang w:val="es-ES"/>
        </w:rPr>
        <w:t xml:space="preserve">e el primero de ellos radica  </w:t>
      </w:r>
      <w:r w:rsidRPr="00707640">
        <w:rPr>
          <w:rFonts w:ascii="Arial" w:hAnsi="Arial" w:cs="Arial"/>
          <w:spacing w:val="1"/>
          <w:lang w:val="es-ES"/>
        </w:rPr>
        <w:t>e</w:t>
      </w:r>
      <w:r w:rsidRPr="00B442CE">
        <w:rPr>
          <w:rFonts w:ascii="Arial" w:hAnsi="Arial" w:cs="Arial"/>
          <w:spacing w:val="1"/>
          <w:lang w:val="es-ES"/>
        </w:rPr>
        <w:t>n   el  intendente  y  el  s</w:t>
      </w:r>
      <w:r w:rsidRPr="00707640">
        <w:rPr>
          <w:rFonts w:ascii="Arial" w:hAnsi="Arial" w:cs="Arial"/>
          <w:spacing w:val="1"/>
          <w:lang w:val="es-ES"/>
        </w:rPr>
        <w:t>e</w:t>
      </w:r>
      <w:r w:rsidRPr="00B442CE">
        <w:rPr>
          <w:rFonts w:ascii="Arial" w:hAnsi="Arial" w:cs="Arial"/>
          <w:spacing w:val="1"/>
          <w:lang w:val="es-ES"/>
        </w:rPr>
        <w:t>g</w:t>
      </w:r>
      <w:r w:rsidRPr="00707640">
        <w:rPr>
          <w:rFonts w:ascii="Arial" w:hAnsi="Arial" w:cs="Arial"/>
          <w:spacing w:val="1"/>
          <w:lang w:val="es-ES"/>
        </w:rPr>
        <w:t>u</w:t>
      </w:r>
      <w:r w:rsidRPr="00B442CE">
        <w:rPr>
          <w:rFonts w:ascii="Arial" w:hAnsi="Arial" w:cs="Arial"/>
          <w:spacing w:val="1"/>
          <w:lang w:val="es-ES"/>
        </w:rPr>
        <w:t>n</w:t>
      </w:r>
      <w:r w:rsidRPr="00707640">
        <w:rPr>
          <w:rFonts w:ascii="Arial" w:hAnsi="Arial" w:cs="Arial"/>
          <w:spacing w:val="1"/>
          <w:lang w:val="es-ES"/>
        </w:rPr>
        <w:t>d</w:t>
      </w:r>
      <w:r w:rsidRPr="00B442CE">
        <w:rPr>
          <w:rFonts w:ascii="Arial" w:hAnsi="Arial" w:cs="Arial"/>
          <w:spacing w:val="1"/>
          <w:lang w:val="es-ES"/>
        </w:rPr>
        <w:t>o   c</w:t>
      </w:r>
      <w:r w:rsidRPr="00707640">
        <w:rPr>
          <w:rFonts w:ascii="Arial" w:hAnsi="Arial" w:cs="Arial"/>
          <w:spacing w:val="1"/>
          <w:lang w:val="es-ES"/>
        </w:rPr>
        <w:t>or</w:t>
      </w:r>
      <w:r w:rsidRPr="00B442CE">
        <w:rPr>
          <w:rFonts w:ascii="Arial" w:hAnsi="Arial" w:cs="Arial"/>
          <w:spacing w:val="1"/>
          <w:lang w:val="es-ES"/>
        </w:rPr>
        <w:t>r</w:t>
      </w:r>
      <w:r w:rsidRPr="00707640">
        <w:rPr>
          <w:rFonts w:ascii="Arial" w:hAnsi="Arial" w:cs="Arial"/>
          <w:spacing w:val="1"/>
          <w:lang w:val="es-ES"/>
        </w:rPr>
        <w:t>e</w:t>
      </w:r>
      <w:r w:rsidRPr="00B442CE">
        <w:rPr>
          <w:rFonts w:ascii="Arial" w:hAnsi="Arial" w:cs="Arial"/>
          <w:spacing w:val="1"/>
          <w:lang w:val="es-ES"/>
        </w:rPr>
        <w:t>s</w:t>
      </w:r>
      <w:r w:rsidRPr="00707640">
        <w:rPr>
          <w:rFonts w:ascii="Arial" w:hAnsi="Arial" w:cs="Arial"/>
          <w:spacing w:val="1"/>
          <w:lang w:val="es-ES"/>
        </w:rPr>
        <w:t>po</w:t>
      </w:r>
      <w:r w:rsidRPr="00B442CE">
        <w:rPr>
          <w:rFonts w:ascii="Arial" w:hAnsi="Arial" w:cs="Arial"/>
          <w:spacing w:val="1"/>
          <w:lang w:val="es-ES"/>
        </w:rPr>
        <w:t>n</w:t>
      </w:r>
      <w:r w:rsidRPr="00707640">
        <w:rPr>
          <w:rFonts w:ascii="Arial" w:hAnsi="Arial" w:cs="Arial"/>
          <w:spacing w:val="1"/>
          <w:lang w:val="es-ES"/>
        </w:rPr>
        <w:t>d</w:t>
      </w:r>
      <w:r w:rsidRPr="00B442CE">
        <w:rPr>
          <w:rFonts w:ascii="Arial" w:hAnsi="Arial" w:cs="Arial"/>
          <w:spacing w:val="1"/>
          <w:lang w:val="es-ES"/>
        </w:rPr>
        <w:t xml:space="preserve">e   a   </w:t>
      </w:r>
      <w:r w:rsidRPr="00707640">
        <w:rPr>
          <w:rFonts w:ascii="Arial" w:hAnsi="Arial" w:cs="Arial"/>
          <w:spacing w:val="1"/>
          <w:lang w:val="es-ES"/>
        </w:rPr>
        <w:t>u</w:t>
      </w:r>
      <w:r w:rsidRPr="00B442CE">
        <w:rPr>
          <w:rFonts w:ascii="Arial" w:hAnsi="Arial" w:cs="Arial"/>
          <w:spacing w:val="1"/>
          <w:lang w:val="es-ES"/>
        </w:rPr>
        <w:t>n   gabinete  organizado  en departamentos p</w:t>
      </w:r>
      <w:r w:rsidRPr="00707640">
        <w:rPr>
          <w:rFonts w:ascii="Arial" w:hAnsi="Arial" w:cs="Arial"/>
          <w:spacing w:val="1"/>
          <w:lang w:val="es-ES"/>
        </w:rPr>
        <w:t>o</w:t>
      </w:r>
      <w:r w:rsidRPr="00B442CE">
        <w:rPr>
          <w:rFonts w:ascii="Arial" w:hAnsi="Arial" w:cs="Arial"/>
          <w:spacing w:val="1"/>
          <w:lang w:val="es-ES"/>
        </w:rPr>
        <w:t>r s</w:t>
      </w:r>
      <w:r w:rsidRPr="00707640">
        <w:rPr>
          <w:rFonts w:ascii="Arial" w:hAnsi="Arial" w:cs="Arial"/>
          <w:spacing w:val="1"/>
          <w:lang w:val="es-ES"/>
        </w:rPr>
        <w:t>e</w:t>
      </w:r>
      <w:r w:rsidRPr="00B442CE">
        <w:rPr>
          <w:rFonts w:ascii="Arial" w:hAnsi="Arial" w:cs="Arial"/>
          <w:spacing w:val="1"/>
          <w:lang w:val="es-ES"/>
        </w:rPr>
        <w:t>ct</w:t>
      </w:r>
      <w:r w:rsidRPr="00707640">
        <w:rPr>
          <w:rFonts w:ascii="Arial" w:hAnsi="Arial" w:cs="Arial"/>
          <w:spacing w:val="1"/>
          <w:lang w:val="es-ES"/>
        </w:rPr>
        <w:t>ore</w:t>
      </w:r>
      <w:r w:rsidRPr="00B442CE">
        <w:rPr>
          <w:rFonts w:ascii="Arial" w:hAnsi="Arial" w:cs="Arial"/>
          <w:spacing w:val="1"/>
          <w:lang w:val="es-ES"/>
        </w:rPr>
        <w:t xml:space="preserve">s  y </w:t>
      </w:r>
      <w:r w:rsidRPr="00707640">
        <w:rPr>
          <w:rFonts w:ascii="Arial" w:hAnsi="Arial" w:cs="Arial"/>
          <w:spacing w:val="1"/>
          <w:lang w:val="es-ES"/>
        </w:rPr>
        <w:t>po</w:t>
      </w:r>
      <w:r w:rsidRPr="00B442CE">
        <w:rPr>
          <w:rFonts w:ascii="Arial" w:hAnsi="Arial" w:cs="Arial"/>
          <w:spacing w:val="1"/>
          <w:lang w:val="es-ES"/>
        </w:rPr>
        <w:t>r á</w:t>
      </w:r>
      <w:r w:rsidRPr="00707640">
        <w:rPr>
          <w:rFonts w:ascii="Arial" w:hAnsi="Arial" w:cs="Arial"/>
          <w:spacing w:val="1"/>
          <w:lang w:val="es-ES"/>
        </w:rPr>
        <w:t>re</w:t>
      </w:r>
      <w:r w:rsidRPr="00B442CE">
        <w:rPr>
          <w:rFonts w:ascii="Arial" w:hAnsi="Arial" w:cs="Arial"/>
          <w:spacing w:val="1"/>
          <w:lang w:val="es-ES"/>
        </w:rPr>
        <w:t xml:space="preserve">as  </w:t>
      </w:r>
      <w:r w:rsidRPr="00707640">
        <w:rPr>
          <w:rFonts w:ascii="Arial" w:hAnsi="Arial" w:cs="Arial"/>
          <w:spacing w:val="1"/>
          <w:lang w:val="es-ES"/>
        </w:rPr>
        <w:t>d</w:t>
      </w:r>
      <w:r w:rsidRPr="00B442CE">
        <w:rPr>
          <w:rFonts w:ascii="Arial" w:hAnsi="Arial" w:cs="Arial"/>
          <w:spacing w:val="1"/>
          <w:lang w:val="es-ES"/>
        </w:rPr>
        <w:t>e administración y gestión</w:t>
      </w:r>
      <w:r w:rsidR="000C7368">
        <w:rPr>
          <w:rFonts w:ascii="Arial" w:hAnsi="Arial" w:cs="Arial"/>
          <w:spacing w:val="1"/>
          <w:lang w:val="es-ES"/>
        </w:rPr>
        <w:t>.</w:t>
      </w:r>
    </w:p>
    <w:p w:rsidR="00252DBF" w:rsidRPr="00B442CE" w:rsidRDefault="00252DBF" w:rsidP="00DC778E">
      <w:pPr>
        <w:spacing w:before="15" w:line="240" w:lineRule="exact"/>
        <w:jc w:val="both"/>
        <w:rPr>
          <w:rFonts w:ascii="Arial" w:hAnsi="Arial" w:cs="Arial"/>
          <w:spacing w:val="1"/>
          <w:lang w:val="es-ES"/>
        </w:rPr>
      </w:pPr>
    </w:p>
    <w:p w:rsidR="00252DBF" w:rsidRPr="00A14A74" w:rsidRDefault="0045416C" w:rsidP="000C7368">
      <w:pPr>
        <w:spacing w:before="16" w:line="254" w:lineRule="auto"/>
        <w:ind w:right="62"/>
        <w:jc w:val="both"/>
        <w:rPr>
          <w:rFonts w:ascii="Arial" w:hAnsi="Arial" w:cs="Arial"/>
          <w:spacing w:val="1"/>
          <w:lang w:val="es-ES"/>
        </w:rPr>
      </w:pPr>
      <w:r w:rsidRPr="00A14A74">
        <w:rPr>
          <w:rFonts w:ascii="Arial" w:hAnsi="Arial" w:cs="Arial"/>
          <w:spacing w:val="1"/>
          <w:lang w:val="es-ES"/>
        </w:rPr>
        <w:t xml:space="preserve">La Unidad Ejecutora del Plan </w:t>
      </w:r>
      <w:r w:rsidRPr="00707640">
        <w:rPr>
          <w:rFonts w:ascii="Arial" w:hAnsi="Arial" w:cs="Arial"/>
          <w:spacing w:val="1"/>
          <w:lang w:val="es-ES"/>
        </w:rPr>
        <w:t>d</w:t>
      </w:r>
      <w:r w:rsidRPr="00A14A74">
        <w:rPr>
          <w:rFonts w:ascii="Arial" w:hAnsi="Arial" w:cs="Arial"/>
          <w:spacing w:val="1"/>
          <w:lang w:val="es-ES"/>
        </w:rPr>
        <w:t>e  Saneamiento (UES)  f</w:t>
      </w:r>
      <w:r w:rsidRPr="00707640">
        <w:rPr>
          <w:rFonts w:ascii="Arial" w:hAnsi="Arial" w:cs="Arial"/>
          <w:spacing w:val="1"/>
          <w:lang w:val="es-ES"/>
        </w:rPr>
        <w:t>u</w:t>
      </w:r>
      <w:r w:rsidRPr="00A14A74">
        <w:rPr>
          <w:rFonts w:ascii="Arial" w:hAnsi="Arial" w:cs="Arial"/>
          <w:spacing w:val="1"/>
          <w:lang w:val="es-ES"/>
        </w:rPr>
        <w:t>e  c</w:t>
      </w:r>
      <w:r w:rsidRPr="00707640">
        <w:rPr>
          <w:rFonts w:ascii="Arial" w:hAnsi="Arial" w:cs="Arial"/>
          <w:spacing w:val="1"/>
          <w:lang w:val="es-ES"/>
        </w:rPr>
        <w:t>re</w:t>
      </w:r>
      <w:r w:rsidRPr="00A14A74">
        <w:rPr>
          <w:rFonts w:ascii="Arial" w:hAnsi="Arial" w:cs="Arial"/>
          <w:spacing w:val="1"/>
          <w:lang w:val="es-ES"/>
        </w:rPr>
        <w:t>a</w:t>
      </w:r>
      <w:r w:rsidRPr="00707640">
        <w:rPr>
          <w:rFonts w:ascii="Arial" w:hAnsi="Arial" w:cs="Arial"/>
          <w:spacing w:val="1"/>
          <w:lang w:val="es-ES"/>
        </w:rPr>
        <w:t>d</w:t>
      </w:r>
      <w:r w:rsidRPr="00A14A74">
        <w:rPr>
          <w:rFonts w:ascii="Arial" w:hAnsi="Arial" w:cs="Arial"/>
          <w:spacing w:val="1"/>
          <w:lang w:val="es-ES"/>
        </w:rPr>
        <w:t xml:space="preserve">a  </w:t>
      </w:r>
      <w:r w:rsidRPr="00707640">
        <w:rPr>
          <w:rFonts w:ascii="Arial" w:hAnsi="Arial" w:cs="Arial"/>
          <w:spacing w:val="1"/>
          <w:lang w:val="es-ES"/>
        </w:rPr>
        <w:t>e</w:t>
      </w:r>
      <w:r w:rsidRPr="00A14A74">
        <w:rPr>
          <w:rFonts w:ascii="Arial" w:hAnsi="Arial" w:cs="Arial"/>
          <w:spacing w:val="1"/>
          <w:lang w:val="es-ES"/>
        </w:rPr>
        <w:t>n  ocasión del Plan de Saneamiento U</w:t>
      </w:r>
      <w:r w:rsidRPr="00707640">
        <w:rPr>
          <w:rFonts w:ascii="Arial" w:hAnsi="Arial" w:cs="Arial"/>
          <w:spacing w:val="1"/>
          <w:lang w:val="es-ES"/>
        </w:rPr>
        <w:t>rb</w:t>
      </w:r>
      <w:r w:rsidRPr="00A14A74">
        <w:rPr>
          <w:rFonts w:ascii="Arial" w:hAnsi="Arial" w:cs="Arial"/>
          <w:spacing w:val="1"/>
          <w:lang w:val="es-ES"/>
        </w:rPr>
        <w:t>a</w:t>
      </w:r>
      <w:r w:rsidRPr="00707640">
        <w:rPr>
          <w:rFonts w:ascii="Arial" w:hAnsi="Arial" w:cs="Arial"/>
          <w:spacing w:val="1"/>
          <w:lang w:val="es-ES"/>
        </w:rPr>
        <w:t>n</w:t>
      </w:r>
      <w:r w:rsidRPr="00A14A74">
        <w:rPr>
          <w:rFonts w:ascii="Arial" w:hAnsi="Arial" w:cs="Arial"/>
          <w:spacing w:val="1"/>
          <w:lang w:val="es-ES"/>
        </w:rPr>
        <w:t xml:space="preserve">o I, y su </w:t>
      </w:r>
      <w:r w:rsidRPr="00707640">
        <w:rPr>
          <w:rFonts w:ascii="Arial" w:hAnsi="Arial" w:cs="Arial"/>
          <w:spacing w:val="1"/>
          <w:lang w:val="es-ES"/>
        </w:rPr>
        <w:t>e</w:t>
      </w:r>
      <w:r w:rsidRPr="00A14A74">
        <w:rPr>
          <w:rFonts w:ascii="Arial" w:hAnsi="Arial" w:cs="Arial"/>
          <w:spacing w:val="1"/>
          <w:lang w:val="es-ES"/>
        </w:rPr>
        <w:t>s</w:t>
      </w:r>
      <w:r w:rsidRPr="00707640">
        <w:rPr>
          <w:rFonts w:ascii="Arial" w:hAnsi="Arial" w:cs="Arial"/>
          <w:spacing w:val="1"/>
          <w:lang w:val="es-ES"/>
        </w:rPr>
        <w:t>tru</w:t>
      </w:r>
      <w:r w:rsidRPr="00A14A74">
        <w:rPr>
          <w:rFonts w:ascii="Arial" w:hAnsi="Arial" w:cs="Arial"/>
          <w:spacing w:val="1"/>
          <w:lang w:val="es-ES"/>
        </w:rPr>
        <w:t>c</w:t>
      </w:r>
      <w:r w:rsidRPr="00707640">
        <w:rPr>
          <w:rFonts w:ascii="Arial" w:hAnsi="Arial" w:cs="Arial"/>
          <w:spacing w:val="1"/>
          <w:lang w:val="es-ES"/>
        </w:rPr>
        <w:t>tur</w:t>
      </w:r>
      <w:r w:rsidRPr="00A14A74">
        <w:rPr>
          <w:rFonts w:ascii="Arial" w:hAnsi="Arial" w:cs="Arial"/>
          <w:spacing w:val="1"/>
          <w:lang w:val="es-ES"/>
        </w:rPr>
        <w:t xml:space="preserve">a  se </w:t>
      </w:r>
      <w:r w:rsidRPr="00707640">
        <w:rPr>
          <w:rFonts w:ascii="Arial" w:hAnsi="Arial" w:cs="Arial"/>
          <w:spacing w:val="1"/>
          <w:lang w:val="es-ES"/>
        </w:rPr>
        <w:t>h</w:t>
      </w:r>
      <w:r w:rsidRPr="00A14A74">
        <w:rPr>
          <w:rFonts w:ascii="Arial" w:hAnsi="Arial" w:cs="Arial"/>
          <w:spacing w:val="1"/>
          <w:lang w:val="es-ES"/>
        </w:rPr>
        <w:t xml:space="preserve">a mantenido casi sin variantes </w:t>
      </w:r>
      <w:r w:rsidRPr="00707640">
        <w:rPr>
          <w:rFonts w:ascii="Arial" w:hAnsi="Arial" w:cs="Arial"/>
          <w:spacing w:val="1"/>
          <w:lang w:val="es-ES"/>
        </w:rPr>
        <w:t>de</w:t>
      </w:r>
      <w:r w:rsidRPr="00A14A74">
        <w:rPr>
          <w:rFonts w:ascii="Arial" w:hAnsi="Arial" w:cs="Arial"/>
          <w:spacing w:val="1"/>
          <w:lang w:val="es-ES"/>
        </w:rPr>
        <w:t>s</w:t>
      </w:r>
      <w:r w:rsidRPr="00707640">
        <w:rPr>
          <w:rFonts w:ascii="Arial" w:hAnsi="Arial" w:cs="Arial"/>
          <w:spacing w:val="1"/>
          <w:lang w:val="es-ES"/>
        </w:rPr>
        <w:t>d</w:t>
      </w:r>
      <w:r w:rsidRPr="00A14A74">
        <w:rPr>
          <w:rFonts w:ascii="Arial" w:hAnsi="Arial" w:cs="Arial"/>
          <w:spacing w:val="1"/>
          <w:lang w:val="es-ES"/>
        </w:rPr>
        <w:t>e  entonces.</w:t>
      </w:r>
    </w:p>
    <w:p w:rsidR="00252DBF" w:rsidRPr="00A14A74" w:rsidRDefault="00252DBF" w:rsidP="00DC778E">
      <w:pPr>
        <w:spacing w:before="13" w:line="280" w:lineRule="exact"/>
        <w:jc w:val="both"/>
        <w:rPr>
          <w:rFonts w:ascii="Arial" w:hAnsi="Arial" w:cs="Arial"/>
          <w:spacing w:val="1"/>
          <w:lang w:val="es-ES"/>
        </w:rPr>
      </w:pPr>
    </w:p>
    <w:p w:rsidR="00252DBF" w:rsidRPr="00A14A74" w:rsidRDefault="0045416C" w:rsidP="000C7368">
      <w:pPr>
        <w:spacing w:line="254" w:lineRule="auto"/>
        <w:ind w:right="62"/>
        <w:jc w:val="both"/>
        <w:rPr>
          <w:rFonts w:ascii="Arial" w:hAnsi="Arial" w:cs="Arial"/>
          <w:spacing w:val="1"/>
          <w:lang w:val="es-ES"/>
        </w:rPr>
      </w:pPr>
      <w:r w:rsidRPr="00A14A74">
        <w:rPr>
          <w:rFonts w:ascii="Arial" w:hAnsi="Arial" w:cs="Arial"/>
          <w:spacing w:val="1"/>
          <w:lang w:val="es-ES"/>
        </w:rPr>
        <w:t xml:space="preserve">Tiene </w:t>
      </w:r>
      <w:r w:rsidRPr="00707640">
        <w:rPr>
          <w:rFonts w:ascii="Arial" w:hAnsi="Arial" w:cs="Arial"/>
          <w:spacing w:val="1"/>
          <w:lang w:val="es-ES"/>
        </w:rPr>
        <w:t>po</w:t>
      </w:r>
      <w:r w:rsidRPr="00A14A74">
        <w:rPr>
          <w:rFonts w:ascii="Arial" w:hAnsi="Arial" w:cs="Arial"/>
          <w:spacing w:val="1"/>
          <w:lang w:val="es-ES"/>
        </w:rPr>
        <w:t xml:space="preserve">r cometido la ejecución integral de </w:t>
      </w:r>
      <w:r w:rsidRPr="00707640">
        <w:rPr>
          <w:rFonts w:ascii="Arial" w:hAnsi="Arial" w:cs="Arial"/>
          <w:spacing w:val="1"/>
          <w:lang w:val="es-ES"/>
        </w:rPr>
        <w:t>to</w:t>
      </w:r>
      <w:r w:rsidRPr="00A14A74">
        <w:rPr>
          <w:rFonts w:ascii="Arial" w:hAnsi="Arial" w:cs="Arial"/>
          <w:spacing w:val="1"/>
          <w:lang w:val="es-ES"/>
        </w:rPr>
        <w:t>d</w:t>
      </w:r>
      <w:r w:rsidRPr="00707640">
        <w:rPr>
          <w:rFonts w:ascii="Arial" w:hAnsi="Arial" w:cs="Arial"/>
          <w:spacing w:val="1"/>
          <w:lang w:val="es-ES"/>
        </w:rPr>
        <w:t>o</w:t>
      </w:r>
      <w:r w:rsidRPr="00A14A74">
        <w:rPr>
          <w:rFonts w:ascii="Arial" w:hAnsi="Arial" w:cs="Arial"/>
          <w:spacing w:val="1"/>
          <w:lang w:val="es-ES"/>
        </w:rPr>
        <w:t xml:space="preserve">s los Planes </w:t>
      </w:r>
      <w:r w:rsidRPr="00707640">
        <w:rPr>
          <w:rFonts w:ascii="Arial" w:hAnsi="Arial" w:cs="Arial"/>
          <w:spacing w:val="1"/>
          <w:lang w:val="es-ES"/>
        </w:rPr>
        <w:t>d</w:t>
      </w:r>
      <w:r w:rsidRPr="00A14A74">
        <w:rPr>
          <w:rFonts w:ascii="Arial" w:hAnsi="Arial" w:cs="Arial"/>
          <w:spacing w:val="1"/>
          <w:lang w:val="es-ES"/>
        </w:rPr>
        <w:t>e Saneamiento U</w:t>
      </w:r>
      <w:r w:rsidRPr="00707640">
        <w:rPr>
          <w:rFonts w:ascii="Arial" w:hAnsi="Arial" w:cs="Arial"/>
          <w:spacing w:val="1"/>
          <w:lang w:val="es-ES"/>
        </w:rPr>
        <w:t>rb</w:t>
      </w:r>
      <w:r w:rsidRPr="00A14A74">
        <w:rPr>
          <w:rFonts w:ascii="Arial" w:hAnsi="Arial" w:cs="Arial"/>
          <w:spacing w:val="1"/>
          <w:lang w:val="es-ES"/>
        </w:rPr>
        <w:t>a</w:t>
      </w:r>
      <w:r w:rsidRPr="00707640">
        <w:rPr>
          <w:rFonts w:ascii="Arial" w:hAnsi="Arial" w:cs="Arial"/>
          <w:spacing w:val="1"/>
          <w:lang w:val="es-ES"/>
        </w:rPr>
        <w:t>no</w:t>
      </w:r>
      <w:r w:rsidRPr="00A14A74">
        <w:rPr>
          <w:rFonts w:ascii="Arial" w:hAnsi="Arial" w:cs="Arial"/>
          <w:spacing w:val="1"/>
          <w:lang w:val="es-ES"/>
        </w:rPr>
        <w:t>. Ello c</w:t>
      </w:r>
      <w:r w:rsidRPr="00707640">
        <w:rPr>
          <w:rFonts w:ascii="Arial" w:hAnsi="Arial" w:cs="Arial"/>
          <w:spacing w:val="1"/>
          <w:lang w:val="es-ES"/>
        </w:rPr>
        <w:t>ompre</w:t>
      </w:r>
      <w:r w:rsidRPr="00A14A74">
        <w:rPr>
          <w:rFonts w:ascii="Arial" w:hAnsi="Arial" w:cs="Arial"/>
          <w:spacing w:val="1"/>
          <w:lang w:val="es-ES"/>
        </w:rPr>
        <w:t>n</w:t>
      </w:r>
      <w:r w:rsidRPr="00707640">
        <w:rPr>
          <w:rFonts w:ascii="Arial" w:hAnsi="Arial" w:cs="Arial"/>
          <w:spacing w:val="1"/>
          <w:lang w:val="es-ES"/>
        </w:rPr>
        <w:t>d</w:t>
      </w:r>
      <w:r w:rsidRPr="00A14A74">
        <w:rPr>
          <w:rFonts w:ascii="Arial" w:hAnsi="Arial" w:cs="Arial"/>
          <w:spacing w:val="1"/>
          <w:lang w:val="es-ES"/>
        </w:rPr>
        <w:t xml:space="preserve">e la preparación </w:t>
      </w:r>
      <w:r w:rsidRPr="00707640">
        <w:rPr>
          <w:rFonts w:ascii="Arial" w:hAnsi="Arial" w:cs="Arial"/>
          <w:spacing w:val="1"/>
          <w:lang w:val="es-ES"/>
        </w:rPr>
        <w:t>d</w:t>
      </w:r>
      <w:r w:rsidRPr="00A14A74">
        <w:rPr>
          <w:rFonts w:ascii="Arial" w:hAnsi="Arial" w:cs="Arial"/>
          <w:spacing w:val="1"/>
          <w:lang w:val="es-ES"/>
        </w:rPr>
        <w:t xml:space="preserve">e los </w:t>
      </w:r>
      <w:r w:rsidRPr="00707640">
        <w:rPr>
          <w:rFonts w:ascii="Arial" w:hAnsi="Arial" w:cs="Arial"/>
          <w:spacing w:val="1"/>
          <w:lang w:val="es-ES"/>
        </w:rPr>
        <w:t>do</w:t>
      </w:r>
      <w:r w:rsidRPr="00A14A74">
        <w:rPr>
          <w:rFonts w:ascii="Arial" w:hAnsi="Arial" w:cs="Arial"/>
          <w:spacing w:val="1"/>
          <w:lang w:val="es-ES"/>
        </w:rPr>
        <w:t>cu</w:t>
      </w:r>
      <w:r w:rsidRPr="00707640">
        <w:rPr>
          <w:rFonts w:ascii="Arial" w:hAnsi="Arial" w:cs="Arial"/>
          <w:spacing w:val="1"/>
          <w:lang w:val="es-ES"/>
        </w:rPr>
        <w:t>me</w:t>
      </w:r>
      <w:r w:rsidRPr="00A14A74">
        <w:rPr>
          <w:rFonts w:ascii="Arial" w:hAnsi="Arial" w:cs="Arial"/>
          <w:spacing w:val="1"/>
          <w:lang w:val="es-ES"/>
        </w:rPr>
        <w:t>n</w:t>
      </w:r>
      <w:r w:rsidRPr="00707640">
        <w:rPr>
          <w:rFonts w:ascii="Arial" w:hAnsi="Arial" w:cs="Arial"/>
          <w:spacing w:val="1"/>
          <w:lang w:val="es-ES"/>
        </w:rPr>
        <w:t>to</w:t>
      </w:r>
      <w:r w:rsidRPr="00A14A74">
        <w:rPr>
          <w:rFonts w:ascii="Arial" w:hAnsi="Arial" w:cs="Arial"/>
          <w:spacing w:val="1"/>
          <w:lang w:val="es-ES"/>
        </w:rPr>
        <w:t>s pa</w:t>
      </w:r>
      <w:r w:rsidRPr="00707640">
        <w:rPr>
          <w:rFonts w:ascii="Arial" w:hAnsi="Arial" w:cs="Arial"/>
          <w:spacing w:val="1"/>
          <w:lang w:val="es-ES"/>
        </w:rPr>
        <w:t>r</w:t>
      </w:r>
      <w:r w:rsidRPr="00A14A74">
        <w:rPr>
          <w:rFonts w:ascii="Arial" w:hAnsi="Arial" w:cs="Arial"/>
          <w:spacing w:val="1"/>
          <w:lang w:val="es-ES"/>
        </w:rPr>
        <w:t xml:space="preserve">a licitaciones, llamados a Licitación Pública Nacional o Internacional, la supervisión y el control </w:t>
      </w:r>
      <w:r w:rsidRPr="00707640">
        <w:rPr>
          <w:rFonts w:ascii="Arial" w:hAnsi="Arial" w:cs="Arial"/>
          <w:spacing w:val="1"/>
          <w:lang w:val="es-ES"/>
        </w:rPr>
        <w:t>d</w:t>
      </w:r>
      <w:r w:rsidRPr="00A14A74">
        <w:rPr>
          <w:rFonts w:ascii="Arial" w:hAnsi="Arial" w:cs="Arial"/>
          <w:spacing w:val="1"/>
          <w:lang w:val="es-ES"/>
        </w:rPr>
        <w:t>e  la ejecución de  los c</w:t>
      </w:r>
      <w:r w:rsidRPr="00707640">
        <w:rPr>
          <w:rFonts w:ascii="Arial" w:hAnsi="Arial" w:cs="Arial"/>
          <w:spacing w:val="1"/>
          <w:lang w:val="es-ES"/>
        </w:rPr>
        <w:t>o</w:t>
      </w:r>
      <w:r w:rsidRPr="00A14A74">
        <w:rPr>
          <w:rFonts w:ascii="Arial" w:hAnsi="Arial" w:cs="Arial"/>
          <w:spacing w:val="1"/>
          <w:lang w:val="es-ES"/>
        </w:rPr>
        <w:t>n</w:t>
      </w:r>
      <w:r w:rsidRPr="00707640">
        <w:rPr>
          <w:rFonts w:ascii="Arial" w:hAnsi="Arial" w:cs="Arial"/>
          <w:spacing w:val="1"/>
          <w:lang w:val="es-ES"/>
        </w:rPr>
        <w:t>tr</w:t>
      </w:r>
      <w:r w:rsidRPr="00A14A74">
        <w:rPr>
          <w:rFonts w:ascii="Arial" w:hAnsi="Arial" w:cs="Arial"/>
          <w:spacing w:val="1"/>
          <w:lang w:val="es-ES"/>
        </w:rPr>
        <w:t>at</w:t>
      </w:r>
      <w:r w:rsidRPr="00707640">
        <w:rPr>
          <w:rFonts w:ascii="Arial" w:hAnsi="Arial" w:cs="Arial"/>
          <w:spacing w:val="1"/>
          <w:lang w:val="es-ES"/>
        </w:rPr>
        <w:t>o</w:t>
      </w:r>
      <w:r w:rsidRPr="00A14A74">
        <w:rPr>
          <w:rFonts w:ascii="Arial" w:hAnsi="Arial" w:cs="Arial"/>
          <w:spacing w:val="1"/>
          <w:lang w:val="es-ES"/>
        </w:rPr>
        <w:t xml:space="preserve">s  de consultoría y </w:t>
      </w:r>
      <w:r w:rsidRPr="00707640">
        <w:rPr>
          <w:rFonts w:ascii="Arial" w:hAnsi="Arial" w:cs="Arial"/>
          <w:spacing w:val="1"/>
          <w:lang w:val="es-ES"/>
        </w:rPr>
        <w:t>d</w:t>
      </w:r>
      <w:r w:rsidRPr="00A14A74">
        <w:rPr>
          <w:rFonts w:ascii="Arial" w:hAnsi="Arial" w:cs="Arial"/>
          <w:spacing w:val="1"/>
          <w:lang w:val="es-ES"/>
        </w:rPr>
        <w:t xml:space="preserve">e ejecución </w:t>
      </w:r>
      <w:r w:rsidRPr="00707640">
        <w:rPr>
          <w:rFonts w:ascii="Arial" w:hAnsi="Arial" w:cs="Arial"/>
          <w:spacing w:val="1"/>
          <w:lang w:val="es-ES"/>
        </w:rPr>
        <w:t>d</w:t>
      </w:r>
      <w:r w:rsidRPr="00A14A74">
        <w:rPr>
          <w:rFonts w:ascii="Arial" w:hAnsi="Arial" w:cs="Arial"/>
          <w:spacing w:val="1"/>
          <w:lang w:val="es-ES"/>
        </w:rPr>
        <w:t xml:space="preserve">e </w:t>
      </w:r>
      <w:r w:rsidRPr="00707640">
        <w:rPr>
          <w:rFonts w:ascii="Arial" w:hAnsi="Arial" w:cs="Arial"/>
          <w:spacing w:val="1"/>
          <w:lang w:val="es-ES"/>
        </w:rPr>
        <w:t>obr</w:t>
      </w:r>
      <w:r w:rsidRPr="00A14A74">
        <w:rPr>
          <w:rFonts w:ascii="Arial" w:hAnsi="Arial" w:cs="Arial"/>
          <w:spacing w:val="1"/>
          <w:lang w:val="es-ES"/>
        </w:rPr>
        <w:t>as licitados. Asimismo le c</w:t>
      </w:r>
      <w:r w:rsidRPr="00707640">
        <w:rPr>
          <w:rFonts w:ascii="Arial" w:hAnsi="Arial" w:cs="Arial"/>
          <w:spacing w:val="1"/>
          <w:lang w:val="es-ES"/>
        </w:rPr>
        <w:t>omp</w:t>
      </w:r>
      <w:r w:rsidRPr="00A14A74">
        <w:rPr>
          <w:rFonts w:ascii="Arial" w:hAnsi="Arial" w:cs="Arial"/>
          <w:spacing w:val="1"/>
          <w:lang w:val="es-ES"/>
        </w:rPr>
        <w:t>e</w:t>
      </w:r>
      <w:r w:rsidRPr="00707640">
        <w:rPr>
          <w:rFonts w:ascii="Arial" w:hAnsi="Arial" w:cs="Arial"/>
          <w:spacing w:val="1"/>
          <w:lang w:val="es-ES"/>
        </w:rPr>
        <w:t>te</w:t>
      </w:r>
      <w:r w:rsidRPr="00A14A74">
        <w:rPr>
          <w:rFonts w:ascii="Arial" w:hAnsi="Arial" w:cs="Arial"/>
          <w:spacing w:val="1"/>
          <w:lang w:val="es-ES"/>
        </w:rPr>
        <w:t xml:space="preserve">n  las adquisiciones de bienes, y la gestión </w:t>
      </w:r>
      <w:r w:rsidRPr="00707640">
        <w:rPr>
          <w:rFonts w:ascii="Arial" w:hAnsi="Arial" w:cs="Arial"/>
          <w:spacing w:val="1"/>
          <w:lang w:val="es-ES"/>
        </w:rPr>
        <w:t>d</w:t>
      </w:r>
      <w:r w:rsidRPr="00A14A74">
        <w:rPr>
          <w:rFonts w:ascii="Arial" w:hAnsi="Arial" w:cs="Arial"/>
          <w:spacing w:val="1"/>
          <w:lang w:val="es-ES"/>
        </w:rPr>
        <w:t>e los c</w:t>
      </w:r>
      <w:r w:rsidRPr="00707640">
        <w:rPr>
          <w:rFonts w:ascii="Arial" w:hAnsi="Arial" w:cs="Arial"/>
          <w:spacing w:val="1"/>
          <w:lang w:val="es-ES"/>
        </w:rPr>
        <w:t>o</w:t>
      </w:r>
      <w:r w:rsidRPr="00A14A74">
        <w:rPr>
          <w:rFonts w:ascii="Arial" w:hAnsi="Arial" w:cs="Arial"/>
          <w:spacing w:val="1"/>
          <w:lang w:val="es-ES"/>
        </w:rPr>
        <w:t>n</w:t>
      </w:r>
      <w:r w:rsidRPr="00707640">
        <w:rPr>
          <w:rFonts w:ascii="Arial" w:hAnsi="Arial" w:cs="Arial"/>
          <w:spacing w:val="1"/>
          <w:lang w:val="es-ES"/>
        </w:rPr>
        <w:t>tr</w:t>
      </w:r>
      <w:r w:rsidRPr="00A14A74">
        <w:rPr>
          <w:rFonts w:ascii="Arial" w:hAnsi="Arial" w:cs="Arial"/>
          <w:spacing w:val="1"/>
          <w:lang w:val="es-ES"/>
        </w:rPr>
        <w:t>at</w:t>
      </w:r>
      <w:r w:rsidRPr="00707640">
        <w:rPr>
          <w:rFonts w:ascii="Arial" w:hAnsi="Arial" w:cs="Arial"/>
          <w:spacing w:val="1"/>
          <w:lang w:val="es-ES"/>
        </w:rPr>
        <w:t>o</w:t>
      </w:r>
      <w:r w:rsidRPr="00A14A74">
        <w:rPr>
          <w:rFonts w:ascii="Arial" w:hAnsi="Arial" w:cs="Arial"/>
          <w:spacing w:val="1"/>
          <w:lang w:val="es-ES"/>
        </w:rPr>
        <w:t xml:space="preserve">s </w:t>
      </w:r>
      <w:r w:rsidRPr="00707640">
        <w:rPr>
          <w:rFonts w:ascii="Arial" w:hAnsi="Arial" w:cs="Arial"/>
          <w:spacing w:val="1"/>
          <w:lang w:val="es-ES"/>
        </w:rPr>
        <w:t xml:space="preserve"> </w:t>
      </w:r>
      <w:r w:rsidRPr="00A14A74">
        <w:rPr>
          <w:rFonts w:ascii="Arial" w:hAnsi="Arial" w:cs="Arial"/>
          <w:spacing w:val="1"/>
          <w:lang w:val="es-ES"/>
        </w:rPr>
        <w:t>c</w:t>
      </w:r>
      <w:r w:rsidRPr="00707640">
        <w:rPr>
          <w:rFonts w:ascii="Arial" w:hAnsi="Arial" w:cs="Arial"/>
          <w:spacing w:val="1"/>
          <w:lang w:val="es-ES"/>
        </w:rPr>
        <w:t>o</w:t>
      </w:r>
      <w:r w:rsidRPr="00A14A74">
        <w:rPr>
          <w:rFonts w:ascii="Arial" w:hAnsi="Arial" w:cs="Arial"/>
          <w:spacing w:val="1"/>
          <w:lang w:val="es-ES"/>
        </w:rPr>
        <w:t xml:space="preserve">n el BID </w:t>
      </w:r>
      <w:r w:rsidRPr="00707640">
        <w:rPr>
          <w:rFonts w:ascii="Arial" w:hAnsi="Arial" w:cs="Arial"/>
          <w:spacing w:val="1"/>
          <w:lang w:val="es-ES"/>
        </w:rPr>
        <w:t>q</w:t>
      </w:r>
      <w:r w:rsidRPr="00A14A74">
        <w:rPr>
          <w:rFonts w:ascii="Arial" w:hAnsi="Arial" w:cs="Arial"/>
          <w:spacing w:val="1"/>
          <w:lang w:val="es-ES"/>
        </w:rPr>
        <w:t xml:space="preserve">ue </w:t>
      </w:r>
      <w:r w:rsidRPr="00707640">
        <w:rPr>
          <w:rFonts w:ascii="Arial" w:hAnsi="Arial" w:cs="Arial"/>
          <w:spacing w:val="1"/>
          <w:lang w:val="es-ES"/>
        </w:rPr>
        <w:t>h</w:t>
      </w:r>
      <w:r w:rsidRPr="00A14A74">
        <w:rPr>
          <w:rFonts w:ascii="Arial" w:hAnsi="Arial" w:cs="Arial"/>
          <w:spacing w:val="1"/>
          <w:lang w:val="es-ES"/>
        </w:rPr>
        <w:t xml:space="preserve">an financiado y financian las sucesivas </w:t>
      </w:r>
      <w:r w:rsidRPr="00707640">
        <w:rPr>
          <w:rFonts w:ascii="Arial" w:hAnsi="Arial" w:cs="Arial"/>
          <w:spacing w:val="1"/>
          <w:lang w:val="es-ES"/>
        </w:rPr>
        <w:t>et</w:t>
      </w:r>
      <w:r w:rsidRPr="00A14A74">
        <w:rPr>
          <w:rFonts w:ascii="Arial" w:hAnsi="Arial" w:cs="Arial"/>
          <w:spacing w:val="1"/>
          <w:lang w:val="es-ES"/>
        </w:rPr>
        <w:t>a</w:t>
      </w:r>
      <w:r w:rsidRPr="00707640">
        <w:rPr>
          <w:rFonts w:ascii="Arial" w:hAnsi="Arial" w:cs="Arial"/>
          <w:spacing w:val="1"/>
          <w:lang w:val="es-ES"/>
        </w:rPr>
        <w:t>p</w:t>
      </w:r>
      <w:r w:rsidRPr="00A14A74">
        <w:rPr>
          <w:rFonts w:ascii="Arial" w:hAnsi="Arial" w:cs="Arial"/>
          <w:spacing w:val="1"/>
          <w:lang w:val="es-ES"/>
        </w:rPr>
        <w:t xml:space="preserve">as </w:t>
      </w:r>
      <w:r w:rsidRPr="00707640">
        <w:rPr>
          <w:rFonts w:ascii="Arial" w:hAnsi="Arial" w:cs="Arial"/>
          <w:spacing w:val="1"/>
          <w:lang w:val="es-ES"/>
        </w:rPr>
        <w:t>d</w:t>
      </w:r>
      <w:r w:rsidRPr="00A14A74">
        <w:rPr>
          <w:rFonts w:ascii="Arial" w:hAnsi="Arial" w:cs="Arial"/>
          <w:spacing w:val="1"/>
          <w:lang w:val="es-ES"/>
        </w:rPr>
        <w:t xml:space="preserve">e los Planes </w:t>
      </w:r>
      <w:r w:rsidRPr="00707640">
        <w:rPr>
          <w:rFonts w:ascii="Arial" w:hAnsi="Arial" w:cs="Arial"/>
          <w:spacing w:val="1"/>
          <w:lang w:val="es-ES"/>
        </w:rPr>
        <w:t>d</w:t>
      </w:r>
      <w:r w:rsidRPr="00A14A74">
        <w:rPr>
          <w:rFonts w:ascii="Arial" w:hAnsi="Arial" w:cs="Arial"/>
          <w:spacing w:val="1"/>
          <w:lang w:val="es-ES"/>
        </w:rPr>
        <w:t>e Saneamiento.</w:t>
      </w:r>
    </w:p>
    <w:p w:rsidR="00252DBF" w:rsidRPr="00A14A74" w:rsidRDefault="00252DBF" w:rsidP="00DC778E">
      <w:pPr>
        <w:spacing w:before="16" w:line="280" w:lineRule="exact"/>
        <w:jc w:val="both"/>
        <w:rPr>
          <w:rFonts w:ascii="Arial" w:hAnsi="Arial" w:cs="Arial"/>
          <w:spacing w:val="1"/>
          <w:lang w:val="es-ES"/>
        </w:rPr>
      </w:pPr>
    </w:p>
    <w:p w:rsidR="00252DBF" w:rsidRPr="00A14A74" w:rsidRDefault="00B97417" w:rsidP="000C7368">
      <w:pPr>
        <w:spacing w:line="254" w:lineRule="auto"/>
        <w:ind w:right="63"/>
        <w:jc w:val="both"/>
        <w:rPr>
          <w:rFonts w:ascii="Arial" w:hAnsi="Arial" w:cs="Arial"/>
          <w:spacing w:val="1"/>
          <w:lang w:val="es-ES"/>
        </w:rPr>
      </w:pPr>
      <w:r w:rsidRPr="00A14A74">
        <w:rPr>
          <w:rFonts w:ascii="Arial" w:hAnsi="Arial" w:cs="Arial"/>
          <w:spacing w:val="1"/>
          <w:lang w:val="es-ES"/>
        </w:rPr>
        <w:t xml:space="preserve">Si bien en el organigrama publicado </w:t>
      </w:r>
      <w:r w:rsidR="00FD799F">
        <w:rPr>
          <w:rFonts w:ascii="Arial" w:hAnsi="Arial" w:cs="Arial"/>
          <w:spacing w:val="1"/>
          <w:lang w:val="es-ES"/>
        </w:rPr>
        <w:t xml:space="preserve">en la página web </w:t>
      </w:r>
      <w:r w:rsidRPr="00A14A74">
        <w:rPr>
          <w:rFonts w:ascii="Arial" w:hAnsi="Arial" w:cs="Arial"/>
          <w:spacing w:val="1"/>
          <w:lang w:val="es-ES"/>
        </w:rPr>
        <w:t xml:space="preserve">de la </w:t>
      </w:r>
      <w:r w:rsidR="0045416C" w:rsidRPr="00A14A74">
        <w:rPr>
          <w:rFonts w:ascii="Arial" w:hAnsi="Arial" w:cs="Arial"/>
          <w:spacing w:val="1"/>
          <w:lang w:val="es-ES"/>
        </w:rPr>
        <w:t xml:space="preserve">IM, la UES depende  de la División Saneamiento (DS) </w:t>
      </w:r>
      <w:r w:rsidR="00FD799F">
        <w:rPr>
          <w:rFonts w:ascii="Arial" w:hAnsi="Arial" w:cs="Arial"/>
          <w:spacing w:val="1"/>
          <w:lang w:val="es-ES"/>
        </w:rPr>
        <w:t xml:space="preserve">que a su vez depende </w:t>
      </w:r>
      <w:r w:rsidR="0045416C" w:rsidRPr="00A14A74">
        <w:rPr>
          <w:rFonts w:ascii="Arial" w:hAnsi="Arial" w:cs="Arial"/>
          <w:spacing w:val="1"/>
          <w:lang w:val="es-ES"/>
        </w:rPr>
        <w:t>del Departamento de Desarrollo Ambiental (DDA)</w:t>
      </w:r>
      <w:r w:rsidRPr="00A14A74">
        <w:rPr>
          <w:rFonts w:ascii="Arial" w:hAnsi="Arial" w:cs="Arial"/>
          <w:spacing w:val="1"/>
          <w:lang w:val="es-ES"/>
        </w:rPr>
        <w:t>, no existe resolución que lo ampare, y en los hechos la UES depende directamente del DDA</w:t>
      </w:r>
      <w:r w:rsidR="0045416C" w:rsidRPr="00A14A74">
        <w:rPr>
          <w:rFonts w:ascii="Arial" w:hAnsi="Arial" w:cs="Arial"/>
          <w:spacing w:val="1"/>
          <w:lang w:val="es-ES"/>
        </w:rPr>
        <w:t>.</w:t>
      </w:r>
    </w:p>
    <w:p w:rsidR="00252DBF" w:rsidRPr="00A14A74" w:rsidRDefault="00252DBF" w:rsidP="00DC778E">
      <w:pPr>
        <w:spacing w:before="13" w:line="280" w:lineRule="exact"/>
        <w:jc w:val="both"/>
        <w:rPr>
          <w:rFonts w:ascii="Arial" w:hAnsi="Arial" w:cs="Arial"/>
          <w:spacing w:val="1"/>
          <w:lang w:val="es-ES"/>
        </w:rPr>
      </w:pPr>
    </w:p>
    <w:p w:rsidR="00252DBF" w:rsidRPr="00A14A74" w:rsidRDefault="0045416C" w:rsidP="000C7368">
      <w:pPr>
        <w:spacing w:line="254" w:lineRule="auto"/>
        <w:ind w:right="61"/>
        <w:jc w:val="both"/>
        <w:rPr>
          <w:rFonts w:ascii="Arial" w:hAnsi="Arial" w:cs="Arial"/>
          <w:spacing w:val="1"/>
          <w:lang w:val="es-ES"/>
        </w:rPr>
      </w:pPr>
      <w:r w:rsidRPr="00A14A74">
        <w:rPr>
          <w:rFonts w:ascii="Arial" w:hAnsi="Arial" w:cs="Arial"/>
          <w:spacing w:val="1"/>
          <w:lang w:val="es-ES"/>
        </w:rPr>
        <w:lastRenderedPageBreak/>
        <w:t>Al DDA c</w:t>
      </w:r>
      <w:r w:rsidRPr="00707640">
        <w:rPr>
          <w:rFonts w:ascii="Arial" w:hAnsi="Arial" w:cs="Arial"/>
          <w:spacing w:val="1"/>
          <w:lang w:val="es-ES"/>
        </w:rPr>
        <w:t>o</w:t>
      </w:r>
      <w:r w:rsidRPr="00A14A74">
        <w:rPr>
          <w:rFonts w:ascii="Arial" w:hAnsi="Arial" w:cs="Arial"/>
          <w:spacing w:val="1"/>
          <w:lang w:val="es-ES"/>
        </w:rPr>
        <w:t>m</w:t>
      </w:r>
      <w:r w:rsidRPr="00707640">
        <w:rPr>
          <w:rFonts w:ascii="Arial" w:hAnsi="Arial" w:cs="Arial"/>
          <w:spacing w:val="1"/>
          <w:lang w:val="es-ES"/>
        </w:rPr>
        <w:t>p</w:t>
      </w:r>
      <w:r w:rsidRPr="00A14A74">
        <w:rPr>
          <w:rFonts w:ascii="Arial" w:hAnsi="Arial" w:cs="Arial"/>
          <w:spacing w:val="1"/>
          <w:lang w:val="es-ES"/>
        </w:rPr>
        <w:t>e</w:t>
      </w:r>
      <w:r w:rsidRPr="00707640">
        <w:rPr>
          <w:rFonts w:ascii="Arial" w:hAnsi="Arial" w:cs="Arial"/>
          <w:spacing w:val="1"/>
          <w:lang w:val="es-ES"/>
        </w:rPr>
        <w:t>te</w:t>
      </w:r>
      <w:r w:rsidRPr="00A14A74">
        <w:rPr>
          <w:rFonts w:ascii="Arial" w:hAnsi="Arial" w:cs="Arial"/>
          <w:spacing w:val="1"/>
          <w:lang w:val="es-ES"/>
        </w:rPr>
        <w:t>,  e</w:t>
      </w:r>
      <w:r w:rsidRPr="00707640">
        <w:rPr>
          <w:rFonts w:ascii="Arial" w:hAnsi="Arial" w:cs="Arial"/>
          <w:spacing w:val="1"/>
          <w:lang w:val="es-ES"/>
        </w:rPr>
        <w:t>ntr</w:t>
      </w:r>
      <w:r w:rsidRPr="00A14A74">
        <w:rPr>
          <w:rFonts w:ascii="Arial" w:hAnsi="Arial" w:cs="Arial"/>
          <w:spacing w:val="1"/>
          <w:lang w:val="es-ES"/>
        </w:rPr>
        <w:t xml:space="preserve">e  </w:t>
      </w:r>
      <w:r w:rsidRPr="00707640">
        <w:rPr>
          <w:rFonts w:ascii="Arial" w:hAnsi="Arial" w:cs="Arial"/>
          <w:spacing w:val="1"/>
          <w:lang w:val="es-ES"/>
        </w:rPr>
        <w:t>otro</w:t>
      </w:r>
      <w:r w:rsidRPr="00A14A74">
        <w:rPr>
          <w:rFonts w:ascii="Arial" w:hAnsi="Arial" w:cs="Arial"/>
          <w:spacing w:val="1"/>
          <w:lang w:val="es-ES"/>
        </w:rPr>
        <w:t xml:space="preserve">s cometidos, formular, </w:t>
      </w:r>
      <w:r w:rsidRPr="00707640">
        <w:rPr>
          <w:rFonts w:ascii="Arial" w:hAnsi="Arial" w:cs="Arial"/>
          <w:spacing w:val="1"/>
          <w:lang w:val="es-ES"/>
        </w:rPr>
        <w:t>p</w:t>
      </w:r>
      <w:r w:rsidRPr="00A14A74">
        <w:rPr>
          <w:rFonts w:ascii="Arial" w:hAnsi="Arial" w:cs="Arial"/>
          <w:spacing w:val="1"/>
          <w:lang w:val="es-ES"/>
        </w:rPr>
        <w:t>r</w:t>
      </w:r>
      <w:r w:rsidRPr="00707640">
        <w:rPr>
          <w:rFonts w:ascii="Arial" w:hAnsi="Arial" w:cs="Arial"/>
          <w:spacing w:val="1"/>
          <w:lang w:val="es-ES"/>
        </w:rPr>
        <w:t>o</w:t>
      </w:r>
      <w:r w:rsidRPr="00A14A74">
        <w:rPr>
          <w:rFonts w:ascii="Arial" w:hAnsi="Arial" w:cs="Arial"/>
          <w:spacing w:val="1"/>
          <w:lang w:val="es-ES"/>
        </w:rPr>
        <w:t>y</w:t>
      </w:r>
      <w:r w:rsidRPr="00707640">
        <w:rPr>
          <w:rFonts w:ascii="Arial" w:hAnsi="Arial" w:cs="Arial"/>
          <w:spacing w:val="1"/>
          <w:lang w:val="es-ES"/>
        </w:rPr>
        <w:t>e</w:t>
      </w:r>
      <w:r w:rsidRPr="00A14A74">
        <w:rPr>
          <w:rFonts w:ascii="Arial" w:hAnsi="Arial" w:cs="Arial"/>
          <w:spacing w:val="1"/>
          <w:lang w:val="es-ES"/>
        </w:rPr>
        <w:t>c</w:t>
      </w:r>
      <w:r w:rsidRPr="00707640">
        <w:rPr>
          <w:rFonts w:ascii="Arial" w:hAnsi="Arial" w:cs="Arial"/>
          <w:spacing w:val="1"/>
          <w:lang w:val="es-ES"/>
        </w:rPr>
        <w:t>t</w:t>
      </w:r>
      <w:r w:rsidRPr="00A14A74">
        <w:rPr>
          <w:rFonts w:ascii="Arial" w:hAnsi="Arial" w:cs="Arial"/>
          <w:spacing w:val="1"/>
          <w:lang w:val="es-ES"/>
        </w:rPr>
        <w:t>a</w:t>
      </w:r>
      <w:r w:rsidRPr="00707640">
        <w:rPr>
          <w:rFonts w:ascii="Arial" w:hAnsi="Arial" w:cs="Arial"/>
          <w:spacing w:val="1"/>
          <w:lang w:val="es-ES"/>
        </w:rPr>
        <w:t>r</w:t>
      </w:r>
      <w:r w:rsidRPr="00A14A74">
        <w:rPr>
          <w:rFonts w:ascii="Arial" w:hAnsi="Arial" w:cs="Arial"/>
          <w:spacing w:val="1"/>
          <w:lang w:val="es-ES"/>
        </w:rPr>
        <w:t xml:space="preserve">, </w:t>
      </w:r>
      <w:r w:rsidRPr="00707640">
        <w:rPr>
          <w:rFonts w:ascii="Arial" w:hAnsi="Arial" w:cs="Arial"/>
          <w:spacing w:val="1"/>
          <w:lang w:val="es-ES"/>
        </w:rPr>
        <w:t>e</w:t>
      </w:r>
      <w:r w:rsidRPr="00A14A74">
        <w:rPr>
          <w:rFonts w:ascii="Arial" w:hAnsi="Arial" w:cs="Arial"/>
          <w:spacing w:val="1"/>
          <w:lang w:val="es-ES"/>
        </w:rPr>
        <w:t>j</w:t>
      </w:r>
      <w:r w:rsidRPr="00707640">
        <w:rPr>
          <w:rFonts w:ascii="Arial" w:hAnsi="Arial" w:cs="Arial"/>
          <w:spacing w:val="1"/>
          <w:lang w:val="es-ES"/>
        </w:rPr>
        <w:t>e</w:t>
      </w:r>
      <w:r w:rsidRPr="00A14A74">
        <w:rPr>
          <w:rFonts w:ascii="Arial" w:hAnsi="Arial" w:cs="Arial"/>
          <w:spacing w:val="1"/>
          <w:lang w:val="es-ES"/>
        </w:rPr>
        <w:t>cu</w:t>
      </w:r>
      <w:r w:rsidRPr="00707640">
        <w:rPr>
          <w:rFonts w:ascii="Arial" w:hAnsi="Arial" w:cs="Arial"/>
          <w:spacing w:val="1"/>
          <w:lang w:val="es-ES"/>
        </w:rPr>
        <w:t>t</w:t>
      </w:r>
      <w:r w:rsidRPr="00A14A74">
        <w:rPr>
          <w:rFonts w:ascii="Arial" w:hAnsi="Arial" w:cs="Arial"/>
          <w:spacing w:val="1"/>
          <w:lang w:val="es-ES"/>
        </w:rPr>
        <w:t xml:space="preserve">ar  y evaluar los planes departamentales </w:t>
      </w:r>
      <w:r w:rsidRPr="00707640">
        <w:rPr>
          <w:rFonts w:ascii="Arial" w:hAnsi="Arial" w:cs="Arial"/>
          <w:spacing w:val="1"/>
          <w:lang w:val="es-ES"/>
        </w:rPr>
        <w:t xml:space="preserve"> p</w:t>
      </w:r>
      <w:r w:rsidRPr="00A14A74">
        <w:rPr>
          <w:rFonts w:ascii="Arial" w:hAnsi="Arial" w:cs="Arial"/>
          <w:spacing w:val="1"/>
          <w:lang w:val="es-ES"/>
        </w:rPr>
        <w:t>a</w:t>
      </w:r>
      <w:r w:rsidRPr="00707640">
        <w:rPr>
          <w:rFonts w:ascii="Arial" w:hAnsi="Arial" w:cs="Arial"/>
          <w:spacing w:val="1"/>
          <w:lang w:val="es-ES"/>
        </w:rPr>
        <w:t>r</w:t>
      </w:r>
      <w:r w:rsidRPr="00A14A74">
        <w:rPr>
          <w:rFonts w:ascii="Arial" w:hAnsi="Arial" w:cs="Arial"/>
          <w:spacing w:val="1"/>
          <w:lang w:val="es-ES"/>
        </w:rPr>
        <w:t xml:space="preserve">a  la  gestión  y protección  del  ambiente,  promoviendo  </w:t>
      </w:r>
      <w:r w:rsidRPr="00707640">
        <w:rPr>
          <w:rFonts w:ascii="Arial" w:hAnsi="Arial" w:cs="Arial"/>
          <w:spacing w:val="1"/>
          <w:lang w:val="es-ES"/>
        </w:rPr>
        <w:t>un</w:t>
      </w:r>
      <w:r w:rsidRPr="00A14A74">
        <w:rPr>
          <w:rFonts w:ascii="Arial" w:hAnsi="Arial" w:cs="Arial"/>
          <w:spacing w:val="1"/>
          <w:lang w:val="es-ES"/>
        </w:rPr>
        <w:t xml:space="preserve">a  gestión integral </w:t>
      </w:r>
      <w:r w:rsidRPr="00707640">
        <w:rPr>
          <w:rFonts w:ascii="Arial" w:hAnsi="Arial" w:cs="Arial"/>
          <w:spacing w:val="1"/>
          <w:lang w:val="es-ES"/>
        </w:rPr>
        <w:t>p</w:t>
      </w:r>
      <w:r w:rsidRPr="00A14A74">
        <w:rPr>
          <w:rFonts w:ascii="Arial" w:hAnsi="Arial" w:cs="Arial"/>
          <w:spacing w:val="1"/>
          <w:lang w:val="es-ES"/>
        </w:rPr>
        <w:t>ara  la m</w:t>
      </w:r>
      <w:r w:rsidRPr="00707640">
        <w:rPr>
          <w:rFonts w:ascii="Arial" w:hAnsi="Arial" w:cs="Arial"/>
          <w:spacing w:val="1"/>
          <w:lang w:val="es-ES"/>
        </w:rPr>
        <w:t>e</w:t>
      </w:r>
      <w:r w:rsidRPr="00A14A74">
        <w:rPr>
          <w:rFonts w:ascii="Arial" w:hAnsi="Arial" w:cs="Arial"/>
          <w:spacing w:val="1"/>
          <w:lang w:val="es-ES"/>
        </w:rPr>
        <w:t>j</w:t>
      </w:r>
      <w:r w:rsidRPr="00707640">
        <w:rPr>
          <w:rFonts w:ascii="Arial" w:hAnsi="Arial" w:cs="Arial"/>
          <w:spacing w:val="1"/>
          <w:lang w:val="es-ES"/>
        </w:rPr>
        <w:t>or</w:t>
      </w:r>
      <w:r w:rsidRPr="00A14A74">
        <w:rPr>
          <w:rFonts w:ascii="Arial" w:hAnsi="Arial" w:cs="Arial"/>
          <w:spacing w:val="1"/>
          <w:lang w:val="es-ES"/>
        </w:rPr>
        <w:t xml:space="preserve">a  continua </w:t>
      </w:r>
      <w:r w:rsidRPr="00707640">
        <w:rPr>
          <w:rFonts w:ascii="Arial" w:hAnsi="Arial" w:cs="Arial"/>
          <w:spacing w:val="1"/>
          <w:lang w:val="es-ES"/>
        </w:rPr>
        <w:t>d</w:t>
      </w:r>
      <w:r w:rsidRPr="00A14A74">
        <w:rPr>
          <w:rFonts w:ascii="Arial" w:hAnsi="Arial" w:cs="Arial"/>
          <w:spacing w:val="1"/>
          <w:lang w:val="es-ES"/>
        </w:rPr>
        <w:t xml:space="preserve">e  la calidad ambiental, </w:t>
      </w:r>
      <w:r w:rsidRPr="00707640">
        <w:rPr>
          <w:rFonts w:ascii="Arial" w:hAnsi="Arial" w:cs="Arial"/>
          <w:spacing w:val="1"/>
          <w:lang w:val="es-ES"/>
        </w:rPr>
        <w:t>e</w:t>
      </w:r>
      <w:r w:rsidRPr="00A14A74">
        <w:rPr>
          <w:rFonts w:ascii="Arial" w:hAnsi="Arial" w:cs="Arial"/>
          <w:spacing w:val="1"/>
          <w:lang w:val="es-ES"/>
        </w:rPr>
        <w:t xml:space="preserve">n  el </w:t>
      </w:r>
      <w:r w:rsidRPr="00707640">
        <w:rPr>
          <w:rFonts w:ascii="Arial" w:hAnsi="Arial" w:cs="Arial"/>
          <w:spacing w:val="1"/>
          <w:lang w:val="es-ES"/>
        </w:rPr>
        <w:t>m</w:t>
      </w:r>
      <w:r w:rsidRPr="00A14A74">
        <w:rPr>
          <w:rFonts w:ascii="Arial" w:hAnsi="Arial" w:cs="Arial"/>
          <w:spacing w:val="1"/>
          <w:lang w:val="es-ES"/>
        </w:rPr>
        <w:t>a</w:t>
      </w:r>
      <w:r w:rsidRPr="00707640">
        <w:rPr>
          <w:rFonts w:ascii="Arial" w:hAnsi="Arial" w:cs="Arial"/>
          <w:spacing w:val="1"/>
          <w:lang w:val="es-ES"/>
        </w:rPr>
        <w:t>r</w:t>
      </w:r>
      <w:r w:rsidRPr="00A14A74">
        <w:rPr>
          <w:rFonts w:ascii="Arial" w:hAnsi="Arial" w:cs="Arial"/>
          <w:spacing w:val="1"/>
          <w:lang w:val="es-ES"/>
        </w:rPr>
        <w:t xml:space="preserve">co  </w:t>
      </w:r>
      <w:r w:rsidRPr="00707640">
        <w:rPr>
          <w:rFonts w:ascii="Arial" w:hAnsi="Arial" w:cs="Arial"/>
          <w:spacing w:val="1"/>
          <w:lang w:val="es-ES"/>
        </w:rPr>
        <w:t>d</w:t>
      </w:r>
      <w:r w:rsidRPr="00A14A74">
        <w:rPr>
          <w:rFonts w:ascii="Arial" w:hAnsi="Arial" w:cs="Arial"/>
          <w:spacing w:val="1"/>
          <w:lang w:val="es-ES"/>
        </w:rPr>
        <w:t xml:space="preserve">e  </w:t>
      </w:r>
      <w:r w:rsidRPr="00707640">
        <w:rPr>
          <w:rFonts w:ascii="Arial" w:hAnsi="Arial" w:cs="Arial"/>
          <w:spacing w:val="1"/>
          <w:lang w:val="es-ES"/>
        </w:rPr>
        <w:t>u</w:t>
      </w:r>
      <w:r w:rsidRPr="00A14A74">
        <w:rPr>
          <w:rFonts w:ascii="Arial" w:hAnsi="Arial" w:cs="Arial"/>
          <w:spacing w:val="1"/>
          <w:lang w:val="es-ES"/>
        </w:rPr>
        <w:t>n desarrollo sostenible.</w:t>
      </w:r>
    </w:p>
    <w:p w:rsidR="00252DBF" w:rsidRPr="00A14A74" w:rsidRDefault="00252DBF" w:rsidP="00DC778E">
      <w:pPr>
        <w:spacing w:before="10" w:line="100" w:lineRule="exact"/>
        <w:jc w:val="both"/>
        <w:rPr>
          <w:rFonts w:ascii="Arial" w:hAnsi="Arial" w:cs="Arial"/>
          <w:spacing w:val="1"/>
          <w:lang w:val="es-ES"/>
        </w:rPr>
      </w:pPr>
    </w:p>
    <w:p w:rsidR="00252DBF" w:rsidRPr="00A14A74" w:rsidRDefault="00252DBF" w:rsidP="00DC778E">
      <w:pPr>
        <w:spacing w:line="200" w:lineRule="exact"/>
        <w:jc w:val="both"/>
        <w:rPr>
          <w:rFonts w:ascii="Arial" w:hAnsi="Arial" w:cs="Arial"/>
          <w:spacing w:val="1"/>
          <w:lang w:val="es-ES"/>
        </w:rPr>
      </w:pPr>
    </w:p>
    <w:p w:rsidR="00252DBF" w:rsidRPr="00A14A74" w:rsidRDefault="0045416C" w:rsidP="000C7368">
      <w:pPr>
        <w:spacing w:line="277" w:lineRule="auto"/>
        <w:ind w:right="125"/>
        <w:jc w:val="both"/>
        <w:rPr>
          <w:rFonts w:ascii="Arial" w:hAnsi="Arial" w:cs="Arial"/>
          <w:spacing w:val="1"/>
          <w:lang w:val="es-ES"/>
        </w:rPr>
      </w:pPr>
      <w:r w:rsidRPr="00A14A74">
        <w:rPr>
          <w:rFonts w:ascii="Arial" w:hAnsi="Arial" w:cs="Arial"/>
          <w:spacing w:val="1"/>
          <w:lang w:val="es-ES"/>
        </w:rPr>
        <w:t xml:space="preserve">El cometido </w:t>
      </w:r>
      <w:r w:rsidRPr="00707640">
        <w:rPr>
          <w:rFonts w:ascii="Arial" w:hAnsi="Arial" w:cs="Arial"/>
          <w:spacing w:val="1"/>
          <w:lang w:val="es-ES"/>
        </w:rPr>
        <w:t>d</w:t>
      </w:r>
      <w:r w:rsidRPr="00A14A74">
        <w:rPr>
          <w:rFonts w:ascii="Arial" w:hAnsi="Arial" w:cs="Arial"/>
          <w:spacing w:val="1"/>
          <w:lang w:val="es-ES"/>
        </w:rPr>
        <w:t xml:space="preserve">e la DS </w:t>
      </w:r>
      <w:r w:rsidRPr="00707640">
        <w:rPr>
          <w:rFonts w:ascii="Arial" w:hAnsi="Arial" w:cs="Arial"/>
          <w:spacing w:val="1"/>
          <w:lang w:val="es-ES"/>
        </w:rPr>
        <w:t>e</w:t>
      </w:r>
      <w:r w:rsidRPr="00A14A74">
        <w:rPr>
          <w:rFonts w:ascii="Arial" w:hAnsi="Arial" w:cs="Arial"/>
          <w:spacing w:val="1"/>
          <w:lang w:val="es-ES"/>
        </w:rPr>
        <w:t>s as</w:t>
      </w:r>
      <w:r w:rsidRPr="00707640">
        <w:rPr>
          <w:rFonts w:ascii="Arial" w:hAnsi="Arial" w:cs="Arial"/>
          <w:spacing w:val="1"/>
          <w:lang w:val="es-ES"/>
        </w:rPr>
        <w:t>e</w:t>
      </w:r>
      <w:r w:rsidRPr="00A14A74">
        <w:rPr>
          <w:rFonts w:ascii="Arial" w:hAnsi="Arial" w:cs="Arial"/>
          <w:spacing w:val="1"/>
          <w:lang w:val="es-ES"/>
        </w:rPr>
        <w:t>g</w:t>
      </w:r>
      <w:r w:rsidRPr="00707640">
        <w:rPr>
          <w:rFonts w:ascii="Arial" w:hAnsi="Arial" w:cs="Arial"/>
          <w:spacing w:val="1"/>
          <w:lang w:val="es-ES"/>
        </w:rPr>
        <w:t>ur</w:t>
      </w:r>
      <w:r w:rsidRPr="00A14A74">
        <w:rPr>
          <w:rFonts w:ascii="Arial" w:hAnsi="Arial" w:cs="Arial"/>
          <w:spacing w:val="1"/>
          <w:lang w:val="es-ES"/>
        </w:rPr>
        <w:t>ar el c</w:t>
      </w:r>
      <w:r w:rsidRPr="00707640">
        <w:rPr>
          <w:rFonts w:ascii="Arial" w:hAnsi="Arial" w:cs="Arial"/>
          <w:spacing w:val="1"/>
          <w:lang w:val="es-ES"/>
        </w:rPr>
        <w:t>orre</w:t>
      </w:r>
      <w:r w:rsidRPr="00A14A74">
        <w:rPr>
          <w:rFonts w:ascii="Arial" w:hAnsi="Arial" w:cs="Arial"/>
          <w:spacing w:val="1"/>
          <w:lang w:val="es-ES"/>
        </w:rPr>
        <w:t>c</w:t>
      </w:r>
      <w:r w:rsidRPr="00707640">
        <w:rPr>
          <w:rFonts w:ascii="Arial" w:hAnsi="Arial" w:cs="Arial"/>
          <w:spacing w:val="1"/>
          <w:lang w:val="es-ES"/>
        </w:rPr>
        <w:t>t</w:t>
      </w:r>
      <w:r w:rsidRPr="00A14A74">
        <w:rPr>
          <w:rFonts w:ascii="Arial" w:hAnsi="Arial" w:cs="Arial"/>
          <w:spacing w:val="1"/>
          <w:lang w:val="es-ES"/>
        </w:rPr>
        <w:t xml:space="preserve">o mantenimiento preventivo y correctivo </w:t>
      </w:r>
      <w:r w:rsidRPr="00707640">
        <w:rPr>
          <w:rFonts w:ascii="Arial" w:hAnsi="Arial" w:cs="Arial"/>
          <w:spacing w:val="1"/>
          <w:lang w:val="es-ES"/>
        </w:rPr>
        <w:t>d</w:t>
      </w:r>
      <w:r w:rsidRPr="00A14A74">
        <w:rPr>
          <w:rFonts w:ascii="Arial" w:hAnsi="Arial" w:cs="Arial"/>
          <w:spacing w:val="1"/>
          <w:lang w:val="es-ES"/>
        </w:rPr>
        <w:t xml:space="preserve">e la red </w:t>
      </w:r>
      <w:r w:rsidRPr="00707640">
        <w:rPr>
          <w:rFonts w:ascii="Arial" w:hAnsi="Arial" w:cs="Arial"/>
          <w:spacing w:val="1"/>
          <w:lang w:val="es-ES"/>
        </w:rPr>
        <w:t>d</w:t>
      </w:r>
      <w:r w:rsidRPr="00A14A74">
        <w:rPr>
          <w:rFonts w:ascii="Arial" w:hAnsi="Arial" w:cs="Arial"/>
          <w:spacing w:val="1"/>
          <w:lang w:val="es-ES"/>
        </w:rPr>
        <w:t>e saneamiento del D</w:t>
      </w:r>
      <w:r w:rsidRPr="00707640">
        <w:rPr>
          <w:rFonts w:ascii="Arial" w:hAnsi="Arial" w:cs="Arial"/>
          <w:spacing w:val="1"/>
          <w:lang w:val="es-ES"/>
        </w:rPr>
        <w:t>e</w:t>
      </w:r>
      <w:r w:rsidRPr="00A14A74">
        <w:rPr>
          <w:rFonts w:ascii="Arial" w:hAnsi="Arial" w:cs="Arial"/>
          <w:spacing w:val="1"/>
          <w:lang w:val="es-ES"/>
        </w:rPr>
        <w:t>pa</w:t>
      </w:r>
      <w:r w:rsidRPr="00707640">
        <w:rPr>
          <w:rFonts w:ascii="Arial" w:hAnsi="Arial" w:cs="Arial"/>
          <w:spacing w:val="1"/>
          <w:lang w:val="es-ES"/>
        </w:rPr>
        <w:t>rt</w:t>
      </w:r>
      <w:r w:rsidRPr="00A14A74">
        <w:rPr>
          <w:rFonts w:ascii="Arial" w:hAnsi="Arial" w:cs="Arial"/>
          <w:spacing w:val="1"/>
          <w:lang w:val="es-ES"/>
        </w:rPr>
        <w:t>a</w:t>
      </w:r>
      <w:r w:rsidRPr="00707640">
        <w:rPr>
          <w:rFonts w:ascii="Arial" w:hAnsi="Arial" w:cs="Arial"/>
          <w:spacing w:val="1"/>
          <w:lang w:val="es-ES"/>
        </w:rPr>
        <w:t>m</w:t>
      </w:r>
      <w:r w:rsidRPr="00A14A74">
        <w:rPr>
          <w:rFonts w:ascii="Arial" w:hAnsi="Arial" w:cs="Arial"/>
          <w:spacing w:val="1"/>
          <w:lang w:val="es-ES"/>
        </w:rPr>
        <w:t>e</w:t>
      </w:r>
      <w:r w:rsidRPr="00707640">
        <w:rPr>
          <w:rFonts w:ascii="Arial" w:hAnsi="Arial" w:cs="Arial"/>
          <w:spacing w:val="1"/>
          <w:lang w:val="es-ES"/>
        </w:rPr>
        <w:t>nt</w:t>
      </w:r>
      <w:r w:rsidRPr="00A14A74">
        <w:rPr>
          <w:rFonts w:ascii="Arial" w:hAnsi="Arial" w:cs="Arial"/>
          <w:spacing w:val="1"/>
          <w:lang w:val="es-ES"/>
        </w:rPr>
        <w:t xml:space="preserve">o </w:t>
      </w:r>
      <w:r w:rsidRPr="00707640">
        <w:rPr>
          <w:rFonts w:ascii="Arial" w:hAnsi="Arial" w:cs="Arial"/>
          <w:spacing w:val="1"/>
          <w:lang w:val="es-ES"/>
        </w:rPr>
        <w:t>d</w:t>
      </w:r>
      <w:r w:rsidRPr="00A14A74">
        <w:rPr>
          <w:rFonts w:ascii="Arial" w:hAnsi="Arial" w:cs="Arial"/>
          <w:spacing w:val="1"/>
          <w:lang w:val="es-ES"/>
        </w:rPr>
        <w:t>e Montevideo, así c</w:t>
      </w:r>
      <w:r w:rsidRPr="00707640">
        <w:rPr>
          <w:rFonts w:ascii="Arial" w:hAnsi="Arial" w:cs="Arial"/>
          <w:spacing w:val="1"/>
          <w:lang w:val="es-ES"/>
        </w:rPr>
        <w:t>o</w:t>
      </w:r>
      <w:r w:rsidRPr="00A14A74">
        <w:rPr>
          <w:rFonts w:ascii="Arial" w:hAnsi="Arial" w:cs="Arial"/>
          <w:spacing w:val="1"/>
          <w:lang w:val="es-ES"/>
        </w:rPr>
        <w:t xml:space="preserve">mo la limpieza </w:t>
      </w:r>
      <w:r w:rsidRPr="00707640">
        <w:rPr>
          <w:rFonts w:ascii="Arial" w:hAnsi="Arial" w:cs="Arial"/>
          <w:spacing w:val="1"/>
          <w:lang w:val="es-ES"/>
        </w:rPr>
        <w:t>d</w:t>
      </w:r>
      <w:r w:rsidRPr="00A14A74">
        <w:rPr>
          <w:rFonts w:ascii="Arial" w:hAnsi="Arial" w:cs="Arial"/>
          <w:spacing w:val="1"/>
          <w:lang w:val="es-ES"/>
        </w:rPr>
        <w:t>e c</w:t>
      </w:r>
      <w:r w:rsidRPr="00707640">
        <w:rPr>
          <w:rFonts w:ascii="Arial" w:hAnsi="Arial" w:cs="Arial"/>
          <w:spacing w:val="1"/>
          <w:lang w:val="es-ES"/>
        </w:rPr>
        <w:t>ur</w:t>
      </w:r>
      <w:r w:rsidRPr="00A14A74">
        <w:rPr>
          <w:rFonts w:ascii="Arial" w:hAnsi="Arial" w:cs="Arial"/>
          <w:spacing w:val="1"/>
          <w:lang w:val="es-ES"/>
        </w:rPr>
        <w:t>s</w:t>
      </w:r>
      <w:r w:rsidRPr="00707640">
        <w:rPr>
          <w:rFonts w:ascii="Arial" w:hAnsi="Arial" w:cs="Arial"/>
          <w:spacing w:val="1"/>
          <w:lang w:val="es-ES"/>
        </w:rPr>
        <w:t>o</w:t>
      </w:r>
      <w:r w:rsidRPr="00A14A74">
        <w:rPr>
          <w:rFonts w:ascii="Arial" w:hAnsi="Arial" w:cs="Arial"/>
          <w:spacing w:val="1"/>
          <w:lang w:val="es-ES"/>
        </w:rPr>
        <w:t>s de agua.</w:t>
      </w:r>
    </w:p>
    <w:p w:rsidR="00252DBF" w:rsidRPr="00A14A74" w:rsidRDefault="00252DBF" w:rsidP="00DC778E">
      <w:pPr>
        <w:spacing w:line="120" w:lineRule="exact"/>
        <w:jc w:val="both"/>
        <w:rPr>
          <w:rFonts w:ascii="Arial" w:hAnsi="Arial" w:cs="Arial"/>
          <w:spacing w:val="1"/>
          <w:lang w:val="es-ES"/>
        </w:rPr>
      </w:pPr>
    </w:p>
    <w:p w:rsidR="00252DBF" w:rsidRPr="00A14A74" w:rsidRDefault="00252DBF" w:rsidP="00DC778E">
      <w:pPr>
        <w:spacing w:line="200" w:lineRule="exact"/>
        <w:jc w:val="both"/>
        <w:rPr>
          <w:rFonts w:ascii="Arial" w:hAnsi="Arial" w:cs="Arial"/>
          <w:spacing w:val="1"/>
          <w:lang w:val="es-ES"/>
        </w:rPr>
      </w:pPr>
    </w:p>
    <w:p w:rsidR="00A14A74" w:rsidRDefault="00B97417" w:rsidP="000C7368">
      <w:pPr>
        <w:spacing w:line="254" w:lineRule="auto"/>
        <w:ind w:right="63"/>
        <w:jc w:val="both"/>
        <w:rPr>
          <w:rFonts w:ascii="Arial" w:hAnsi="Arial" w:cs="Arial"/>
          <w:spacing w:val="1"/>
          <w:lang w:val="es-ES"/>
        </w:rPr>
      </w:pPr>
      <w:r w:rsidRPr="00A14A74">
        <w:rPr>
          <w:rFonts w:ascii="Arial" w:hAnsi="Arial" w:cs="Arial"/>
          <w:spacing w:val="1"/>
          <w:lang w:val="es-ES"/>
        </w:rPr>
        <w:t>En el organigrama actual, l</w:t>
      </w:r>
      <w:r w:rsidR="0045416C" w:rsidRPr="00A14A74">
        <w:rPr>
          <w:rFonts w:ascii="Arial" w:hAnsi="Arial" w:cs="Arial"/>
          <w:spacing w:val="1"/>
          <w:lang w:val="es-ES"/>
        </w:rPr>
        <w:t xml:space="preserve">a UES  se ubica al nivel </w:t>
      </w:r>
      <w:r w:rsidR="0045416C" w:rsidRPr="00707640">
        <w:rPr>
          <w:rFonts w:ascii="Arial" w:hAnsi="Arial" w:cs="Arial"/>
          <w:spacing w:val="1"/>
          <w:lang w:val="es-ES"/>
        </w:rPr>
        <w:t>d</w:t>
      </w:r>
      <w:r w:rsidR="0045416C" w:rsidRPr="00A14A74">
        <w:rPr>
          <w:rFonts w:ascii="Arial" w:hAnsi="Arial" w:cs="Arial"/>
          <w:spacing w:val="1"/>
          <w:lang w:val="es-ES"/>
        </w:rPr>
        <w:t xml:space="preserve">e </w:t>
      </w:r>
      <w:r w:rsidR="0045416C" w:rsidRPr="00707640">
        <w:rPr>
          <w:rFonts w:ascii="Arial" w:hAnsi="Arial" w:cs="Arial"/>
          <w:spacing w:val="1"/>
          <w:lang w:val="es-ES"/>
        </w:rPr>
        <w:t>un</w:t>
      </w:r>
      <w:r w:rsidR="0045416C" w:rsidRPr="00A14A74">
        <w:rPr>
          <w:rFonts w:ascii="Arial" w:hAnsi="Arial" w:cs="Arial"/>
          <w:spacing w:val="1"/>
          <w:lang w:val="es-ES"/>
        </w:rPr>
        <w:t xml:space="preserve">a Unidad </w:t>
      </w:r>
      <w:r w:rsidR="0045416C" w:rsidRPr="00707640">
        <w:rPr>
          <w:rFonts w:ascii="Arial" w:hAnsi="Arial" w:cs="Arial"/>
          <w:spacing w:val="1"/>
          <w:lang w:val="es-ES"/>
        </w:rPr>
        <w:t>q</w:t>
      </w:r>
      <w:r w:rsidR="0045416C" w:rsidRPr="00A14A74">
        <w:rPr>
          <w:rFonts w:ascii="Arial" w:hAnsi="Arial" w:cs="Arial"/>
          <w:spacing w:val="1"/>
          <w:lang w:val="es-ES"/>
        </w:rPr>
        <w:t>ue d</w:t>
      </w:r>
      <w:r w:rsidR="0045416C" w:rsidRPr="00707640">
        <w:rPr>
          <w:rFonts w:ascii="Arial" w:hAnsi="Arial" w:cs="Arial"/>
          <w:spacing w:val="1"/>
          <w:lang w:val="es-ES"/>
        </w:rPr>
        <w:t>epe</w:t>
      </w:r>
      <w:r w:rsidR="0045416C" w:rsidRPr="00A14A74">
        <w:rPr>
          <w:rFonts w:ascii="Arial" w:hAnsi="Arial" w:cs="Arial"/>
          <w:spacing w:val="1"/>
          <w:lang w:val="es-ES"/>
        </w:rPr>
        <w:t>n</w:t>
      </w:r>
      <w:r w:rsidR="0045416C" w:rsidRPr="00707640">
        <w:rPr>
          <w:rFonts w:ascii="Arial" w:hAnsi="Arial" w:cs="Arial"/>
          <w:spacing w:val="1"/>
          <w:lang w:val="es-ES"/>
        </w:rPr>
        <w:t>d</w:t>
      </w:r>
      <w:r w:rsidR="0045416C" w:rsidRPr="00A14A74">
        <w:rPr>
          <w:rFonts w:ascii="Arial" w:hAnsi="Arial" w:cs="Arial"/>
          <w:spacing w:val="1"/>
          <w:lang w:val="es-ES"/>
        </w:rPr>
        <w:t xml:space="preserve">e </w:t>
      </w:r>
      <w:r w:rsidR="0045416C" w:rsidRPr="00B97417">
        <w:rPr>
          <w:rFonts w:ascii="Arial" w:hAnsi="Arial" w:cs="Arial"/>
          <w:spacing w:val="1"/>
          <w:lang w:val="es-ES"/>
        </w:rPr>
        <w:t>d</w:t>
      </w:r>
      <w:r w:rsidR="0045416C" w:rsidRPr="00A14A74">
        <w:rPr>
          <w:rFonts w:ascii="Arial" w:hAnsi="Arial" w:cs="Arial"/>
          <w:spacing w:val="1"/>
          <w:lang w:val="es-ES"/>
        </w:rPr>
        <w:t>e la División Saneamiento,</w:t>
      </w:r>
      <w:r w:rsidRPr="00A14A74">
        <w:rPr>
          <w:rFonts w:ascii="Arial" w:hAnsi="Arial" w:cs="Arial"/>
          <w:spacing w:val="1"/>
          <w:lang w:val="es-ES"/>
        </w:rPr>
        <w:t xml:space="preserve"> lo cual según lo relevado con los integrantes de la UE es un error.</w:t>
      </w:r>
      <w:r w:rsidR="00A14A74">
        <w:rPr>
          <w:rFonts w:ascii="Arial" w:hAnsi="Arial" w:cs="Arial"/>
          <w:spacing w:val="1"/>
          <w:lang w:val="es-ES"/>
        </w:rPr>
        <w:t xml:space="preserve"> Dicho error encuentra su fundamento en que la dependencia jerárquica del DDA fue delegación </w:t>
      </w:r>
      <w:r w:rsidR="00593E49">
        <w:rPr>
          <w:rFonts w:ascii="Arial" w:hAnsi="Arial" w:cs="Arial"/>
          <w:spacing w:val="1"/>
          <w:lang w:val="es-ES"/>
        </w:rPr>
        <w:t xml:space="preserve">expresa </w:t>
      </w:r>
      <w:r w:rsidR="00A14A74">
        <w:rPr>
          <w:rFonts w:ascii="Arial" w:hAnsi="Arial" w:cs="Arial"/>
          <w:spacing w:val="1"/>
          <w:lang w:val="es-ES"/>
        </w:rPr>
        <w:t xml:space="preserve">del Intendente y no se puede volver a delegar (en este caso sería al DS). </w:t>
      </w:r>
      <w:r w:rsidRPr="00A14A74">
        <w:rPr>
          <w:rFonts w:ascii="Arial" w:hAnsi="Arial" w:cs="Arial"/>
          <w:spacing w:val="1"/>
          <w:lang w:val="es-ES"/>
        </w:rPr>
        <w:t xml:space="preserve"> </w:t>
      </w:r>
    </w:p>
    <w:p w:rsidR="00DE7EC7" w:rsidRDefault="00DE7EC7">
      <w:pPr>
        <w:rPr>
          <w:rFonts w:ascii="Arial" w:hAnsi="Arial" w:cs="Arial"/>
          <w:spacing w:val="1"/>
          <w:lang w:val="es-ES"/>
        </w:rPr>
      </w:pPr>
    </w:p>
    <w:p w:rsidR="009B667D" w:rsidRDefault="009B667D">
      <w:pPr>
        <w:rPr>
          <w:rFonts w:ascii="Arial" w:hAnsi="Arial" w:cs="Arial"/>
          <w:spacing w:val="1"/>
          <w:lang w:val="es-ES"/>
        </w:rPr>
      </w:pPr>
      <w:r>
        <w:rPr>
          <w:rFonts w:ascii="Arial" w:hAnsi="Arial" w:cs="Arial"/>
          <w:spacing w:val="1"/>
          <w:lang w:val="es-ES"/>
        </w:rPr>
        <w:br w:type="page"/>
      </w:r>
    </w:p>
    <w:p w:rsidR="00F37396" w:rsidRDefault="00B97417" w:rsidP="006D4B70">
      <w:pPr>
        <w:spacing w:line="254" w:lineRule="auto"/>
        <w:ind w:right="63"/>
        <w:jc w:val="both"/>
        <w:rPr>
          <w:rFonts w:ascii="Arial" w:hAnsi="Arial" w:cs="Arial"/>
          <w:spacing w:val="1"/>
          <w:lang w:val="es-ES"/>
        </w:rPr>
      </w:pPr>
      <w:r w:rsidRPr="00A14A74">
        <w:rPr>
          <w:rFonts w:ascii="Arial" w:hAnsi="Arial" w:cs="Arial"/>
          <w:spacing w:val="1"/>
          <w:lang w:val="es-ES"/>
        </w:rPr>
        <w:lastRenderedPageBreak/>
        <w:t>A continuación se muestra la estructura tal como figura en el organigrama</w:t>
      </w:r>
      <w:r w:rsidR="00B52291">
        <w:rPr>
          <w:rFonts w:ascii="Arial" w:hAnsi="Arial" w:cs="Arial"/>
          <w:spacing w:val="1"/>
          <w:lang w:val="es-ES"/>
        </w:rPr>
        <w:t xml:space="preserve"> de la IM</w:t>
      </w:r>
      <w:r w:rsidRPr="00A14A74">
        <w:rPr>
          <w:rFonts w:ascii="Arial" w:hAnsi="Arial" w:cs="Arial"/>
          <w:spacing w:val="1"/>
          <w:lang w:val="es-ES"/>
        </w:rPr>
        <w:t>:</w:t>
      </w:r>
    </w:p>
    <w:p w:rsidR="00FF528E" w:rsidRDefault="00B52291" w:rsidP="000C0B14">
      <w:pPr>
        <w:spacing w:line="254" w:lineRule="auto"/>
        <w:ind w:left="118" w:right="63" w:hanging="969"/>
        <w:jc w:val="both"/>
        <w:rPr>
          <w:rFonts w:ascii="Arial" w:hAnsi="Arial" w:cs="Arial"/>
          <w:spacing w:val="1"/>
          <w:lang w:val="es-ES"/>
        </w:rPr>
      </w:pPr>
      <w:r>
        <w:rPr>
          <w:noProof/>
        </w:rPr>
        <mc:AlternateContent>
          <mc:Choice Requires="wps">
            <w:drawing>
              <wp:anchor distT="0" distB="0" distL="114300" distR="114300" simplePos="0" relativeHeight="251661312" behindDoc="0" locked="0" layoutInCell="1" allowOverlap="1" wp14:anchorId="1D2A2611" wp14:editId="75031F08">
                <wp:simplePos x="0" y="0"/>
                <wp:positionH relativeFrom="margin">
                  <wp:posOffset>1616074</wp:posOffset>
                </wp:positionH>
                <wp:positionV relativeFrom="paragraph">
                  <wp:posOffset>3087373</wp:posOffset>
                </wp:positionV>
                <wp:extent cx="1157290" cy="385762"/>
                <wp:effectExtent l="4762" t="0" r="9843" b="9842"/>
                <wp:wrapNone/>
                <wp:docPr id="10249" name="Elipse 10249"/>
                <wp:cNvGraphicFramePr/>
                <a:graphic xmlns:a="http://schemas.openxmlformats.org/drawingml/2006/main">
                  <a:graphicData uri="http://schemas.microsoft.com/office/word/2010/wordprocessingShape">
                    <wps:wsp>
                      <wps:cNvSpPr/>
                      <wps:spPr>
                        <a:xfrm rot="5400000">
                          <a:off x="0" y="0"/>
                          <a:ext cx="1157290" cy="385762"/>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3F9AC506" id="Elipse 10249" o:spid="_x0000_s1026" style="position:absolute;left:0;text-align:left;margin-left:127.25pt;margin-top:243.1pt;width:91.15pt;height:30.35pt;rotation:90;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" filled="f" strokecolor="red" strokeweight="2pt">
                <w10:wrap anchorx="margin"/>
              </v:oval>
            </w:pict>
          </mc:Fallback>
        </mc:AlternateContent>
      </w:r>
      <w:r w:rsidR="000C0B14">
        <w:rPr>
          <w:noProof/>
        </w:rPr>
        <w:drawing>
          <wp:inline distT="0" distB="0" distL="0" distR="0" wp14:anchorId="13CA7357" wp14:editId="58B786C7">
            <wp:extent cx="6848475" cy="3953712"/>
            <wp:effectExtent l="0" t="0" r="0" b="889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859024" cy="3959802"/>
                    </a:xfrm>
                    <a:prstGeom prst="rect">
                      <a:avLst/>
                    </a:prstGeom>
                  </pic:spPr>
                </pic:pic>
              </a:graphicData>
            </a:graphic>
          </wp:inline>
        </w:drawing>
      </w:r>
    </w:p>
    <w:p w:rsidR="00FF528E" w:rsidRDefault="009B667D" w:rsidP="000C0B14">
      <w:pPr>
        <w:spacing w:line="254" w:lineRule="auto"/>
        <w:ind w:left="118" w:right="63" w:hanging="969"/>
        <w:jc w:val="both"/>
        <w:rPr>
          <w:rFonts w:ascii="Arial" w:hAnsi="Arial" w:cs="Arial"/>
          <w:spacing w:val="1"/>
          <w:lang w:val="es-ES"/>
        </w:rPr>
      </w:pPr>
      <w:r>
        <w:rPr>
          <w:noProof/>
        </w:rPr>
        <mc:AlternateContent>
          <mc:Choice Requires="wps">
            <w:drawing>
              <wp:anchor distT="0" distB="0" distL="114300" distR="114300" simplePos="0" relativeHeight="251657216" behindDoc="0" locked="0" layoutInCell="1" allowOverlap="1" wp14:anchorId="13BA66A6" wp14:editId="7100A66C">
                <wp:simplePos x="0" y="0"/>
                <wp:positionH relativeFrom="margin">
                  <wp:posOffset>5818505</wp:posOffset>
                </wp:positionH>
                <wp:positionV relativeFrom="paragraph">
                  <wp:posOffset>3091180</wp:posOffset>
                </wp:positionV>
                <wp:extent cx="937895" cy="280670"/>
                <wp:effectExtent l="4763" t="0" r="19367" b="19368"/>
                <wp:wrapNone/>
                <wp:docPr id="10243" name="Elipse 10243"/>
                <wp:cNvGraphicFramePr/>
                <a:graphic xmlns:a="http://schemas.openxmlformats.org/drawingml/2006/main">
                  <a:graphicData uri="http://schemas.microsoft.com/office/word/2010/wordprocessingShape">
                    <wps:wsp>
                      <wps:cNvSpPr/>
                      <wps:spPr>
                        <a:xfrm rot="16200000">
                          <a:off x="0" y="0"/>
                          <a:ext cx="937895" cy="28067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10243" o:spid="_x0000_s1026" style="position:absolute;margin-left:458.15pt;margin-top:243.4pt;width:73.85pt;height:22.1pt;rotation:-90;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" filled="f" strokecolor="red" strokeweight="2pt">
                <w10:wrap anchorx="margin"/>
              </v:oval>
            </w:pict>
          </mc:Fallback>
        </mc:AlternateContent>
      </w:r>
      <w:r>
        <w:rPr>
          <w:noProof/>
        </w:rPr>
        <mc:AlternateContent>
          <mc:Choice Requires="wps">
            <w:drawing>
              <wp:anchor distT="0" distB="0" distL="114300" distR="114300" simplePos="0" relativeHeight="251655168" behindDoc="0" locked="0" layoutInCell="1" allowOverlap="1" wp14:anchorId="40FD7F4F" wp14:editId="5809E020">
                <wp:simplePos x="0" y="0"/>
                <wp:positionH relativeFrom="margin">
                  <wp:posOffset>4311650</wp:posOffset>
                </wp:positionH>
                <wp:positionV relativeFrom="paragraph">
                  <wp:posOffset>920750</wp:posOffset>
                </wp:positionV>
                <wp:extent cx="1209675" cy="342900"/>
                <wp:effectExtent l="0" t="0" r="28575" b="19050"/>
                <wp:wrapNone/>
                <wp:docPr id="10242" name="Elipse 10242"/>
                <wp:cNvGraphicFramePr/>
                <a:graphic xmlns:a="http://schemas.openxmlformats.org/drawingml/2006/main">
                  <a:graphicData uri="http://schemas.microsoft.com/office/word/2010/wordprocessingShape">
                    <wps:wsp>
                      <wps:cNvSpPr/>
                      <wps:spPr>
                        <a:xfrm>
                          <a:off x="0" y="0"/>
                          <a:ext cx="1209675" cy="3429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10242" o:spid="_x0000_s1026" style="position:absolute;margin-left:339.5pt;margin-top:72.5pt;width:95.25pt;height:2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" filled="f" strokecolor="red" strokeweight="2pt">
                <w10:wrap anchorx="margin"/>
              </v:oval>
            </w:pict>
          </mc:Fallback>
        </mc:AlternateContent>
      </w:r>
      <w:r>
        <w:rPr>
          <w:noProof/>
        </w:rPr>
        <mc:AlternateContent>
          <mc:Choice Requires="wps">
            <w:drawing>
              <wp:anchor distT="0" distB="0" distL="114300" distR="114300" simplePos="0" relativeHeight="251659264" behindDoc="0" locked="0" layoutInCell="1" allowOverlap="1" wp14:anchorId="0DE81115" wp14:editId="1AE403DC">
                <wp:simplePos x="0" y="0"/>
                <wp:positionH relativeFrom="margin">
                  <wp:posOffset>2500630</wp:posOffset>
                </wp:positionH>
                <wp:positionV relativeFrom="paragraph">
                  <wp:posOffset>5080</wp:posOffset>
                </wp:positionV>
                <wp:extent cx="1238250" cy="333375"/>
                <wp:effectExtent l="0" t="0" r="19050" b="28575"/>
                <wp:wrapNone/>
                <wp:docPr id="10247" name="Elipse 10247"/>
                <wp:cNvGraphicFramePr/>
                <a:graphic xmlns:a="http://schemas.openxmlformats.org/drawingml/2006/main">
                  <a:graphicData uri="http://schemas.microsoft.com/office/word/2010/wordprocessingShape">
                    <wps:wsp>
                      <wps:cNvSpPr/>
                      <wps:spPr>
                        <a:xfrm>
                          <a:off x="0" y="0"/>
                          <a:ext cx="1238250" cy="33337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10247" o:spid="_x0000_s1026" style="position:absolute;margin-left:196.9pt;margin-top:.4pt;width:97.5pt;height:2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" filled="f" strokecolor="red" strokeweight="2pt">
                <w10:wrap anchorx="margin"/>
              </v:oval>
            </w:pict>
          </mc:Fallback>
        </mc:AlternateContent>
      </w:r>
      <w:r w:rsidR="000C0B14">
        <w:rPr>
          <w:noProof/>
        </w:rPr>
        <w:drawing>
          <wp:inline distT="0" distB="0" distL="0" distR="0" wp14:anchorId="3874CF5C" wp14:editId="7443DE5A">
            <wp:extent cx="6972300" cy="3866247"/>
            <wp:effectExtent l="0" t="0" r="0" b="1270"/>
            <wp:docPr id="10240" name="Imagen 10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972300" cy="3866247"/>
                    </a:xfrm>
                    <a:prstGeom prst="rect">
                      <a:avLst/>
                    </a:prstGeom>
                  </pic:spPr>
                </pic:pic>
              </a:graphicData>
            </a:graphic>
          </wp:inline>
        </w:drawing>
      </w:r>
    </w:p>
    <w:p w:rsidR="00FF528E" w:rsidRDefault="00FF528E" w:rsidP="00FF528E">
      <w:pPr>
        <w:spacing w:line="254" w:lineRule="auto"/>
        <w:ind w:left="118" w:right="63"/>
        <w:jc w:val="both"/>
        <w:rPr>
          <w:rFonts w:ascii="Arial" w:hAnsi="Arial" w:cs="Arial"/>
          <w:spacing w:val="1"/>
          <w:lang w:val="es-ES"/>
        </w:rPr>
      </w:pPr>
    </w:p>
    <w:p w:rsidR="006D4B70" w:rsidRDefault="006D4B70" w:rsidP="00FF528E">
      <w:pPr>
        <w:spacing w:line="254" w:lineRule="auto"/>
        <w:ind w:left="118" w:right="63"/>
        <w:jc w:val="both"/>
        <w:rPr>
          <w:rFonts w:ascii="Arial" w:hAnsi="Arial" w:cs="Arial"/>
          <w:spacing w:val="1"/>
          <w:lang w:val="es-ES"/>
        </w:rPr>
      </w:pPr>
    </w:p>
    <w:p w:rsidR="00FF528E" w:rsidRDefault="00B52291" w:rsidP="005052AE">
      <w:pPr>
        <w:spacing w:line="254" w:lineRule="auto"/>
        <w:ind w:right="63"/>
        <w:jc w:val="both"/>
        <w:rPr>
          <w:rFonts w:ascii="Arial" w:hAnsi="Arial" w:cs="Arial"/>
          <w:spacing w:val="1"/>
          <w:lang w:val="es-ES"/>
        </w:rPr>
      </w:pPr>
      <w:r>
        <w:rPr>
          <w:rFonts w:ascii="Arial" w:hAnsi="Arial" w:cs="Arial"/>
          <w:spacing w:val="1"/>
          <w:lang w:val="es-ES"/>
        </w:rPr>
        <w:t xml:space="preserve">A continuación se muestra el organigrama </w:t>
      </w:r>
      <w:r w:rsidR="00E937D8">
        <w:rPr>
          <w:rFonts w:ascii="Arial" w:hAnsi="Arial" w:cs="Arial"/>
          <w:spacing w:val="1"/>
          <w:lang w:val="es-ES"/>
        </w:rPr>
        <w:t xml:space="preserve">vigente </w:t>
      </w:r>
      <w:r>
        <w:rPr>
          <w:rFonts w:ascii="Arial" w:hAnsi="Arial" w:cs="Arial"/>
          <w:spacing w:val="1"/>
          <w:lang w:val="es-ES"/>
        </w:rPr>
        <w:t>de la UES:</w:t>
      </w:r>
    </w:p>
    <w:p w:rsidR="00E937D8" w:rsidRDefault="00E937D8" w:rsidP="00FF528E">
      <w:pPr>
        <w:spacing w:line="254" w:lineRule="auto"/>
        <w:ind w:left="118" w:right="63"/>
        <w:jc w:val="both"/>
        <w:rPr>
          <w:rFonts w:ascii="Arial" w:hAnsi="Arial" w:cs="Arial"/>
          <w:spacing w:val="1"/>
          <w:lang w:val="es-ES"/>
        </w:rPr>
      </w:pPr>
    </w:p>
    <w:p w:rsidR="00FF528E" w:rsidRDefault="00E937D8" w:rsidP="001459FE">
      <w:pPr>
        <w:spacing w:line="254" w:lineRule="auto"/>
        <w:ind w:left="118" w:right="63" w:hanging="1111"/>
        <w:jc w:val="both"/>
        <w:rPr>
          <w:rFonts w:ascii="Arial" w:hAnsi="Arial" w:cs="Arial"/>
          <w:spacing w:val="1"/>
          <w:lang w:val="es-ES"/>
        </w:rPr>
      </w:pPr>
      <w:r>
        <w:rPr>
          <w:noProof/>
        </w:rPr>
        <w:drawing>
          <wp:inline distT="0" distB="0" distL="0" distR="0" wp14:anchorId="6AB60C0B" wp14:editId="64F8EAD2">
            <wp:extent cx="7213599" cy="514350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7228046" cy="5153801"/>
                    </a:xfrm>
                    <a:prstGeom prst="rect">
                      <a:avLst/>
                    </a:prstGeom>
                  </pic:spPr>
                </pic:pic>
              </a:graphicData>
            </a:graphic>
          </wp:inline>
        </w:drawing>
      </w:r>
    </w:p>
    <w:p w:rsidR="00FF528E" w:rsidRDefault="00FF528E" w:rsidP="00FF528E">
      <w:pPr>
        <w:spacing w:line="254" w:lineRule="auto"/>
        <w:ind w:left="118" w:right="63"/>
        <w:jc w:val="both"/>
        <w:rPr>
          <w:rFonts w:ascii="Arial" w:hAnsi="Arial" w:cs="Arial"/>
          <w:spacing w:val="1"/>
          <w:lang w:val="es-ES"/>
        </w:rPr>
      </w:pPr>
    </w:p>
    <w:p w:rsidR="00252DBF" w:rsidRPr="00F37396" w:rsidRDefault="00252DBF" w:rsidP="00DC778E">
      <w:pPr>
        <w:spacing w:before="15" w:line="260" w:lineRule="exact"/>
        <w:jc w:val="both"/>
        <w:rPr>
          <w:rFonts w:ascii="Arial" w:hAnsi="Arial" w:cs="Arial"/>
          <w:lang w:val="es-ES"/>
        </w:rPr>
      </w:pPr>
    </w:p>
    <w:p w:rsidR="00252DBF" w:rsidRPr="00D63712" w:rsidRDefault="0045416C" w:rsidP="005052AE">
      <w:pPr>
        <w:spacing w:line="254" w:lineRule="auto"/>
        <w:ind w:right="61"/>
        <w:jc w:val="both"/>
        <w:rPr>
          <w:rFonts w:ascii="Arial" w:hAnsi="Arial" w:cs="Arial"/>
          <w:spacing w:val="1"/>
          <w:lang w:val="es-ES"/>
        </w:rPr>
      </w:pPr>
      <w:r w:rsidRPr="00D63712">
        <w:rPr>
          <w:rFonts w:ascii="Arial" w:hAnsi="Arial" w:cs="Arial"/>
          <w:spacing w:val="1"/>
          <w:lang w:val="es-ES"/>
        </w:rPr>
        <w:t>A la fecha del presente  informe las autoridades principales de la UES eran:</w:t>
      </w:r>
    </w:p>
    <w:p w:rsidR="00435F99" w:rsidRPr="00D63712" w:rsidRDefault="00435F99" w:rsidP="00A620A2">
      <w:pPr>
        <w:spacing w:line="254" w:lineRule="auto"/>
        <w:ind w:left="118" w:right="61"/>
        <w:jc w:val="both"/>
        <w:rPr>
          <w:rFonts w:ascii="Arial" w:hAnsi="Arial" w:cs="Arial"/>
          <w:spacing w:val="1"/>
          <w:lang w:val="es-ES"/>
        </w:rPr>
      </w:pPr>
    </w:p>
    <w:p w:rsidR="00435F99" w:rsidRPr="00D63712" w:rsidRDefault="00435F99" w:rsidP="005052AE">
      <w:pPr>
        <w:spacing w:line="254" w:lineRule="auto"/>
        <w:ind w:right="61"/>
        <w:jc w:val="both"/>
        <w:rPr>
          <w:rFonts w:ascii="Arial" w:hAnsi="Arial" w:cs="Arial"/>
          <w:spacing w:val="1"/>
          <w:lang w:val="es-ES"/>
        </w:rPr>
      </w:pPr>
      <w:r w:rsidRPr="00D63712">
        <w:rPr>
          <w:rFonts w:ascii="Arial" w:hAnsi="Arial" w:cs="Arial"/>
          <w:spacing w:val="1"/>
          <w:lang w:val="es-ES"/>
        </w:rPr>
        <w:t>Ing. Emilio García_ Director Profesional de la Unidad Ejecutora</w:t>
      </w:r>
    </w:p>
    <w:p w:rsidR="00435F99" w:rsidRPr="00D63712" w:rsidRDefault="00435F99" w:rsidP="005052AE">
      <w:pPr>
        <w:spacing w:line="254" w:lineRule="auto"/>
        <w:ind w:right="61"/>
        <w:jc w:val="both"/>
        <w:rPr>
          <w:rFonts w:ascii="Arial" w:hAnsi="Arial" w:cs="Arial"/>
          <w:spacing w:val="1"/>
          <w:lang w:val="es-ES"/>
        </w:rPr>
      </w:pPr>
      <w:r w:rsidRPr="00D63712">
        <w:rPr>
          <w:rFonts w:ascii="Arial" w:hAnsi="Arial" w:cs="Arial"/>
          <w:spacing w:val="1"/>
          <w:lang w:val="es-ES"/>
        </w:rPr>
        <w:t>Dr. Fernando Nodar_Director Abogado de la Unidad Ejecutora</w:t>
      </w:r>
    </w:p>
    <w:p w:rsidR="00435F99" w:rsidRPr="00D63712" w:rsidRDefault="00435F99" w:rsidP="005052AE">
      <w:pPr>
        <w:spacing w:line="254" w:lineRule="auto"/>
        <w:ind w:right="61"/>
        <w:jc w:val="both"/>
        <w:rPr>
          <w:rFonts w:ascii="Arial" w:hAnsi="Arial" w:cs="Arial"/>
          <w:spacing w:val="1"/>
          <w:lang w:val="es-ES"/>
        </w:rPr>
      </w:pPr>
      <w:r w:rsidRPr="00D63712">
        <w:rPr>
          <w:rFonts w:ascii="Arial" w:hAnsi="Arial" w:cs="Arial"/>
          <w:spacing w:val="1"/>
          <w:lang w:val="es-ES"/>
        </w:rPr>
        <w:t>Ing. Gerardo Póppolo_Subdirector de la Unidad Ejecutora</w:t>
      </w:r>
    </w:p>
    <w:p w:rsidR="00435F99" w:rsidRPr="00D63712" w:rsidRDefault="00435F99" w:rsidP="005052AE">
      <w:pPr>
        <w:spacing w:line="254" w:lineRule="auto"/>
        <w:ind w:right="61"/>
        <w:jc w:val="both"/>
        <w:rPr>
          <w:rFonts w:ascii="Arial" w:hAnsi="Arial" w:cs="Arial"/>
          <w:spacing w:val="1"/>
          <w:lang w:val="es-ES"/>
        </w:rPr>
      </w:pPr>
      <w:r w:rsidRPr="00D63712">
        <w:rPr>
          <w:rFonts w:ascii="Arial" w:hAnsi="Arial" w:cs="Arial"/>
          <w:spacing w:val="1"/>
          <w:lang w:val="es-ES"/>
        </w:rPr>
        <w:t>Cra. Andrea Quitadamo_Encargada del Sector Contable de la Unidad Ejecutora</w:t>
      </w:r>
    </w:p>
    <w:p w:rsidR="00435F99" w:rsidRDefault="00435F99" w:rsidP="005052AE">
      <w:pPr>
        <w:spacing w:line="254" w:lineRule="auto"/>
        <w:ind w:right="61"/>
        <w:jc w:val="both"/>
        <w:rPr>
          <w:rFonts w:ascii="Arial" w:hAnsi="Arial" w:cs="Arial"/>
          <w:spacing w:val="1"/>
          <w:lang w:val="es-ES"/>
        </w:rPr>
      </w:pPr>
      <w:r w:rsidRPr="00D63712">
        <w:rPr>
          <w:rFonts w:ascii="Arial" w:hAnsi="Arial" w:cs="Arial"/>
          <w:spacing w:val="1"/>
          <w:lang w:val="es-ES"/>
        </w:rPr>
        <w:t>Ing. Luis Marisquirena_Encargado de Planificación y Seguimiento de la Unidad Ejecutora</w:t>
      </w:r>
    </w:p>
    <w:p w:rsidR="00442551" w:rsidRDefault="00442551" w:rsidP="00A620A2">
      <w:pPr>
        <w:spacing w:line="254" w:lineRule="auto"/>
        <w:ind w:left="118" w:right="61"/>
        <w:jc w:val="both"/>
        <w:rPr>
          <w:rFonts w:ascii="Arial" w:hAnsi="Arial" w:cs="Arial"/>
          <w:spacing w:val="1"/>
          <w:lang w:val="es-ES"/>
        </w:rPr>
      </w:pPr>
    </w:p>
    <w:p w:rsidR="006D4B70" w:rsidRDefault="006D4B70" w:rsidP="00A620A2">
      <w:pPr>
        <w:spacing w:line="254" w:lineRule="auto"/>
        <w:ind w:left="118" w:right="61"/>
        <w:jc w:val="both"/>
        <w:rPr>
          <w:rFonts w:ascii="Arial" w:hAnsi="Arial" w:cs="Arial"/>
          <w:spacing w:val="1"/>
          <w:lang w:val="es-ES"/>
        </w:rPr>
      </w:pPr>
    </w:p>
    <w:p w:rsidR="006D4B70" w:rsidRDefault="006D4B70" w:rsidP="00A620A2">
      <w:pPr>
        <w:spacing w:line="254" w:lineRule="auto"/>
        <w:ind w:left="118" w:right="61"/>
        <w:jc w:val="both"/>
        <w:rPr>
          <w:rFonts w:ascii="Arial" w:hAnsi="Arial" w:cs="Arial"/>
          <w:spacing w:val="1"/>
          <w:lang w:val="es-ES"/>
        </w:rPr>
      </w:pPr>
    </w:p>
    <w:p w:rsidR="006D4B70" w:rsidRDefault="006D4B70" w:rsidP="00A620A2">
      <w:pPr>
        <w:spacing w:line="254" w:lineRule="auto"/>
        <w:ind w:left="118" w:right="61"/>
        <w:jc w:val="both"/>
        <w:rPr>
          <w:rFonts w:ascii="Arial" w:hAnsi="Arial" w:cs="Arial"/>
          <w:spacing w:val="1"/>
          <w:lang w:val="es-ES"/>
        </w:rPr>
      </w:pPr>
    </w:p>
    <w:p w:rsidR="00A97E0E" w:rsidRPr="00A97E0E" w:rsidRDefault="00A97E0E" w:rsidP="00A97E0E">
      <w:pPr>
        <w:rPr>
          <w:lang w:val="es-ES"/>
        </w:rPr>
      </w:pPr>
      <w:bookmarkStart w:id="16" w:name="_Toc459202086"/>
    </w:p>
    <w:p w:rsidR="00252DBF" w:rsidRPr="00A620A2" w:rsidRDefault="00A311F1" w:rsidP="003B60AD">
      <w:pPr>
        <w:pStyle w:val="Heading2"/>
        <w:numPr>
          <w:ilvl w:val="0"/>
          <w:numId w:val="0"/>
        </w:numPr>
        <w:ind w:left="567" w:hanging="567"/>
      </w:pPr>
      <w:r>
        <w:lastRenderedPageBreak/>
        <w:t>6</w:t>
      </w:r>
      <w:r w:rsidR="0045416C" w:rsidRPr="00A620A2">
        <w:t>.4.   Control de gestión del organismo ejecutor</w:t>
      </w:r>
      <w:bookmarkEnd w:id="16"/>
    </w:p>
    <w:p w:rsidR="00252DBF" w:rsidRPr="00A620A2" w:rsidRDefault="00252DBF" w:rsidP="00A620A2">
      <w:pPr>
        <w:spacing w:line="254" w:lineRule="auto"/>
        <w:ind w:left="118" w:right="61"/>
        <w:jc w:val="both"/>
        <w:rPr>
          <w:rFonts w:ascii="Arial" w:eastAsia="Palatino Linotype" w:hAnsi="Arial" w:cs="Arial"/>
          <w:lang w:val="es-ES"/>
        </w:rPr>
      </w:pPr>
    </w:p>
    <w:p w:rsidR="00252DBF" w:rsidRPr="00A620A2" w:rsidRDefault="0045416C" w:rsidP="005052AE">
      <w:pPr>
        <w:spacing w:line="254" w:lineRule="auto"/>
        <w:ind w:right="61"/>
        <w:jc w:val="both"/>
        <w:rPr>
          <w:rFonts w:ascii="Arial" w:eastAsia="Palatino Linotype" w:hAnsi="Arial" w:cs="Arial"/>
          <w:lang w:val="es-ES"/>
        </w:rPr>
      </w:pPr>
      <w:r w:rsidRPr="00A620A2">
        <w:rPr>
          <w:rFonts w:ascii="Arial" w:eastAsia="Palatino Linotype" w:hAnsi="Arial" w:cs="Arial"/>
          <w:lang w:val="es-ES"/>
        </w:rPr>
        <w:t>La  IM  es  el  órgano  ejecutivo  y administrativo  del  departamento de  Montevideo,  y su actividad está regulada por la Constitución, la Ley y normas reglamentarias.</w:t>
      </w:r>
    </w:p>
    <w:p w:rsidR="00252DBF" w:rsidRPr="00A620A2" w:rsidRDefault="00252DBF" w:rsidP="00A620A2">
      <w:pPr>
        <w:spacing w:line="254" w:lineRule="auto"/>
        <w:ind w:left="118" w:right="61"/>
        <w:jc w:val="both"/>
        <w:rPr>
          <w:rFonts w:ascii="Arial" w:eastAsia="Palatino Linotype" w:hAnsi="Arial" w:cs="Arial"/>
          <w:lang w:val="es-ES"/>
        </w:rPr>
      </w:pPr>
    </w:p>
    <w:p w:rsidR="00252DBF" w:rsidRPr="00A620A2" w:rsidRDefault="0045416C" w:rsidP="005052AE">
      <w:pPr>
        <w:spacing w:line="254" w:lineRule="auto"/>
        <w:ind w:right="61"/>
        <w:jc w:val="both"/>
        <w:rPr>
          <w:rFonts w:ascii="Arial" w:eastAsia="Palatino Linotype" w:hAnsi="Arial" w:cs="Arial"/>
          <w:lang w:val="es-ES"/>
        </w:rPr>
      </w:pPr>
      <w:r w:rsidRPr="00A620A2">
        <w:rPr>
          <w:rFonts w:ascii="Arial" w:eastAsia="Palatino Linotype" w:hAnsi="Arial" w:cs="Arial"/>
          <w:lang w:val="es-ES"/>
        </w:rPr>
        <w:t>El control externo de la gestión de la Hacienda Pública está consagrado en la Constitución (artículo  211), que  comete  al Tribunal  de  Cuentas  de  la  República  (TCR) la  intervención preventiva en los gastos y los pagos, conforme a la ley y regulaciones, y al solo efecto de certificar  su legalidad.  Asimismo,  el  artículo  212 de la Constitución  establece  que  el  TCR tendrá  superintendencia en  todo  lo  que  corresponda  a  sus  cometidos, sobre  todas  las oficinas de contabilidad, recaudación y pagos del Estado.</w:t>
      </w:r>
    </w:p>
    <w:p w:rsidR="00A620A2" w:rsidRPr="00A620A2" w:rsidRDefault="00A620A2" w:rsidP="00A620A2">
      <w:pPr>
        <w:spacing w:line="254" w:lineRule="auto"/>
        <w:ind w:left="118" w:right="61"/>
        <w:jc w:val="both"/>
        <w:rPr>
          <w:rFonts w:ascii="Arial" w:eastAsia="Palatino Linotype" w:hAnsi="Arial" w:cs="Arial"/>
          <w:lang w:val="es-ES"/>
        </w:rPr>
      </w:pPr>
    </w:p>
    <w:p w:rsidR="00252DBF" w:rsidRPr="00A620A2" w:rsidRDefault="0045416C" w:rsidP="005052AE">
      <w:pPr>
        <w:spacing w:line="254" w:lineRule="auto"/>
        <w:ind w:right="61"/>
        <w:jc w:val="both"/>
        <w:rPr>
          <w:rFonts w:ascii="Arial" w:eastAsia="Palatino Linotype" w:hAnsi="Arial" w:cs="Arial"/>
          <w:lang w:val="es-ES"/>
        </w:rPr>
      </w:pPr>
      <w:r w:rsidRPr="00A620A2">
        <w:rPr>
          <w:rFonts w:ascii="Arial" w:eastAsia="Palatino Linotype" w:hAnsi="Arial" w:cs="Arial"/>
          <w:lang w:val="es-ES"/>
        </w:rPr>
        <w:t>El Texto Ordenado de Contabilidad  y Administración  Financiera del  Estado  (TOCAF) forma parte medular del sistema normativo que rige la gestión de compras y contrataciones en el ámbito público de Uruguay, está previsto en el artículo 213 de la Constitución, y su materia está constituida por hechos, actos u operaciones de los que se deriven transformaciones o variaciones en la Hacienda Pública.</w:t>
      </w:r>
    </w:p>
    <w:p w:rsidR="00252DBF" w:rsidRPr="00A620A2" w:rsidRDefault="00252DBF" w:rsidP="00A620A2">
      <w:pPr>
        <w:spacing w:line="254" w:lineRule="auto"/>
        <w:ind w:left="118" w:right="61"/>
        <w:jc w:val="both"/>
        <w:rPr>
          <w:rFonts w:ascii="Arial" w:eastAsia="Palatino Linotype" w:hAnsi="Arial" w:cs="Arial"/>
          <w:lang w:val="es-ES"/>
        </w:rPr>
      </w:pPr>
    </w:p>
    <w:p w:rsidR="00252DBF" w:rsidRPr="00A620A2" w:rsidRDefault="0045416C" w:rsidP="005052AE">
      <w:pPr>
        <w:spacing w:line="254" w:lineRule="auto"/>
        <w:ind w:right="61"/>
        <w:jc w:val="both"/>
        <w:rPr>
          <w:rFonts w:ascii="Arial" w:eastAsia="Palatino Linotype" w:hAnsi="Arial" w:cs="Arial"/>
          <w:lang w:val="es-ES"/>
        </w:rPr>
      </w:pPr>
      <w:r w:rsidRPr="00A620A2">
        <w:rPr>
          <w:rFonts w:ascii="Arial" w:eastAsia="Palatino Linotype" w:hAnsi="Arial" w:cs="Arial"/>
          <w:lang w:val="es-ES"/>
        </w:rPr>
        <w:t>Los gobiernos municipales están comprendidos en la materia del TOCAF en carácter de organismos de Administración Financiero-Patrimonial.</w:t>
      </w:r>
    </w:p>
    <w:p w:rsidR="00252DBF" w:rsidRPr="00A620A2" w:rsidRDefault="00252DBF" w:rsidP="00A620A2">
      <w:pPr>
        <w:spacing w:line="254" w:lineRule="auto"/>
        <w:ind w:left="118" w:right="61"/>
        <w:jc w:val="both"/>
        <w:rPr>
          <w:rFonts w:ascii="Arial" w:eastAsia="Palatino Linotype" w:hAnsi="Arial" w:cs="Arial"/>
          <w:lang w:val="es-ES"/>
        </w:rPr>
      </w:pPr>
    </w:p>
    <w:p w:rsidR="00252DBF" w:rsidRPr="00A620A2" w:rsidRDefault="0045416C" w:rsidP="005052AE">
      <w:pPr>
        <w:spacing w:line="254" w:lineRule="auto"/>
        <w:ind w:right="61"/>
        <w:jc w:val="both"/>
        <w:rPr>
          <w:rFonts w:ascii="Arial" w:eastAsia="Palatino Linotype" w:hAnsi="Arial" w:cs="Arial"/>
          <w:lang w:val="es-ES"/>
        </w:rPr>
      </w:pPr>
      <w:r w:rsidRPr="00A620A2">
        <w:rPr>
          <w:rFonts w:ascii="Arial" w:eastAsia="Palatino Linotype" w:hAnsi="Arial" w:cs="Arial"/>
          <w:lang w:val="es-ES"/>
        </w:rPr>
        <w:t>El TOCAF es una recopilación actualizada de leyes reguladoras de la administración financiera y económica, de la organización de los servicios de contabilidad y recaudación, de requisitos con fines de contralor para  la adquisición y enajenación de bienes y contrataciones que afecten  a  la  Hacienda  Pública,  de  cómo  hacer  efectiva  la  intervención  preventiva  del organismo de contralor (TCR) en los ingresos, gastos y pagos, y sobre las responsabilidades y garantías  a  que  quedarán   sujetos  los  funcionarios  que  intervienen  en  la  gestión  del patrimonio del Estado. Constituye un manual de procedimientos consagrado por ley.</w:t>
      </w:r>
    </w:p>
    <w:p w:rsidR="00252DBF" w:rsidRPr="00A620A2" w:rsidRDefault="00252DBF" w:rsidP="00A620A2">
      <w:pPr>
        <w:spacing w:line="254" w:lineRule="auto"/>
        <w:ind w:left="118" w:right="61"/>
        <w:jc w:val="both"/>
        <w:rPr>
          <w:rFonts w:ascii="Arial" w:eastAsia="Palatino Linotype" w:hAnsi="Arial" w:cs="Arial"/>
          <w:lang w:val="es-ES"/>
        </w:rPr>
      </w:pPr>
    </w:p>
    <w:p w:rsidR="00252DBF" w:rsidRPr="00A620A2" w:rsidRDefault="0045416C" w:rsidP="005052AE">
      <w:pPr>
        <w:spacing w:line="254" w:lineRule="auto"/>
        <w:ind w:right="61"/>
        <w:jc w:val="both"/>
        <w:rPr>
          <w:rFonts w:ascii="Arial" w:eastAsia="Palatino Linotype" w:hAnsi="Arial" w:cs="Arial"/>
          <w:lang w:val="es-ES"/>
        </w:rPr>
      </w:pPr>
      <w:r w:rsidRPr="00A620A2">
        <w:rPr>
          <w:rFonts w:ascii="Arial" w:eastAsia="Palatino Linotype" w:hAnsi="Arial" w:cs="Arial"/>
          <w:lang w:val="es-ES"/>
        </w:rPr>
        <w:t>Las normas  sobre  recursos,  procedimientos, contratos,  registros, patrimonio, controles y rendiciones de cuentas, etc. aplicables a todos los organismos públicos y, parcialmente, a los organismos  paraestatales  (personas   jurídicas  de  derecho   público  no  estatales)  están contenidas en el TOCAF. La sección de los artículos 33 a 67 comprende  el área de compras estatales. Otras normas de orden público complementan y amplían las áreas relativas a la organización administrativa del Estado.</w:t>
      </w:r>
    </w:p>
    <w:p w:rsidR="00252DBF" w:rsidRPr="00A620A2" w:rsidRDefault="00252DBF" w:rsidP="00A620A2">
      <w:pPr>
        <w:spacing w:line="254" w:lineRule="auto"/>
        <w:ind w:left="118" w:right="61"/>
        <w:jc w:val="both"/>
        <w:rPr>
          <w:rFonts w:ascii="Arial" w:eastAsia="Palatino Linotype" w:hAnsi="Arial" w:cs="Arial"/>
          <w:lang w:val="es-ES"/>
        </w:rPr>
      </w:pPr>
    </w:p>
    <w:p w:rsidR="00252DBF" w:rsidRPr="00A620A2" w:rsidRDefault="0045416C" w:rsidP="005052AE">
      <w:pPr>
        <w:spacing w:line="254" w:lineRule="auto"/>
        <w:ind w:right="61"/>
        <w:jc w:val="both"/>
        <w:rPr>
          <w:rFonts w:ascii="Arial" w:eastAsia="Palatino Linotype" w:hAnsi="Arial" w:cs="Arial"/>
          <w:lang w:val="es-ES"/>
        </w:rPr>
      </w:pPr>
      <w:r w:rsidRPr="00A620A2">
        <w:rPr>
          <w:rFonts w:ascii="Arial" w:eastAsia="Palatino Linotype" w:hAnsi="Arial" w:cs="Arial"/>
          <w:lang w:val="es-ES"/>
        </w:rPr>
        <w:t>El  sistema de contabilidad gubernamental comprende  el conjunto  de principios, órganos, normas y procedimientos técnicos utilizados para recopilar, valuar, procesar y exponer los hechos económicos y financieros que puedan tener efectos en la Hacienda Pública (artículo</w:t>
      </w:r>
      <w:r w:rsidR="00A620A2">
        <w:rPr>
          <w:rFonts w:ascii="Arial" w:eastAsia="Palatino Linotype" w:hAnsi="Arial" w:cs="Arial"/>
          <w:lang w:val="es-ES"/>
        </w:rPr>
        <w:t xml:space="preserve"> </w:t>
      </w:r>
      <w:r w:rsidRPr="00A620A2">
        <w:rPr>
          <w:rFonts w:ascii="Arial" w:eastAsia="Palatino Linotype" w:hAnsi="Arial" w:cs="Arial"/>
          <w:lang w:val="es-ES"/>
        </w:rPr>
        <w:t>81 del TOCAF).</w:t>
      </w:r>
    </w:p>
    <w:p w:rsidR="00252DBF" w:rsidRPr="00A620A2" w:rsidRDefault="00252DBF" w:rsidP="00DC778E">
      <w:pPr>
        <w:spacing w:line="200" w:lineRule="exact"/>
        <w:jc w:val="both"/>
        <w:rPr>
          <w:rFonts w:ascii="Arial" w:eastAsia="Palatino Linotype" w:hAnsi="Arial" w:cs="Arial"/>
          <w:lang w:val="es-ES"/>
        </w:rPr>
      </w:pPr>
    </w:p>
    <w:p w:rsidR="00252DBF" w:rsidRPr="00A620A2" w:rsidRDefault="0045416C" w:rsidP="005052AE">
      <w:pPr>
        <w:spacing w:line="254" w:lineRule="auto"/>
        <w:ind w:right="61"/>
        <w:jc w:val="both"/>
        <w:rPr>
          <w:rFonts w:ascii="Arial" w:eastAsia="Palatino Linotype" w:hAnsi="Arial" w:cs="Arial"/>
          <w:lang w:val="es-ES"/>
        </w:rPr>
      </w:pPr>
      <w:r w:rsidRPr="00A620A2">
        <w:rPr>
          <w:rFonts w:ascii="Arial" w:eastAsia="Palatino Linotype" w:hAnsi="Arial" w:cs="Arial"/>
          <w:lang w:val="es-ES"/>
        </w:rPr>
        <w:t>En e</w:t>
      </w:r>
      <w:r w:rsidR="008F1418">
        <w:rPr>
          <w:rFonts w:ascii="Arial" w:eastAsia="Palatino Linotype" w:hAnsi="Arial" w:cs="Arial"/>
          <w:lang w:val="es-ES"/>
        </w:rPr>
        <w:t>l ámbito de la IM, el sistema de</w:t>
      </w:r>
      <w:r w:rsidRPr="00A620A2">
        <w:rPr>
          <w:rFonts w:ascii="Arial" w:eastAsia="Palatino Linotype" w:hAnsi="Arial" w:cs="Arial"/>
          <w:lang w:val="es-ES"/>
        </w:rPr>
        <w:t xml:space="preserve"> contabilidad y administración financiera comprende tres sistemas integrados: Sistema Económico Financiero (SEFI), Sistema de Abastecimientos (SIAB) y Sistema de Recursos Humanos (SRH)</w:t>
      </w:r>
    </w:p>
    <w:p w:rsidR="00252DBF" w:rsidRPr="00A620A2" w:rsidRDefault="00252DBF" w:rsidP="00DC778E">
      <w:pPr>
        <w:spacing w:before="13" w:line="280" w:lineRule="exact"/>
        <w:jc w:val="both"/>
        <w:rPr>
          <w:rFonts w:ascii="Arial" w:eastAsia="Palatino Linotype" w:hAnsi="Arial" w:cs="Arial"/>
          <w:lang w:val="es-ES"/>
        </w:rPr>
      </w:pPr>
    </w:p>
    <w:p w:rsidR="00252DBF" w:rsidRPr="00A620A2" w:rsidRDefault="0045416C" w:rsidP="005052AE">
      <w:pPr>
        <w:spacing w:line="254" w:lineRule="auto"/>
        <w:ind w:right="61"/>
        <w:jc w:val="both"/>
        <w:rPr>
          <w:rFonts w:ascii="Arial" w:eastAsia="Palatino Linotype" w:hAnsi="Arial" w:cs="Arial"/>
          <w:lang w:val="es-ES"/>
        </w:rPr>
      </w:pPr>
      <w:r w:rsidRPr="00A620A2">
        <w:rPr>
          <w:rFonts w:ascii="Arial" w:eastAsia="Palatino Linotype" w:hAnsi="Arial" w:cs="Arial"/>
          <w:lang w:val="es-ES"/>
        </w:rPr>
        <w:t>El SIAB registra todas las operaciones desde la identificación de la necesidad (el</w:t>
      </w:r>
      <w:r w:rsidR="008F1418">
        <w:rPr>
          <w:rFonts w:ascii="Arial" w:eastAsia="Palatino Linotype" w:hAnsi="Arial" w:cs="Arial"/>
          <w:lang w:val="es-ES"/>
        </w:rPr>
        <w:t xml:space="preserve"> pedido) hasta la  conformación </w:t>
      </w:r>
      <w:r w:rsidRPr="00A620A2">
        <w:rPr>
          <w:rFonts w:ascii="Arial" w:eastAsia="Palatino Linotype" w:hAnsi="Arial" w:cs="Arial"/>
          <w:lang w:val="es-ES"/>
        </w:rPr>
        <w:t>de la factura del proveedor, ordenando las  etapas, generando la documentación interna de cada una (autorizaciones, órdenes de compra/pago, contratos), y formando el archivo documental digitalizado y físico. A partir de la adjudicación del proceso de compra, el SIAB genera el contrato correspondiente con todos sus antecedentes, lo que constituye el punto de partida del proceso contable en el SEFI.</w:t>
      </w:r>
    </w:p>
    <w:p w:rsidR="00252DBF" w:rsidRPr="00A620A2" w:rsidRDefault="00252DBF" w:rsidP="00DC778E">
      <w:pPr>
        <w:spacing w:before="13" w:line="280" w:lineRule="exact"/>
        <w:jc w:val="both"/>
        <w:rPr>
          <w:rFonts w:ascii="Arial" w:eastAsia="Palatino Linotype" w:hAnsi="Arial" w:cs="Arial"/>
          <w:lang w:val="es-ES"/>
        </w:rPr>
      </w:pPr>
    </w:p>
    <w:p w:rsidR="00252DBF" w:rsidRPr="00A620A2" w:rsidRDefault="0045416C" w:rsidP="005052AE">
      <w:pPr>
        <w:ind w:right="2279"/>
        <w:jc w:val="both"/>
        <w:rPr>
          <w:rFonts w:ascii="Arial" w:eastAsia="Palatino Linotype" w:hAnsi="Arial" w:cs="Arial"/>
          <w:lang w:val="es-ES"/>
        </w:rPr>
      </w:pPr>
      <w:r w:rsidRPr="00A620A2">
        <w:rPr>
          <w:rFonts w:ascii="Arial" w:eastAsia="Palatino Linotype" w:hAnsi="Arial" w:cs="Arial"/>
          <w:lang w:val="es-ES"/>
        </w:rPr>
        <w:t>El SEFI registra contablemente la ejecución presupuestal y patrimonial.</w:t>
      </w:r>
    </w:p>
    <w:p w:rsidR="00A620A2" w:rsidRPr="00A620A2" w:rsidRDefault="00A620A2" w:rsidP="00DC778E">
      <w:pPr>
        <w:ind w:left="118" w:right="2279"/>
        <w:jc w:val="both"/>
        <w:rPr>
          <w:rFonts w:ascii="Arial" w:eastAsia="Palatino Linotype" w:hAnsi="Arial" w:cs="Arial"/>
          <w:lang w:val="es-ES"/>
        </w:rPr>
      </w:pPr>
    </w:p>
    <w:p w:rsidR="00252DBF" w:rsidRPr="00A620A2" w:rsidRDefault="0045416C" w:rsidP="005052AE">
      <w:pPr>
        <w:spacing w:before="16" w:line="254" w:lineRule="auto"/>
        <w:ind w:right="62"/>
        <w:jc w:val="both"/>
        <w:rPr>
          <w:rFonts w:ascii="Arial" w:eastAsia="Palatino Linotype" w:hAnsi="Arial" w:cs="Arial"/>
          <w:lang w:val="es-ES"/>
        </w:rPr>
      </w:pPr>
      <w:r w:rsidRPr="00A620A2">
        <w:rPr>
          <w:rFonts w:ascii="Arial" w:eastAsia="Palatino Linotype" w:hAnsi="Arial" w:cs="Arial"/>
          <w:lang w:val="es-ES"/>
        </w:rPr>
        <w:t>El SRH genera y registra todos los movimientos relacionados con las retribuciones personales, beneficios sociales, licencias, sanciones, etc.</w:t>
      </w:r>
    </w:p>
    <w:p w:rsidR="00B71C68" w:rsidRPr="00A620A2" w:rsidRDefault="00B71C68" w:rsidP="00DC778E">
      <w:pPr>
        <w:spacing w:before="16" w:line="254" w:lineRule="auto"/>
        <w:ind w:left="118" w:right="62"/>
        <w:jc w:val="both"/>
        <w:rPr>
          <w:rFonts w:ascii="Arial" w:eastAsia="Palatino Linotype" w:hAnsi="Arial" w:cs="Arial"/>
          <w:lang w:val="es-ES"/>
        </w:rPr>
      </w:pPr>
    </w:p>
    <w:p w:rsidR="00B97417" w:rsidRPr="00A620A2" w:rsidRDefault="00B71C68" w:rsidP="005052AE">
      <w:pPr>
        <w:spacing w:before="16" w:line="254" w:lineRule="auto"/>
        <w:ind w:right="62"/>
        <w:jc w:val="both"/>
        <w:rPr>
          <w:rFonts w:ascii="Arial" w:eastAsia="Palatino Linotype" w:hAnsi="Arial" w:cs="Arial"/>
          <w:lang w:val="es-ES"/>
        </w:rPr>
      </w:pPr>
      <w:r w:rsidRPr="00A620A2">
        <w:rPr>
          <w:rFonts w:ascii="Arial" w:eastAsia="Palatino Linotype" w:hAnsi="Arial" w:cs="Arial"/>
          <w:lang w:val="es-ES"/>
        </w:rPr>
        <w:t xml:space="preserve">En la IM existe un Área de Auditoría Interna </w:t>
      </w:r>
      <w:r w:rsidR="00B97417" w:rsidRPr="00A620A2">
        <w:rPr>
          <w:rFonts w:ascii="Arial" w:eastAsia="Palatino Linotype" w:hAnsi="Arial" w:cs="Arial"/>
          <w:lang w:val="es-ES"/>
        </w:rPr>
        <w:t>la cual no realiza actividades periódicas de control</w:t>
      </w:r>
      <w:r w:rsidR="001552E7" w:rsidRPr="00A620A2">
        <w:rPr>
          <w:rFonts w:ascii="Arial" w:eastAsia="Palatino Linotype" w:hAnsi="Arial" w:cs="Arial"/>
          <w:lang w:val="es-ES"/>
        </w:rPr>
        <w:t xml:space="preserve"> y seguimiento</w:t>
      </w:r>
      <w:r w:rsidR="00B97417" w:rsidRPr="00A620A2">
        <w:rPr>
          <w:rFonts w:ascii="Arial" w:eastAsia="Palatino Linotype" w:hAnsi="Arial" w:cs="Arial"/>
          <w:lang w:val="es-ES"/>
        </w:rPr>
        <w:t xml:space="preserve"> sobre la UES. </w:t>
      </w:r>
    </w:p>
    <w:p w:rsidR="00C97BE0" w:rsidRDefault="00C97BE0" w:rsidP="00DC778E">
      <w:pPr>
        <w:spacing w:before="16" w:line="254" w:lineRule="auto"/>
        <w:ind w:left="118" w:right="62"/>
        <w:jc w:val="both"/>
        <w:rPr>
          <w:rFonts w:ascii="Arial" w:hAnsi="Arial" w:cs="Arial"/>
          <w:lang w:val="es-ES"/>
        </w:rPr>
      </w:pPr>
    </w:p>
    <w:p w:rsidR="00C51A41" w:rsidRPr="00C113A6" w:rsidRDefault="00C113A6" w:rsidP="00FD799F">
      <w:pPr>
        <w:pStyle w:val="Heading1"/>
        <w:numPr>
          <w:ilvl w:val="0"/>
          <w:numId w:val="9"/>
        </w:numPr>
        <w:rPr>
          <w:rFonts w:eastAsia="Palatino Linotype" w:cs="Arial"/>
          <w:lang w:val="es-ES"/>
        </w:rPr>
      </w:pPr>
      <w:bookmarkStart w:id="17" w:name="_Toc459202087"/>
      <w:r>
        <w:rPr>
          <w:rFonts w:eastAsia="Palatino Linotype" w:cs="Arial"/>
          <w:lang w:val="es-ES"/>
        </w:rPr>
        <w:t>EVALUACIÓN DE LA CAPACIDAD INSTITUCIONAL</w:t>
      </w:r>
      <w:bookmarkEnd w:id="17"/>
    </w:p>
    <w:p w:rsidR="00C51A41" w:rsidRPr="00EF472A" w:rsidRDefault="00C51A41" w:rsidP="00DC778E">
      <w:pPr>
        <w:spacing w:before="1" w:line="240" w:lineRule="exact"/>
        <w:jc w:val="both"/>
        <w:rPr>
          <w:rFonts w:ascii="Arial" w:hAnsi="Arial" w:cs="Arial"/>
          <w:lang w:val="es-ES"/>
        </w:rPr>
      </w:pPr>
    </w:p>
    <w:p w:rsidR="00C51A41" w:rsidRPr="00D63712" w:rsidRDefault="0087106E" w:rsidP="003B60AD">
      <w:pPr>
        <w:pStyle w:val="Heading2"/>
        <w:numPr>
          <w:ilvl w:val="0"/>
          <w:numId w:val="0"/>
        </w:numPr>
        <w:ind w:left="567" w:hanging="567"/>
      </w:pPr>
      <w:bookmarkStart w:id="18" w:name="_Toc459202088"/>
      <w:r>
        <w:t>7</w:t>
      </w:r>
      <w:r w:rsidR="00C51A41" w:rsidRPr="00D63712">
        <w:t>.1</w:t>
      </w:r>
      <w:r w:rsidR="003B60AD">
        <w:t>.</w:t>
      </w:r>
      <w:r w:rsidR="00C51A41" w:rsidRPr="00D63712">
        <w:rPr>
          <w:spacing w:val="46"/>
        </w:rPr>
        <w:t xml:space="preserve"> </w:t>
      </w:r>
      <w:r w:rsidR="002954AF">
        <w:rPr>
          <w:spacing w:val="46"/>
        </w:rPr>
        <w:t xml:space="preserve">  </w:t>
      </w:r>
      <w:r w:rsidR="00C51A41" w:rsidRPr="00D63712">
        <w:rPr>
          <w:spacing w:val="1"/>
        </w:rPr>
        <w:t>A</w:t>
      </w:r>
      <w:r w:rsidR="00C51A41" w:rsidRPr="00D63712">
        <w:t>p</w:t>
      </w:r>
      <w:r w:rsidR="00C51A41" w:rsidRPr="00D63712">
        <w:rPr>
          <w:spacing w:val="-2"/>
        </w:rPr>
        <w:t>l</w:t>
      </w:r>
      <w:r w:rsidR="00C51A41" w:rsidRPr="00D63712">
        <w:rPr>
          <w:spacing w:val="1"/>
        </w:rPr>
        <w:t>i</w:t>
      </w:r>
      <w:r w:rsidR="00C51A41" w:rsidRPr="00D63712">
        <w:t>ca</w:t>
      </w:r>
      <w:r w:rsidR="00C51A41" w:rsidRPr="00D63712">
        <w:rPr>
          <w:spacing w:val="-2"/>
        </w:rPr>
        <w:t>c</w:t>
      </w:r>
      <w:r w:rsidR="00C51A41" w:rsidRPr="00D63712">
        <w:rPr>
          <w:spacing w:val="1"/>
        </w:rPr>
        <w:t>i</w:t>
      </w:r>
      <w:r w:rsidR="00C51A41" w:rsidRPr="00D63712">
        <w:t>ón</w:t>
      </w:r>
      <w:r w:rsidR="00C51A41" w:rsidRPr="00D63712">
        <w:rPr>
          <w:spacing w:val="-1"/>
        </w:rPr>
        <w:t xml:space="preserve"> </w:t>
      </w:r>
      <w:r w:rsidR="00C51A41" w:rsidRPr="00D63712">
        <w:t>d</w:t>
      </w:r>
      <w:r w:rsidR="00C51A41" w:rsidRPr="00D63712">
        <w:rPr>
          <w:spacing w:val="-3"/>
        </w:rPr>
        <w:t>e</w:t>
      </w:r>
      <w:r w:rsidR="00C51A41" w:rsidRPr="00D63712">
        <w:t>l</w:t>
      </w:r>
      <w:r w:rsidR="00C51A41" w:rsidRPr="00D63712">
        <w:rPr>
          <w:spacing w:val="1"/>
        </w:rPr>
        <w:t xml:space="preserve"> </w:t>
      </w:r>
      <w:r w:rsidR="00C51A41" w:rsidRPr="00D63712">
        <w:t>SE</w:t>
      </w:r>
      <w:r w:rsidR="00C51A41" w:rsidRPr="00D63712">
        <w:rPr>
          <w:spacing w:val="-1"/>
        </w:rPr>
        <w:t>C</w:t>
      </w:r>
      <w:r w:rsidR="00C51A41" w:rsidRPr="00D63712">
        <w:t>I</w:t>
      </w:r>
      <w:bookmarkEnd w:id="18"/>
      <w:r w:rsidR="00C51A41" w:rsidRPr="00D63712">
        <w:t xml:space="preserve"> </w:t>
      </w:r>
    </w:p>
    <w:p w:rsidR="00C51A41" w:rsidRPr="00707640" w:rsidRDefault="00C51A41" w:rsidP="00DC778E">
      <w:pPr>
        <w:spacing w:before="18" w:line="220" w:lineRule="exact"/>
        <w:jc w:val="both"/>
        <w:rPr>
          <w:rFonts w:ascii="Arial" w:hAnsi="Arial" w:cs="Arial"/>
          <w:lang w:val="es-ES"/>
        </w:rPr>
      </w:pPr>
    </w:p>
    <w:p w:rsidR="00C51A41" w:rsidRDefault="00C51A41" w:rsidP="005052AE">
      <w:pPr>
        <w:ind w:right="76"/>
        <w:jc w:val="both"/>
        <w:rPr>
          <w:rFonts w:ascii="Arial" w:eastAsia="Palatino Linotype" w:hAnsi="Arial" w:cs="Arial"/>
          <w:lang w:val="es-ES"/>
        </w:rPr>
      </w:pPr>
      <w:r w:rsidRPr="00707640">
        <w:rPr>
          <w:rFonts w:ascii="Arial" w:eastAsia="Palatino Linotype" w:hAnsi="Arial" w:cs="Arial"/>
          <w:lang w:val="es-ES"/>
        </w:rPr>
        <w:t>C</w:t>
      </w:r>
      <w:r w:rsidRPr="00707640">
        <w:rPr>
          <w:rFonts w:ascii="Arial" w:eastAsia="Palatino Linotype" w:hAnsi="Arial" w:cs="Arial"/>
          <w:spacing w:val="-1"/>
          <w:lang w:val="es-ES"/>
        </w:rPr>
        <w:t>o</w:t>
      </w:r>
      <w:r w:rsidRPr="00707640">
        <w:rPr>
          <w:rFonts w:ascii="Arial" w:eastAsia="Palatino Linotype" w:hAnsi="Arial" w:cs="Arial"/>
          <w:lang w:val="es-ES"/>
        </w:rPr>
        <w:t>mo</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1"/>
          <w:lang w:val="es-ES"/>
        </w:rPr>
        <w:t>u</w:t>
      </w:r>
      <w:r w:rsidRPr="00707640">
        <w:rPr>
          <w:rFonts w:ascii="Arial" w:eastAsia="Palatino Linotype" w:hAnsi="Arial" w:cs="Arial"/>
          <w:lang w:val="es-ES"/>
        </w:rPr>
        <w:t>ltado</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l est</w:t>
      </w:r>
      <w:r w:rsidRPr="00707640">
        <w:rPr>
          <w:rFonts w:ascii="Arial" w:eastAsia="Palatino Linotype" w:hAnsi="Arial" w:cs="Arial"/>
          <w:spacing w:val="-1"/>
          <w:lang w:val="es-ES"/>
        </w:rPr>
        <w:t>u</w:t>
      </w:r>
      <w:r w:rsidRPr="00707640">
        <w:rPr>
          <w:rFonts w:ascii="Arial" w:eastAsia="Palatino Linotype" w:hAnsi="Arial" w:cs="Arial"/>
          <w:lang w:val="es-ES"/>
        </w:rPr>
        <w:t>dio</w:t>
      </w:r>
      <w:r w:rsidRPr="00707640">
        <w:rPr>
          <w:rFonts w:ascii="Arial" w:eastAsia="Palatino Linotype" w:hAnsi="Arial" w:cs="Arial"/>
          <w:spacing w:val="2"/>
          <w:lang w:val="es-ES"/>
        </w:rPr>
        <w:t xml:space="preserve"> </w:t>
      </w:r>
      <w:r w:rsidRPr="00707640">
        <w:rPr>
          <w:rFonts w:ascii="Arial" w:eastAsia="Palatino Linotype" w:hAnsi="Arial" w:cs="Arial"/>
          <w:lang w:val="es-ES"/>
        </w:rPr>
        <w:t>de</w:t>
      </w:r>
      <w:r w:rsidRPr="00707640">
        <w:rPr>
          <w:rFonts w:ascii="Arial" w:eastAsia="Palatino Linotype" w:hAnsi="Arial" w:cs="Arial"/>
          <w:spacing w:val="4"/>
          <w:lang w:val="es-ES"/>
        </w:rPr>
        <w:t xml:space="preserve"> </w:t>
      </w:r>
      <w:r w:rsidRPr="00707640">
        <w:rPr>
          <w:rFonts w:ascii="Arial" w:eastAsia="Palatino Linotype" w:hAnsi="Arial" w:cs="Arial"/>
          <w:lang w:val="es-ES"/>
        </w:rPr>
        <w:t>l</w:t>
      </w:r>
      <w:r w:rsidRPr="00707640">
        <w:rPr>
          <w:rFonts w:ascii="Arial" w:eastAsia="Palatino Linotype" w:hAnsi="Arial" w:cs="Arial"/>
          <w:spacing w:val="-2"/>
          <w:lang w:val="es-ES"/>
        </w:rPr>
        <w:t>o</w:t>
      </w:r>
      <w:r w:rsidRPr="00707640">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lang w:val="es-ES"/>
        </w:rPr>
        <w:t>s</w:t>
      </w:r>
      <w:r w:rsidRPr="00707640">
        <w:rPr>
          <w:rFonts w:ascii="Arial" w:eastAsia="Palatino Linotype" w:hAnsi="Arial" w:cs="Arial"/>
          <w:spacing w:val="-2"/>
          <w:lang w:val="es-ES"/>
        </w:rPr>
        <w:t>i</w:t>
      </w:r>
      <w:r w:rsidRPr="00707640">
        <w:rPr>
          <w:rFonts w:ascii="Arial" w:eastAsia="Palatino Linotype" w:hAnsi="Arial" w:cs="Arial"/>
          <w:spacing w:val="2"/>
          <w:lang w:val="es-ES"/>
        </w:rPr>
        <w:t>e</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7"/>
          <w:lang w:val="es-ES"/>
        </w:rPr>
        <w:t xml:space="preserve"> </w:t>
      </w:r>
      <w:r w:rsidRPr="00707640">
        <w:rPr>
          <w:rFonts w:ascii="Arial" w:eastAsia="Palatino Linotype" w:hAnsi="Arial" w:cs="Arial"/>
          <w:lang w:val="es-ES"/>
        </w:rPr>
        <w:t>s</w:t>
      </w:r>
      <w:r w:rsidRPr="00707640">
        <w:rPr>
          <w:rFonts w:ascii="Arial" w:eastAsia="Palatino Linotype" w:hAnsi="Arial" w:cs="Arial"/>
          <w:spacing w:val="-1"/>
          <w:lang w:val="es-ES"/>
        </w:rPr>
        <w:t>u</w:t>
      </w:r>
      <w:r w:rsidRPr="00707640">
        <w:rPr>
          <w:rFonts w:ascii="Arial" w:eastAsia="Palatino Linotype" w:hAnsi="Arial" w:cs="Arial"/>
          <w:spacing w:val="-2"/>
          <w:lang w:val="es-ES"/>
        </w:rPr>
        <w:t>b</w:t>
      </w:r>
      <w:r w:rsidRPr="00707640">
        <w:rPr>
          <w:rFonts w:ascii="Arial" w:eastAsia="Palatino Linotype" w:hAnsi="Arial" w:cs="Arial"/>
          <w:spacing w:val="1"/>
          <w:lang w:val="es-ES"/>
        </w:rPr>
        <w:t>-</w:t>
      </w:r>
      <w:r w:rsidRPr="00707640">
        <w:rPr>
          <w:rFonts w:ascii="Arial" w:eastAsia="Palatino Linotype" w:hAnsi="Arial" w:cs="Arial"/>
          <w:lang w:val="es-ES"/>
        </w:rPr>
        <w:t>sis</w:t>
      </w:r>
      <w:r w:rsidRPr="00707640">
        <w:rPr>
          <w:rFonts w:ascii="Arial" w:eastAsia="Palatino Linotype" w:hAnsi="Arial" w:cs="Arial"/>
          <w:spacing w:val="-2"/>
          <w:lang w:val="es-ES"/>
        </w:rPr>
        <w:t>t</w:t>
      </w:r>
      <w:r w:rsidRPr="00707640">
        <w:rPr>
          <w:rFonts w:ascii="Arial" w:eastAsia="Palatino Linotype" w:hAnsi="Arial" w:cs="Arial"/>
          <w:spacing w:val="-3"/>
          <w:lang w:val="es-ES"/>
        </w:rPr>
        <w:t>e</w:t>
      </w:r>
      <w:r w:rsidRPr="00707640">
        <w:rPr>
          <w:rFonts w:ascii="Arial" w:eastAsia="Palatino Linotype" w:hAnsi="Arial" w:cs="Arial"/>
          <w:lang w:val="es-ES"/>
        </w:rPr>
        <w:t>mas</w:t>
      </w:r>
      <w:r w:rsidRPr="00707640">
        <w:rPr>
          <w:rFonts w:ascii="Arial" w:eastAsia="Palatino Linotype" w:hAnsi="Arial" w:cs="Arial"/>
          <w:spacing w:val="2"/>
          <w:lang w:val="es-ES"/>
        </w:rPr>
        <w:t xml:space="preserve"> </w:t>
      </w:r>
      <w:r w:rsidRPr="00707640">
        <w:rPr>
          <w:rFonts w:ascii="Arial" w:eastAsia="Palatino Linotype" w:hAnsi="Arial" w:cs="Arial"/>
          <w:lang w:val="es-ES"/>
        </w:rPr>
        <w:t>d</w:t>
      </w:r>
      <w:r w:rsidRPr="00707640">
        <w:rPr>
          <w:rFonts w:ascii="Arial" w:eastAsia="Palatino Linotype" w:hAnsi="Arial" w:cs="Arial"/>
          <w:spacing w:val="2"/>
          <w:lang w:val="es-ES"/>
        </w:rPr>
        <w:t>e</w:t>
      </w:r>
      <w:r w:rsidRPr="00707640">
        <w:rPr>
          <w:rFonts w:ascii="Arial" w:eastAsia="Palatino Linotype" w:hAnsi="Arial" w:cs="Arial"/>
          <w:spacing w:val="-2"/>
          <w:lang w:val="es-ES"/>
        </w:rPr>
        <w:t>t</w:t>
      </w:r>
      <w:r w:rsidRPr="00707640">
        <w:rPr>
          <w:rFonts w:ascii="Arial" w:eastAsia="Palatino Linotype" w:hAnsi="Arial" w:cs="Arial"/>
          <w:lang w:val="es-ES"/>
        </w:rPr>
        <w:t>al</w:t>
      </w:r>
      <w:r w:rsidRPr="00707640">
        <w:rPr>
          <w:rFonts w:ascii="Arial" w:eastAsia="Palatino Linotype" w:hAnsi="Arial" w:cs="Arial"/>
          <w:spacing w:val="1"/>
          <w:lang w:val="es-ES"/>
        </w:rPr>
        <w:t>l</w:t>
      </w:r>
      <w:r w:rsidRPr="00707640">
        <w:rPr>
          <w:rFonts w:ascii="Arial" w:eastAsia="Palatino Linotype" w:hAnsi="Arial" w:cs="Arial"/>
          <w:lang w:val="es-ES"/>
        </w:rPr>
        <w:t>ad</w:t>
      </w:r>
      <w:r w:rsidRPr="00707640">
        <w:rPr>
          <w:rFonts w:ascii="Arial" w:eastAsia="Palatino Linotype" w:hAnsi="Arial" w:cs="Arial"/>
          <w:spacing w:val="-3"/>
          <w:lang w:val="es-ES"/>
        </w:rPr>
        <w:t>o</w:t>
      </w:r>
      <w:r w:rsidRPr="00707640">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n</w:t>
      </w:r>
      <w:r w:rsidRPr="00707640">
        <w:rPr>
          <w:rFonts w:ascii="Arial" w:eastAsia="Palatino Linotype" w:hAnsi="Arial" w:cs="Arial"/>
          <w:lang w:val="es-ES"/>
        </w:rPr>
        <w:t>ti</w:t>
      </w:r>
      <w:r w:rsidRPr="00707640">
        <w:rPr>
          <w:rFonts w:ascii="Arial" w:eastAsia="Palatino Linotype" w:hAnsi="Arial" w:cs="Arial"/>
          <w:spacing w:val="1"/>
          <w:lang w:val="es-ES"/>
        </w:rPr>
        <w:t>n</w:t>
      </w:r>
      <w:r w:rsidRPr="00707640">
        <w:rPr>
          <w:rFonts w:ascii="Arial" w:eastAsia="Palatino Linotype" w:hAnsi="Arial" w:cs="Arial"/>
          <w:spacing w:val="-4"/>
          <w:lang w:val="es-ES"/>
        </w:rPr>
        <w:t>u</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lang w:val="es-ES"/>
        </w:rPr>
        <w:t xml:space="preserve">ón, </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lang w:val="es-ES"/>
        </w:rPr>
        <w:t>ob</w:t>
      </w:r>
      <w:r w:rsidRPr="00707640">
        <w:rPr>
          <w:rFonts w:ascii="Arial" w:eastAsia="Palatino Linotype" w:hAnsi="Arial" w:cs="Arial"/>
          <w:spacing w:val="-3"/>
          <w:lang w:val="es-ES"/>
        </w:rPr>
        <w:t>t</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2"/>
          <w:lang w:val="es-ES"/>
        </w:rPr>
        <w:t>n</w:t>
      </w:r>
      <w:r w:rsidRPr="00707640">
        <w:rPr>
          <w:rFonts w:ascii="Arial" w:eastAsia="Palatino Linotype" w:hAnsi="Arial" w:cs="Arial"/>
          <w:lang w:val="es-ES"/>
        </w:rPr>
        <w:t>e la</w:t>
      </w:r>
      <w:r w:rsidRPr="00707640">
        <w:rPr>
          <w:rFonts w:ascii="Arial" w:eastAsia="Palatino Linotype" w:hAnsi="Arial" w:cs="Arial"/>
          <w:spacing w:val="3"/>
          <w:lang w:val="es-ES"/>
        </w:rPr>
        <w:t xml:space="preserve"> </w:t>
      </w:r>
      <w:r w:rsidRPr="00707640">
        <w:rPr>
          <w:rFonts w:ascii="Arial" w:eastAsia="Palatino Linotype" w:hAnsi="Arial" w:cs="Arial"/>
          <w:lang w:val="es-ES"/>
        </w:rPr>
        <w:t>c</w:t>
      </w:r>
      <w:r w:rsidRPr="00707640">
        <w:rPr>
          <w:rFonts w:ascii="Arial" w:eastAsia="Palatino Linotype" w:hAnsi="Arial" w:cs="Arial"/>
          <w:spacing w:val="-2"/>
          <w:lang w:val="es-ES"/>
        </w:rPr>
        <w:t>a</w:t>
      </w:r>
      <w:r w:rsidRPr="00707640">
        <w:rPr>
          <w:rFonts w:ascii="Arial" w:eastAsia="Palatino Linotype" w:hAnsi="Arial" w:cs="Arial"/>
          <w:lang w:val="es-ES"/>
        </w:rPr>
        <w:t>l</w:t>
      </w:r>
      <w:r w:rsidRPr="00707640">
        <w:rPr>
          <w:rFonts w:ascii="Arial" w:eastAsia="Palatino Linotype" w:hAnsi="Arial" w:cs="Arial"/>
          <w:spacing w:val="1"/>
          <w:lang w:val="es-ES"/>
        </w:rPr>
        <w:t>i</w:t>
      </w:r>
      <w:r w:rsidRPr="00707640">
        <w:rPr>
          <w:rFonts w:ascii="Arial" w:eastAsia="Palatino Linotype" w:hAnsi="Arial" w:cs="Arial"/>
          <w:spacing w:val="-2"/>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lang w:val="es-ES"/>
        </w:rPr>
        <w:t>ón</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lang w:val="es-ES"/>
        </w:rPr>
        <w:t>las</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s capa</w:t>
      </w:r>
      <w:r w:rsidRPr="00707640">
        <w:rPr>
          <w:rFonts w:ascii="Arial" w:eastAsia="Palatino Linotype" w:hAnsi="Arial" w:cs="Arial"/>
          <w:spacing w:val="-2"/>
          <w:lang w:val="es-ES"/>
        </w:rPr>
        <w:t>c</w:t>
      </w:r>
      <w:r w:rsidRPr="00707640">
        <w:rPr>
          <w:rFonts w:ascii="Arial" w:eastAsia="Palatino Linotype" w:hAnsi="Arial" w:cs="Arial"/>
          <w:lang w:val="es-ES"/>
        </w:rPr>
        <w:t>ida</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s a</w:t>
      </w:r>
      <w:r w:rsidRPr="00707640">
        <w:rPr>
          <w:rFonts w:ascii="Arial" w:eastAsia="Palatino Linotype" w:hAnsi="Arial" w:cs="Arial"/>
          <w:spacing w:val="1"/>
          <w:lang w:val="es-ES"/>
        </w:rPr>
        <w:t>n</w:t>
      </w:r>
      <w:r w:rsidRPr="00707640">
        <w:rPr>
          <w:rFonts w:ascii="Arial" w:eastAsia="Palatino Linotype" w:hAnsi="Arial" w:cs="Arial"/>
          <w:spacing w:val="-2"/>
          <w:lang w:val="es-ES"/>
        </w:rPr>
        <w:t>a</w:t>
      </w:r>
      <w:r w:rsidRPr="00707640">
        <w:rPr>
          <w:rFonts w:ascii="Arial" w:eastAsia="Palatino Linotype" w:hAnsi="Arial" w:cs="Arial"/>
          <w:lang w:val="es-ES"/>
        </w:rPr>
        <w:t>l</w:t>
      </w:r>
      <w:r w:rsidRPr="00707640">
        <w:rPr>
          <w:rFonts w:ascii="Arial" w:eastAsia="Palatino Linotype" w:hAnsi="Arial" w:cs="Arial"/>
          <w:spacing w:val="1"/>
          <w:lang w:val="es-ES"/>
        </w:rPr>
        <w:t>i</w:t>
      </w:r>
      <w:r w:rsidRPr="00707640">
        <w:rPr>
          <w:rFonts w:ascii="Arial" w:eastAsia="Palatino Linotype" w:hAnsi="Arial" w:cs="Arial"/>
          <w:lang w:val="es-ES"/>
        </w:rPr>
        <w:t>zad</w:t>
      </w:r>
      <w:r w:rsidRPr="00707640">
        <w:rPr>
          <w:rFonts w:ascii="Arial" w:eastAsia="Palatino Linotype" w:hAnsi="Arial" w:cs="Arial"/>
          <w:spacing w:val="-3"/>
          <w:lang w:val="es-ES"/>
        </w:rPr>
        <w:t>a</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la</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p</w:t>
      </w:r>
      <w:r w:rsidRPr="00707640">
        <w:rPr>
          <w:rFonts w:ascii="Arial" w:eastAsia="Palatino Linotype" w:hAnsi="Arial" w:cs="Arial"/>
          <w:lang w:val="es-ES"/>
        </w:rPr>
        <w:t>on</w:t>
      </w:r>
      <w:r w:rsidRPr="00707640">
        <w:rPr>
          <w:rFonts w:ascii="Arial" w:eastAsia="Palatino Linotype" w:hAnsi="Arial" w:cs="Arial"/>
          <w:spacing w:val="-2"/>
          <w:lang w:val="es-ES"/>
        </w:rPr>
        <w:t>d</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e</w:t>
      </w:r>
      <w:r w:rsidRPr="00707640">
        <w:rPr>
          <w:rFonts w:ascii="Arial" w:eastAsia="Palatino Linotype" w:hAnsi="Arial" w:cs="Arial"/>
          <w:lang w:val="es-ES"/>
        </w:rPr>
        <w:t>stas</w:t>
      </w:r>
      <w:r w:rsidRPr="00707640">
        <w:rPr>
          <w:rFonts w:ascii="Arial" w:eastAsia="Palatino Linotype" w:hAnsi="Arial" w:cs="Arial"/>
          <w:spacing w:val="3"/>
          <w:lang w:val="es-ES"/>
        </w:rPr>
        <w:t xml:space="preserve"> </w:t>
      </w:r>
      <w:r w:rsidRPr="00707640">
        <w:rPr>
          <w:rFonts w:ascii="Arial" w:eastAsia="Palatino Linotype" w:hAnsi="Arial" w:cs="Arial"/>
          <w:lang w:val="es-ES"/>
        </w:rPr>
        <w:t>cap</w:t>
      </w:r>
      <w:r w:rsidRPr="00707640">
        <w:rPr>
          <w:rFonts w:ascii="Arial" w:eastAsia="Palatino Linotype" w:hAnsi="Arial" w:cs="Arial"/>
          <w:spacing w:val="-3"/>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lang w:val="es-ES"/>
        </w:rPr>
        <w:t>da</w:t>
      </w:r>
      <w:r w:rsidRPr="00707640">
        <w:rPr>
          <w:rFonts w:ascii="Arial" w:eastAsia="Palatino Linotype" w:hAnsi="Arial" w:cs="Arial"/>
          <w:spacing w:val="-3"/>
          <w:lang w:val="es-ES"/>
        </w:rPr>
        <w:t>d</w:t>
      </w:r>
      <w:r w:rsidRPr="00707640">
        <w:rPr>
          <w:rFonts w:ascii="Arial" w:eastAsia="Palatino Linotype" w:hAnsi="Arial" w:cs="Arial"/>
          <w:lang w:val="es-ES"/>
        </w:rPr>
        <w:t xml:space="preserve">es </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al</w:t>
      </w:r>
      <w:r w:rsidRPr="00707640">
        <w:rPr>
          <w:rFonts w:ascii="Arial" w:eastAsia="Palatino Linotype" w:hAnsi="Arial" w:cs="Arial"/>
          <w:spacing w:val="-2"/>
          <w:lang w:val="es-ES"/>
        </w:rPr>
        <w:t>m</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40"/>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43"/>
          <w:lang w:val="es-ES"/>
        </w:rPr>
        <w:t xml:space="preserve"> </w:t>
      </w:r>
      <w:r w:rsidRPr="00707640">
        <w:rPr>
          <w:rFonts w:ascii="Arial" w:eastAsia="Palatino Linotype" w:hAnsi="Arial" w:cs="Arial"/>
          <w:lang w:val="es-ES"/>
        </w:rPr>
        <w:t>c</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o</w:t>
      </w:r>
      <w:r w:rsidRPr="00707640">
        <w:rPr>
          <w:rFonts w:ascii="Arial" w:eastAsia="Palatino Linotype" w:hAnsi="Arial" w:cs="Arial"/>
          <w:spacing w:val="-3"/>
          <w:lang w:val="es-ES"/>
        </w:rPr>
        <w:t>c</w:t>
      </w:r>
      <w:r w:rsidRPr="00707640">
        <w:rPr>
          <w:rFonts w:ascii="Arial" w:eastAsia="Palatino Linotype" w:hAnsi="Arial" w:cs="Arial"/>
          <w:lang w:val="es-ES"/>
        </w:rPr>
        <w:t>e</w:t>
      </w:r>
      <w:r w:rsidRPr="00707640">
        <w:rPr>
          <w:rFonts w:ascii="Arial" w:eastAsia="Palatino Linotype" w:hAnsi="Arial" w:cs="Arial"/>
          <w:spacing w:val="38"/>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39"/>
          <w:lang w:val="es-ES"/>
        </w:rPr>
        <w:t xml:space="preserve"> </w:t>
      </w:r>
      <w:r w:rsidRPr="00707640">
        <w:rPr>
          <w:rFonts w:ascii="Arial" w:eastAsia="Palatino Linotype" w:hAnsi="Arial" w:cs="Arial"/>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ado</w:t>
      </w:r>
      <w:r w:rsidRPr="00707640">
        <w:rPr>
          <w:rFonts w:ascii="Arial" w:eastAsia="Palatino Linotype" w:hAnsi="Arial" w:cs="Arial"/>
          <w:spacing w:val="37"/>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4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es</w:t>
      </w:r>
      <w:r w:rsidRPr="00707640">
        <w:rPr>
          <w:rFonts w:ascii="Arial" w:eastAsia="Palatino Linotype" w:hAnsi="Arial" w:cs="Arial"/>
          <w:spacing w:val="-3"/>
          <w:lang w:val="es-ES"/>
        </w:rPr>
        <w:t>a</w:t>
      </w:r>
      <w:r w:rsidRPr="00707640">
        <w:rPr>
          <w:rFonts w:ascii="Arial" w:eastAsia="Palatino Linotype" w:hAnsi="Arial" w:cs="Arial"/>
          <w:spacing w:val="1"/>
          <w:lang w:val="es-ES"/>
        </w:rPr>
        <w:t>rr</w:t>
      </w:r>
      <w:r w:rsidRPr="00707640">
        <w:rPr>
          <w:rFonts w:ascii="Arial" w:eastAsia="Palatino Linotype" w:hAnsi="Arial" w:cs="Arial"/>
          <w:spacing w:val="-3"/>
          <w:lang w:val="es-ES"/>
        </w:rPr>
        <w:t>o</w:t>
      </w:r>
      <w:r w:rsidRPr="00707640">
        <w:rPr>
          <w:rFonts w:ascii="Arial" w:eastAsia="Palatino Linotype" w:hAnsi="Arial" w:cs="Arial"/>
          <w:lang w:val="es-ES"/>
        </w:rPr>
        <w:t>l</w:t>
      </w:r>
      <w:r w:rsidRPr="00707640">
        <w:rPr>
          <w:rFonts w:ascii="Arial" w:eastAsia="Palatino Linotype" w:hAnsi="Arial" w:cs="Arial"/>
          <w:spacing w:val="1"/>
          <w:lang w:val="es-ES"/>
        </w:rPr>
        <w:t>l</w:t>
      </w:r>
      <w:r w:rsidRPr="00707640">
        <w:rPr>
          <w:rFonts w:ascii="Arial" w:eastAsia="Palatino Linotype" w:hAnsi="Arial" w:cs="Arial"/>
          <w:lang w:val="es-ES"/>
        </w:rPr>
        <w:t>o</w:t>
      </w:r>
      <w:r w:rsidRPr="00707640">
        <w:rPr>
          <w:rFonts w:ascii="Arial" w:eastAsia="Palatino Linotype" w:hAnsi="Arial" w:cs="Arial"/>
          <w:spacing w:val="40"/>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38"/>
          <w:lang w:val="es-ES"/>
        </w:rPr>
        <w:t xml:space="preserve"> </w:t>
      </w:r>
      <w:r w:rsidRPr="00707640">
        <w:rPr>
          <w:rFonts w:ascii="Arial" w:eastAsia="Palatino Linotype" w:hAnsi="Arial" w:cs="Arial"/>
          <w:lang w:val="es-ES"/>
        </w:rPr>
        <w:t>la</w:t>
      </w:r>
      <w:r w:rsidRPr="00707640">
        <w:rPr>
          <w:rFonts w:ascii="Arial" w:eastAsia="Palatino Linotype" w:hAnsi="Arial" w:cs="Arial"/>
          <w:spacing w:val="39"/>
          <w:lang w:val="es-ES"/>
        </w:rPr>
        <w:t xml:space="preserve"> </w:t>
      </w:r>
      <w:r w:rsidRPr="00707640">
        <w:rPr>
          <w:rFonts w:ascii="Arial" w:eastAsia="Palatino Linotype" w:hAnsi="Arial" w:cs="Arial"/>
          <w:lang w:val="es-ES"/>
        </w:rPr>
        <w:t>capa</w:t>
      </w:r>
      <w:r w:rsidRPr="00707640">
        <w:rPr>
          <w:rFonts w:ascii="Arial" w:eastAsia="Palatino Linotype" w:hAnsi="Arial" w:cs="Arial"/>
          <w:spacing w:val="-2"/>
          <w:lang w:val="es-ES"/>
        </w:rPr>
        <w:t>c</w:t>
      </w:r>
      <w:r w:rsidRPr="00707640">
        <w:rPr>
          <w:rFonts w:ascii="Arial" w:eastAsia="Palatino Linotype" w:hAnsi="Arial" w:cs="Arial"/>
          <w:lang w:val="es-ES"/>
        </w:rPr>
        <w:t>idad</w:t>
      </w:r>
      <w:r w:rsidRPr="00707640">
        <w:rPr>
          <w:rFonts w:ascii="Arial" w:eastAsia="Palatino Linotype" w:hAnsi="Arial" w:cs="Arial"/>
          <w:spacing w:val="38"/>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s</w:t>
      </w:r>
      <w:r w:rsidRPr="00707640">
        <w:rPr>
          <w:rFonts w:ascii="Arial" w:eastAsia="Palatino Linotype" w:hAnsi="Arial" w:cs="Arial"/>
          <w:spacing w:val="-2"/>
          <w:lang w:val="es-ES"/>
        </w:rPr>
        <w:t>t</w:t>
      </w:r>
      <w:r w:rsidRPr="00707640">
        <w:rPr>
          <w:rFonts w:ascii="Arial" w:eastAsia="Palatino Linotype" w:hAnsi="Arial" w:cs="Arial"/>
          <w:lang w:val="es-ES"/>
        </w:rPr>
        <w:t>ituci</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al</w:t>
      </w:r>
      <w:r w:rsidRPr="00707640">
        <w:rPr>
          <w:rFonts w:ascii="Arial" w:eastAsia="Palatino Linotype" w:hAnsi="Arial" w:cs="Arial"/>
          <w:spacing w:val="39"/>
          <w:lang w:val="es-ES"/>
        </w:rPr>
        <w:t xml:space="preserve"> </w:t>
      </w:r>
      <w:r w:rsidRPr="00707640">
        <w:rPr>
          <w:rFonts w:ascii="Arial" w:eastAsia="Palatino Linotype" w:hAnsi="Arial" w:cs="Arial"/>
          <w:lang w:val="es-ES"/>
        </w:rPr>
        <w:t>y</w:t>
      </w:r>
      <w:r w:rsidRPr="00707640">
        <w:rPr>
          <w:rFonts w:ascii="Arial" w:eastAsia="Palatino Linotype" w:hAnsi="Arial" w:cs="Arial"/>
          <w:spacing w:val="38"/>
          <w:lang w:val="es-ES"/>
        </w:rPr>
        <w:t xml:space="preserve"> </w:t>
      </w:r>
      <w:r w:rsidRPr="00707640">
        <w:rPr>
          <w:rFonts w:ascii="Arial" w:eastAsia="Palatino Linotype" w:hAnsi="Arial" w:cs="Arial"/>
          <w:lang w:val="es-ES"/>
        </w:rPr>
        <w:t>el</w:t>
      </w:r>
      <w:r w:rsidRPr="00707640">
        <w:rPr>
          <w:rFonts w:ascii="Arial" w:eastAsia="Palatino Linotype" w:hAnsi="Arial" w:cs="Arial"/>
          <w:spacing w:val="39"/>
          <w:lang w:val="es-ES"/>
        </w:rPr>
        <w:t xml:space="preserve"> </w:t>
      </w:r>
      <w:r w:rsidRPr="00707640">
        <w:rPr>
          <w:rFonts w:ascii="Arial" w:eastAsia="Palatino Linotype" w:hAnsi="Arial" w:cs="Arial"/>
          <w:spacing w:val="1"/>
          <w:lang w:val="es-ES"/>
        </w:rPr>
        <w:t>n</w:t>
      </w:r>
      <w:r w:rsidRPr="00707640">
        <w:rPr>
          <w:rFonts w:ascii="Arial" w:eastAsia="Palatino Linotype" w:hAnsi="Arial" w:cs="Arial"/>
          <w:lang w:val="es-ES"/>
        </w:rPr>
        <w:t>i</w:t>
      </w:r>
      <w:r w:rsidRPr="00707640">
        <w:rPr>
          <w:rFonts w:ascii="Arial" w:eastAsia="Palatino Linotype" w:hAnsi="Arial" w:cs="Arial"/>
          <w:spacing w:val="-2"/>
          <w:lang w:val="es-ES"/>
        </w:rPr>
        <w:t>v</w:t>
      </w:r>
      <w:r w:rsidRPr="00707640">
        <w:rPr>
          <w:rFonts w:ascii="Arial" w:eastAsia="Palatino Linotype" w:hAnsi="Arial" w:cs="Arial"/>
          <w:lang w:val="es-ES"/>
        </w:rPr>
        <w:t>el</w:t>
      </w:r>
      <w:r w:rsidRPr="00707640">
        <w:rPr>
          <w:rFonts w:ascii="Arial" w:eastAsia="Palatino Linotype" w:hAnsi="Arial" w:cs="Arial"/>
          <w:spacing w:val="39"/>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1"/>
          <w:lang w:val="es-ES"/>
        </w:rPr>
        <w:t>r</w:t>
      </w:r>
      <w:r w:rsidRPr="00707640">
        <w:rPr>
          <w:rFonts w:ascii="Arial" w:eastAsia="Palatino Linotype" w:hAnsi="Arial" w:cs="Arial"/>
          <w:spacing w:val="-2"/>
          <w:lang w:val="es-ES"/>
        </w:rPr>
        <w:t>i</w:t>
      </w:r>
      <w:r w:rsidRPr="00707640">
        <w:rPr>
          <w:rFonts w:ascii="Arial" w:eastAsia="Palatino Linotype" w:hAnsi="Arial" w:cs="Arial"/>
          <w:spacing w:val="2"/>
          <w:lang w:val="es-ES"/>
        </w:rPr>
        <w:t>e</w:t>
      </w:r>
      <w:r w:rsidRPr="00707640">
        <w:rPr>
          <w:rFonts w:ascii="Arial" w:eastAsia="Palatino Linotype" w:hAnsi="Arial" w:cs="Arial"/>
          <w:lang w:val="es-ES"/>
        </w:rPr>
        <w:t>sgo</w:t>
      </w:r>
      <w:r w:rsidRPr="00707640">
        <w:rPr>
          <w:rFonts w:ascii="Arial" w:eastAsia="Palatino Linotype" w:hAnsi="Arial" w:cs="Arial"/>
          <w:spacing w:val="-3"/>
          <w:lang w:val="es-ES"/>
        </w:rPr>
        <w:t xml:space="preserve"> </w:t>
      </w:r>
      <w:r w:rsidRPr="00707640">
        <w:rPr>
          <w:rFonts w:ascii="Arial" w:eastAsia="Palatino Linotype" w:hAnsi="Arial" w:cs="Arial"/>
          <w:lang w:val="es-ES"/>
        </w:rPr>
        <w:t>en</w:t>
      </w:r>
      <w:r w:rsidRPr="00707640">
        <w:rPr>
          <w:rFonts w:ascii="Arial" w:eastAsia="Palatino Linotype" w:hAnsi="Arial" w:cs="Arial"/>
          <w:spacing w:val="-2"/>
          <w:lang w:val="es-ES"/>
        </w:rPr>
        <w:t xml:space="preserve"> </w:t>
      </w:r>
      <w:r w:rsidRPr="00707640">
        <w:rPr>
          <w:rFonts w:ascii="Arial" w:eastAsia="Palatino Linotype" w:hAnsi="Arial" w:cs="Arial"/>
          <w:lang w:val="es-ES"/>
        </w:rPr>
        <w:t>la s</w:t>
      </w:r>
      <w:r w:rsidRPr="00707640">
        <w:rPr>
          <w:rFonts w:ascii="Arial" w:eastAsia="Palatino Linotype" w:hAnsi="Arial" w:cs="Arial"/>
          <w:spacing w:val="1"/>
          <w:lang w:val="es-ES"/>
        </w:rPr>
        <w:t>i</w:t>
      </w:r>
      <w:r w:rsidRPr="00707640">
        <w:rPr>
          <w:rFonts w:ascii="Arial" w:eastAsia="Palatino Linotype" w:hAnsi="Arial" w:cs="Arial"/>
          <w:lang w:val="es-ES"/>
        </w:rPr>
        <w:t>t</w:t>
      </w:r>
      <w:r w:rsidRPr="00707640">
        <w:rPr>
          <w:rFonts w:ascii="Arial" w:eastAsia="Palatino Linotype" w:hAnsi="Arial" w:cs="Arial"/>
          <w:spacing w:val="-1"/>
          <w:lang w:val="es-ES"/>
        </w:rPr>
        <w:t>u</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lang w:val="es-ES"/>
        </w:rPr>
        <w:t>ón</w:t>
      </w:r>
      <w:r w:rsidRPr="00707640">
        <w:rPr>
          <w:rFonts w:ascii="Arial" w:eastAsia="Palatino Linotype" w:hAnsi="Arial" w:cs="Arial"/>
          <w:spacing w:val="-2"/>
          <w:lang w:val="es-ES"/>
        </w:rPr>
        <w:t xml:space="preserve"> </w:t>
      </w:r>
      <w:r w:rsidRPr="00707640">
        <w:rPr>
          <w:rFonts w:ascii="Arial" w:eastAsia="Palatino Linotype" w:hAnsi="Arial" w:cs="Arial"/>
          <w:lang w:val="es-ES"/>
        </w:rPr>
        <w:t>ac</w:t>
      </w:r>
      <w:r w:rsidRPr="00707640">
        <w:rPr>
          <w:rFonts w:ascii="Arial" w:eastAsia="Palatino Linotype" w:hAnsi="Arial" w:cs="Arial"/>
          <w:spacing w:val="-2"/>
          <w:lang w:val="es-ES"/>
        </w:rPr>
        <w:t>t</w:t>
      </w:r>
      <w:r w:rsidRPr="00707640">
        <w:rPr>
          <w:rFonts w:ascii="Arial" w:eastAsia="Palatino Linotype" w:hAnsi="Arial" w:cs="Arial"/>
          <w:spacing w:val="-1"/>
          <w:lang w:val="es-ES"/>
        </w:rPr>
        <w:t>u</w:t>
      </w:r>
      <w:r w:rsidRPr="00707640">
        <w:rPr>
          <w:rFonts w:ascii="Arial" w:eastAsia="Palatino Linotype" w:hAnsi="Arial" w:cs="Arial"/>
          <w:lang w:val="es-ES"/>
        </w:rPr>
        <w:t>al</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p</w:t>
      </w:r>
      <w:r w:rsidRPr="00707640">
        <w:rPr>
          <w:rFonts w:ascii="Arial" w:eastAsia="Palatino Linotype" w:hAnsi="Arial" w:cs="Arial"/>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lang w:val="es-ES"/>
        </w:rPr>
        <w:t xml:space="preserve">la </w:t>
      </w:r>
      <w:r w:rsidRPr="00707640">
        <w:rPr>
          <w:rFonts w:ascii="Arial" w:eastAsia="Palatino Linotype" w:hAnsi="Arial" w:cs="Arial"/>
          <w:spacing w:val="1"/>
          <w:lang w:val="es-ES"/>
        </w:rPr>
        <w:t>i</w:t>
      </w:r>
      <w:r w:rsidRPr="00707640">
        <w:rPr>
          <w:rFonts w:ascii="Arial" w:eastAsia="Palatino Linotype" w:hAnsi="Arial" w:cs="Arial"/>
          <w:lang w:val="es-ES"/>
        </w:rPr>
        <w:t>m</w:t>
      </w:r>
      <w:r w:rsidRPr="00707640">
        <w:rPr>
          <w:rFonts w:ascii="Arial" w:eastAsia="Palatino Linotype" w:hAnsi="Arial" w:cs="Arial"/>
          <w:spacing w:val="-4"/>
          <w:lang w:val="es-ES"/>
        </w:rPr>
        <w:t>p</w:t>
      </w:r>
      <w:r w:rsidRPr="00707640">
        <w:rPr>
          <w:rFonts w:ascii="Arial" w:eastAsia="Palatino Linotype" w:hAnsi="Arial" w:cs="Arial"/>
          <w:spacing w:val="-2"/>
          <w:lang w:val="es-ES"/>
        </w:rPr>
        <w:t>l</w:t>
      </w:r>
      <w:r w:rsidRPr="00707640">
        <w:rPr>
          <w:rFonts w:ascii="Arial" w:eastAsia="Palatino Linotype" w:hAnsi="Arial" w:cs="Arial"/>
          <w:spacing w:val="2"/>
          <w:lang w:val="es-ES"/>
        </w:rPr>
        <w:t>e</w:t>
      </w:r>
      <w:r w:rsidRPr="00707640">
        <w:rPr>
          <w:rFonts w:ascii="Arial" w:eastAsia="Palatino Linotype" w:hAnsi="Arial" w:cs="Arial"/>
          <w:spacing w:val="-3"/>
          <w:lang w:val="es-ES"/>
        </w:rPr>
        <w:t>m</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tac</w:t>
      </w:r>
      <w:r w:rsidRPr="00707640">
        <w:rPr>
          <w:rFonts w:ascii="Arial" w:eastAsia="Palatino Linotype" w:hAnsi="Arial" w:cs="Arial"/>
          <w:spacing w:val="-2"/>
          <w:lang w:val="es-ES"/>
        </w:rPr>
        <w:t>i</w:t>
      </w:r>
      <w:r w:rsidRPr="00707640">
        <w:rPr>
          <w:rFonts w:ascii="Arial" w:eastAsia="Palatino Linotype" w:hAnsi="Arial" w:cs="Arial"/>
          <w:lang w:val="es-ES"/>
        </w:rPr>
        <w:t>ón</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n</w:t>
      </w:r>
      <w:r w:rsidRPr="00707640">
        <w:rPr>
          <w:rFonts w:ascii="Arial" w:eastAsia="Palatino Linotype" w:hAnsi="Arial" w:cs="Arial"/>
          <w:spacing w:val="-4"/>
          <w:lang w:val="es-ES"/>
        </w:rPr>
        <w:t>u</w:t>
      </w:r>
      <w:r w:rsidRPr="00707640">
        <w:rPr>
          <w:rFonts w:ascii="Arial" w:eastAsia="Palatino Linotype" w:hAnsi="Arial" w:cs="Arial"/>
          <w:spacing w:val="2"/>
          <w:lang w:val="es-ES"/>
        </w:rPr>
        <w:t>e</w:t>
      </w:r>
      <w:r w:rsidRPr="00707640">
        <w:rPr>
          <w:rFonts w:ascii="Arial" w:eastAsia="Palatino Linotype" w:hAnsi="Arial" w:cs="Arial"/>
          <w:lang w:val="es-ES"/>
        </w:rPr>
        <w:t xml:space="preserve">vo </w:t>
      </w:r>
      <w:r w:rsidRPr="00707640">
        <w:rPr>
          <w:rFonts w:ascii="Arial" w:eastAsia="Palatino Linotype" w:hAnsi="Arial" w:cs="Arial"/>
          <w:spacing w:val="-1"/>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am</w:t>
      </w:r>
      <w:r w:rsidRPr="00707640">
        <w:rPr>
          <w:rFonts w:ascii="Arial" w:eastAsia="Palatino Linotype" w:hAnsi="Arial" w:cs="Arial"/>
          <w:spacing w:val="-3"/>
          <w:lang w:val="es-ES"/>
        </w:rPr>
        <w:t>a</w:t>
      </w:r>
      <w:r w:rsidRPr="00707640">
        <w:rPr>
          <w:rFonts w:ascii="Arial" w:eastAsia="Palatino Linotype" w:hAnsi="Arial" w:cs="Arial"/>
          <w:lang w:val="es-ES"/>
        </w:rPr>
        <w:t>.</w:t>
      </w:r>
    </w:p>
    <w:p w:rsidR="00553EA0" w:rsidRDefault="00553EA0" w:rsidP="00DC778E">
      <w:pPr>
        <w:ind w:left="202" w:right="76"/>
        <w:jc w:val="both"/>
        <w:rPr>
          <w:rFonts w:ascii="Arial" w:eastAsia="Palatino Linotype" w:hAnsi="Arial" w:cs="Arial"/>
          <w:lang w:val="es-ES"/>
        </w:rPr>
      </w:pPr>
    </w:p>
    <w:p w:rsidR="00553EA0" w:rsidRPr="00707640" w:rsidRDefault="00553EA0" w:rsidP="005052AE">
      <w:pPr>
        <w:ind w:right="76"/>
        <w:jc w:val="both"/>
        <w:rPr>
          <w:rFonts w:ascii="Arial" w:eastAsia="Palatino Linotype" w:hAnsi="Arial" w:cs="Arial"/>
          <w:lang w:val="es-ES"/>
        </w:rPr>
      </w:pPr>
      <w:r w:rsidRPr="00C113A6">
        <w:rPr>
          <w:rFonts w:ascii="Arial" w:eastAsia="Palatino Linotype" w:hAnsi="Arial" w:cs="Arial"/>
          <w:lang w:val="es-ES"/>
        </w:rPr>
        <w:t xml:space="preserve">Las referencias para  la interpretación de  los resultados se muestran </w:t>
      </w:r>
      <w:r w:rsidR="00FD799F">
        <w:rPr>
          <w:rFonts w:ascii="Arial" w:eastAsia="Palatino Linotype" w:hAnsi="Arial" w:cs="Arial"/>
          <w:lang w:val="es-ES"/>
        </w:rPr>
        <w:t xml:space="preserve">en </w:t>
      </w:r>
      <w:r w:rsidRPr="00C113A6">
        <w:rPr>
          <w:rFonts w:ascii="Arial" w:eastAsia="Palatino Linotype" w:hAnsi="Arial" w:cs="Arial"/>
          <w:lang w:val="es-ES"/>
        </w:rPr>
        <w:t xml:space="preserve">los siguientes cuadros, </w:t>
      </w:r>
      <w:r w:rsidR="000C7368">
        <w:rPr>
          <w:rFonts w:ascii="Arial" w:eastAsia="Palatino Linotype" w:hAnsi="Arial" w:cs="Arial"/>
          <w:lang w:val="es-ES"/>
        </w:rPr>
        <w:t>do</w:t>
      </w:r>
      <w:r w:rsidRPr="00C113A6">
        <w:rPr>
          <w:rFonts w:ascii="Arial" w:eastAsia="Palatino Linotype" w:hAnsi="Arial" w:cs="Arial"/>
          <w:lang w:val="es-ES"/>
        </w:rPr>
        <w:t>nde el segundo de ellos refleja la aplicación de una gama más amplia de calificaciones complementaria;</w:t>
      </w:r>
    </w:p>
    <w:p w:rsidR="00C51A41" w:rsidRDefault="00C51A41" w:rsidP="00DC778E">
      <w:pPr>
        <w:spacing w:before="1" w:line="240" w:lineRule="exact"/>
        <w:jc w:val="both"/>
        <w:rPr>
          <w:rFonts w:ascii="Arial" w:hAnsi="Arial" w:cs="Arial"/>
          <w:lang w:val="es-ES"/>
        </w:rPr>
      </w:pPr>
    </w:p>
    <w:p w:rsidR="000C7368" w:rsidRPr="00707640" w:rsidRDefault="000C7368" w:rsidP="000C7368">
      <w:pPr>
        <w:tabs>
          <w:tab w:val="left" w:pos="945"/>
        </w:tabs>
        <w:spacing w:before="1" w:line="240" w:lineRule="exact"/>
        <w:jc w:val="both"/>
        <w:rPr>
          <w:rFonts w:ascii="Arial" w:hAnsi="Arial" w:cs="Arial"/>
          <w:lang w:val="es-ES"/>
        </w:rPr>
      </w:pPr>
      <w:r>
        <w:rPr>
          <w:rFonts w:ascii="Arial" w:hAnsi="Arial" w:cs="Arial"/>
          <w:lang w:val="es-ES"/>
        </w:rPr>
        <w:tab/>
      </w:r>
    </w:p>
    <w:tbl>
      <w:tblPr>
        <w:tblW w:w="5414" w:type="dxa"/>
        <w:tblInd w:w="800" w:type="dxa"/>
        <w:tblCellMar>
          <w:left w:w="70" w:type="dxa"/>
          <w:right w:w="70" w:type="dxa"/>
        </w:tblCellMar>
        <w:tblLook w:val="04A0" w:firstRow="1" w:lastRow="0" w:firstColumn="1" w:lastColumn="0" w:noHBand="0" w:noVBand="1"/>
      </w:tblPr>
      <w:tblGrid>
        <w:gridCol w:w="1800"/>
        <w:gridCol w:w="1225"/>
        <w:gridCol w:w="389"/>
        <w:gridCol w:w="1468"/>
        <w:gridCol w:w="532"/>
      </w:tblGrid>
      <w:tr w:rsidR="00553EA0" w:rsidRPr="00553EA0" w:rsidTr="00553EA0">
        <w:trPr>
          <w:trHeight w:val="435"/>
        </w:trPr>
        <w:tc>
          <w:tcPr>
            <w:tcW w:w="1800"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Calificación</w:t>
            </w:r>
          </w:p>
        </w:tc>
        <w:tc>
          <w:tcPr>
            <w:tcW w:w="1614" w:type="dxa"/>
            <w:gridSpan w:val="2"/>
            <w:tcBorders>
              <w:top w:val="single" w:sz="4" w:space="0" w:color="auto"/>
              <w:left w:val="nil"/>
              <w:bottom w:val="single" w:sz="4" w:space="0" w:color="auto"/>
              <w:right w:val="single" w:sz="4" w:space="0" w:color="auto"/>
            </w:tcBorders>
            <w:shd w:val="clear" w:color="000000" w:fill="A6A6A6"/>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Desarrollo</w:t>
            </w:r>
          </w:p>
        </w:tc>
        <w:tc>
          <w:tcPr>
            <w:tcW w:w="2000" w:type="dxa"/>
            <w:gridSpan w:val="2"/>
            <w:tcBorders>
              <w:top w:val="single" w:sz="4" w:space="0" w:color="auto"/>
              <w:left w:val="nil"/>
              <w:bottom w:val="single" w:sz="4" w:space="0" w:color="auto"/>
              <w:right w:val="single" w:sz="4" w:space="0" w:color="auto"/>
            </w:tcBorders>
            <w:shd w:val="clear" w:color="000000" w:fill="A6A6A6"/>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Riesgo</w:t>
            </w:r>
          </w:p>
        </w:tc>
      </w:tr>
      <w:tr w:rsidR="00553EA0" w:rsidRPr="00553EA0" w:rsidTr="00553EA0">
        <w:trPr>
          <w:trHeight w:val="225"/>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0 - 40</w:t>
            </w:r>
          </w:p>
        </w:tc>
        <w:tc>
          <w:tcPr>
            <w:tcW w:w="1225"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No Existe</w:t>
            </w:r>
          </w:p>
        </w:tc>
        <w:tc>
          <w:tcPr>
            <w:tcW w:w="389"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ND</w:t>
            </w:r>
          </w:p>
        </w:tc>
        <w:tc>
          <w:tcPr>
            <w:tcW w:w="1468"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Alto</w:t>
            </w:r>
          </w:p>
        </w:tc>
        <w:tc>
          <w:tcPr>
            <w:tcW w:w="532"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RA</w:t>
            </w:r>
          </w:p>
        </w:tc>
      </w:tr>
      <w:tr w:rsidR="00553EA0" w:rsidRPr="00553EA0" w:rsidTr="00553EA0">
        <w:trPr>
          <w:trHeight w:val="225"/>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41 - 60</w:t>
            </w:r>
          </w:p>
        </w:tc>
        <w:tc>
          <w:tcPr>
            <w:tcW w:w="1225"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Incipiente</w:t>
            </w:r>
          </w:p>
        </w:tc>
        <w:tc>
          <w:tcPr>
            <w:tcW w:w="389"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ID</w:t>
            </w:r>
          </w:p>
        </w:tc>
        <w:tc>
          <w:tcPr>
            <w:tcW w:w="1468"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Sustancial</w:t>
            </w:r>
          </w:p>
        </w:tc>
        <w:tc>
          <w:tcPr>
            <w:tcW w:w="532"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RS</w:t>
            </w:r>
          </w:p>
        </w:tc>
      </w:tr>
      <w:tr w:rsidR="00553EA0" w:rsidRPr="00553EA0" w:rsidTr="00553EA0">
        <w:trPr>
          <w:trHeight w:val="225"/>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61 - 80</w:t>
            </w:r>
          </w:p>
        </w:tc>
        <w:tc>
          <w:tcPr>
            <w:tcW w:w="1225"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Mediano</w:t>
            </w:r>
          </w:p>
        </w:tc>
        <w:tc>
          <w:tcPr>
            <w:tcW w:w="389"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MD</w:t>
            </w:r>
          </w:p>
        </w:tc>
        <w:tc>
          <w:tcPr>
            <w:tcW w:w="1468"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Medio</w:t>
            </w:r>
          </w:p>
        </w:tc>
        <w:tc>
          <w:tcPr>
            <w:tcW w:w="532"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RM</w:t>
            </w:r>
          </w:p>
        </w:tc>
      </w:tr>
      <w:tr w:rsidR="00553EA0" w:rsidRPr="00553EA0" w:rsidTr="00553EA0">
        <w:trPr>
          <w:trHeight w:val="225"/>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81 - 100</w:t>
            </w:r>
          </w:p>
        </w:tc>
        <w:tc>
          <w:tcPr>
            <w:tcW w:w="1225"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Satisfactorio</w:t>
            </w:r>
          </w:p>
        </w:tc>
        <w:tc>
          <w:tcPr>
            <w:tcW w:w="389"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SD</w:t>
            </w:r>
          </w:p>
        </w:tc>
        <w:tc>
          <w:tcPr>
            <w:tcW w:w="1468"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Bajo</w:t>
            </w:r>
          </w:p>
        </w:tc>
        <w:tc>
          <w:tcPr>
            <w:tcW w:w="532"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RB</w:t>
            </w:r>
          </w:p>
        </w:tc>
      </w:tr>
    </w:tbl>
    <w:p w:rsidR="00553EA0" w:rsidRDefault="00553EA0" w:rsidP="00DC778E">
      <w:pPr>
        <w:ind w:left="202" w:right="73"/>
        <w:jc w:val="both"/>
        <w:rPr>
          <w:rFonts w:ascii="Arial" w:eastAsia="Palatino Linotype" w:hAnsi="Arial" w:cs="Arial"/>
          <w:spacing w:val="1"/>
          <w:lang w:val="es-ES"/>
        </w:rPr>
      </w:pPr>
    </w:p>
    <w:tbl>
      <w:tblPr>
        <w:tblW w:w="3160" w:type="dxa"/>
        <w:tblInd w:w="875" w:type="dxa"/>
        <w:tblCellMar>
          <w:left w:w="70" w:type="dxa"/>
          <w:right w:w="70" w:type="dxa"/>
        </w:tblCellMar>
        <w:tblLook w:val="04A0" w:firstRow="1" w:lastRow="0" w:firstColumn="1" w:lastColumn="0" w:noHBand="0" w:noVBand="1"/>
      </w:tblPr>
      <w:tblGrid>
        <w:gridCol w:w="1597"/>
        <w:gridCol w:w="1563"/>
      </w:tblGrid>
      <w:tr w:rsidR="00553EA0" w:rsidRPr="00553EA0" w:rsidTr="00553EA0">
        <w:trPr>
          <w:trHeight w:val="270"/>
        </w:trPr>
        <w:tc>
          <w:tcPr>
            <w:tcW w:w="3160" w:type="dxa"/>
            <w:gridSpan w:val="2"/>
            <w:tcBorders>
              <w:top w:val="single" w:sz="4" w:space="0" w:color="auto"/>
              <w:left w:val="single" w:sz="4" w:space="0" w:color="auto"/>
              <w:bottom w:val="single" w:sz="4" w:space="0" w:color="auto"/>
              <w:right w:val="single" w:sz="4" w:space="0" w:color="000000"/>
            </w:tcBorders>
            <w:shd w:val="clear" w:color="000000" w:fill="A6A6A6"/>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Calificación Consultor</w:t>
            </w:r>
          </w:p>
        </w:tc>
      </w:tr>
      <w:tr w:rsidR="00553EA0" w:rsidRPr="00553EA0" w:rsidTr="00553EA0">
        <w:trPr>
          <w:trHeight w:val="270"/>
        </w:trPr>
        <w:tc>
          <w:tcPr>
            <w:tcW w:w="1597" w:type="dxa"/>
            <w:tcBorders>
              <w:top w:val="nil"/>
              <w:left w:val="single" w:sz="4" w:space="0" w:color="auto"/>
              <w:bottom w:val="single" w:sz="4" w:space="0" w:color="auto"/>
              <w:right w:val="single" w:sz="4" w:space="0" w:color="auto"/>
            </w:tcBorders>
            <w:shd w:val="clear" w:color="000000" w:fill="A6A6A6"/>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 cumplimiento</w:t>
            </w:r>
          </w:p>
        </w:tc>
        <w:tc>
          <w:tcPr>
            <w:tcW w:w="1563" w:type="dxa"/>
            <w:tcBorders>
              <w:top w:val="nil"/>
              <w:left w:val="nil"/>
              <w:bottom w:val="single" w:sz="4" w:space="0" w:color="auto"/>
              <w:right w:val="single" w:sz="4" w:space="0" w:color="auto"/>
            </w:tcBorders>
            <w:shd w:val="clear" w:color="000000" w:fill="A6A6A6"/>
            <w:noWrap/>
            <w:vAlign w:val="center"/>
            <w:hideMark/>
          </w:tcPr>
          <w:p w:rsidR="00553EA0" w:rsidRPr="00553EA0" w:rsidRDefault="00553EA0" w:rsidP="00DC778E">
            <w:pPr>
              <w:jc w:val="both"/>
              <w:rPr>
                <w:rFonts w:ascii="Arial" w:hAnsi="Arial" w:cs="Arial"/>
                <w:b/>
                <w:bCs/>
                <w:sz w:val="16"/>
                <w:szCs w:val="16"/>
                <w:lang w:val="es-ES" w:eastAsia="es-ES"/>
              </w:rPr>
            </w:pPr>
            <w:r w:rsidRPr="00553EA0">
              <w:rPr>
                <w:rFonts w:ascii="Arial" w:hAnsi="Arial" w:cs="Arial"/>
                <w:b/>
                <w:bCs/>
                <w:sz w:val="16"/>
                <w:szCs w:val="16"/>
                <w:lang w:val="es-ES" w:eastAsia="es-ES"/>
              </w:rPr>
              <w:t> </w:t>
            </w:r>
          </w:p>
        </w:tc>
      </w:tr>
      <w:tr w:rsidR="00553EA0" w:rsidRPr="00553EA0" w:rsidTr="00553EA0">
        <w:trPr>
          <w:trHeight w:val="225"/>
        </w:trPr>
        <w:tc>
          <w:tcPr>
            <w:tcW w:w="1597" w:type="dxa"/>
            <w:tcBorders>
              <w:top w:val="nil"/>
              <w:left w:val="single" w:sz="4" w:space="0" w:color="auto"/>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0-20</w:t>
            </w:r>
          </w:p>
        </w:tc>
        <w:tc>
          <w:tcPr>
            <w:tcW w:w="1563"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Deficiente</w:t>
            </w:r>
          </w:p>
        </w:tc>
      </w:tr>
      <w:tr w:rsidR="00553EA0" w:rsidRPr="00553EA0" w:rsidTr="00553EA0">
        <w:trPr>
          <w:trHeight w:val="225"/>
        </w:trPr>
        <w:tc>
          <w:tcPr>
            <w:tcW w:w="1597" w:type="dxa"/>
            <w:tcBorders>
              <w:top w:val="nil"/>
              <w:left w:val="single" w:sz="4" w:space="0" w:color="auto"/>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21-40</w:t>
            </w:r>
          </w:p>
        </w:tc>
        <w:tc>
          <w:tcPr>
            <w:tcW w:w="1563"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Regular</w:t>
            </w:r>
          </w:p>
        </w:tc>
      </w:tr>
      <w:tr w:rsidR="00553EA0" w:rsidRPr="00553EA0" w:rsidTr="00553EA0">
        <w:trPr>
          <w:trHeight w:val="225"/>
        </w:trPr>
        <w:tc>
          <w:tcPr>
            <w:tcW w:w="1597" w:type="dxa"/>
            <w:tcBorders>
              <w:top w:val="nil"/>
              <w:left w:val="single" w:sz="4" w:space="0" w:color="auto"/>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41-60</w:t>
            </w:r>
          </w:p>
        </w:tc>
        <w:tc>
          <w:tcPr>
            <w:tcW w:w="1563"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Aceptable</w:t>
            </w:r>
          </w:p>
        </w:tc>
      </w:tr>
      <w:tr w:rsidR="00553EA0" w:rsidRPr="00553EA0" w:rsidTr="00553EA0">
        <w:trPr>
          <w:trHeight w:val="225"/>
        </w:trPr>
        <w:tc>
          <w:tcPr>
            <w:tcW w:w="1597" w:type="dxa"/>
            <w:tcBorders>
              <w:top w:val="nil"/>
              <w:left w:val="single" w:sz="4" w:space="0" w:color="auto"/>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61-80</w:t>
            </w:r>
          </w:p>
        </w:tc>
        <w:tc>
          <w:tcPr>
            <w:tcW w:w="1563"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Satisfactorio</w:t>
            </w:r>
          </w:p>
        </w:tc>
      </w:tr>
      <w:tr w:rsidR="00553EA0" w:rsidRPr="00553EA0" w:rsidTr="00553EA0">
        <w:trPr>
          <w:trHeight w:val="225"/>
        </w:trPr>
        <w:tc>
          <w:tcPr>
            <w:tcW w:w="1597" w:type="dxa"/>
            <w:tcBorders>
              <w:top w:val="nil"/>
              <w:left w:val="single" w:sz="4" w:space="0" w:color="auto"/>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81-100</w:t>
            </w:r>
          </w:p>
        </w:tc>
        <w:tc>
          <w:tcPr>
            <w:tcW w:w="1563" w:type="dxa"/>
            <w:tcBorders>
              <w:top w:val="nil"/>
              <w:left w:val="nil"/>
              <w:bottom w:val="single" w:sz="4" w:space="0" w:color="auto"/>
              <w:right w:val="single" w:sz="4" w:space="0" w:color="auto"/>
            </w:tcBorders>
            <w:shd w:val="clear" w:color="auto" w:fill="auto"/>
            <w:noWrap/>
            <w:vAlign w:val="center"/>
            <w:hideMark/>
          </w:tcPr>
          <w:p w:rsidR="00553EA0" w:rsidRPr="00553EA0" w:rsidRDefault="00553EA0" w:rsidP="00DC778E">
            <w:pPr>
              <w:jc w:val="both"/>
              <w:rPr>
                <w:rFonts w:ascii="Arial" w:hAnsi="Arial" w:cs="Arial"/>
                <w:sz w:val="16"/>
                <w:szCs w:val="16"/>
                <w:lang w:val="es-ES" w:eastAsia="es-ES"/>
              </w:rPr>
            </w:pPr>
            <w:r w:rsidRPr="00553EA0">
              <w:rPr>
                <w:rFonts w:ascii="Arial" w:hAnsi="Arial" w:cs="Arial"/>
                <w:sz w:val="16"/>
                <w:szCs w:val="16"/>
                <w:lang w:val="es-ES" w:eastAsia="es-ES"/>
              </w:rPr>
              <w:t>Muy satisfactorio</w:t>
            </w:r>
          </w:p>
        </w:tc>
      </w:tr>
    </w:tbl>
    <w:p w:rsidR="00553EA0" w:rsidRDefault="00553EA0" w:rsidP="00DC778E">
      <w:pPr>
        <w:ind w:left="202" w:right="73"/>
        <w:jc w:val="both"/>
        <w:rPr>
          <w:rFonts w:ascii="Arial" w:eastAsia="Palatino Linotype" w:hAnsi="Arial" w:cs="Arial"/>
          <w:spacing w:val="1"/>
          <w:lang w:val="es-ES"/>
        </w:rPr>
      </w:pPr>
    </w:p>
    <w:p w:rsidR="000C7368" w:rsidRDefault="000C7368" w:rsidP="00DC778E">
      <w:pPr>
        <w:ind w:left="202" w:right="73"/>
        <w:jc w:val="both"/>
        <w:rPr>
          <w:rFonts w:ascii="Arial" w:eastAsia="Palatino Linotype" w:hAnsi="Arial" w:cs="Arial"/>
          <w:lang w:val="es-ES"/>
        </w:rPr>
      </w:pPr>
    </w:p>
    <w:p w:rsidR="00970458" w:rsidRDefault="00C51A41" w:rsidP="005052AE">
      <w:pPr>
        <w:ind w:right="73"/>
        <w:jc w:val="both"/>
        <w:rPr>
          <w:rFonts w:ascii="Arial" w:eastAsia="Palatino Linotype" w:hAnsi="Arial" w:cs="Arial"/>
          <w:lang w:val="es-ES"/>
        </w:rPr>
      </w:pPr>
      <w:r w:rsidRPr="00D63712">
        <w:rPr>
          <w:rFonts w:ascii="Arial" w:eastAsia="Palatino Linotype" w:hAnsi="Arial" w:cs="Arial"/>
          <w:lang w:val="es-ES"/>
        </w:rPr>
        <w:t>Ap</w:t>
      </w:r>
      <w:r w:rsidRPr="00707640">
        <w:rPr>
          <w:rFonts w:ascii="Arial" w:eastAsia="Palatino Linotype" w:hAnsi="Arial" w:cs="Arial"/>
          <w:lang w:val="es-ES"/>
        </w:rPr>
        <w:t>l</w:t>
      </w:r>
      <w:r w:rsidRPr="00D63712">
        <w:rPr>
          <w:rFonts w:ascii="Arial" w:eastAsia="Palatino Linotype" w:hAnsi="Arial" w:cs="Arial"/>
          <w:lang w:val="es-ES"/>
        </w:rPr>
        <w:t>i</w:t>
      </w:r>
      <w:r w:rsidRPr="00707640">
        <w:rPr>
          <w:rFonts w:ascii="Arial" w:eastAsia="Palatino Linotype" w:hAnsi="Arial" w:cs="Arial"/>
          <w:lang w:val="es-ES"/>
        </w:rPr>
        <w:t>cad</w:t>
      </w:r>
      <w:r w:rsidRPr="00D63712">
        <w:rPr>
          <w:rFonts w:ascii="Arial" w:eastAsia="Palatino Linotype" w:hAnsi="Arial" w:cs="Arial"/>
          <w:lang w:val="es-ES"/>
        </w:rPr>
        <w:t>o</w:t>
      </w:r>
      <w:r w:rsidRPr="00707640">
        <w:rPr>
          <w:rFonts w:ascii="Arial" w:eastAsia="Palatino Linotype" w:hAnsi="Arial" w:cs="Arial"/>
          <w:lang w:val="es-ES"/>
        </w:rPr>
        <w:t>s</w:t>
      </w:r>
      <w:r w:rsidRPr="00D63712">
        <w:rPr>
          <w:rFonts w:ascii="Arial" w:eastAsia="Palatino Linotype" w:hAnsi="Arial" w:cs="Arial"/>
          <w:lang w:val="es-ES"/>
        </w:rPr>
        <w:t xml:space="preserve"> </w:t>
      </w:r>
      <w:r w:rsidRPr="00707640">
        <w:rPr>
          <w:rFonts w:ascii="Arial" w:eastAsia="Palatino Linotype" w:hAnsi="Arial" w:cs="Arial"/>
          <w:lang w:val="es-ES"/>
        </w:rPr>
        <w:t>los cri</w:t>
      </w:r>
      <w:r w:rsidRPr="00D63712">
        <w:rPr>
          <w:rFonts w:ascii="Arial" w:eastAsia="Palatino Linotype" w:hAnsi="Arial" w:cs="Arial"/>
          <w:lang w:val="es-ES"/>
        </w:rPr>
        <w:t>t</w:t>
      </w:r>
      <w:r w:rsidRPr="00707640">
        <w:rPr>
          <w:rFonts w:ascii="Arial" w:eastAsia="Palatino Linotype" w:hAnsi="Arial" w:cs="Arial"/>
          <w:lang w:val="es-ES"/>
        </w:rPr>
        <w:t>e</w:t>
      </w:r>
      <w:r w:rsidRPr="00D63712">
        <w:rPr>
          <w:rFonts w:ascii="Arial" w:eastAsia="Palatino Linotype" w:hAnsi="Arial" w:cs="Arial"/>
          <w:lang w:val="es-ES"/>
        </w:rPr>
        <w:t>r</w:t>
      </w:r>
      <w:r w:rsidRPr="00707640">
        <w:rPr>
          <w:rFonts w:ascii="Arial" w:eastAsia="Palatino Linotype" w:hAnsi="Arial" w:cs="Arial"/>
          <w:lang w:val="es-ES"/>
        </w:rPr>
        <w:t>ios de</w:t>
      </w:r>
      <w:r w:rsidRPr="00D63712">
        <w:rPr>
          <w:rFonts w:ascii="Arial" w:eastAsia="Palatino Linotype" w:hAnsi="Arial" w:cs="Arial"/>
          <w:lang w:val="es-ES"/>
        </w:rPr>
        <w:t xml:space="preserve"> ponder</w:t>
      </w:r>
      <w:r w:rsidRPr="00707640">
        <w:rPr>
          <w:rFonts w:ascii="Arial" w:eastAsia="Palatino Linotype" w:hAnsi="Arial" w:cs="Arial"/>
          <w:lang w:val="es-ES"/>
        </w:rPr>
        <w:t>ac</w:t>
      </w:r>
      <w:r w:rsidRPr="00D63712">
        <w:rPr>
          <w:rFonts w:ascii="Arial" w:eastAsia="Palatino Linotype" w:hAnsi="Arial" w:cs="Arial"/>
          <w:lang w:val="es-ES"/>
        </w:rPr>
        <w:t>ió</w:t>
      </w:r>
      <w:r w:rsidRPr="00707640">
        <w:rPr>
          <w:rFonts w:ascii="Arial" w:eastAsia="Palatino Linotype" w:hAnsi="Arial" w:cs="Arial"/>
          <w:lang w:val="es-ES"/>
        </w:rPr>
        <w:t>n</w:t>
      </w:r>
      <w:r w:rsidRPr="00D63712">
        <w:rPr>
          <w:rFonts w:ascii="Arial" w:eastAsia="Palatino Linotype" w:hAnsi="Arial" w:cs="Arial"/>
          <w:lang w:val="es-ES"/>
        </w:rPr>
        <w:t xml:space="preserve"> d</w:t>
      </w:r>
      <w:r w:rsidRPr="00707640">
        <w:rPr>
          <w:rFonts w:ascii="Arial" w:eastAsia="Palatino Linotype" w:hAnsi="Arial" w:cs="Arial"/>
          <w:lang w:val="es-ES"/>
        </w:rPr>
        <w:t>e</w:t>
      </w:r>
      <w:r w:rsidRPr="00D63712">
        <w:rPr>
          <w:rFonts w:ascii="Arial" w:eastAsia="Palatino Linotype" w:hAnsi="Arial" w:cs="Arial"/>
          <w:lang w:val="es-ES"/>
        </w:rPr>
        <w:t xml:space="preserve"> </w:t>
      </w:r>
      <w:r w:rsidRPr="00707640">
        <w:rPr>
          <w:rFonts w:ascii="Arial" w:eastAsia="Palatino Linotype" w:hAnsi="Arial" w:cs="Arial"/>
          <w:lang w:val="es-ES"/>
        </w:rPr>
        <w:t>l</w:t>
      </w:r>
      <w:r w:rsidRPr="00D63712">
        <w:rPr>
          <w:rFonts w:ascii="Arial" w:eastAsia="Palatino Linotype" w:hAnsi="Arial" w:cs="Arial"/>
          <w:lang w:val="es-ES"/>
        </w:rPr>
        <w:t>a</w:t>
      </w:r>
      <w:r w:rsidRPr="00707640">
        <w:rPr>
          <w:rFonts w:ascii="Arial" w:eastAsia="Palatino Linotype" w:hAnsi="Arial" w:cs="Arial"/>
          <w:lang w:val="es-ES"/>
        </w:rPr>
        <w:t>s capacida</w:t>
      </w:r>
      <w:r w:rsidRPr="00D63712">
        <w:rPr>
          <w:rFonts w:ascii="Arial" w:eastAsia="Palatino Linotype" w:hAnsi="Arial" w:cs="Arial"/>
          <w:lang w:val="es-ES"/>
        </w:rPr>
        <w:t>d</w:t>
      </w:r>
      <w:r w:rsidRPr="00707640">
        <w:rPr>
          <w:rFonts w:ascii="Arial" w:eastAsia="Palatino Linotype" w:hAnsi="Arial" w:cs="Arial"/>
          <w:lang w:val="es-ES"/>
        </w:rPr>
        <w:t>es</w:t>
      </w:r>
      <w:r w:rsidRPr="00D63712">
        <w:rPr>
          <w:rFonts w:ascii="Arial" w:eastAsia="Palatino Linotype" w:hAnsi="Arial" w:cs="Arial"/>
          <w:lang w:val="es-ES"/>
        </w:rPr>
        <w:t xml:space="preserve"> (</w:t>
      </w:r>
      <w:r w:rsidRPr="00707640">
        <w:rPr>
          <w:rFonts w:ascii="Arial" w:eastAsia="Palatino Linotype" w:hAnsi="Arial" w:cs="Arial"/>
          <w:lang w:val="es-ES"/>
        </w:rPr>
        <w:t>I</w:t>
      </w:r>
      <w:r w:rsidRPr="00D63712">
        <w:rPr>
          <w:rFonts w:ascii="Arial" w:eastAsia="Palatino Linotype" w:hAnsi="Arial" w:cs="Arial"/>
          <w:lang w:val="es-ES"/>
        </w:rPr>
        <w:t>R%</w:t>
      </w:r>
      <w:r w:rsidRPr="00707640">
        <w:rPr>
          <w:rFonts w:ascii="Arial" w:eastAsia="Palatino Linotype" w:hAnsi="Arial" w:cs="Arial"/>
          <w:lang w:val="es-ES"/>
        </w:rPr>
        <w:t>)</w:t>
      </w:r>
      <w:r w:rsidRPr="00D63712">
        <w:rPr>
          <w:rFonts w:ascii="Arial" w:eastAsia="Palatino Linotype" w:hAnsi="Arial" w:cs="Arial"/>
          <w:lang w:val="es-ES"/>
        </w:rPr>
        <w:t xml:space="preserve"> </w:t>
      </w:r>
      <w:r w:rsidRPr="00707640">
        <w:rPr>
          <w:rFonts w:ascii="Arial" w:eastAsia="Palatino Linotype" w:hAnsi="Arial" w:cs="Arial"/>
          <w:lang w:val="es-ES"/>
        </w:rPr>
        <w:t xml:space="preserve">el </w:t>
      </w:r>
      <w:r w:rsidRPr="00D63712">
        <w:rPr>
          <w:rFonts w:ascii="Arial" w:eastAsia="Palatino Linotype" w:hAnsi="Arial" w:cs="Arial"/>
          <w:lang w:val="es-ES"/>
        </w:rPr>
        <w:t>S</w:t>
      </w:r>
      <w:r w:rsidRPr="00707640">
        <w:rPr>
          <w:rFonts w:ascii="Arial" w:eastAsia="Palatino Linotype" w:hAnsi="Arial" w:cs="Arial"/>
          <w:lang w:val="es-ES"/>
        </w:rPr>
        <w:t>E</w:t>
      </w:r>
      <w:r w:rsidRPr="00D63712">
        <w:rPr>
          <w:rFonts w:ascii="Arial" w:eastAsia="Palatino Linotype" w:hAnsi="Arial" w:cs="Arial"/>
          <w:lang w:val="es-ES"/>
        </w:rPr>
        <w:t>C</w:t>
      </w:r>
      <w:r w:rsidRPr="00707640">
        <w:rPr>
          <w:rFonts w:ascii="Arial" w:eastAsia="Palatino Linotype" w:hAnsi="Arial" w:cs="Arial"/>
          <w:lang w:val="es-ES"/>
        </w:rPr>
        <w:t>I</w:t>
      </w:r>
      <w:r w:rsidRPr="00D63712">
        <w:rPr>
          <w:rFonts w:ascii="Arial" w:eastAsia="Palatino Linotype" w:hAnsi="Arial" w:cs="Arial"/>
          <w:lang w:val="es-ES"/>
        </w:rPr>
        <w:t xml:space="preserve"> </w:t>
      </w:r>
      <w:r w:rsidRPr="00707640">
        <w:rPr>
          <w:rFonts w:ascii="Arial" w:eastAsia="Palatino Linotype" w:hAnsi="Arial" w:cs="Arial"/>
          <w:lang w:val="es-ES"/>
        </w:rPr>
        <w:t>ca</w:t>
      </w:r>
      <w:r w:rsidRPr="00D63712">
        <w:rPr>
          <w:rFonts w:ascii="Arial" w:eastAsia="Palatino Linotype" w:hAnsi="Arial" w:cs="Arial"/>
          <w:lang w:val="es-ES"/>
        </w:rPr>
        <w:t>lif</w:t>
      </w:r>
      <w:r w:rsidRPr="00707640">
        <w:rPr>
          <w:rFonts w:ascii="Arial" w:eastAsia="Palatino Linotype" w:hAnsi="Arial" w:cs="Arial"/>
          <w:lang w:val="es-ES"/>
        </w:rPr>
        <w:t>i</w:t>
      </w:r>
      <w:r w:rsidRPr="00D63712">
        <w:rPr>
          <w:rFonts w:ascii="Arial" w:eastAsia="Palatino Linotype" w:hAnsi="Arial" w:cs="Arial"/>
          <w:lang w:val="es-ES"/>
        </w:rPr>
        <w:t>c</w:t>
      </w:r>
      <w:r w:rsidRPr="00707640">
        <w:rPr>
          <w:rFonts w:ascii="Arial" w:eastAsia="Palatino Linotype" w:hAnsi="Arial" w:cs="Arial"/>
          <w:lang w:val="es-ES"/>
        </w:rPr>
        <w:t>ó la capacidad</w:t>
      </w:r>
      <w:r w:rsidRPr="00D63712">
        <w:rPr>
          <w:rFonts w:ascii="Arial" w:eastAsia="Palatino Linotype" w:hAnsi="Arial" w:cs="Arial"/>
          <w:lang w:val="es-ES"/>
        </w:rPr>
        <w:t xml:space="preserve"> in</w:t>
      </w:r>
      <w:r w:rsidRPr="00707640">
        <w:rPr>
          <w:rFonts w:ascii="Arial" w:eastAsia="Palatino Linotype" w:hAnsi="Arial" w:cs="Arial"/>
          <w:lang w:val="es-ES"/>
        </w:rPr>
        <w:t>s</w:t>
      </w:r>
      <w:r w:rsidRPr="00D63712">
        <w:rPr>
          <w:rFonts w:ascii="Arial" w:eastAsia="Palatino Linotype" w:hAnsi="Arial" w:cs="Arial"/>
          <w:lang w:val="es-ES"/>
        </w:rPr>
        <w:t>t</w:t>
      </w:r>
      <w:r w:rsidRPr="00707640">
        <w:rPr>
          <w:rFonts w:ascii="Arial" w:eastAsia="Palatino Linotype" w:hAnsi="Arial" w:cs="Arial"/>
          <w:lang w:val="es-ES"/>
        </w:rPr>
        <w:t>ituci</w:t>
      </w:r>
      <w:r w:rsidRPr="00D63712">
        <w:rPr>
          <w:rFonts w:ascii="Arial" w:eastAsia="Palatino Linotype" w:hAnsi="Arial" w:cs="Arial"/>
          <w:lang w:val="es-ES"/>
        </w:rPr>
        <w:t>on</w:t>
      </w:r>
      <w:r w:rsidRPr="00707640">
        <w:rPr>
          <w:rFonts w:ascii="Arial" w:eastAsia="Palatino Linotype" w:hAnsi="Arial" w:cs="Arial"/>
          <w:lang w:val="es-ES"/>
        </w:rPr>
        <w:t>al g</w:t>
      </w:r>
      <w:r w:rsidRPr="00D63712">
        <w:rPr>
          <w:rFonts w:ascii="Arial" w:eastAsia="Palatino Linotype" w:hAnsi="Arial" w:cs="Arial"/>
          <w:lang w:val="es-ES"/>
        </w:rPr>
        <w:t>en</w:t>
      </w:r>
      <w:r w:rsidRPr="00707640">
        <w:rPr>
          <w:rFonts w:ascii="Arial" w:eastAsia="Palatino Linotype" w:hAnsi="Arial" w:cs="Arial"/>
          <w:lang w:val="es-ES"/>
        </w:rPr>
        <w:t>e</w:t>
      </w:r>
      <w:r w:rsidRPr="00D63712">
        <w:rPr>
          <w:rFonts w:ascii="Arial" w:eastAsia="Palatino Linotype" w:hAnsi="Arial" w:cs="Arial"/>
          <w:lang w:val="es-ES"/>
        </w:rPr>
        <w:t>r</w:t>
      </w:r>
      <w:r w:rsidRPr="00707640">
        <w:rPr>
          <w:rFonts w:ascii="Arial" w:eastAsia="Palatino Linotype" w:hAnsi="Arial" w:cs="Arial"/>
          <w:lang w:val="es-ES"/>
        </w:rPr>
        <w:t>al</w:t>
      </w:r>
      <w:r w:rsidRPr="00D63712">
        <w:rPr>
          <w:rFonts w:ascii="Arial" w:eastAsia="Palatino Linotype" w:hAnsi="Arial" w:cs="Arial"/>
          <w:lang w:val="es-ES"/>
        </w:rPr>
        <w:t xml:space="preserve"> de</w:t>
      </w:r>
      <w:r w:rsidRPr="00707640">
        <w:rPr>
          <w:rFonts w:ascii="Arial" w:eastAsia="Palatino Linotype" w:hAnsi="Arial" w:cs="Arial"/>
          <w:lang w:val="es-ES"/>
        </w:rPr>
        <w:t>l</w:t>
      </w:r>
      <w:r w:rsidRPr="00D63712">
        <w:rPr>
          <w:rFonts w:ascii="Arial" w:eastAsia="Palatino Linotype" w:hAnsi="Arial" w:cs="Arial"/>
          <w:lang w:val="es-ES"/>
        </w:rPr>
        <w:t xml:space="preserve"> </w:t>
      </w:r>
      <w:r w:rsidRPr="00707640">
        <w:rPr>
          <w:rFonts w:ascii="Arial" w:eastAsia="Palatino Linotype" w:hAnsi="Arial" w:cs="Arial"/>
          <w:lang w:val="es-ES"/>
        </w:rPr>
        <w:t>o</w:t>
      </w:r>
      <w:r w:rsidRPr="00D63712">
        <w:rPr>
          <w:rFonts w:ascii="Arial" w:eastAsia="Palatino Linotype" w:hAnsi="Arial" w:cs="Arial"/>
          <w:lang w:val="es-ES"/>
        </w:rPr>
        <w:t>rg</w:t>
      </w:r>
      <w:r w:rsidRPr="00707640">
        <w:rPr>
          <w:rFonts w:ascii="Arial" w:eastAsia="Palatino Linotype" w:hAnsi="Arial" w:cs="Arial"/>
          <w:lang w:val="es-ES"/>
        </w:rPr>
        <w:t>a</w:t>
      </w:r>
      <w:r w:rsidRPr="00D63712">
        <w:rPr>
          <w:rFonts w:ascii="Arial" w:eastAsia="Palatino Linotype" w:hAnsi="Arial" w:cs="Arial"/>
          <w:lang w:val="es-ES"/>
        </w:rPr>
        <w:t>n</w:t>
      </w:r>
      <w:r w:rsidRPr="00707640">
        <w:rPr>
          <w:rFonts w:ascii="Arial" w:eastAsia="Palatino Linotype" w:hAnsi="Arial" w:cs="Arial"/>
          <w:lang w:val="es-ES"/>
        </w:rPr>
        <w:t>is</w:t>
      </w:r>
      <w:r w:rsidRPr="00D63712">
        <w:rPr>
          <w:rFonts w:ascii="Arial" w:eastAsia="Palatino Linotype" w:hAnsi="Arial" w:cs="Arial"/>
          <w:lang w:val="es-ES"/>
        </w:rPr>
        <w:t>m</w:t>
      </w:r>
      <w:r w:rsidRPr="00707640">
        <w:rPr>
          <w:rFonts w:ascii="Arial" w:eastAsia="Palatino Linotype" w:hAnsi="Arial" w:cs="Arial"/>
          <w:lang w:val="es-ES"/>
        </w:rPr>
        <w:t>o</w:t>
      </w:r>
      <w:r w:rsidRPr="00D63712">
        <w:rPr>
          <w:rFonts w:ascii="Arial" w:eastAsia="Palatino Linotype" w:hAnsi="Arial" w:cs="Arial"/>
          <w:lang w:val="es-ES"/>
        </w:rPr>
        <w:t xml:space="preserve"> ej</w:t>
      </w:r>
      <w:r w:rsidRPr="00707640">
        <w:rPr>
          <w:rFonts w:ascii="Arial" w:eastAsia="Palatino Linotype" w:hAnsi="Arial" w:cs="Arial"/>
          <w:lang w:val="es-ES"/>
        </w:rPr>
        <w:t>ec</w:t>
      </w:r>
      <w:r w:rsidRPr="00D63712">
        <w:rPr>
          <w:rFonts w:ascii="Arial" w:eastAsia="Palatino Linotype" w:hAnsi="Arial" w:cs="Arial"/>
          <w:lang w:val="es-ES"/>
        </w:rPr>
        <w:t>u</w:t>
      </w:r>
      <w:r w:rsidRPr="00707640">
        <w:rPr>
          <w:rFonts w:ascii="Arial" w:eastAsia="Palatino Linotype" w:hAnsi="Arial" w:cs="Arial"/>
          <w:lang w:val="es-ES"/>
        </w:rPr>
        <w:t>tor</w:t>
      </w:r>
      <w:r w:rsidRPr="00D63712">
        <w:rPr>
          <w:rFonts w:ascii="Arial" w:eastAsia="Palatino Linotype" w:hAnsi="Arial" w:cs="Arial"/>
          <w:lang w:val="es-ES"/>
        </w:rPr>
        <w:t xml:space="preserve"> </w:t>
      </w:r>
      <w:r w:rsidRPr="00707640">
        <w:rPr>
          <w:rFonts w:ascii="Arial" w:eastAsia="Palatino Linotype" w:hAnsi="Arial" w:cs="Arial"/>
          <w:lang w:val="es-ES"/>
        </w:rPr>
        <w:t>c</w:t>
      </w:r>
      <w:r w:rsidRPr="00D63712">
        <w:rPr>
          <w:rFonts w:ascii="Arial" w:eastAsia="Palatino Linotype" w:hAnsi="Arial" w:cs="Arial"/>
          <w:lang w:val="es-ES"/>
        </w:rPr>
        <w:t>o</w:t>
      </w:r>
      <w:r w:rsidRPr="00707640">
        <w:rPr>
          <w:rFonts w:ascii="Arial" w:eastAsia="Palatino Linotype" w:hAnsi="Arial" w:cs="Arial"/>
          <w:lang w:val="es-ES"/>
        </w:rPr>
        <w:t>n</w:t>
      </w:r>
      <w:r w:rsidRPr="00D63712">
        <w:rPr>
          <w:rFonts w:ascii="Arial" w:eastAsia="Palatino Linotype" w:hAnsi="Arial" w:cs="Arial"/>
          <w:lang w:val="es-ES"/>
        </w:rPr>
        <w:t xml:space="preserve"> </w:t>
      </w:r>
      <w:r w:rsidR="00D606E1" w:rsidRPr="00D63712">
        <w:rPr>
          <w:rFonts w:ascii="Arial" w:eastAsia="Palatino Linotype" w:hAnsi="Arial" w:cs="Arial"/>
          <w:lang w:val="es-ES"/>
        </w:rPr>
        <w:t>98</w:t>
      </w:r>
      <w:r w:rsidRPr="00D63712">
        <w:rPr>
          <w:rFonts w:ascii="Arial" w:eastAsia="Palatino Linotype" w:hAnsi="Arial" w:cs="Arial"/>
          <w:lang w:val="es-ES"/>
        </w:rPr>
        <w:t>%</w:t>
      </w:r>
      <w:r w:rsidRPr="00707640">
        <w:rPr>
          <w:rFonts w:ascii="Arial" w:eastAsia="Palatino Linotype" w:hAnsi="Arial" w:cs="Arial"/>
          <w:lang w:val="es-ES"/>
        </w:rPr>
        <w:t>,</w:t>
      </w:r>
      <w:r w:rsidRPr="00D63712">
        <w:rPr>
          <w:rFonts w:ascii="Arial" w:eastAsia="Palatino Linotype" w:hAnsi="Arial" w:cs="Arial"/>
          <w:lang w:val="es-ES"/>
        </w:rPr>
        <w:t xml:space="preserve"> </w:t>
      </w:r>
      <w:r w:rsidRPr="00707640">
        <w:rPr>
          <w:rFonts w:ascii="Arial" w:eastAsia="Palatino Linotype" w:hAnsi="Arial" w:cs="Arial"/>
          <w:lang w:val="es-ES"/>
        </w:rPr>
        <w:t>i</w:t>
      </w:r>
      <w:r w:rsidRPr="00D63712">
        <w:rPr>
          <w:rFonts w:ascii="Arial" w:eastAsia="Palatino Linotype" w:hAnsi="Arial" w:cs="Arial"/>
          <w:lang w:val="es-ES"/>
        </w:rPr>
        <w:t>n</w:t>
      </w:r>
      <w:r w:rsidRPr="00707640">
        <w:rPr>
          <w:rFonts w:ascii="Arial" w:eastAsia="Palatino Linotype" w:hAnsi="Arial" w:cs="Arial"/>
          <w:lang w:val="es-ES"/>
        </w:rPr>
        <w:t>di</w:t>
      </w:r>
      <w:r w:rsidRPr="00D63712">
        <w:rPr>
          <w:rFonts w:ascii="Arial" w:eastAsia="Palatino Linotype" w:hAnsi="Arial" w:cs="Arial"/>
          <w:lang w:val="es-ES"/>
        </w:rPr>
        <w:t>c</w:t>
      </w:r>
      <w:r w:rsidRPr="00707640">
        <w:rPr>
          <w:rFonts w:ascii="Arial" w:eastAsia="Palatino Linotype" w:hAnsi="Arial" w:cs="Arial"/>
          <w:lang w:val="es-ES"/>
        </w:rPr>
        <w:t>a</w:t>
      </w:r>
      <w:r w:rsidRPr="00D63712">
        <w:rPr>
          <w:rFonts w:ascii="Arial" w:eastAsia="Palatino Linotype" w:hAnsi="Arial" w:cs="Arial"/>
          <w:lang w:val="es-ES"/>
        </w:rPr>
        <w:t>n</w:t>
      </w:r>
      <w:r w:rsidRPr="00707640">
        <w:rPr>
          <w:rFonts w:ascii="Arial" w:eastAsia="Palatino Linotype" w:hAnsi="Arial" w:cs="Arial"/>
          <w:lang w:val="es-ES"/>
        </w:rPr>
        <w:t>do</w:t>
      </w:r>
      <w:r w:rsidRPr="00D63712">
        <w:rPr>
          <w:rFonts w:ascii="Arial" w:eastAsia="Palatino Linotype" w:hAnsi="Arial" w:cs="Arial"/>
          <w:lang w:val="es-ES"/>
        </w:rPr>
        <w:t xml:space="preserve"> un </w:t>
      </w:r>
      <w:r w:rsidRPr="00D63712">
        <w:rPr>
          <w:rFonts w:ascii="Arial" w:eastAsia="Palatino Linotype" w:hAnsi="Arial" w:cs="Arial"/>
          <w:i/>
          <w:lang w:val="es-ES"/>
        </w:rPr>
        <w:t>Desarrollo</w:t>
      </w:r>
      <w:r w:rsidR="00D606E1" w:rsidRPr="00D63712">
        <w:rPr>
          <w:rFonts w:ascii="Arial" w:eastAsia="Palatino Linotype" w:hAnsi="Arial" w:cs="Arial"/>
          <w:i/>
          <w:lang w:val="es-ES"/>
        </w:rPr>
        <w:t xml:space="preserve"> Satisfactorio</w:t>
      </w:r>
      <w:r w:rsidRPr="00D63712">
        <w:rPr>
          <w:rFonts w:ascii="Arial" w:eastAsia="Palatino Linotype" w:hAnsi="Arial" w:cs="Arial"/>
          <w:lang w:val="es-ES"/>
        </w:rPr>
        <w:t xml:space="preserve"> (SD) de su capacidad institucional y un nivel de </w:t>
      </w:r>
      <w:r w:rsidRPr="00D63712">
        <w:rPr>
          <w:rFonts w:ascii="Arial" w:eastAsia="Palatino Linotype" w:hAnsi="Arial" w:cs="Arial"/>
          <w:i/>
          <w:lang w:val="es-ES"/>
        </w:rPr>
        <w:t>Riesgo Bajo</w:t>
      </w:r>
      <w:r w:rsidRPr="00D63712">
        <w:rPr>
          <w:rFonts w:ascii="Arial" w:eastAsia="Palatino Linotype" w:hAnsi="Arial" w:cs="Arial"/>
          <w:lang w:val="es-ES"/>
        </w:rPr>
        <w:t xml:space="preserve"> (RB) p</w:t>
      </w:r>
      <w:r w:rsidRPr="00707640">
        <w:rPr>
          <w:rFonts w:ascii="Arial" w:eastAsia="Palatino Linotype" w:hAnsi="Arial" w:cs="Arial"/>
          <w:lang w:val="es-ES"/>
        </w:rPr>
        <w:t>a</w:t>
      </w:r>
      <w:r w:rsidRPr="00D63712">
        <w:rPr>
          <w:rFonts w:ascii="Arial" w:eastAsia="Palatino Linotype" w:hAnsi="Arial" w:cs="Arial"/>
          <w:lang w:val="es-ES"/>
        </w:rPr>
        <w:t>r</w:t>
      </w:r>
      <w:r w:rsidRPr="00707640">
        <w:rPr>
          <w:rFonts w:ascii="Arial" w:eastAsia="Palatino Linotype" w:hAnsi="Arial" w:cs="Arial"/>
          <w:lang w:val="es-ES"/>
        </w:rPr>
        <w:t>a</w:t>
      </w:r>
      <w:r w:rsidRPr="00D63712">
        <w:rPr>
          <w:rFonts w:ascii="Arial" w:eastAsia="Palatino Linotype" w:hAnsi="Arial" w:cs="Arial"/>
          <w:lang w:val="es-ES"/>
        </w:rPr>
        <w:t xml:space="preserve"> l</w:t>
      </w:r>
      <w:r w:rsidRPr="00707640">
        <w:rPr>
          <w:rFonts w:ascii="Arial" w:eastAsia="Palatino Linotype" w:hAnsi="Arial" w:cs="Arial"/>
          <w:lang w:val="es-ES"/>
        </w:rPr>
        <w:t>a e</w:t>
      </w:r>
      <w:r w:rsidRPr="00D63712">
        <w:rPr>
          <w:rFonts w:ascii="Arial" w:eastAsia="Palatino Linotype" w:hAnsi="Arial" w:cs="Arial"/>
          <w:lang w:val="es-ES"/>
        </w:rPr>
        <w:t>je</w:t>
      </w:r>
      <w:r w:rsidRPr="00707640">
        <w:rPr>
          <w:rFonts w:ascii="Arial" w:eastAsia="Palatino Linotype" w:hAnsi="Arial" w:cs="Arial"/>
          <w:lang w:val="es-ES"/>
        </w:rPr>
        <w:t>c</w:t>
      </w:r>
      <w:r w:rsidRPr="00D63712">
        <w:rPr>
          <w:rFonts w:ascii="Arial" w:eastAsia="Palatino Linotype" w:hAnsi="Arial" w:cs="Arial"/>
          <w:lang w:val="es-ES"/>
        </w:rPr>
        <w:t>u</w:t>
      </w:r>
      <w:r w:rsidRPr="00707640">
        <w:rPr>
          <w:rFonts w:ascii="Arial" w:eastAsia="Palatino Linotype" w:hAnsi="Arial" w:cs="Arial"/>
          <w:lang w:val="es-ES"/>
        </w:rPr>
        <w:t>c</w:t>
      </w:r>
      <w:r w:rsidRPr="00D63712">
        <w:rPr>
          <w:rFonts w:ascii="Arial" w:eastAsia="Palatino Linotype" w:hAnsi="Arial" w:cs="Arial"/>
          <w:lang w:val="es-ES"/>
        </w:rPr>
        <w:t>ió</w:t>
      </w:r>
      <w:r w:rsidRPr="00707640">
        <w:rPr>
          <w:rFonts w:ascii="Arial" w:eastAsia="Palatino Linotype" w:hAnsi="Arial" w:cs="Arial"/>
          <w:lang w:val="es-ES"/>
        </w:rPr>
        <w:t>n</w:t>
      </w:r>
      <w:r w:rsidRPr="00D63712">
        <w:rPr>
          <w:rFonts w:ascii="Arial" w:eastAsia="Palatino Linotype" w:hAnsi="Arial" w:cs="Arial"/>
          <w:lang w:val="es-ES"/>
        </w:rPr>
        <w:t xml:space="preserve"> d</w:t>
      </w:r>
      <w:r w:rsidRPr="00707640">
        <w:rPr>
          <w:rFonts w:ascii="Arial" w:eastAsia="Palatino Linotype" w:hAnsi="Arial" w:cs="Arial"/>
          <w:lang w:val="es-ES"/>
        </w:rPr>
        <w:t xml:space="preserve">e los </w:t>
      </w:r>
      <w:r w:rsidRPr="00D63712">
        <w:rPr>
          <w:rFonts w:ascii="Arial" w:eastAsia="Palatino Linotype" w:hAnsi="Arial" w:cs="Arial"/>
          <w:lang w:val="es-ES"/>
        </w:rPr>
        <w:t>pr</w:t>
      </w:r>
      <w:r w:rsidRPr="00707640">
        <w:rPr>
          <w:rFonts w:ascii="Arial" w:eastAsia="Palatino Linotype" w:hAnsi="Arial" w:cs="Arial"/>
          <w:lang w:val="es-ES"/>
        </w:rPr>
        <w:t>o</w:t>
      </w:r>
      <w:r w:rsidRPr="00D63712">
        <w:rPr>
          <w:rFonts w:ascii="Arial" w:eastAsia="Palatino Linotype" w:hAnsi="Arial" w:cs="Arial"/>
          <w:lang w:val="es-ES"/>
        </w:rPr>
        <w:t>gr</w:t>
      </w:r>
      <w:r w:rsidRPr="00707640">
        <w:rPr>
          <w:rFonts w:ascii="Arial" w:eastAsia="Palatino Linotype" w:hAnsi="Arial" w:cs="Arial"/>
          <w:lang w:val="es-ES"/>
        </w:rPr>
        <w:t>a</w:t>
      </w:r>
      <w:r w:rsidRPr="00D63712">
        <w:rPr>
          <w:rFonts w:ascii="Arial" w:eastAsia="Palatino Linotype" w:hAnsi="Arial" w:cs="Arial"/>
          <w:lang w:val="es-ES"/>
        </w:rPr>
        <w:t>m</w:t>
      </w:r>
      <w:r w:rsidRPr="00707640">
        <w:rPr>
          <w:rFonts w:ascii="Arial" w:eastAsia="Palatino Linotype" w:hAnsi="Arial" w:cs="Arial"/>
          <w:lang w:val="es-ES"/>
        </w:rPr>
        <w:t>as d</w:t>
      </w:r>
      <w:r w:rsidRPr="00D63712">
        <w:rPr>
          <w:rFonts w:ascii="Arial" w:eastAsia="Palatino Linotype" w:hAnsi="Arial" w:cs="Arial"/>
          <w:lang w:val="es-ES"/>
        </w:rPr>
        <w:t>e</w:t>
      </w:r>
      <w:r w:rsidRPr="00707640">
        <w:rPr>
          <w:rFonts w:ascii="Arial" w:eastAsia="Palatino Linotype" w:hAnsi="Arial" w:cs="Arial"/>
          <w:lang w:val="es-ES"/>
        </w:rPr>
        <w:t>l BI</w:t>
      </w:r>
      <w:r w:rsidRPr="00D63712">
        <w:rPr>
          <w:rFonts w:ascii="Arial" w:eastAsia="Palatino Linotype" w:hAnsi="Arial" w:cs="Arial"/>
          <w:lang w:val="es-ES"/>
        </w:rPr>
        <w:t>D</w:t>
      </w:r>
      <w:r w:rsidR="00970458">
        <w:rPr>
          <w:rFonts w:ascii="Arial" w:eastAsia="Palatino Linotype" w:hAnsi="Arial" w:cs="Arial"/>
          <w:lang w:val="es-ES"/>
        </w:rPr>
        <w:t>.</w:t>
      </w:r>
    </w:p>
    <w:p w:rsidR="00A97E0E" w:rsidRDefault="00A97E0E" w:rsidP="00DC778E">
      <w:pPr>
        <w:ind w:left="202" w:right="73"/>
        <w:jc w:val="both"/>
        <w:rPr>
          <w:rFonts w:ascii="Arial" w:eastAsia="Palatino Linotype" w:hAnsi="Arial" w:cs="Arial"/>
          <w:lang w:val="es-ES"/>
        </w:rPr>
      </w:pPr>
    </w:p>
    <w:p w:rsidR="00DE7EC7" w:rsidRDefault="00C51A41" w:rsidP="005052AE">
      <w:pPr>
        <w:spacing w:line="280" w:lineRule="exact"/>
        <w:ind w:right="89"/>
        <w:jc w:val="both"/>
        <w:rPr>
          <w:rFonts w:ascii="Arial" w:eastAsia="Palatino Linotype" w:hAnsi="Arial" w:cs="Arial"/>
          <w:lang w:val="es-ES"/>
        </w:rPr>
      </w:pPr>
      <w:r w:rsidRPr="00D63712">
        <w:rPr>
          <w:rFonts w:ascii="Arial" w:eastAsia="Palatino Linotype" w:hAnsi="Arial" w:cs="Arial"/>
          <w:lang w:val="es-ES"/>
        </w:rPr>
        <w:t>Dichos resultados se obtienen de la matriz de resultados, que arroja una calificación de</w:t>
      </w:r>
      <w:r w:rsidR="00957B4D" w:rsidRPr="00D63712">
        <w:rPr>
          <w:rFonts w:ascii="Arial" w:eastAsia="Palatino Linotype" w:hAnsi="Arial" w:cs="Arial"/>
          <w:lang w:val="es-ES"/>
        </w:rPr>
        <w:t xml:space="preserve"> </w:t>
      </w:r>
      <w:r w:rsidR="00D606E1" w:rsidRPr="00D63712">
        <w:rPr>
          <w:rFonts w:ascii="Arial" w:eastAsia="Palatino Linotype" w:hAnsi="Arial" w:cs="Arial"/>
          <w:lang w:val="es-ES"/>
        </w:rPr>
        <w:t>100</w:t>
      </w:r>
      <w:r w:rsidRPr="00D63712">
        <w:rPr>
          <w:rFonts w:ascii="Arial" w:eastAsia="Palatino Linotype" w:hAnsi="Arial" w:cs="Arial"/>
          <w:lang w:val="es-ES"/>
        </w:rPr>
        <w:t xml:space="preserve"> % para la Capacidad de Planificación y Organización (CPO), un</w:t>
      </w:r>
      <w:r w:rsidRPr="00957B4D">
        <w:rPr>
          <w:rFonts w:ascii="Arial" w:eastAsia="Palatino Linotype" w:hAnsi="Arial" w:cs="Arial"/>
          <w:lang w:val="es-ES"/>
        </w:rPr>
        <w:t>a c</w:t>
      </w:r>
      <w:r w:rsidRPr="00D63712">
        <w:rPr>
          <w:rFonts w:ascii="Arial" w:eastAsia="Palatino Linotype" w:hAnsi="Arial" w:cs="Arial"/>
          <w:lang w:val="es-ES"/>
        </w:rPr>
        <w:t>a</w:t>
      </w:r>
      <w:r w:rsidRPr="00957B4D">
        <w:rPr>
          <w:rFonts w:ascii="Arial" w:eastAsia="Palatino Linotype" w:hAnsi="Arial" w:cs="Arial"/>
          <w:lang w:val="es-ES"/>
        </w:rPr>
        <w:t>l</w:t>
      </w:r>
      <w:r w:rsidRPr="00D63712">
        <w:rPr>
          <w:rFonts w:ascii="Arial" w:eastAsia="Palatino Linotype" w:hAnsi="Arial" w:cs="Arial"/>
          <w:lang w:val="es-ES"/>
        </w:rPr>
        <w:t>if</w:t>
      </w:r>
      <w:r w:rsidRPr="00957B4D">
        <w:rPr>
          <w:rFonts w:ascii="Arial" w:eastAsia="Palatino Linotype" w:hAnsi="Arial" w:cs="Arial"/>
          <w:lang w:val="es-ES"/>
        </w:rPr>
        <w:t>i</w:t>
      </w:r>
      <w:r w:rsidRPr="00D63712">
        <w:rPr>
          <w:rFonts w:ascii="Arial" w:eastAsia="Palatino Linotype" w:hAnsi="Arial" w:cs="Arial"/>
          <w:lang w:val="es-ES"/>
        </w:rPr>
        <w:t>c</w:t>
      </w:r>
      <w:r w:rsidRPr="00957B4D">
        <w:rPr>
          <w:rFonts w:ascii="Arial" w:eastAsia="Palatino Linotype" w:hAnsi="Arial" w:cs="Arial"/>
          <w:lang w:val="es-ES"/>
        </w:rPr>
        <w:t>a</w:t>
      </w:r>
      <w:r w:rsidRPr="00D63712">
        <w:rPr>
          <w:rFonts w:ascii="Arial" w:eastAsia="Palatino Linotype" w:hAnsi="Arial" w:cs="Arial"/>
          <w:lang w:val="es-ES"/>
        </w:rPr>
        <w:t>c</w:t>
      </w:r>
      <w:r w:rsidRPr="00957B4D">
        <w:rPr>
          <w:rFonts w:ascii="Arial" w:eastAsia="Palatino Linotype" w:hAnsi="Arial" w:cs="Arial"/>
          <w:lang w:val="es-ES"/>
        </w:rPr>
        <w:t>ión</w:t>
      </w:r>
      <w:r w:rsidRPr="00D63712">
        <w:rPr>
          <w:rFonts w:ascii="Arial" w:eastAsia="Palatino Linotype" w:hAnsi="Arial" w:cs="Arial"/>
          <w:lang w:val="es-ES"/>
        </w:rPr>
        <w:t xml:space="preserve"> </w:t>
      </w:r>
      <w:r w:rsidRPr="00957B4D">
        <w:rPr>
          <w:rFonts w:ascii="Arial" w:eastAsia="Palatino Linotype" w:hAnsi="Arial" w:cs="Arial"/>
          <w:lang w:val="es-ES"/>
        </w:rPr>
        <w:t>de</w:t>
      </w:r>
      <w:r w:rsidRPr="00D63712">
        <w:rPr>
          <w:rFonts w:ascii="Arial" w:eastAsia="Palatino Linotype" w:hAnsi="Arial" w:cs="Arial"/>
          <w:lang w:val="es-ES"/>
        </w:rPr>
        <w:t xml:space="preserve"> 9</w:t>
      </w:r>
      <w:r w:rsidR="00D606E1" w:rsidRPr="00D63712">
        <w:rPr>
          <w:rFonts w:ascii="Arial" w:eastAsia="Palatino Linotype" w:hAnsi="Arial" w:cs="Arial"/>
          <w:lang w:val="es-ES"/>
        </w:rPr>
        <w:t>9</w:t>
      </w:r>
      <w:r w:rsidRPr="00D63712">
        <w:rPr>
          <w:rFonts w:ascii="Arial" w:eastAsia="Palatino Linotype" w:hAnsi="Arial" w:cs="Arial"/>
          <w:lang w:val="es-ES"/>
        </w:rPr>
        <w:t>%</w:t>
      </w:r>
      <w:r w:rsidR="00D606E1" w:rsidRPr="00D63712">
        <w:rPr>
          <w:rFonts w:ascii="Arial" w:eastAsia="Palatino Linotype" w:hAnsi="Arial" w:cs="Arial"/>
          <w:lang w:val="es-ES"/>
        </w:rPr>
        <w:t xml:space="preserve"> para la Capacidad de Ejecución (CE)</w:t>
      </w:r>
      <w:r w:rsidRPr="00957B4D">
        <w:rPr>
          <w:rFonts w:ascii="Arial" w:eastAsia="Palatino Linotype" w:hAnsi="Arial" w:cs="Arial"/>
          <w:lang w:val="es-ES"/>
        </w:rPr>
        <w:t>,</w:t>
      </w:r>
      <w:r w:rsidR="00D606E1" w:rsidRPr="00957B4D">
        <w:rPr>
          <w:rFonts w:ascii="Arial" w:eastAsia="Palatino Linotype" w:hAnsi="Arial" w:cs="Arial"/>
          <w:lang w:val="es-ES"/>
        </w:rPr>
        <w:t xml:space="preserve"> y una calificación de 96% para </w:t>
      </w:r>
      <w:r w:rsidRPr="00D63712">
        <w:rPr>
          <w:rFonts w:ascii="Arial" w:eastAsia="Palatino Linotype" w:hAnsi="Arial" w:cs="Arial"/>
          <w:lang w:val="es-ES"/>
        </w:rPr>
        <w:t>l</w:t>
      </w:r>
      <w:r w:rsidRPr="00957B4D">
        <w:rPr>
          <w:rFonts w:ascii="Arial" w:eastAsia="Palatino Linotype" w:hAnsi="Arial" w:cs="Arial"/>
          <w:lang w:val="es-ES"/>
        </w:rPr>
        <w:t>a Ca</w:t>
      </w:r>
      <w:r w:rsidRPr="00D63712">
        <w:rPr>
          <w:rFonts w:ascii="Arial" w:eastAsia="Palatino Linotype" w:hAnsi="Arial" w:cs="Arial"/>
          <w:lang w:val="es-ES"/>
        </w:rPr>
        <w:t>p</w:t>
      </w:r>
      <w:r w:rsidRPr="00957B4D">
        <w:rPr>
          <w:rFonts w:ascii="Arial" w:eastAsia="Palatino Linotype" w:hAnsi="Arial" w:cs="Arial"/>
          <w:lang w:val="es-ES"/>
        </w:rPr>
        <w:t>ac</w:t>
      </w:r>
      <w:r w:rsidRPr="00D63712">
        <w:rPr>
          <w:rFonts w:ascii="Arial" w:eastAsia="Palatino Linotype" w:hAnsi="Arial" w:cs="Arial"/>
          <w:lang w:val="es-ES"/>
        </w:rPr>
        <w:t>i</w:t>
      </w:r>
      <w:r w:rsidRPr="00957B4D">
        <w:rPr>
          <w:rFonts w:ascii="Arial" w:eastAsia="Palatino Linotype" w:hAnsi="Arial" w:cs="Arial"/>
          <w:lang w:val="es-ES"/>
        </w:rPr>
        <w:t xml:space="preserve">dad </w:t>
      </w:r>
      <w:r w:rsidRPr="00D63712">
        <w:rPr>
          <w:rFonts w:ascii="Arial" w:eastAsia="Palatino Linotype" w:hAnsi="Arial" w:cs="Arial"/>
          <w:lang w:val="es-ES"/>
        </w:rPr>
        <w:t>d</w:t>
      </w:r>
      <w:r w:rsidRPr="00957B4D">
        <w:rPr>
          <w:rFonts w:ascii="Arial" w:eastAsia="Palatino Linotype" w:hAnsi="Arial" w:cs="Arial"/>
          <w:lang w:val="es-ES"/>
        </w:rPr>
        <w:t>e</w:t>
      </w:r>
      <w:r w:rsidRPr="00D63712">
        <w:rPr>
          <w:rFonts w:ascii="Arial" w:eastAsia="Palatino Linotype" w:hAnsi="Arial" w:cs="Arial"/>
          <w:lang w:val="es-ES"/>
        </w:rPr>
        <w:t xml:space="preserve"> </w:t>
      </w:r>
      <w:r w:rsidRPr="00957B4D">
        <w:rPr>
          <w:rFonts w:ascii="Arial" w:eastAsia="Palatino Linotype" w:hAnsi="Arial" w:cs="Arial"/>
          <w:lang w:val="es-ES"/>
        </w:rPr>
        <w:t>C</w:t>
      </w:r>
      <w:r w:rsidRPr="00D63712">
        <w:rPr>
          <w:rFonts w:ascii="Arial" w:eastAsia="Palatino Linotype" w:hAnsi="Arial" w:cs="Arial"/>
          <w:lang w:val="es-ES"/>
        </w:rPr>
        <w:t>ontr</w:t>
      </w:r>
      <w:r w:rsidRPr="00957B4D">
        <w:rPr>
          <w:rFonts w:ascii="Arial" w:eastAsia="Palatino Linotype" w:hAnsi="Arial" w:cs="Arial"/>
          <w:lang w:val="es-ES"/>
        </w:rPr>
        <w:t>ol</w:t>
      </w:r>
      <w:r w:rsidRPr="00D63712">
        <w:rPr>
          <w:rFonts w:ascii="Arial" w:eastAsia="Palatino Linotype" w:hAnsi="Arial" w:cs="Arial"/>
          <w:lang w:val="es-ES"/>
        </w:rPr>
        <w:t xml:space="preserve"> (</w:t>
      </w:r>
      <w:r w:rsidRPr="00957B4D">
        <w:rPr>
          <w:rFonts w:ascii="Arial" w:eastAsia="Palatino Linotype" w:hAnsi="Arial" w:cs="Arial"/>
          <w:lang w:val="es-ES"/>
        </w:rPr>
        <w:t>C</w:t>
      </w:r>
      <w:r w:rsidRPr="00D63712">
        <w:rPr>
          <w:rFonts w:ascii="Arial" w:eastAsia="Palatino Linotype" w:hAnsi="Arial" w:cs="Arial"/>
          <w:lang w:val="es-ES"/>
        </w:rPr>
        <w:t>C</w:t>
      </w:r>
      <w:r w:rsidRPr="00957B4D">
        <w:rPr>
          <w:rFonts w:ascii="Arial" w:eastAsia="Palatino Linotype" w:hAnsi="Arial" w:cs="Arial"/>
          <w:lang w:val="es-ES"/>
        </w:rPr>
        <w:t>),</w:t>
      </w:r>
      <w:r w:rsidRPr="00D63712">
        <w:rPr>
          <w:rFonts w:ascii="Arial" w:eastAsia="Palatino Linotype" w:hAnsi="Arial" w:cs="Arial"/>
          <w:lang w:val="es-ES"/>
        </w:rPr>
        <w:t xml:space="preserve"> </w:t>
      </w:r>
      <w:r w:rsidRPr="00957B4D">
        <w:rPr>
          <w:rFonts w:ascii="Arial" w:eastAsia="Palatino Linotype" w:hAnsi="Arial" w:cs="Arial"/>
          <w:lang w:val="es-ES"/>
        </w:rPr>
        <w:t>lo</w:t>
      </w:r>
      <w:r w:rsidRPr="00D63712">
        <w:rPr>
          <w:rFonts w:ascii="Arial" w:eastAsia="Palatino Linotype" w:hAnsi="Arial" w:cs="Arial"/>
          <w:lang w:val="es-ES"/>
        </w:rPr>
        <w:t xml:space="preserve"> </w:t>
      </w:r>
      <w:r w:rsidRPr="00957B4D">
        <w:rPr>
          <w:rFonts w:ascii="Arial" w:eastAsia="Palatino Linotype" w:hAnsi="Arial" w:cs="Arial"/>
          <w:lang w:val="es-ES"/>
        </w:rPr>
        <w:t>c</w:t>
      </w:r>
      <w:r w:rsidRPr="00D63712">
        <w:rPr>
          <w:rFonts w:ascii="Arial" w:eastAsia="Palatino Linotype" w:hAnsi="Arial" w:cs="Arial"/>
          <w:lang w:val="es-ES"/>
        </w:rPr>
        <w:t>u</w:t>
      </w:r>
      <w:r w:rsidRPr="00957B4D">
        <w:rPr>
          <w:rFonts w:ascii="Arial" w:eastAsia="Palatino Linotype" w:hAnsi="Arial" w:cs="Arial"/>
          <w:lang w:val="es-ES"/>
        </w:rPr>
        <w:t>al</w:t>
      </w:r>
      <w:r w:rsidRPr="00D63712">
        <w:rPr>
          <w:rFonts w:ascii="Arial" w:eastAsia="Palatino Linotype" w:hAnsi="Arial" w:cs="Arial"/>
          <w:lang w:val="es-ES"/>
        </w:rPr>
        <w:t xml:space="preserve"> </w:t>
      </w:r>
      <w:r w:rsidRPr="00957B4D">
        <w:rPr>
          <w:rFonts w:ascii="Arial" w:eastAsia="Palatino Linotype" w:hAnsi="Arial" w:cs="Arial"/>
          <w:lang w:val="es-ES"/>
        </w:rPr>
        <w:t>d</w:t>
      </w:r>
      <w:r w:rsidRPr="00D63712">
        <w:rPr>
          <w:rFonts w:ascii="Arial" w:eastAsia="Palatino Linotype" w:hAnsi="Arial" w:cs="Arial"/>
          <w:lang w:val="es-ES"/>
        </w:rPr>
        <w:t>e</w:t>
      </w:r>
      <w:r w:rsidRPr="00957B4D">
        <w:rPr>
          <w:rFonts w:ascii="Arial" w:eastAsia="Palatino Linotype" w:hAnsi="Arial" w:cs="Arial"/>
          <w:lang w:val="es-ES"/>
        </w:rPr>
        <w:t>m</w:t>
      </w:r>
      <w:r w:rsidRPr="00D63712">
        <w:rPr>
          <w:rFonts w:ascii="Arial" w:eastAsia="Palatino Linotype" w:hAnsi="Arial" w:cs="Arial"/>
          <w:lang w:val="es-ES"/>
        </w:rPr>
        <w:t>ues</w:t>
      </w:r>
      <w:r w:rsidRPr="00957B4D">
        <w:rPr>
          <w:rFonts w:ascii="Arial" w:eastAsia="Palatino Linotype" w:hAnsi="Arial" w:cs="Arial"/>
          <w:lang w:val="es-ES"/>
        </w:rPr>
        <w:t>t</w:t>
      </w:r>
      <w:r w:rsidRPr="00D63712">
        <w:rPr>
          <w:rFonts w:ascii="Arial" w:eastAsia="Palatino Linotype" w:hAnsi="Arial" w:cs="Arial"/>
          <w:lang w:val="es-ES"/>
        </w:rPr>
        <w:t>r</w:t>
      </w:r>
      <w:r w:rsidRPr="00957B4D">
        <w:rPr>
          <w:rFonts w:ascii="Arial" w:eastAsia="Palatino Linotype" w:hAnsi="Arial" w:cs="Arial"/>
          <w:lang w:val="es-ES"/>
        </w:rPr>
        <w:t>a</w:t>
      </w:r>
      <w:r w:rsidRPr="00D63712">
        <w:rPr>
          <w:rFonts w:ascii="Arial" w:eastAsia="Palatino Linotype" w:hAnsi="Arial" w:cs="Arial"/>
          <w:lang w:val="es-ES"/>
        </w:rPr>
        <w:t xml:space="preserve"> </w:t>
      </w:r>
      <w:r w:rsidR="00D606E1" w:rsidRPr="00D63712">
        <w:rPr>
          <w:rFonts w:ascii="Arial" w:eastAsia="Palatino Linotype" w:hAnsi="Arial" w:cs="Arial"/>
          <w:lang w:val="es-ES"/>
        </w:rPr>
        <w:t xml:space="preserve">para los tres casos </w:t>
      </w:r>
      <w:r w:rsidRPr="00D63712">
        <w:rPr>
          <w:rFonts w:ascii="Arial" w:eastAsia="Palatino Linotype" w:hAnsi="Arial" w:cs="Arial"/>
          <w:lang w:val="es-ES"/>
        </w:rPr>
        <w:t>u</w:t>
      </w:r>
      <w:r w:rsidRPr="00957B4D">
        <w:rPr>
          <w:rFonts w:ascii="Arial" w:eastAsia="Palatino Linotype" w:hAnsi="Arial" w:cs="Arial"/>
          <w:lang w:val="es-ES"/>
        </w:rPr>
        <w:t xml:space="preserve">n </w:t>
      </w:r>
      <w:r w:rsidR="00D606E1" w:rsidRPr="00957B4D">
        <w:rPr>
          <w:rFonts w:ascii="Arial" w:eastAsia="Palatino Linotype" w:hAnsi="Arial" w:cs="Arial"/>
          <w:lang w:val="es-ES"/>
        </w:rPr>
        <w:t xml:space="preserve">nivel de </w:t>
      </w:r>
      <w:r w:rsidRPr="00D63712">
        <w:rPr>
          <w:rFonts w:ascii="Arial" w:eastAsia="Palatino Linotype" w:hAnsi="Arial" w:cs="Arial"/>
          <w:i/>
          <w:lang w:val="es-ES"/>
        </w:rPr>
        <w:t>Desarrollo</w:t>
      </w:r>
      <w:r w:rsidR="00D606E1" w:rsidRPr="00D63712">
        <w:rPr>
          <w:rFonts w:ascii="Arial" w:eastAsia="Palatino Linotype" w:hAnsi="Arial" w:cs="Arial"/>
          <w:i/>
          <w:lang w:val="es-ES"/>
        </w:rPr>
        <w:t xml:space="preserve"> Satisfactorio</w:t>
      </w:r>
      <w:r w:rsidRPr="00D63712">
        <w:rPr>
          <w:rFonts w:ascii="Arial" w:eastAsia="Palatino Linotype" w:hAnsi="Arial" w:cs="Arial"/>
          <w:lang w:val="es-ES"/>
        </w:rPr>
        <w:t xml:space="preserve">, asociado a un </w:t>
      </w:r>
      <w:r w:rsidRPr="00D63712">
        <w:rPr>
          <w:rFonts w:ascii="Arial" w:eastAsia="Palatino Linotype" w:hAnsi="Arial" w:cs="Arial"/>
          <w:i/>
          <w:lang w:val="es-ES"/>
        </w:rPr>
        <w:t>Riesgo Bajo</w:t>
      </w:r>
      <w:r w:rsidRPr="00D63712">
        <w:rPr>
          <w:rFonts w:ascii="Arial" w:eastAsia="Palatino Linotype" w:hAnsi="Arial" w:cs="Arial"/>
          <w:lang w:val="es-ES"/>
        </w:rPr>
        <w:t>.</w:t>
      </w:r>
    </w:p>
    <w:p w:rsidR="00DE7EC7" w:rsidRDefault="00DE7EC7">
      <w:pPr>
        <w:rPr>
          <w:rFonts w:ascii="Arial" w:eastAsia="Palatino Linotype" w:hAnsi="Arial" w:cs="Arial"/>
          <w:lang w:val="es-ES"/>
        </w:rPr>
      </w:pPr>
      <w:r>
        <w:rPr>
          <w:rFonts w:ascii="Arial" w:eastAsia="Palatino Linotype" w:hAnsi="Arial" w:cs="Arial"/>
          <w:lang w:val="es-ES"/>
        </w:rPr>
        <w:br w:type="page"/>
      </w:r>
    </w:p>
    <w:p w:rsidR="00EE761D" w:rsidRDefault="00EE761D" w:rsidP="00DC778E">
      <w:pPr>
        <w:spacing w:line="280" w:lineRule="exact"/>
        <w:ind w:left="202" w:right="89"/>
        <w:jc w:val="both"/>
        <w:rPr>
          <w:rFonts w:ascii="Arial" w:eastAsia="Palatino Linotype" w:hAnsi="Arial" w:cs="Arial"/>
          <w:lang w:val="es-ES"/>
        </w:rPr>
      </w:pPr>
    </w:p>
    <w:tbl>
      <w:tblPr>
        <w:tblW w:w="9656" w:type="dxa"/>
        <w:tblCellMar>
          <w:left w:w="70" w:type="dxa"/>
          <w:right w:w="70" w:type="dxa"/>
        </w:tblCellMar>
        <w:tblLook w:val="04A0" w:firstRow="1" w:lastRow="0" w:firstColumn="1" w:lastColumn="0" w:noHBand="0" w:noVBand="1"/>
      </w:tblPr>
      <w:tblGrid>
        <w:gridCol w:w="3056"/>
        <w:gridCol w:w="1464"/>
        <w:gridCol w:w="553"/>
        <w:gridCol w:w="763"/>
        <w:gridCol w:w="1140"/>
        <w:gridCol w:w="1360"/>
        <w:gridCol w:w="1320"/>
      </w:tblGrid>
      <w:tr w:rsidR="00EE761D" w:rsidRPr="00A97E0E" w:rsidTr="006D4B70">
        <w:trPr>
          <w:trHeight w:val="218"/>
        </w:trPr>
        <w:tc>
          <w:tcPr>
            <w:tcW w:w="3056"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EE761D" w:rsidRPr="00A97E0E" w:rsidRDefault="00EE761D" w:rsidP="000D0FD0">
            <w:pPr>
              <w:jc w:val="center"/>
              <w:rPr>
                <w:rFonts w:ascii="Arial" w:hAnsi="Arial" w:cs="Arial"/>
                <w:b/>
                <w:bCs/>
                <w:sz w:val="16"/>
                <w:szCs w:val="16"/>
                <w:lang w:val="es-ES" w:eastAsia="es-ES"/>
              </w:rPr>
            </w:pPr>
            <w:r w:rsidRPr="00A97E0E">
              <w:rPr>
                <w:rFonts w:ascii="Arial" w:hAnsi="Arial" w:cs="Arial"/>
                <w:b/>
                <w:bCs/>
                <w:sz w:val="16"/>
                <w:szCs w:val="16"/>
                <w:lang w:val="es-ES" w:eastAsia="es-ES"/>
              </w:rPr>
              <w:t>Consolidación Resultados SECI Capacidades</w:t>
            </w:r>
          </w:p>
        </w:tc>
        <w:tc>
          <w:tcPr>
            <w:tcW w:w="2780" w:type="dxa"/>
            <w:gridSpan w:val="3"/>
            <w:tcBorders>
              <w:top w:val="single" w:sz="4" w:space="0" w:color="auto"/>
              <w:left w:val="nil"/>
              <w:bottom w:val="single" w:sz="4" w:space="0" w:color="auto"/>
              <w:right w:val="single" w:sz="4" w:space="0" w:color="auto"/>
            </w:tcBorders>
            <w:shd w:val="clear" w:color="000000" w:fill="A6A6A6"/>
            <w:noWrap/>
            <w:vAlign w:val="center"/>
            <w:hideMark/>
          </w:tcPr>
          <w:p w:rsidR="00EE761D" w:rsidRPr="00A97E0E" w:rsidRDefault="00EE761D" w:rsidP="000D0FD0">
            <w:pPr>
              <w:jc w:val="center"/>
              <w:rPr>
                <w:rFonts w:ascii="Arial" w:hAnsi="Arial" w:cs="Arial"/>
                <w:b/>
                <w:bCs/>
                <w:sz w:val="16"/>
                <w:szCs w:val="16"/>
                <w:lang w:val="es-ES" w:eastAsia="es-ES"/>
              </w:rPr>
            </w:pPr>
            <w:r w:rsidRPr="00A97E0E">
              <w:rPr>
                <w:rFonts w:ascii="Arial" w:hAnsi="Arial" w:cs="Arial"/>
                <w:b/>
                <w:bCs/>
                <w:sz w:val="16"/>
                <w:szCs w:val="16"/>
                <w:lang w:val="es-ES" w:eastAsia="es-ES"/>
              </w:rPr>
              <w:t>Cuantificación</w:t>
            </w:r>
          </w:p>
        </w:tc>
        <w:tc>
          <w:tcPr>
            <w:tcW w:w="1140"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EE761D" w:rsidRPr="00A97E0E" w:rsidRDefault="00EE761D" w:rsidP="000D0FD0">
            <w:pPr>
              <w:jc w:val="center"/>
              <w:rPr>
                <w:rFonts w:ascii="Arial" w:hAnsi="Arial" w:cs="Arial"/>
                <w:b/>
                <w:bCs/>
                <w:sz w:val="16"/>
                <w:szCs w:val="16"/>
                <w:lang w:val="es-ES" w:eastAsia="es-ES"/>
              </w:rPr>
            </w:pPr>
            <w:r w:rsidRPr="00A97E0E">
              <w:rPr>
                <w:rFonts w:ascii="Arial" w:hAnsi="Arial" w:cs="Arial"/>
                <w:b/>
                <w:bCs/>
                <w:sz w:val="16"/>
                <w:szCs w:val="16"/>
                <w:lang w:val="es-ES" w:eastAsia="es-ES"/>
              </w:rPr>
              <w:t>Desarrollo</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EE761D" w:rsidRPr="00A97E0E" w:rsidRDefault="00EE761D" w:rsidP="000D0FD0">
            <w:pPr>
              <w:jc w:val="center"/>
              <w:rPr>
                <w:rFonts w:ascii="Arial" w:hAnsi="Arial" w:cs="Arial"/>
                <w:b/>
                <w:bCs/>
                <w:sz w:val="16"/>
                <w:szCs w:val="16"/>
                <w:lang w:val="es-ES" w:eastAsia="es-ES"/>
              </w:rPr>
            </w:pPr>
            <w:r w:rsidRPr="00A97E0E">
              <w:rPr>
                <w:rFonts w:ascii="Arial" w:hAnsi="Arial" w:cs="Arial"/>
                <w:b/>
                <w:bCs/>
                <w:sz w:val="16"/>
                <w:szCs w:val="16"/>
                <w:lang w:val="es-ES" w:eastAsia="es-ES"/>
              </w:rPr>
              <w:t>Nivel de Riesgo</w:t>
            </w:r>
          </w:p>
        </w:tc>
        <w:tc>
          <w:tcPr>
            <w:tcW w:w="1320"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EE761D" w:rsidRPr="00A97E0E" w:rsidRDefault="00EE761D" w:rsidP="000D0FD0">
            <w:pPr>
              <w:jc w:val="center"/>
              <w:rPr>
                <w:rFonts w:ascii="Arial" w:hAnsi="Arial" w:cs="Arial"/>
                <w:b/>
                <w:bCs/>
                <w:sz w:val="16"/>
                <w:szCs w:val="16"/>
                <w:lang w:val="es-ES" w:eastAsia="es-ES"/>
              </w:rPr>
            </w:pPr>
            <w:r w:rsidRPr="00A97E0E">
              <w:rPr>
                <w:rFonts w:ascii="Arial" w:hAnsi="Arial" w:cs="Arial"/>
                <w:b/>
                <w:bCs/>
                <w:sz w:val="16"/>
                <w:szCs w:val="16"/>
                <w:lang w:val="es-ES" w:eastAsia="es-ES"/>
              </w:rPr>
              <w:t>Calificación consultor %</w:t>
            </w:r>
          </w:p>
        </w:tc>
      </w:tr>
      <w:tr w:rsidR="00EE761D" w:rsidRPr="00A97E0E" w:rsidTr="006D4B70">
        <w:trPr>
          <w:trHeight w:val="225"/>
        </w:trPr>
        <w:tc>
          <w:tcPr>
            <w:tcW w:w="3056" w:type="dxa"/>
            <w:vMerge/>
            <w:tcBorders>
              <w:top w:val="single" w:sz="4" w:space="0" w:color="auto"/>
              <w:left w:val="single" w:sz="4" w:space="0" w:color="auto"/>
              <w:bottom w:val="single" w:sz="4" w:space="0" w:color="auto"/>
              <w:right w:val="single" w:sz="4" w:space="0" w:color="auto"/>
            </w:tcBorders>
            <w:vAlign w:val="center"/>
            <w:hideMark/>
          </w:tcPr>
          <w:p w:rsidR="00EE761D" w:rsidRPr="00A97E0E" w:rsidRDefault="00EE761D" w:rsidP="000D0FD0">
            <w:pPr>
              <w:rPr>
                <w:rFonts w:ascii="Arial" w:hAnsi="Arial" w:cs="Arial"/>
                <w:b/>
                <w:bCs/>
                <w:sz w:val="16"/>
                <w:szCs w:val="16"/>
                <w:lang w:val="es-ES" w:eastAsia="es-ES"/>
              </w:rPr>
            </w:pPr>
          </w:p>
        </w:tc>
        <w:tc>
          <w:tcPr>
            <w:tcW w:w="1464" w:type="dxa"/>
            <w:tcBorders>
              <w:top w:val="nil"/>
              <w:left w:val="nil"/>
              <w:bottom w:val="single" w:sz="4" w:space="0" w:color="auto"/>
              <w:right w:val="single" w:sz="4" w:space="0" w:color="auto"/>
            </w:tcBorders>
            <w:shd w:val="clear" w:color="000000" w:fill="A6A6A6"/>
            <w:noWrap/>
            <w:vAlign w:val="center"/>
            <w:hideMark/>
          </w:tcPr>
          <w:p w:rsidR="00EE761D" w:rsidRPr="00A97E0E" w:rsidRDefault="00EE761D" w:rsidP="000D0FD0">
            <w:pPr>
              <w:jc w:val="center"/>
              <w:rPr>
                <w:rFonts w:ascii="Arial" w:hAnsi="Arial" w:cs="Arial"/>
                <w:b/>
                <w:bCs/>
                <w:sz w:val="16"/>
                <w:szCs w:val="16"/>
                <w:lang w:val="es-ES" w:eastAsia="es-ES"/>
              </w:rPr>
            </w:pPr>
            <w:r w:rsidRPr="00A97E0E">
              <w:rPr>
                <w:rFonts w:ascii="Arial" w:hAnsi="Arial" w:cs="Arial"/>
                <w:b/>
                <w:bCs/>
                <w:sz w:val="16"/>
                <w:szCs w:val="16"/>
                <w:lang w:val="es-ES" w:eastAsia="es-ES"/>
              </w:rPr>
              <w:t>Calificación</w:t>
            </w:r>
          </w:p>
        </w:tc>
        <w:tc>
          <w:tcPr>
            <w:tcW w:w="1316" w:type="dxa"/>
            <w:gridSpan w:val="2"/>
            <w:tcBorders>
              <w:top w:val="single" w:sz="4" w:space="0" w:color="auto"/>
              <w:left w:val="nil"/>
              <w:bottom w:val="single" w:sz="4" w:space="0" w:color="auto"/>
              <w:right w:val="single" w:sz="4" w:space="0" w:color="auto"/>
            </w:tcBorders>
            <w:shd w:val="clear" w:color="000000" w:fill="A6A6A6"/>
            <w:noWrap/>
            <w:vAlign w:val="center"/>
            <w:hideMark/>
          </w:tcPr>
          <w:p w:rsidR="00EE761D" w:rsidRPr="00A97E0E" w:rsidRDefault="00EE761D" w:rsidP="000D0FD0">
            <w:pPr>
              <w:jc w:val="center"/>
              <w:rPr>
                <w:rFonts w:ascii="Arial" w:hAnsi="Arial" w:cs="Arial"/>
                <w:b/>
                <w:bCs/>
                <w:sz w:val="16"/>
                <w:szCs w:val="16"/>
                <w:lang w:val="es-ES" w:eastAsia="es-ES"/>
              </w:rPr>
            </w:pPr>
            <w:r w:rsidRPr="00A97E0E">
              <w:rPr>
                <w:rFonts w:ascii="Arial" w:hAnsi="Arial" w:cs="Arial"/>
                <w:b/>
                <w:bCs/>
                <w:sz w:val="16"/>
                <w:szCs w:val="16"/>
                <w:lang w:val="es-ES" w:eastAsia="es-ES"/>
              </w:rPr>
              <w:t>Ponderación</w:t>
            </w: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EE761D" w:rsidRPr="00A97E0E" w:rsidRDefault="00EE761D" w:rsidP="000D0FD0">
            <w:pPr>
              <w:rPr>
                <w:rFonts w:ascii="Arial" w:hAnsi="Arial" w:cs="Arial"/>
                <w:b/>
                <w:bCs/>
                <w:sz w:val="16"/>
                <w:szCs w:val="16"/>
                <w:lang w:val="es-ES" w:eastAsia="es-ES"/>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EE761D" w:rsidRPr="00A97E0E" w:rsidRDefault="00EE761D" w:rsidP="000D0FD0">
            <w:pPr>
              <w:rPr>
                <w:rFonts w:ascii="Arial" w:hAnsi="Arial" w:cs="Arial"/>
                <w:b/>
                <w:bCs/>
                <w:sz w:val="16"/>
                <w:szCs w:val="16"/>
                <w:lang w:val="es-ES" w:eastAsia="es-ES"/>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EE761D" w:rsidRPr="00A97E0E" w:rsidRDefault="00EE761D" w:rsidP="000D0FD0">
            <w:pPr>
              <w:rPr>
                <w:rFonts w:ascii="Arial" w:hAnsi="Arial" w:cs="Arial"/>
                <w:b/>
                <w:bCs/>
                <w:sz w:val="16"/>
                <w:szCs w:val="16"/>
                <w:lang w:val="es-ES" w:eastAsia="es-ES"/>
              </w:rPr>
            </w:pPr>
          </w:p>
        </w:tc>
      </w:tr>
      <w:tr w:rsidR="00EE761D" w:rsidRPr="00A97E0E" w:rsidTr="006D4B70">
        <w:trPr>
          <w:trHeight w:val="225"/>
        </w:trPr>
        <w:tc>
          <w:tcPr>
            <w:tcW w:w="30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761D" w:rsidRPr="00A97E0E" w:rsidRDefault="00EE761D" w:rsidP="000D0FD0">
            <w:pPr>
              <w:rPr>
                <w:rFonts w:ascii="Arial" w:hAnsi="Arial" w:cs="Arial"/>
                <w:sz w:val="16"/>
                <w:szCs w:val="16"/>
                <w:lang w:val="es-ES" w:eastAsia="es-ES"/>
              </w:rPr>
            </w:pPr>
            <w:r w:rsidRPr="00A97E0E">
              <w:rPr>
                <w:rFonts w:ascii="Arial" w:hAnsi="Arial" w:cs="Arial"/>
                <w:sz w:val="16"/>
                <w:szCs w:val="16"/>
                <w:lang w:val="es-ES" w:eastAsia="es-ES"/>
              </w:rPr>
              <w:t>CAP. PLANIF. Y ORGANIZACION</w:t>
            </w:r>
          </w:p>
        </w:tc>
        <w:tc>
          <w:tcPr>
            <w:tcW w:w="1464"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100%</w:t>
            </w:r>
          </w:p>
        </w:tc>
        <w:tc>
          <w:tcPr>
            <w:tcW w:w="553"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25%</w:t>
            </w:r>
          </w:p>
        </w:tc>
        <w:tc>
          <w:tcPr>
            <w:tcW w:w="763"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25,0%</w:t>
            </w:r>
          </w:p>
        </w:tc>
        <w:tc>
          <w:tcPr>
            <w:tcW w:w="1140"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SD</w:t>
            </w:r>
          </w:p>
        </w:tc>
        <w:tc>
          <w:tcPr>
            <w:tcW w:w="1360"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RB</w:t>
            </w:r>
          </w:p>
        </w:tc>
        <w:tc>
          <w:tcPr>
            <w:tcW w:w="1320"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91</w:t>
            </w:r>
          </w:p>
        </w:tc>
      </w:tr>
      <w:tr w:rsidR="00EE761D" w:rsidRPr="00A97E0E" w:rsidTr="006D4B70">
        <w:trPr>
          <w:trHeight w:val="225"/>
        </w:trPr>
        <w:tc>
          <w:tcPr>
            <w:tcW w:w="30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761D" w:rsidRPr="00A97E0E" w:rsidRDefault="00EE761D" w:rsidP="000D0FD0">
            <w:pPr>
              <w:rPr>
                <w:rFonts w:ascii="Arial" w:hAnsi="Arial" w:cs="Arial"/>
                <w:sz w:val="16"/>
                <w:szCs w:val="16"/>
                <w:lang w:val="es-ES" w:eastAsia="es-ES"/>
              </w:rPr>
            </w:pPr>
            <w:r w:rsidRPr="00A97E0E">
              <w:rPr>
                <w:rFonts w:ascii="Arial" w:hAnsi="Arial" w:cs="Arial"/>
                <w:sz w:val="16"/>
                <w:szCs w:val="16"/>
                <w:lang w:val="es-ES" w:eastAsia="es-ES"/>
              </w:rPr>
              <w:t>CAPACIDAD DE EJECUCIÓN</w:t>
            </w:r>
          </w:p>
        </w:tc>
        <w:tc>
          <w:tcPr>
            <w:tcW w:w="1464"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99%</w:t>
            </w:r>
          </w:p>
        </w:tc>
        <w:tc>
          <w:tcPr>
            <w:tcW w:w="553"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45%</w:t>
            </w:r>
          </w:p>
        </w:tc>
        <w:tc>
          <w:tcPr>
            <w:tcW w:w="763"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44,6%</w:t>
            </w:r>
          </w:p>
        </w:tc>
        <w:tc>
          <w:tcPr>
            <w:tcW w:w="1140"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SD</w:t>
            </w:r>
          </w:p>
        </w:tc>
        <w:tc>
          <w:tcPr>
            <w:tcW w:w="1360"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RB</w:t>
            </w:r>
          </w:p>
        </w:tc>
        <w:tc>
          <w:tcPr>
            <w:tcW w:w="1320"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98</w:t>
            </w:r>
          </w:p>
        </w:tc>
      </w:tr>
      <w:tr w:rsidR="00EE761D" w:rsidRPr="00A97E0E" w:rsidTr="006D4B70">
        <w:trPr>
          <w:trHeight w:val="225"/>
        </w:trPr>
        <w:tc>
          <w:tcPr>
            <w:tcW w:w="30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761D" w:rsidRPr="00A97E0E" w:rsidRDefault="00EE761D" w:rsidP="000D0FD0">
            <w:pPr>
              <w:rPr>
                <w:rFonts w:ascii="Arial" w:hAnsi="Arial" w:cs="Arial"/>
                <w:sz w:val="16"/>
                <w:szCs w:val="16"/>
                <w:lang w:val="es-ES" w:eastAsia="es-ES"/>
              </w:rPr>
            </w:pPr>
            <w:r w:rsidRPr="00A97E0E">
              <w:rPr>
                <w:rFonts w:ascii="Arial" w:hAnsi="Arial" w:cs="Arial"/>
                <w:sz w:val="16"/>
                <w:szCs w:val="16"/>
                <w:lang w:val="es-ES" w:eastAsia="es-ES"/>
              </w:rPr>
              <w:t>CAPACIDAD DE CONTROL</w:t>
            </w:r>
          </w:p>
        </w:tc>
        <w:tc>
          <w:tcPr>
            <w:tcW w:w="1464"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96%</w:t>
            </w:r>
          </w:p>
        </w:tc>
        <w:tc>
          <w:tcPr>
            <w:tcW w:w="553"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30%</w:t>
            </w:r>
          </w:p>
        </w:tc>
        <w:tc>
          <w:tcPr>
            <w:tcW w:w="763"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28,8%</w:t>
            </w:r>
          </w:p>
        </w:tc>
        <w:tc>
          <w:tcPr>
            <w:tcW w:w="1140"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SD</w:t>
            </w:r>
          </w:p>
        </w:tc>
        <w:tc>
          <w:tcPr>
            <w:tcW w:w="1360"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RB</w:t>
            </w:r>
          </w:p>
        </w:tc>
        <w:tc>
          <w:tcPr>
            <w:tcW w:w="1320" w:type="dxa"/>
            <w:tcBorders>
              <w:top w:val="nil"/>
              <w:left w:val="nil"/>
              <w:bottom w:val="single" w:sz="4" w:space="0" w:color="auto"/>
              <w:right w:val="single" w:sz="4" w:space="0" w:color="auto"/>
            </w:tcBorders>
            <w:shd w:val="clear" w:color="auto" w:fill="auto"/>
            <w:noWrap/>
            <w:vAlign w:val="center"/>
            <w:hideMark/>
          </w:tcPr>
          <w:p w:rsidR="00EE761D" w:rsidRPr="00A97E0E" w:rsidRDefault="00EE761D" w:rsidP="000D0FD0">
            <w:pPr>
              <w:jc w:val="center"/>
              <w:rPr>
                <w:rFonts w:ascii="Arial" w:hAnsi="Arial" w:cs="Arial"/>
                <w:sz w:val="16"/>
                <w:szCs w:val="16"/>
                <w:lang w:val="es-ES" w:eastAsia="es-ES"/>
              </w:rPr>
            </w:pPr>
            <w:r w:rsidRPr="00A97E0E">
              <w:rPr>
                <w:rFonts w:ascii="Arial" w:hAnsi="Arial" w:cs="Arial"/>
                <w:sz w:val="16"/>
                <w:szCs w:val="16"/>
                <w:lang w:val="es-ES" w:eastAsia="es-ES"/>
              </w:rPr>
              <w:t>83</w:t>
            </w:r>
          </w:p>
        </w:tc>
      </w:tr>
      <w:tr w:rsidR="00EE761D" w:rsidRPr="00A97E0E" w:rsidTr="006D4B70">
        <w:trPr>
          <w:trHeight w:val="225"/>
        </w:trPr>
        <w:tc>
          <w:tcPr>
            <w:tcW w:w="3056"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EE761D" w:rsidRPr="00A97E0E" w:rsidRDefault="00EE761D" w:rsidP="000D0FD0">
            <w:pPr>
              <w:jc w:val="right"/>
              <w:rPr>
                <w:rFonts w:ascii="Arial" w:hAnsi="Arial" w:cs="Arial"/>
                <w:b/>
                <w:bCs/>
                <w:sz w:val="16"/>
                <w:szCs w:val="16"/>
                <w:lang w:val="es-ES" w:eastAsia="es-ES"/>
              </w:rPr>
            </w:pPr>
            <w:r w:rsidRPr="00A97E0E">
              <w:rPr>
                <w:rFonts w:ascii="Arial" w:hAnsi="Arial" w:cs="Arial"/>
                <w:b/>
                <w:bCs/>
                <w:sz w:val="16"/>
                <w:szCs w:val="16"/>
                <w:lang w:val="es-ES" w:eastAsia="es-ES"/>
              </w:rPr>
              <w:t>Total</w:t>
            </w:r>
          </w:p>
        </w:tc>
        <w:tc>
          <w:tcPr>
            <w:tcW w:w="1464" w:type="dxa"/>
            <w:tcBorders>
              <w:top w:val="nil"/>
              <w:left w:val="nil"/>
              <w:bottom w:val="single" w:sz="4" w:space="0" w:color="auto"/>
              <w:right w:val="single" w:sz="4" w:space="0" w:color="auto"/>
            </w:tcBorders>
            <w:shd w:val="clear" w:color="000000" w:fill="A6A6A6"/>
            <w:noWrap/>
            <w:vAlign w:val="center"/>
            <w:hideMark/>
          </w:tcPr>
          <w:p w:rsidR="00EE761D" w:rsidRPr="00A97E0E" w:rsidRDefault="00EE761D" w:rsidP="000D0FD0">
            <w:pPr>
              <w:jc w:val="center"/>
              <w:rPr>
                <w:rFonts w:ascii="Arial" w:hAnsi="Arial" w:cs="Arial"/>
                <w:b/>
                <w:bCs/>
                <w:sz w:val="16"/>
                <w:szCs w:val="16"/>
                <w:lang w:val="es-ES" w:eastAsia="es-ES"/>
              </w:rPr>
            </w:pPr>
            <w:r w:rsidRPr="00A97E0E">
              <w:rPr>
                <w:rFonts w:ascii="Arial" w:hAnsi="Arial" w:cs="Arial"/>
                <w:b/>
                <w:bCs/>
                <w:sz w:val="16"/>
                <w:szCs w:val="16"/>
                <w:lang w:val="es-ES" w:eastAsia="es-ES"/>
              </w:rPr>
              <w:t>98%</w:t>
            </w:r>
          </w:p>
        </w:tc>
        <w:tc>
          <w:tcPr>
            <w:tcW w:w="553" w:type="dxa"/>
            <w:tcBorders>
              <w:top w:val="nil"/>
              <w:left w:val="nil"/>
              <w:bottom w:val="single" w:sz="4" w:space="0" w:color="auto"/>
              <w:right w:val="single" w:sz="4" w:space="0" w:color="auto"/>
            </w:tcBorders>
            <w:shd w:val="clear" w:color="000000" w:fill="A6A6A6"/>
            <w:noWrap/>
            <w:vAlign w:val="center"/>
            <w:hideMark/>
          </w:tcPr>
          <w:p w:rsidR="00EE761D" w:rsidRPr="00A97E0E" w:rsidRDefault="00EE761D" w:rsidP="000D0FD0">
            <w:pPr>
              <w:jc w:val="center"/>
              <w:rPr>
                <w:rFonts w:ascii="Arial" w:hAnsi="Arial" w:cs="Arial"/>
                <w:b/>
                <w:bCs/>
                <w:sz w:val="16"/>
                <w:szCs w:val="16"/>
                <w:lang w:val="es-ES" w:eastAsia="es-ES"/>
              </w:rPr>
            </w:pPr>
            <w:r w:rsidRPr="00A97E0E">
              <w:rPr>
                <w:rFonts w:ascii="Arial" w:hAnsi="Arial" w:cs="Arial"/>
                <w:b/>
                <w:bCs/>
                <w:sz w:val="16"/>
                <w:szCs w:val="16"/>
                <w:lang w:val="es-ES" w:eastAsia="es-ES"/>
              </w:rPr>
              <w:t> </w:t>
            </w:r>
          </w:p>
        </w:tc>
        <w:tc>
          <w:tcPr>
            <w:tcW w:w="763" w:type="dxa"/>
            <w:tcBorders>
              <w:top w:val="nil"/>
              <w:left w:val="nil"/>
              <w:bottom w:val="single" w:sz="4" w:space="0" w:color="auto"/>
              <w:right w:val="single" w:sz="4" w:space="0" w:color="auto"/>
            </w:tcBorders>
            <w:shd w:val="clear" w:color="000000" w:fill="A6A6A6"/>
            <w:noWrap/>
            <w:vAlign w:val="center"/>
            <w:hideMark/>
          </w:tcPr>
          <w:p w:rsidR="00EE761D" w:rsidRPr="00A97E0E" w:rsidRDefault="00EE761D" w:rsidP="000D0FD0">
            <w:pPr>
              <w:jc w:val="center"/>
              <w:rPr>
                <w:rFonts w:ascii="Arial" w:hAnsi="Arial" w:cs="Arial"/>
                <w:b/>
                <w:bCs/>
                <w:sz w:val="16"/>
                <w:szCs w:val="16"/>
                <w:lang w:val="es-ES" w:eastAsia="es-ES"/>
              </w:rPr>
            </w:pPr>
            <w:r w:rsidRPr="00A97E0E">
              <w:rPr>
                <w:rFonts w:ascii="Arial" w:hAnsi="Arial" w:cs="Arial"/>
                <w:b/>
                <w:bCs/>
                <w:sz w:val="16"/>
                <w:szCs w:val="16"/>
                <w:lang w:val="es-ES" w:eastAsia="es-ES"/>
              </w:rPr>
              <w:t>98,4%</w:t>
            </w:r>
          </w:p>
        </w:tc>
        <w:tc>
          <w:tcPr>
            <w:tcW w:w="1140" w:type="dxa"/>
            <w:tcBorders>
              <w:top w:val="nil"/>
              <w:left w:val="nil"/>
              <w:bottom w:val="single" w:sz="4" w:space="0" w:color="auto"/>
              <w:right w:val="single" w:sz="4" w:space="0" w:color="auto"/>
            </w:tcBorders>
            <w:shd w:val="clear" w:color="000000" w:fill="A6A6A6"/>
            <w:noWrap/>
            <w:vAlign w:val="center"/>
            <w:hideMark/>
          </w:tcPr>
          <w:p w:rsidR="00EE761D" w:rsidRPr="00A97E0E" w:rsidRDefault="00EE761D" w:rsidP="000D0FD0">
            <w:pPr>
              <w:jc w:val="center"/>
              <w:rPr>
                <w:rFonts w:ascii="Arial" w:hAnsi="Arial" w:cs="Arial"/>
                <w:b/>
                <w:bCs/>
                <w:sz w:val="16"/>
                <w:szCs w:val="16"/>
                <w:lang w:val="es-ES" w:eastAsia="es-ES"/>
              </w:rPr>
            </w:pPr>
            <w:r w:rsidRPr="00A97E0E">
              <w:rPr>
                <w:rFonts w:ascii="Arial" w:hAnsi="Arial" w:cs="Arial"/>
                <w:b/>
                <w:bCs/>
                <w:sz w:val="16"/>
                <w:szCs w:val="16"/>
                <w:lang w:val="es-ES" w:eastAsia="es-ES"/>
              </w:rPr>
              <w:t>SD</w:t>
            </w:r>
          </w:p>
        </w:tc>
        <w:tc>
          <w:tcPr>
            <w:tcW w:w="1360" w:type="dxa"/>
            <w:tcBorders>
              <w:top w:val="nil"/>
              <w:left w:val="nil"/>
              <w:bottom w:val="single" w:sz="4" w:space="0" w:color="auto"/>
              <w:right w:val="single" w:sz="4" w:space="0" w:color="auto"/>
            </w:tcBorders>
            <w:shd w:val="clear" w:color="000000" w:fill="A6A6A6"/>
            <w:noWrap/>
            <w:vAlign w:val="center"/>
            <w:hideMark/>
          </w:tcPr>
          <w:p w:rsidR="00EE761D" w:rsidRPr="00A97E0E" w:rsidRDefault="00EE761D" w:rsidP="000D0FD0">
            <w:pPr>
              <w:jc w:val="center"/>
              <w:rPr>
                <w:rFonts w:ascii="Arial" w:hAnsi="Arial" w:cs="Arial"/>
                <w:b/>
                <w:bCs/>
                <w:sz w:val="16"/>
                <w:szCs w:val="16"/>
                <w:lang w:val="es-ES" w:eastAsia="es-ES"/>
              </w:rPr>
            </w:pPr>
            <w:r w:rsidRPr="00A97E0E">
              <w:rPr>
                <w:rFonts w:ascii="Arial" w:hAnsi="Arial" w:cs="Arial"/>
                <w:b/>
                <w:bCs/>
                <w:sz w:val="16"/>
                <w:szCs w:val="16"/>
                <w:lang w:val="es-ES" w:eastAsia="es-ES"/>
              </w:rPr>
              <w:t>RB</w:t>
            </w:r>
          </w:p>
        </w:tc>
        <w:tc>
          <w:tcPr>
            <w:tcW w:w="1320" w:type="dxa"/>
            <w:tcBorders>
              <w:top w:val="nil"/>
              <w:left w:val="nil"/>
              <w:bottom w:val="single" w:sz="4" w:space="0" w:color="auto"/>
              <w:right w:val="single" w:sz="4" w:space="0" w:color="auto"/>
            </w:tcBorders>
            <w:shd w:val="clear" w:color="000000" w:fill="A6A6A6"/>
            <w:noWrap/>
            <w:hideMark/>
          </w:tcPr>
          <w:p w:rsidR="00EE761D" w:rsidRPr="00A97E0E" w:rsidRDefault="00EE761D" w:rsidP="000D0FD0">
            <w:pPr>
              <w:jc w:val="center"/>
              <w:rPr>
                <w:rFonts w:ascii="Arial" w:hAnsi="Arial" w:cs="Arial"/>
                <w:b/>
                <w:bCs/>
                <w:sz w:val="16"/>
                <w:szCs w:val="16"/>
                <w:lang w:val="es-ES" w:eastAsia="es-ES"/>
              </w:rPr>
            </w:pPr>
            <w:r w:rsidRPr="00A97E0E">
              <w:rPr>
                <w:rFonts w:ascii="Arial" w:hAnsi="Arial" w:cs="Arial"/>
                <w:b/>
                <w:bCs/>
                <w:sz w:val="16"/>
                <w:szCs w:val="16"/>
                <w:lang w:val="es-ES" w:eastAsia="es-ES"/>
              </w:rPr>
              <w:t>91</w:t>
            </w:r>
          </w:p>
        </w:tc>
      </w:tr>
    </w:tbl>
    <w:p w:rsidR="00C97BE0" w:rsidRDefault="00C97BE0" w:rsidP="006D4B70">
      <w:pPr>
        <w:spacing w:line="280" w:lineRule="exact"/>
        <w:ind w:right="89"/>
        <w:jc w:val="both"/>
        <w:rPr>
          <w:rFonts w:ascii="Arial" w:eastAsia="Palatino Linotype" w:hAnsi="Arial" w:cs="Arial"/>
          <w:lang w:val="es-ES"/>
        </w:rPr>
      </w:pPr>
    </w:p>
    <w:p w:rsidR="00970458" w:rsidRDefault="00A97E0E" w:rsidP="005052AE">
      <w:pPr>
        <w:ind w:right="73"/>
        <w:jc w:val="both"/>
        <w:rPr>
          <w:rFonts w:ascii="Arial" w:eastAsia="Palatino Linotype" w:hAnsi="Arial" w:cs="Arial"/>
          <w:lang w:val="es-ES"/>
        </w:rPr>
      </w:pPr>
      <w:r>
        <w:rPr>
          <w:rFonts w:ascii="Arial" w:eastAsia="Palatino Linotype" w:hAnsi="Arial" w:cs="Arial"/>
          <w:lang w:val="es-ES"/>
        </w:rPr>
        <w:t>P</w:t>
      </w:r>
      <w:r w:rsidR="00970458">
        <w:rPr>
          <w:rFonts w:ascii="Arial" w:eastAsia="Palatino Linotype" w:hAnsi="Arial" w:cs="Arial"/>
          <w:lang w:val="es-ES"/>
        </w:rPr>
        <w:t>aralelamente, el criterio de calificación del consultor calificó la Capacidad Institucional con un 9</w:t>
      </w:r>
      <w:r w:rsidR="00957B4D">
        <w:rPr>
          <w:rFonts w:ascii="Arial" w:eastAsia="Palatino Linotype" w:hAnsi="Arial" w:cs="Arial"/>
          <w:lang w:val="es-ES"/>
        </w:rPr>
        <w:t>1</w:t>
      </w:r>
      <w:r w:rsidR="00970458">
        <w:rPr>
          <w:rFonts w:ascii="Arial" w:eastAsia="Palatino Linotype" w:hAnsi="Arial" w:cs="Arial"/>
          <w:lang w:val="es-ES"/>
        </w:rPr>
        <w:t>%</w:t>
      </w:r>
      <w:r w:rsidR="00591E0C">
        <w:rPr>
          <w:rFonts w:ascii="Arial" w:eastAsia="Palatino Linotype" w:hAnsi="Arial" w:cs="Arial"/>
          <w:lang w:val="es-ES"/>
        </w:rPr>
        <w:t xml:space="preserve"> y </w:t>
      </w:r>
      <w:r w:rsidR="00970458">
        <w:rPr>
          <w:rFonts w:ascii="Arial" w:eastAsia="Palatino Linotype" w:hAnsi="Arial" w:cs="Arial"/>
          <w:lang w:val="es-ES"/>
        </w:rPr>
        <w:t>muestra como resultado una calificación de 9</w:t>
      </w:r>
      <w:r w:rsidR="00EE059D">
        <w:rPr>
          <w:rFonts w:ascii="Arial" w:eastAsia="Palatino Linotype" w:hAnsi="Arial" w:cs="Arial"/>
          <w:lang w:val="es-ES"/>
        </w:rPr>
        <w:t>1</w:t>
      </w:r>
      <w:r w:rsidR="00970458">
        <w:rPr>
          <w:rFonts w:ascii="Arial" w:eastAsia="Palatino Linotype" w:hAnsi="Arial" w:cs="Arial"/>
          <w:lang w:val="es-ES"/>
        </w:rPr>
        <w:t>% para la Capacidad de Planificación y Organización, 98% para la capacidad de Ejecución y 8</w:t>
      </w:r>
      <w:r w:rsidR="00957B4D">
        <w:rPr>
          <w:rFonts w:ascii="Arial" w:eastAsia="Palatino Linotype" w:hAnsi="Arial" w:cs="Arial"/>
          <w:lang w:val="es-ES"/>
        </w:rPr>
        <w:t>3</w:t>
      </w:r>
      <w:r w:rsidR="00970458">
        <w:rPr>
          <w:rFonts w:ascii="Arial" w:eastAsia="Palatino Linotype" w:hAnsi="Arial" w:cs="Arial"/>
          <w:lang w:val="es-ES"/>
        </w:rPr>
        <w:t>% para la Capacidad de control, ubicando a las tres en un nivel Muy Satisfactorio.</w:t>
      </w:r>
    </w:p>
    <w:p w:rsidR="00C51A41" w:rsidRPr="00D63712" w:rsidRDefault="00C51A41" w:rsidP="00DC778E">
      <w:pPr>
        <w:spacing w:before="18" w:line="220" w:lineRule="exact"/>
        <w:jc w:val="both"/>
        <w:rPr>
          <w:rFonts w:ascii="Arial" w:eastAsia="Palatino Linotype" w:hAnsi="Arial" w:cs="Arial"/>
          <w:lang w:val="es-ES"/>
        </w:rPr>
      </w:pPr>
    </w:p>
    <w:p w:rsidR="00FB1DCC" w:rsidRPr="00FB1DCC" w:rsidRDefault="00FB1DCC" w:rsidP="005052AE">
      <w:pPr>
        <w:spacing w:line="254" w:lineRule="auto"/>
        <w:ind w:right="61"/>
        <w:jc w:val="both"/>
        <w:rPr>
          <w:rFonts w:ascii="Arial" w:eastAsia="Palatino Linotype" w:hAnsi="Arial" w:cs="Arial"/>
          <w:lang w:val="es-ES"/>
        </w:rPr>
      </w:pPr>
      <w:r w:rsidRPr="00FB1DCC">
        <w:rPr>
          <w:rFonts w:ascii="Arial" w:eastAsia="Palatino Linotype" w:hAnsi="Arial" w:cs="Arial"/>
          <w:lang w:val="es-ES"/>
        </w:rPr>
        <w:t>El resultado de riesgo bajo, sólo podría requerir de medidas de importancia menor, pero que constituyen  sugerencias  para  una  administración  eficiente  y eficaz  de  los  recursos  del proyecto.</w:t>
      </w:r>
    </w:p>
    <w:p w:rsidR="00FB1DCC" w:rsidRDefault="00FB1DCC" w:rsidP="00DC778E">
      <w:pPr>
        <w:ind w:left="202" w:right="81"/>
        <w:jc w:val="both"/>
        <w:rPr>
          <w:rFonts w:ascii="Arial" w:eastAsia="Palatino Linotype" w:hAnsi="Arial" w:cs="Arial"/>
          <w:lang w:val="es-ES"/>
        </w:rPr>
      </w:pPr>
    </w:p>
    <w:p w:rsidR="00C51A41" w:rsidRDefault="00C51A41" w:rsidP="005052AE">
      <w:pPr>
        <w:ind w:right="81"/>
        <w:jc w:val="both"/>
        <w:rPr>
          <w:rFonts w:ascii="Arial" w:eastAsia="Palatino Linotype" w:hAnsi="Arial" w:cs="Arial"/>
          <w:lang w:val="es-ES"/>
        </w:rPr>
      </w:pPr>
      <w:r w:rsidRPr="00707640">
        <w:rPr>
          <w:rFonts w:ascii="Arial" w:eastAsia="Palatino Linotype" w:hAnsi="Arial" w:cs="Arial"/>
          <w:lang w:val="es-ES"/>
        </w:rPr>
        <w:t>A</w:t>
      </w:r>
      <w:r w:rsidRPr="00D63712">
        <w:rPr>
          <w:rFonts w:ascii="Arial" w:eastAsia="Palatino Linotype" w:hAnsi="Arial" w:cs="Arial"/>
          <w:lang w:val="es-ES"/>
        </w:rPr>
        <w:t xml:space="preserve"> </w:t>
      </w:r>
      <w:r w:rsidRPr="00707640">
        <w:rPr>
          <w:rFonts w:ascii="Arial" w:eastAsia="Palatino Linotype" w:hAnsi="Arial" w:cs="Arial"/>
          <w:lang w:val="es-ES"/>
        </w:rPr>
        <w:t>co</w:t>
      </w:r>
      <w:r w:rsidRPr="00D63712">
        <w:rPr>
          <w:rFonts w:ascii="Arial" w:eastAsia="Palatino Linotype" w:hAnsi="Arial" w:cs="Arial"/>
          <w:lang w:val="es-ES"/>
        </w:rPr>
        <w:t>nt</w:t>
      </w:r>
      <w:r w:rsidRPr="00707640">
        <w:rPr>
          <w:rFonts w:ascii="Arial" w:eastAsia="Palatino Linotype" w:hAnsi="Arial" w:cs="Arial"/>
          <w:lang w:val="es-ES"/>
        </w:rPr>
        <w:t>i</w:t>
      </w:r>
      <w:r w:rsidRPr="00D63712">
        <w:rPr>
          <w:rFonts w:ascii="Arial" w:eastAsia="Palatino Linotype" w:hAnsi="Arial" w:cs="Arial"/>
          <w:lang w:val="es-ES"/>
        </w:rPr>
        <w:t>nua</w:t>
      </w:r>
      <w:r w:rsidRPr="00707640">
        <w:rPr>
          <w:rFonts w:ascii="Arial" w:eastAsia="Palatino Linotype" w:hAnsi="Arial" w:cs="Arial"/>
          <w:lang w:val="es-ES"/>
        </w:rPr>
        <w:t>c</w:t>
      </w:r>
      <w:r w:rsidRPr="00D63712">
        <w:rPr>
          <w:rFonts w:ascii="Arial" w:eastAsia="Palatino Linotype" w:hAnsi="Arial" w:cs="Arial"/>
          <w:lang w:val="es-ES"/>
        </w:rPr>
        <w:t>i</w:t>
      </w:r>
      <w:r w:rsidRPr="00707640">
        <w:rPr>
          <w:rFonts w:ascii="Arial" w:eastAsia="Palatino Linotype" w:hAnsi="Arial" w:cs="Arial"/>
          <w:lang w:val="es-ES"/>
        </w:rPr>
        <w:t>ón</w:t>
      </w:r>
      <w:r w:rsidRPr="00D63712">
        <w:rPr>
          <w:rFonts w:ascii="Arial" w:eastAsia="Palatino Linotype" w:hAnsi="Arial" w:cs="Arial"/>
          <w:lang w:val="es-ES"/>
        </w:rPr>
        <w:t xml:space="preserve"> s</w:t>
      </w:r>
      <w:r w:rsidRPr="00707640">
        <w:rPr>
          <w:rFonts w:ascii="Arial" w:eastAsia="Palatino Linotype" w:hAnsi="Arial" w:cs="Arial"/>
          <w:lang w:val="es-ES"/>
        </w:rPr>
        <w:t>e</w:t>
      </w:r>
      <w:r w:rsidRPr="00D63712">
        <w:rPr>
          <w:rFonts w:ascii="Arial" w:eastAsia="Palatino Linotype" w:hAnsi="Arial" w:cs="Arial"/>
          <w:lang w:val="es-ES"/>
        </w:rPr>
        <w:t xml:space="preserve"> expone</w:t>
      </w:r>
      <w:r w:rsidRPr="00707640">
        <w:rPr>
          <w:rFonts w:ascii="Arial" w:eastAsia="Palatino Linotype" w:hAnsi="Arial" w:cs="Arial"/>
          <w:lang w:val="es-ES"/>
        </w:rPr>
        <w:t>n</w:t>
      </w:r>
      <w:r w:rsidRPr="00D63712">
        <w:rPr>
          <w:rFonts w:ascii="Arial" w:eastAsia="Palatino Linotype" w:hAnsi="Arial" w:cs="Arial"/>
          <w:lang w:val="es-ES"/>
        </w:rPr>
        <w:t xml:space="preserve"> </w:t>
      </w:r>
      <w:r w:rsidRPr="00707640">
        <w:rPr>
          <w:rFonts w:ascii="Arial" w:eastAsia="Palatino Linotype" w:hAnsi="Arial" w:cs="Arial"/>
          <w:lang w:val="es-ES"/>
        </w:rPr>
        <w:t xml:space="preserve">los </w:t>
      </w:r>
      <w:r w:rsidRPr="00D63712">
        <w:rPr>
          <w:rFonts w:ascii="Arial" w:eastAsia="Palatino Linotype" w:hAnsi="Arial" w:cs="Arial"/>
          <w:lang w:val="es-ES"/>
        </w:rPr>
        <w:t>re</w:t>
      </w:r>
      <w:r w:rsidRPr="00707640">
        <w:rPr>
          <w:rFonts w:ascii="Arial" w:eastAsia="Palatino Linotype" w:hAnsi="Arial" w:cs="Arial"/>
          <w:lang w:val="es-ES"/>
        </w:rPr>
        <w:t>s</w:t>
      </w:r>
      <w:r w:rsidRPr="00D63712">
        <w:rPr>
          <w:rFonts w:ascii="Arial" w:eastAsia="Palatino Linotype" w:hAnsi="Arial" w:cs="Arial"/>
          <w:lang w:val="es-ES"/>
        </w:rPr>
        <w:t>u</w:t>
      </w:r>
      <w:r w:rsidRPr="00707640">
        <w:rPr>
          <w:rFonts w:ascii="Arial" w:eastAsia="Palatino Linotype" w:hAnsi="Arial" w:cs="Arial"/>
          <w:lang w:val="es-ES"/>
        </w:rPr>
        <w:t>l</w:t>
      </w:r>
      <w:r w:rsidRPr="00D63712">
        <w:rPr>
          <w:rFonts w:ascii="Arial" w:eastAsia="Palatino Linotype" w:hAnsi="Arial" w:cs="Arial"/>
          <w:lang w:val="es-ES"/>
        </w:rPr>
        <w:t>t</w:t>
      </w:r>
      <w:r w:rsidRPr="00707640">
        <w:rPr>
          <w:rFonts w:ascii="Arial" w:eastAsia="Palatino Linotype" w:hAnsi="Arial" w:cs="Arial"/>
          <w:lang w:val="es-ES"/>
        </w:rPr>
        <w:t>ad</w:t>
      </w:r>
      <w:r w:rsidRPr="00D63712">
        <w:rPr>
          <w:rFonts w:ascii="Arial" w:eastAsia="Palatino Linotype" w:hAnsi="Arial" w:cs="Arial"/>
          <w:lang w:val="es-ES"/>
        </w:rPr>
        <w:t>o</w:t>
      </w:r>
      <w:r w:rsidRPr="00707640">
        <w:rPr>
          <w:rFonts w:ascii="Arial" w:eastAsia="Palatino Linotype" w:hAnsi="Arial" w:cs="Arial"/>
          <w:lang w:val="es-ES"/>
        </w:rPr>
        <w:t>s</w:t>
      </w:r>
      <w:r w:rsidRPr="00D63712">
        <w:rPr>
          <w:rFonts w:ascii="Arial" w:eastAsia="Palatino Linotype" w:hAnsi="Arial" w:cs="Arial"/>
          <w:lang w:val="es-ES"/>
        </w:rPr>
        <w:t xml:space="preserve"> </w:t>
      </w:r>
      <w:r w:rsidRPr="00707640">
        <w:rPr>
          <w:rFonts w:ascii="Arial" w:eastAsia="Palatino Linotype" w:hAnsi="Arial" w:cs="Arial"/>
          <w:lang w:val="es-ES"/>
        </w:rPr>
        <w:t>de</w:t>
      </w:r>
      <w:r w:rsidRPr="00D63712">
        <w:rPr>
          <w:rFonts w:ascii="Arial" w:eastAsia="Palatino Linotype" w:hAnsi="Arial" w:cs="Arial"/>
          <w:lang w:val="es-ES"/>
        </w:rPr>
        <w:t xml:space="preserve"> l</w:t>
      </w:r>
      <w:r w:rsidRPr="00707640">
        <w:rPr>
          <w:rFonts w:ascii="Arial" w:eastAsia="Palatino Linotype" w:hAnsi="Arial" w:cs="Arial"/>
          <w:lang w:val="es-ES"/>
        </w:rPr>
        <w:t>a</w:t>
      </w:r>
      <w:r w:rsidRPr="00D63712">
        <w:rPr>
          <w:rFonts w:ascii="Arial" w:eastAsia="Palatino Linotype" w:hAnsi="Arial" w:cs="Arial"/>
          <w:lang w:val="es-ES"/>
        </w:rPr>
        <w:t xml:space="preserve"> </w:t>
      </w:r>
      <w:r w:rsidRPr="00707640">
        <w:rPr>
          <w:rFonts w:ascii="Arial" w:eastAsia="Palatino Linotype" w:hAnsi="Arial" w:cs="Arial"/>
          <w:lang w:val="es-ES"/>
        </w:rPr>
        <w:t>a</w:t>
      </w:r>
      <w:r w:rsidRPr="00D63712">
        <w:rPr>
          <w:rFonts w:ascii="Arial" w:eastAsia="Palatino Linotype" w:hAnsi="Arial" w:cs="Arial"/>
          <w:lang w:val="es-ES"/>
        </w:rPr>
        <w:t>p</w:t>
      </w:r>
      <w:r w:rsidRPr="00707640">
        <w:rPr>
          <w:rFonts w:ascii="Arial" w:eastAsia="Palatino Linotype" w:hAnsi="Arial" w:cs="Arial"/>
          <w:lang w:val="es-ES"/>
        </w:rPr>
        <w:t>l</w:t>
      </w:r>
      <w:r w:rsidRPr="00D63712">
        <w:rPr>
          <w:rFonts w:ascii="Arial" w:eastAsia="Palatino Linotype" w:hAnsi="Arial" w:cs="Arial"/>
          <w:lang w:val="es-ES"/>
        </w:rPr>
        <w:t>i</w:t>
      </w:r>
      <w:r w:rsidRPr="00707640">
        <w:rPr>
          <w:rFonts w:ascii="Arial" w:eastAsia="Palatino Linotype" w:hAnsi="Arial" w:cs="Arial"/>
          <w:lang w:val="es-ES"/>
        </w:rPr>
        <w:t>ca</w:t>
      </w:r>
      <w:r w:rsidRPr="00D63712">
        <w:rPr>
          <w:rFonts w:ascii="Arial" w:eastAsia="Palatino Linotype" w:hAnsi="Arial" w:cs="Arial"/>
          <w:lang w:val="es-ES"/>
        </w:rPr>
        <w:t>c</w:t>
      </w:r>
      <w:r w:rsidRPr="00707640">
        <w:rPr>
          <w:rFonts w:ascii="Arial" w:eastAsia="Palatino Linotype" w:hAnsi="Arial" w:cs="Arial"/>
          <w:lang w:val="es-ES"/>
        </w:rPr>
        <w:t>ión</w:t>
      </w:r>
      <w:r w:rsidRPr="00D63712">
        <w:rPr>
          <w:rFonts w:ascii="Arial" w:eastAsia="Palatino Linotype" w:hAnsi="Arial" w:cs="Arial"/>
          <w:lang w:val="es-ES"/>
        </w:rPr>
        <w:t xml:space="preserve"> d</w:t>
      </w:r>
      <w:r w:rsidRPr="00707640">
        <w:rPr>
          <w:rFonts w:ascii="Arial" w:eastAsia="Palatino Linotype" w:hAnsi="Arial" w:cs="Arial"/>
          <w:lang w:val="es-ES"/>
        </w:rPr>
        <w:t>e</w:t>
      </w:r>
      <w:r w:rsidRPr="00D63712">
        <w:rPr>
          <w:rFonts w:ascii="Arial" w:eastAsia="Palatino Linotype" w:hAnsi="Arial" w:cs="Arial"/>
          <w:lang w:val="es-ES"/>
        </w:rPr>
        <w:t xml:space="preserve"> </w:t>
      </w:r>
      <w:r w:rsidRPr="00707640">
        <w:rPr>
          <w:rFonts w:ascii="Arial" w:eastAsia="Palatino Linotype" w:hAnsi="Arial" w:cs="Arial"/>
          <w:lang w:val="es-ES"/>
        </w:rPr>
        <w:t>la</w:t>
      </w:r>
      <w:r w:rsidRPr="00D63712">
        <w:rPr>
          <w:rFonts w:ascii="Arial" w:eastAsia="Palatino Linotype" w:hAnsi="Arial" w:cs="Arial"/>
          <w:lang w:val="es-ES"/>
        </w:rPr>
        <w:t xml:space="preserve"> me</w:t>
      </w:r>
      <w:r w:rsidRPr="00707640">
        <w:rPr>
          <w:rFonts w:ascii="Arial" w:eastAsia="Palatino Linotype" w:hAnsi="Arial" w:cs="Arial"/>
          <w:lang w:val="es-ES"/>
        </w:rPr>
        <w:t>to</w:t>
      </w:r>
      <w:r w:rsidRPr="00D63712">
        <w:rPr>
          <w:rFonts w:ascii="Arial" w:eastAsia="Palatino Linotype" w:hAnsi="Arial" w:cs="Arial"/>
          <w:lang w:val="es-ES"/>
        </w:rPr>
        <w:t>dol</w:t>
      </w:r>
      <w:r w:rsidRPr="00707640">
        <w:rPr>
          <w:rFonts w:ascii="Arial" w:eastAsia="Palatino Linotype" w:hAnsi="Arial" w:cs="Arial"/>
          <w:lang w:val="es-ES"/>
        </w:rPr>
        <w:t>o</w:t>
      </w:r>
      <w:r w:rsidRPr="00D63712">
        <w:rPr>
          <w:rFonts w:ascii="Arial" w:eastAsia="Palatino Linotype" w:hAnsi="Arial" w:cs="Arial"/>
          <w:lang w:val="es-ES"/>
        </w:rPr>
        <w:t>g</w:t>
      </w:r>
      <w:r w:rsidRPr="00707640">
        <w:rPr>
          <w:rFonts w:ascii="Arial" w:eastAsia="Palatino Linotype" w:hAnsi="Arial" w:cs="Arial"/>
          <w:lang w:val="es-ES"/>
        </w:rPr>
        <w:t>ía</w:t>
      </w:r>
      <w:r w:rsidRPr="00D63712">
        <w:rPr>
          <w:rFonts w:ascii="Arial" w:eastAsia="Palatino Linotype" w:hAnsi="Arial" w:cs="Arial"/>
          <w:lang w:val="es-ES"/>
        </w:rPr>
        <w:t xml:space="preserve"> S</w:t>
      </w:r>
      <w:r w:rsidRPr="00707640">
        <w:rPr>
          <w:rFonts w:ascii="Arial" w:eastAsia="Palatino Linotype" w:hAnsi="Arial" w:cs="Arial"/>
          <w:lang w:val="es-ES"/>
        </w:rPr>
        <w:t>E</w:t>
      </w:r>
      <w:r w:rsidRPr="00D63712">
        <w:rPr>
          <w:rFonts w:ascii="Arial" w:eastAsia="Palatino Linotype" w:hAnsi="Arial" w:cs="Arial"/>
          <w:lang w:val="es-ES"/>
        </w:rPr>
        <w:t>C</w:t>
      </w:r>
      <w:r w:rsidRPr="00707640">
        <w:rPr>
          <w:rFonts w:ascii="Arial" w:eastAsia="Palatino Linotype" w:hAnsi="Arial" w:cs="Arial"/>
          <w:lang w:val="es-ES"/>
        </w:rPr>
        <w:t>I</w:t>
      </w:r>
      <w:r w:rsidRPr="00D63712">
        <w:rPr>
          <w:rFonts w:ascii="Arial" w:eastAsia="Palatino Linotype" w:hAnsi="Arial" w:cs="Arial"/>
          <w:lang w:val="es-ES"/>
        </w:rPr>
        <w:t xml:space="preserve"> </w:t>
      </w:r>
      <w:r w:rsidR="00957B4D" w:rsidRPr="00D63712">
        <w:rPr>
          <w:rFonts w:ascii="Arial" w:eastAsia="Palatino Linotype" w:hAnsi="Arial" w:cs="Arial"/>
          <w:lang w:val="es-ES"/>
        </w:rPr>
        <w:t xml:space="preserve">y la calificación complementaria </w:t>
      </w:r>
      <w:r w:rsidRPr="00707640">
        <w:rPr>
          <w:rFonts w:ascii="Arial" w:eastAsia="Palatino Linotype" w:hAnsi="Arial" w:cs="Arial"/>
          <w:lang w:val="es-ES"/>
        </w:rPr>
        <w:t>en</w:t>
      </w:r>
      <w:r w:rsidRPr="00D63712">
        <w:rPr>
          <w:rFonts w:ascii="Arial" w:eastAsia="Palatino Linotype" w:hAnsi="Arial" w:cs="Arial"/>
          <w:lang w:val="es-ES"/>
        </w:rPr>
        <w:t xml:space="preserve"> </w:t>
      </w:r>
      <w:r w:rsidRPr="00707640">
        <w:rPr>
          <w:rFonts w:ascii="Arial" w:eastAsia="Palatino Linotype" w:hAnsi="Arial" w:cs="Arial"/>
          <w:lang w:val="es-ES"/>
        </w:rPr>
        <w:t>los di</w:t>
      </w:r>
      <w:r w:rsidRPr="00D63712">
        <w:rPr>
          <w:rFonts w:ascii="Arial" w:eastAsia="Palatino Linotype" w:hAnsi="Arial" w:cs="Arial"/>
          <w:lang w:val="es-ES"/>
        </w:rPr>
        <w:t>f</w:t>
      </w:r>
      <w:r w:rsidRPr="00707640">
        <w:rPr>
          <w:rFonts w:ascii="Arial" w:eastAsia="Palatino Linotype" w:hAnsi="Arial" w:cs="Arial"/>
          <w:lang w:val="es-ES"/>
        </w:rPr>
        <w:t>e</w:t>
      </w:r>
      <w:r w:rsidRPr="00D63712">
        <w:rPr>
          <w:rFonts w:ascii="Arial" w:eastAsia="Palatino Linotype" w:hAnsi="Arial" w:cs="Arial"/>
          <w:lang w:val="es-ES"/>
        </w:rPr>
        <w:t>rent</w:t>
      </w:r>
      <w:r w:rsidRPr="00707640">
        <w:rPr>
          <w:rFonts w:ascii="Arial" w:eastAsia="Palatino Linotype" w:hAnsi="Arial" w:cs="Arial"/>
          <w:lang w:val="es-ES"/>
        </w:rPr>
        <w:t>es si</w:t>
      </w:r>
      <w:r w:rsidRPr="00D63712">
        <w:rPr>
          <w:rFonts w:ascii="Arial" w:eastAsia="Palatino Linotype" w:hAnsi="Arial" w:cs="Arial"/>
          <w:lang w:val="es-ES"/>
        </w:rPr>
        <w:t>ste</w:t>
      </w:r>
      <w:r w:rsidRPr="00707640">
        <w:rPr>
          <w:rFonts w:ascii="Arial" w:eastAsia="Palatino Linotype" w:hAnsi="Arial" w:cs="Arial"/>
          <w:lang w:val="es-ES"/>
        </w:rPr>
        <w:t>mas y</w:t>
      </w:r>
      <w:r w:rsidRPr="00D63712">
        <w:rPr>
          <w:rFonts w:ascii="Arial" w:eastAsia="Palatino Linotype" w:hAnsi="Arial" w:cs="Arial"/>
          <w:lang w:val="es-ES"/>
        </w:rPr>
        <w:t xml:space="preserve"> </w:t>
      </w:r>
      <w:r w:rsidRPr="00707640">
        <w:rPr>
          <w:rFonts w:ascii="Arial" w:eastAsia="Palatino Linotype" w:hAnsi="Arial" w:cs="Arial"/>
          <w:lang w:val="es-ES"/>
        </w:rPr>
        <w:t>s</w:t>
      </w:r>
      <w:r w:rsidRPr="00D63712">
        <w:rPr>
          <w:rFonts w:ascii="Arial" w:eastAsia="Palatino Linotype" w:hAnsi="Arial" w:cs="Arial"/>
          <w:lang w:val="es-ES"/>
        </w:rPr>
        <w:t>ub-</w:t>
      </w:r>
      <w:r w:rsidRPr="00707640">
        <w:rPr>
          <w:rFonts w:ascii="Arial" w:eastAsia="Palatino Linotype" w:hAnsi="Arial" w:cs="Arial"/>
          <w:lang w:val="es-ES"/>
        </w:rPr>
        <w:t>sis</w:t>
      </w:r>
      <w:r w:rsidRPr="00D63712">
        <w:rPr>
          <w:rFonts w:ascii="Arial" w:eastAsia="Palatino Linotype" w:hAnsi="Arial" w:cs="Arial"/>
          <w:lang w:val="es-ES"/>
        </w:rPr>
        <w:t>tem</w:t>
      </w:r>
      <w:r w:rsidRPr="00707640">
        <w:rPr>
          <w:rFonts w:ascii="Arial" w:eastAsia="Palatino Linotype" w:hAnsi="Arial" w:cs="Arial"/>
          <w:lang w:val="es-ES"/>
        </w:rPr>
        <w:t>as.</w:t>
      </w:r>
    </w:p>
    <w:p w:rsidR="00605DDA" w:rsidRDefault="00605DDA" w:rsidP="00DC778E">
      <w:pPr>
        <w:ind w:left="202" w:right="81"/>
        <w:jc w:val="both"/>
        <w:rPr>
          <w:rFonts w:ascii="Arial" w:eastAsia="Palatino Linotype" w:hAnsi="Arial" w:cs="Arial"/>
          <w:lang w:val="es-ES"/>
        </w:rPr>
      </w:pPr>
    </w:p>
    <w:p w:rsidR="00605DDA" w:rsidRDefault="00605DDA" w:rsidP="005052AE">
      <w:pPr>
        <w:ind w:right="81"/>
        <w:jc w:val="both"/>
        <w:rPr>
          <w:rFonts w:ascii="Arial" w:eastAsia="Palatino Linotype" w:hAnsi="Arial" w:cs="Arial"/>
          <w:lang w:val="es-ES"/>
        </w:rPr>
      </w:pPr>
      <w:r w:rsidRPr="006D4B70">
        <w:rPr>
          <w:rFonts w:ascii="Arial" w:eastAsia="Palatino Linotype" w:hAnsi="Arial" w:cs="Arial"/>
          <w:lang w:val="es-ES"/>
        </w:rPr>
        <w:t xml:space="preserve">Cabe destacar, que la principal debilidad se visualiza en la ejecución, seguimiento y monitoreo de las actividades relacionadas con </w:t>
      </w:r>
      <w:r w:rsidR="00DF2118" w:rsidRPr="006D4B70">
        <w:rPr>
          <w:rFonts w:ascii="Arial" w:eastAsia="Palatino Linotype" w:hAnsi="Arial" w:cs="Arial"/>
          <w:lang w:val="es-ES"/>
        </w:rPr>
        <w:t xml:space="preserve">el </w:t>
      </w:r>
      <w:r w:rsidRPr="006D4B70">
        <w:rPr>
          <w:rFonts w:ascii="Arial" w:eastAsia="Palatino Linotype" w:hAnsi="Arial" w:cs="Arial"/>
          <w:lang w:val="es-ES"/>
        </w:rPr>
        <w:t>componente</w:t>
      </w:r>
      <w:r w:rsidR="00781093" w:rsidRPr="006D4B70">
        <w:rPr>
          <w:rFonts w:ascii="Arial" w:eastAsia="Palatino Linotype" w:hAnsi="Arial" w:cs="Arial"/>
          <w:lang w:val="es-ES"/>
        </w:rPr>
        <w:t xml:space="preserve"> 2</w:t>
      </w:r>
      <w:r w:rsidRPr="006D4B70">
        <w:rPr>
          <w:rFonts w:ascii="Arial" w:eastAsia="Palatino Linotype" w:hAnsi="Arial" w:cs="Arial"/>
          <w:lang w:val="es-ES"/>
        </w:rPr>
        <w:t xml:space="preserve"> </w:t>
      </w:r>
      <w:r w:rsidR="00781093" w:rsidRPr="006D4B70">
        <w:rPr>
          <w:rFonts w:ascii="Arial" w:eastAsia="Palatino Linotype" w:hAnsi="Arial" w:cs="Arial"/>
          <w:lang w:val="es-ES"/>
        </w:rPr>
        <w:t>(Mejora de la Gestión del servicio de saneamiento)</w:t>
      </w:r>
      <w:r w:rsidRPr="006D4B70">
        <w:rPr>
          <w:rFonts w:ascii="Arial" w:eastAsia="Palatino Linotype" w:hAnsi="Arial" w:cs="Arial"/>
          <w:lang w:val="es-ES"/>
        </w:rPr>
        <w:t>, que salen de la órbita de la UES.</w:t>
      </w:r>
    </w:p>
    <w:p w:rsidR="004B3D21" w:rsidRPr="00707640" w:rsidRDefault="004B3D21" w:rsidP="00DC778E">
      <w:pPr>
        <w:ind w:left="202" w:right="81"/>
        <w:jc w:val="both"/>
        <w:rPr>
          <w:rFonts w:ascii="Arial" w:eastAsia="Palatino Linotype" w:hAnsi="Arial" w:cs="Arial"/>
          <w:lang w:val="es-ES"/>
        </w:rPr>
      </w:pPr>
    </w:p>
    <w:p w:rsidR="00C51A41" w:rsidRPr="00707640" w:rsidRDefault="00C51A41" w:rsidP="00DC778E">
      <w:pPr>
        <w:spacing w:before="20" w:line="220" w:lineRule="exact"/>
        <w:jc w:val="both"/>
        <w:rPr>
          <w:rFonts w:ascii="Arial" w:hAnsi="Arial" w:cs="Arial"/>
          <w:lang w:val="es-ES"/>
        </w:rPr>
      </w:pPr>
    </w:p>
    <w:p w:rsidR="00C51A41" w:rsidRPr="00707640" w:rsidRDefault="0087106E" w:rsidP="00DC778E">
      <w:pPr>
        <w:ind w:left="202" w:right="4092"/>
        <w:jc w:val="both"/>
        <w:rPr>
          <w:rFonts w:ascii="Arial" w:eastAsia="Palatino Linotype" w:hAnsi="Arial" w:cs="Arial"/>
          <w:lang w:val="es-ES"/>
        </w:rPr>
      </w:pPr>
      <w:r>
        <w:rPr>
          <w:rFonts w:ascii="Arial" w:eastAsia="Palatino Linotype" w:hAnsi="Arial" w:cs="Arial"/>
          <w:b/>
          <w:lang w:val="es-ES"/>
        </w:rPr>
        <w:t>7</w:t>
      </w:r>
      <w:r w:rsidR="00C51A41" w:rsidRPr="00707640">
        <w:rPr>
          <w:rFonts w:ascii="Arial" w:eastAsia="Palatino Linotype" w:hAnsi="Arial" w:cs="Arial"/>
          <w:b/>
          <w:lang w:val="es-ES"/>
        </w:rPr>
        <w:t>.1.1</w:t>
      </w:r>
      <w:r w:rsidR="00C51A41" w:rsidRPr="00707640">
        <w:rPr>
          <w:rFonts w:ascii="Arial" w:eastAsia="Palatino Linotype" w:hAnsi="Arial" w:cs="Arial"/>
          <w:b/>
          <w:spacing w:val="7"/>
          <w:lang w:val="es-ES"/>
        </w:rPr>
        <w:t>.</w:t>
      </w:r>
      <w:r w:rsidR="00957B4D">
        <w:rPr>
          <w:rFonts w:ascii="Arial" w:eastAsia="Palatino Linotype" w:hAnsi="Arial" w:cs="Arial"/>
          <w:b/>
          <w:spacing w:val="7"/>
          <w:lang w:val="es-ES"/>
        </w:rPr>
        <w:t xml:space="preserve"> </w:t>
      </w:r>
      <w:r w:rsidR="00C51A41" w:rsidRPr="00707640">
        <w:rPr>
          <w:rFonts w:ascii="Arial" w:eastAsia="Palatino Linotype" w:hAnsi="Arial" w:cs="Arial"/>
          <w:b/>
          <w:spacing w:val="-1"/>
          <w:lang w:val="es-ES"/>
        </w:rPr>
        <w:t>C</w:t>
      </w:r>
      <w:r w:rsidR="00C51A41" w:rsidRPr="00707640">
        <w:rPr>
          <w:rFonts w:ascii="Arial" w:eastAsia="Palatino Linotype" w:hAnsi="Arial" w:cs="Arial"/>
          <w:b/>
          <w:lang w:val="es-ES"/>
        </w:rPr>
        <w:t>apac</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dad</w:t>
      </w:r>
      <w:r w:rsidR="00C51A41" w:rsidRPr="00707640">
        <w:rPr>
          <w:rFonts w:ascii="Arial" w:eastAsia="Palatino Linotype" w:hAnsi="Arial" w:cs="Arial"/>
          <w:b/>
          <w:spacing w:val="-1"/>
          <w:lang w:val="es-ES"/>
        </w:rPr>
        <w:t xml:space="preserve"> </w:t>
      </w:r>
      <w:r w:rsidR="00C51A41" w:rsidRPr="00707640">
        <w:rPr>
          <w:rFonts w:ascii="Arial" w:eastAsia="Palatino Linotype" w:hAnsi="Arial" w:cs="Arial"/>
          <w:b/>
          <w:lang w:val="es-ES"/>
        </w:rPr>
        <w:t xml:space="preserve">de </w:t>
      </w:r>
      <w:r w:rsidR="00C51A41" w:rsidRPr="00707640">
        <w:rPr>
          <w:rFonts w:ascii="Arial" w:eastAsia="Palatino Linotype" w:hAnsi="Arial" w:cs="Arial"/>
          <w:b/>
          <w:spacing w:val="-3"/>
          <w:lang w:val="es-ES"/>
        </w:rPr>
        <w:t>P</w:t>
      </w:r>
      <w:r w:rsidR="00C51A41" w:rsidRPr="00707640">
        <w:rPr>
          <w:rFonts w:ascii="Arial" w:eastAsia="Palatino Linotype" w:hAnsi="Arial" w:cs="Arial"/>
          <w:b/>
          <w:spacing w:val="1"/>
          <w:lang w:val="es-ES"/>
        </w:rPr>
        <w:t>l</w:t>
      </w:r>
      <w:r w:rsidR="00C51A41" w:rsidRPr="00707640">
        <w:rPr>
          <w:rFonts w:ascii="Arial" w:eastAsia="Palatino Linotype" w:hAnsi="Arial" w:cs="Arial"/>
          <w:b/>
          <w:lang w:val="es-ES"/>
        </w:rPr>
        <w:t>a</w:t>
      </w:r>
      <w:r w:rsidR="00C51A41" w:rsidRPr="00707640">
        <w:rPr>
          <w:rFonts w:ascii="Arial" w:eastAsia="Palatino Linotype" w:hAnsi="Arial" w:cs="Arial"/>
          <w:b/>
          <w:spacing w:val="-3"/>
          <w:lang w:val="es-ES"/>
        </w:rPr>
        <w:t>n</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f</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ca</w:t>
      </w:r>
      <w:r w:rsidR="00C51A41" w:rsidRPr="00707640">
        <w:rPr>
          <w:rFonts w:ascii="Arial" w:eastAsia="Palatino Linotype" w:hAnsi="Arial" w:cs="Arial"/>
          <w:b/>
          <w:spacing w:val="-2"/>
          <w:lang w:val="es-ES"/>
        </w:rPr>
        <w:t>c</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ón</w:t>
      </w:r>
      <w:r w:rsidR="00C51A41" w:rsidRPr="00707640">
        <w:rPr>
          <w:rFonts w:ascii="Arial" w:eastAsia="Palatino Linotype" w:hAnsi="Arial" w:cs="Arial"/>
          <w:b/>
          <w:spacing w:val="-1"/>
          <w:lang w:val="es-ES"/>
        </w:rPr>
        <w:t xml:space="preserve"> </w:t>
      </w:r>
      <w:r w:rsidR="00C51A41" w:rsidRPr="00707640">
        <w:rPr>
          <w:rFonts w:ascii="Arial" w:eastAsia="Palatino Linotype" w:hAnsi="Arial" w:cs="Arial"/>
          <w:b/>
          <w:lang w:val="es-ES"/>
        </w:rPr>
        <w:t xml:space="preserve">y </w:t>
      </w:r>
      <w:r w:rsidR="00C51A41" w:rsidRPr="00707640">
        <w:rPr>
          <w:rFonts w:ascii="Arial" w:eastAsia="Palatino Linotype" w:hAnsi="Arial" w:cs="Arial"/>
          <w:b/>
          <w:spacing w:val="-2"/>
          <w:lang w:val="es-ES"/>
        </w:rPr>
        <w:t>O</w:t>
      </w:r>
      <w:r w:rsidR="00C51A41" w:rsidRPr="00707640">
        <w:rPr>
          <w:rFonts w:ascii="Arial" w:eastAsia="Palatino Linotype" w:hAnsi="Arial" w:cs="Arial"/>
          <w:b/>
          <w:lang w:val="es-ES"/>
        </w:rPr>
        <w:t>rgani</w:t>
      </w:r>
      <w:r w:rsidR="00C51A41" w:rsidRPr="00707640">
        <w:rPr>
          <w:rFonts w:ascii="Arial" w:eastAsia="Palatino Linotype" w:hAnsi="Arial" w:cs="Arial"/>
          <w:b/>
          <w:spacing w:val="-2"/>
          <w:lang w:val="es-ES"/>
        </w:rPr>
        <w:t>z</w:t>
      </w:r>
      <w:r w:rsidR="00C51A41" w:rsidRPr="00707640">
        <w:rPr>
          <w:rFonts w:ascii="Arial" w:eastAsia="Palatino Linotype" w:hAnsi="Arial" w:cs="Arial"/>
          <w:b/>
          <w:lang w:val="es-ES"/>
        </w:rPr>
        <w:t>ac</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ón</w:t>
      </w:r>
    </w:p>
    <w:p w:rsidR="00C51A41" w:rsidRPr="00707640" w:rsidRDefault="00C51A41" w:rsidP="00DC778E">
      <w:pPr>
        <w:spacing w:before="18" w:line="220" w:lineRule="exact"/>
        <w:jc w:val="both"/>
        <w:rPr>
          <w:rFonts w:ascii="Arial" w:hAnsi="Arial" w:cs="Arial"/>
          <w:lang w:val="es-ES"/>
        </w:rPr>
      </w:pPr>
    </w:p>
    <w:p w:rsidR="00C51A41" w:rsidRPr="00707640" w:rsidRDefault="00C51A41" w:rsidP="005052AE">
      <w:pPr>
        <w:ind w:right="76"/>
        <w:jc w:val="both"/>
        <w:rPr>
          <w:rFonts w:ascii="Arial" w:eastAsia="Palatino Linotype" w:hAnsi="Arial" w:cs="Arial"/>
          <w:lang w:val="es-ES"/>
        </w:rPr>
      </w:pPr>
      <w:r w:rsidRPr="00707640">
        <w:rPr>
          <w:rFonts w:ascii="Arial" w:eastAsia="Palatino Linotype" w:hAnsi="Arial" w:cs="Arial"/>
          <w:lang w:val="es-ES"/>
        </w:rPr>
        <w:t>Esta</w:t>
      </w:r>
      <w:r w:rsidRPr="00707640">
        <w:rPr>
          <w:rFonts w:ascii="Arial" w:eastAsia="Palatino Linotype" w:hAnsi="Arial" w:cs="Arial"/>
          <w:spacing w:val="2"/>
          <w:lang w:val="es-ES"/>
        </w:rPr>
        <w:t xml:space="preserve"> </w:t>
      </w:r>
      <w:r w:rsidRPr="00707640">
        <w:rPr>
          <w:rFonts w:ascii="Arial" w:eastAsia="Palatino Linotype" w:hAnsi="Arial" w:cs="Arial"/>
          <w:lang w:val="es-ES"/>
        </w:rPr>
        <w:t>cap</w:t>
      </w:r>
      <w:r w:rsidRPr="00707640">
        <w:rPr>
          <w:rFonts w:ascii="Arial" w:eastAsia="Palatino Linotype" w:hAnsi="Arial" w:cs="Arial"/>
          <w:spacing w:val="-3"/>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lang w:val="es-ES"/>
        </w:rPr>
        <w:t>dad</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m</w:t>
      </w:r>
      <w:r w:rsidRPr="00707640">
        <w:rPr>
          <w:rFonts w:ascii="Arial" w:eastAsia="Palatino Linotype" w:hAnsi="Arial" w:cs="Arial"/>
          <w:lang w:val="es-ES"/>
        </w:rPr>
        <w:t>i</w:t>
      </w:r>
      <w:r w:rsidRPr="00707640">
        <w:rPr>
          <w:rFonts w:ascii="Arial" w:eastAsia="Palatino Linotype" w:hAnsi="Arial" w:cs="Arial"/>
          <w:spacing w:val="-2"/>
          <w:lang w:val="es-ES"/>
        </w:rPr>
        <w:t>d</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h</w:t>
      </w:r>
      <w:r w:rsidRPr="00707640">
        <w:rPr>
          <w:rFonts w:ascii="Arial" w:eastAsia="Palatino Linotype" w:hAnsi="Arial" w:cs="Arial"/>
          <w:spacing w:val="-2"/>
          <w:lang w:val="es-ES"/>
        </w:rPr>
        <w:t>a</w:t>
      </w:r>
      <w:r w:rsidRPr="00707640">
        <w:rPr>
          <w:rFonts w:ascii="Arial" w:eastAsia="Palatino Linotype" w:hAnsi="Arial" w:cs="Arial"/>
          <w:lang w:val="es-ES"/>
        </w:rPr>
        <w:t>b</w:t>
      </w:r>
      <w:r w:rsidRPr="00707640">
        <w:rPr>
          <w:rFonts w:ascii="Arial" w:eastAsia="Palatino Linotype" w:hAnsi="Arial" w:cs="Arial"/>
          <w:spacing w:val="1"/>
          <w:lang w:val="es-ES"/>
        </w:rPr>
        <w:t>i</w:t>
      </w:r>
      <w:r w:rsidRPr="00707640">
        <w:rPr>
          <w:rFonts w:ascii="Arial" w:eastAsia="Palatino Linotype" w:hAnsi="Arial" w:cs="Arial"/>
          <w:spacing w:val="-2"/>
          <w:lang w:val="es-ES"/>
        </w:rPr>
        <w:t>l</w:t>
      </w:r>
      <w:r w:rsidRPr="00707640">
        <w:rPr>
          <w:rFonts w:ascii="Arial" w:eastAsia="Palatino Linotype" w:hAnsi="Arial" w:cs="Arial"/>
          <w:lang w:val="es-ES"/>
        </w:rPr>
        <w:t>idad</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la</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s</w:t>
      </w:r>
      <w:r w:rsidRPr="00707640">
        <w:rPr>
          <w:rFonts w:ascii="Arial" w:eastAsia="Palatino Linotype" w:hAnsi="Arial" w:cs="Arial"/>
          <w:lang w:val="es-ES"/>
        </w:rPr>
        <w:t xml:space="preserve">titución </w:t>
      </w:r>
      <w:r w:rsidRPr="00707640">
        <w:rPr>
          <w:rFonts w:ascii="Arial" w:eastAsia="Palatino Linotype" w:hAnsi="Arial" w:cs="Arial"/>
          <w:spacing w:val="-1"/>
          <w:lang w:val="es-ES"/>
        </w:rPr>
        <w:t>p</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spacing w:val="-2"/>
          <w:lang w:val="es-ES"/>
        </w:rPr>
        <w:t>s</w:t>
      </w:r>
      <w:r w:rsidRPr="00707640">
        <w:rPr>
          <w:rFonts w:ascii="Arial" w:eastAsia="Palatino Linotype" w:hAnsi="Arial" w:cs="Arial"/>
          <w:lang w:val="es-ES"/>
        </w:rPr>
        <w:t>a</w:t>
      </w:r>
      <w:r w:rsidRPr="00707640">
        <w:rPr>
          <w:rFonts w:ascii="Arial" w:eastAsia="Palatino Linotype" w:hAnsi="Arial" w:cs="Arial"/>
          <w:spacing w:val="-1"/>
          <w:lang w:val="es-ES"/>
        </w:rPr>
        <w:t>r</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2"/>
          <w:lang w:val="es-ES"/>
        </w:rPr>
        <w:t>ll</w:t>
      </w:r>
      <w:r w:rsidRPr="00707640">
        <w:rPr>
          <w:rFonts w:ascii="Arial" w:eastAsia="Palatino Linotype" w:hAnsi="Arial" w:cs="Arial"/>
          <w:lang w:val="es-ES"/>
        </w:rPr>
        <w:t>ar</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c</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3"/>
          <w:lang w:val="es-ES"/>
        </w:rPr>
        <w:t>o</w:t>
      </w:r>
      <w:r w:rsidRPr="00707640">
        <w:rPr>
          <w:rFonts w:ascii="Arial" w:eastAsia="Palatino Linotype" w:hAnsi="Arial" w:cs="Arial"/>
          <w:lang w:val="es-ES"/>
        </w:rPr>
        <w:t xml:space="preserve">s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1"/>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1"/>
          <w:lang w:val="es-ES"/>
        </w:rPr>
        <w:t>gr</w:t>
      </w:r>
      <w:r w:rsidRPr="00707640">
        <w:rPr>
          <w:rFonts w:ascii="Arial" w:eastAsia="Palatino Linotype" w:hAnsi="Arial" w:cs="Arial"/>
          <w:lang w:val="es-ES"/>
        </w:rPr>
        <w:t>amaci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3"/>
          <w:lang w:val="es-ES"/>
        </w:rPr>
        <w:t xml:space="preserve"> </w:t>
      </w:r>
      <w:r w:rsidRPr="00707640">
        <w:rPr>
          <w:rFonts w:ascii="Arial" w:eastAsia="Palatino Linotype" w:hAnsi="Arial" w:cs="Arial"/>
          <w:lang w:val="es-ES"/>
        </w:rPr>
        <w:t>y</w:t>
      </w:r>
      <w:r w:rsidRPr="00707640">
        <w:rPr>
          <w:rFonts w:ascii="Arial" w:eastAsia="Palatino Linotype" w:hAnsi="Arial" w:cs="Arial"/>
          <w:spacing w:val="2"/>
          <w:lang w:val="es-ES"/>
        </w:rPr>
        <w:t xml:space="preserve"> </w:t>
      </w:r>
      <w:r w:rsidRPr="00707640">
        <w:rPr>
          <w:rFonts w:ascii="Arial" w:eastAsia="Palatino Linotype" w:hAnsi="Arial" w:cs="Arial"/>
          <w:lang w:val="es-ES"/>
        </w:rPr>
        <w:t>asi</w:t>
      </w:r>
      <w:r w:rsidRPr="00707640">
        <w:rPr>
          <w:rFonts w:ascii="Arial" w:eastAsia="Palatino Linotype" w:hAnsi="Arial" w:cs="Arial"/>
          <w:spacing w:val="-2"/>
          <w:lang w:val="es-ES"/>
        </w:rPr>
        <w:t>g</w:t>
      </w:r>
      <w:r w:rsidRPr="00707640">
        <w:rPr>
          <w:rFonts w:ascii="Arial" w:eastAsia="Palatino Linotype" w:hAnsi="Arial" w:cs="Arial"/>
          <w:spacing w:val="1"/>
          <w:lang w:val="es-ES"/>
        </w:rPr>
        <w:t>n</w:t>
      </w:r>
      <w:r w:rsidRPr="00707640">
        <w:rPr>
          <w:rFonts w:ascii="Arial" w:eastAsia="Palatino Linotype" w:hAnsi="Arial" w:cs="Arial"/>
          <w:spacing w:val="-2"/>
          <w:lang w:val="es-ES"/>
        </w:rPr>
        <w:t>a</w:t>
      </w:r>
      <w:r w:rsidRPr="00707640">
        <w:rPr>
          <w:rFonts w:ascii="Arial" w:eastAsia="Palatino Linotype" w:hAnsi="Arial" w:cs="Arial"/>
          <w:lang w:val="es-ES"/>
        </w:rPr>
        <w:t>r</w:t>
      </w:r>
      <w:r w:rsidRPr="00707640">
        <w:rPr>
          <w:rFonts w:ascii="Arial" w:eastAsia="Palatino Linotype" w:hAnsi="Arial" w:cs="Arial"/>
          <w:spacing w:val="4"/>
          <w:lang w:val="es-ES"/>
        </w:rPr>
        <w:t xml:space="preserve">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1"/>
          <w:lang w:val="es-ES"/>
        </w:rPr>
        <w:t>p</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sab</w:t>
      </w:r>
      <w:r w:rsidRPr="00707640">
        <w:rPr>
          <w:rFonts w:ascii="Arial" w:eastAsia="Palatino Linotype" w:hAnsi="Arial" w:cs="Arial"/>
          <w:spacing w:val="-2"/>
          <w:lang w:val="es-ES"/>
        </w:rPr>
        <w:t>i</w:t>
      </w:r>
      <w:r w:rsidRPr="00707640">
        <w:rPr>
          <w:rFonts w:ascii="Arial" w:eastAsia="Palatino Linotype" w:hAnsi="Arial" w:cs="Arial"/>
          <w:lang w:val="es-ES"/>
        </w:rPr>
        <w:t>l</w:t>
      </w:r>
      <w:r w:rsidRPr="00707640">
        <w:rPr>
          <w:rFonts w:ascii="Arial" w:eastAsia="Palatino Linotype" w:hAnsi="Arial" w:cs="Arial"/>
          <w:spacing w:val="1"/>
          <w:lang w:val="es-ES"/>
        </w:rPr>
        <w:t>i</w:t>
      </w:r>
      <w:r w:rsidRPr="00707640">
        <w:rPr>
          <w:rFonts w:ascii="Arial" w:eastAsia="Palatino Linotype" w:hAnsi="Arial" w:cs="Arial"/>
          <w:lang w:val="es-ES"/>
        </w:rPr>
        <w:t>da</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lang w:val="es-ES"/>
        </w:rPr>
        <w:t>s</w:t>
      </w:r>
      <w:r w:rsidRPr="00707640">
        <w:rPr>
          <w:rFonts w:ascii="Arial" w:eastAsia="Palatino Linotype" w:hAnsi="Arial" w:cs="Arial"/>
          <w:spacing w:val="-3"/>
          <w:lang w:val="es-ES"/>
        </w:rPr>
        <w:t>o</w:t>
      </w:r>
      <w:r w:rsidRPr="00707640">
        <w:rPr>
          <w:rFonts w:ascii="Arial" w:eastAsia="Palatino Linotype" w:hAnsi="Arial" w:cs="Arial"/>
          <w:lang w:val="es-ES"/>
        </w:rPr>
        <w:t>bre</w:t>
      </w:r>
      <w:r w:rsidRPr="00707640">
        <w:rPr>
          <w:rFonts w:ascii="Arial" w:eastAsia="Palatino Linotype" w:hAnsi="Arial" w:cs="Arial"/>
          <w:spacing w:val="1"/>
          <w:lang w:val="es-ES"/>
        </w:rPr>
        <w:t xml:space="preserve"> </w:t>
      </w:r>
      <w:r w:rsidRPr="00707640">
        <w:rPr>
          <w:rFonts w:ascii="Arial" w:eastAsia="Palatino Linotype" w:hAnsi="Arial" w:cs="Arial"/>
          <w:lang w:val="es-ES"/>
        </w:rPr>
        <w:t>la</w:t>
      </w:r>
      <w:r w:rsidRPr="00707640">
        <w:rPr>
          <w:rFonts w:ascii="Arial" w:eastAsia="Palatino Linotype" w:hAnsi="Arial" w:cs="Arial"/>
          <w:spacing w:val="3"/>
          <w:lang w:val="es-ES"/>
        </w:rPr>
        <w:t xml:space="preserve"> </w:t>
      </w:r>
      <w:r w:rsidRPr="00707640">
        <w:rPr>
          <w:rFonts w:ascii="Arial" w:eastAsia="Palatino Linotype" w:hAnsi="Arial" w:cs="Arial"/>
          <w:lang w:val="es-ES"/>
        </w:rPr>
        <w:t>ad</w:t>
      </w:r>
      <w:r w:rsidRPr="00707640">
        <w:rPr>
          <w:rFonts w:ascii="Arial" w:eastAsia="Palatino Linotype" w:hAnsi="Arial" w:cs="Arial"/>
          <w:spacing w:val="-1"/>
          <w:lang w:val="es-ES"/>
        </w:rPr>
        <w:t>m</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c</w:t>
      </w:r>
      <w:r w:rsidRPr="00707640">
        <w:rPr>
          <w:rFonts w:ascii="Arial" w:eastAsia="Palatino Linotype" w:hAnsi="Arial" w:cs="Arial"/>
          <w:lang w:val="es-ES"/>
        </w:rPr>
        <w:t>ión</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lang w:val="es-ES"/>
        </w:rPr>
        <w:t xml:space="preserve">los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1"/>
          <w:lang w:val="es-ES"/>
        </w:rPr>
        <w:t>ur</w:t>
      </w:r>
      <w:r w:rsidRPr="00707640">
        <w:rPr>
          <w:rFonts w:ascii="Arial" w:eastAsia="Palatino Linotype" w:hAnsi="Arial" w:cs="Arial"/>
          <w:lang w:val="es-ES"/>
        </w:rPr>
        <w:t>sos,</w:t>
      </w:r>
      <w:r w:rsidRPr="00707640">
        <w:rPr>
          <w:rFonts w:ascii="Arial" w:eastAsia="Palatino Linotype" w:hAnsi="Arial" w:cs="Arial"/>
          <w:spacing w:val="2"/>
          <w:lang w:val="es-ES"/>
        </w:rPr>
        <w:t xml:space="preserve"> </w:t>
      </w:r>
      <w:r w:rsidRPr="00707640">
        <w:rPr>
          <w:rFonts w:ascii="Arial" w:eastAsia="Palatino Linotype" w:hAnsi="Arial" w:cs="Arial"/>
          <w:lang w:val="es-ES"/>
        </w:rPr>
        <w:t>de</w:t>
      </w:r>
      <w:r w:rsidRPr="00707640">
        <w:rPr>
          <w:rFonts w:ascii="Arial" w:eastAsia="Palatino Linotype" w:hAnsi="Arial" w:cs="Arial"/>
          <w:spacing w:val="4"/>
          <w:lang w:val="es-ES"/>
        </w:rPr>
        <w:t xml:space="preserve"> </w:t>
      </w:r>
      <w:r w:rsidRPr="00707640">
        <w:rPr>
          <w:rFonts w:ascii="Arial" w:eastAsia="Palatino Linotype" w:hAnsi="Arial" w:cs="Arial"/>
          <w:spacing w:val="-2"/>
          <w:lang w:val="es-ES"/>
        </w:rPr>
        <w:t>ta</w:t>
      </w:r>
      <w:r w:rsidRPr="00707640">
        <w:rPr>
          <w:rFonts w:ascii="Arial" w:eastAsia="Palatino Linotype" w:hAnsi="Arial" w:cs="Arial"/>
          <w:lang w:val="es-ES"/>
        </w:rPr>
        <w:t xml:space="preserve">l </w:t>
      </w:r>
      <w:r w:rsidRPr="00707640">
        <w:rPr>
          <w:rFonts w:ascii="Arial" w:eastAsia="Palatino Linotype" w:hAnsi="Arial" w:cs="Arial"/>
          <w:spacing w:val="1"/>
          <w:lang w:val="es-ES"/>
        </w:rPr>
        <w:t>f</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 xml:space="preserve">ma </w:t>
      </w:r>
      <w:r w:rsidRPr="00707640">
        <w:rPr>
          <w:rFonts w:ascii="Arial" w:eastAsia="Palatino Linotype" w:hAnsi="Arial" w:cs="Arial"/>
          <w:spacing w:val="1"/>
          <w:lang w:val="es-ES"/>
        </w:rPr>
        <w:t>q</w:t>
      </w:r>
      <w:r w:rsidRPr="00707640">
        <w:rPr>
          <w:rFonts w:ascii="Arial" w:eastAsia="Palatino Linotype" w:hAnsi="Arial" w:cs="Arial"/>
          <w:spacing w:val="-1"/>
          <w:lang w:val="es-ES"/>
        </w:rPr>
        <w:t>u</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lo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8"/>
          <w:lang w:val="es-ES"/>
        </w:rPr>
        <w:t xml:space="preserve"> </w:t>
      </w:r>
      <w:r w:rsidRPr="00707640">
        <w:rPr>
          <w:rFonts w:ascii="Arial" w:eastAsia="Palatino Linotype" w:hAnsi="Arial" w:cs="Arial"/>
          <w:spacing w:val="-4"/>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lang w:val="es-ES"/>
        </w:rPr>
        <w:t>di</w:t>
      </w:r>
      <w:r w:rsidRPr="00707640">
        <w:rPr>
          <w:rFonts w:ascii="Arial" w:eastAsia="Palatino Linotype" w:hAnsi="Arial" w:cs="Arial"/>
          <w:spacing w:val="-1"/>
          <w:lang w:val="es-ES"/>
        </w:rPr>
        <w:t>n</w:t>
      </w:r>
      <w:r w:rsidRPr="00707640">
        <w:rPr>
          <w:rFonts w:ascii="Arial" w:eastAsia="Palatino Linotype" w:hAnsi="Arial" w:cs="Arial"/>
          <w:lang w:val="es-ES"/>
        </w:rPr>
        <w:t>ámica</w:t>
      </w:r>
      <w:r w:rsidRPr="00707640">
        <w:rPr>
          <w:rFonts w:ascii="Arial" w:eastAsia="Palatino Linotype" w:hAnsi="Arial" w:cs="Arial"/>
          <w:spacing w:val="4"/>
          <w:lang w:val="es-ES"/>
        </w:rPr>
        <w:t xml:space="preserve"> </w:t>
      </w:r>
      <w:r w:rsidRPr="00707640">
        <w:rPr>
          <w:rFonts w:ascii="Arial" w:eastAsia="Palatino Linotype" w:hAnsi="Arial" w:cs="Arial"/>
          <w:lang w:val="es-ES"/>
        </w:rPr>
        <w:t>a</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1"/>
          <w:lang w:val="es-ES"/>
        </w:rPr>
        <w:t>p</w:t>
      </w:r>
      <w:r w:rsidRPr="00707640">
        <w:rPr>
          <w:rFonts w:ascii="Arial" w:eastAsia="Palatino Linotype" w:hAnsi="Arial" w:cs="Arial"/>
          <w:lang w:val="es-ES"/>
        </w:rPr>
        <w:t>iada</w:t>
      </w:r>
      <w:r w:rsidRPr="00707640">
        <w:rPr>
          <w:rFonts w:ascii="Arial" w:eastAsia="Palatino Linotype" w:hAnsi="Arial" w:cs="Arial"/>
          <w:spacing w:val="1"/>
          <w:lang w:val="es-ES"/>
        </w:rPr>
        <w:t xml:space="preserve"> </w:t>
      </w:r>
      <w:r w:rsidRPr="00707640">
        <w:rPr>
          <w:rFonts w:ascii="Arial" w:eastAsia="Palatino Linotype" w:hAnsi="Arial" w:cs="Arial"/>
          <w:lang w:val="es-ES"/>
        </w:rPr>
        <w:t>en</w:t>
      </w:r>
      <w:r w:rsidRPr="00707640">
        <w:rPr>
          <w:rFonts w:ascii="Arial" w:eastAsia="Palatino Linotype" w:hAnsi="Arial" w:cs="Arial"/>
          <w:spacing w:val="2"/>
          <w:lang w:val="es-ES"/>
        </w:rPr>
        <w:t xml:space="preserve"> e</w:t>
      </w:r>
      <w:r w:rsidRPr="00707640">
        <w:rPr>
          <w:rFonts w:ascii="Arial" w:eastAsia="Palatino Linotype" w:hAnsi="Arial" w:cs="Arial"/>
          <w:lang w:val="es-ES"/>
        </w:rPr>
        <w:t>l</w:t>
      </w:r>
      <w:r w:rsidRPr="00707640">
        <w:rPr>
          <w:rFonts w:ascii="Arial" w:eastAsia="Palatino Linotype" w:hAnsi="Arial" w:cs="Arial"/>
          <w:spacing w:val="4"/>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j</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spacing w:val="-2"/>
          <w:lang w:val="es-ES"/>
        </w:rPr>
        <w:t>c</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lang w:val="es-ES"/>
        </w:rPr>
        <w:t>io</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las</w:t>
      </w:r>
      <w:r w:rsidRPr="00707640">
        <w:rPr>
          <w:rFonts w:ascii="Arial" w:eastAsia="Palatino Linotype" w:hAnsi="Arial" w:cs="Arial"/>
          <w:spacing w:val="6"/>
          <w:lang w:val="es-ES"/>
        </w:rPr>
        <w:t xml:space="preserve"> </w:t>
      </w:r>
      <w:r w:rsidRPr="00707640">
        <w:rPr>
          <w:rFonts w:ascii="Arial" w:eastAsia="Palatino Linotype" w:hAnsi="Arial" w:cs="Arial"/>
          <w:spacing w:val="-2"/>
          <w:lang w:val="es-ES"/>
        </w:rPr>
        <w:t>a</w:t>
      </w:r>
      <w:r w:rsidRPr="00707640">
        <w:rPr>
          <w:rFonts w:ascii="Arial" w:eastAsia="Palatino Linotype" w:hAnsi="Arial" w:cs="Arial"/>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i</w:t>
      </w:r>
      <w:r w:rsidRPr="00707640">
        <w:rPr>
          <w:rFonts w:ascii="Arial" w:eastAsia="Palatino Linotype" w:hAnsi="Arial" w:cs="Arial"/>
          <w:spacing w:val="-2"/>
          <w:lang w:val="es-ES"/>
        </w:rPr>
        <w:t>b</w:t>
      </w:r>
      <w:r w:rsidRPr="00707640">
        <w:rPr>
          <w:rFonts w:ascii="Arial" w:eastAsia="Palatino Linotype" w:hAnsi="Arial" w:cs="Arial"/>
          <w:spacing w:val="-1"/>
          <w:lang w:val="es-ES"/>
        </w:rPr>
        <w:t>u</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lang w:val="es-ES"/>
        </w:rPr>
        <w:t>o</w:t>
      </w:r>
      <w:r w:rsidRPr="00707640">
        <w:rPr>
          <w:rFonts w:ascii="Arial" w:eastAsia="Palatino Linotype" w:hAnsi="Arial" w:cs="Arial"/>
          <w:spacing w:val="-2"/>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lang w:val="es-ES"/>
        </w:rPr>
        <w:t>y</w:t>
      </w:r>
      <w:r w:rsidRPr="00707640">
        <w:rPr>
          <w:rFonts w:ascii="Arial" w:eastAsia="Palatino Linotype" w:hAnsi="Arial" w:cs="Arial"/>
          <w:spacing w:val="3"/>
          <w:lang w:val="es-ES"/>
        </w:rPr>
        <w:t xml:space="preserve"> </w:t>
      </w:r>
      <w:r w:rsidRPr="00707640">
        <w:rPr>
          <w:rFonts w:ascii="Arial" w:eastAsia="Palatino Linotype" w:hAnsi="Arial" w:cs="Arial"/>
          <w:lang w:val="es-ES"/>
        </w:rPr>
        <w:t>en</w:t>
      </w:r>
      <w:r w:rsidRPr="00707640">
        <w:rPr>
          <w:rFonts w:ascii="Arial" w:eastAsia="Palatino Linotype" w:hAnsi="Arial" w:cs="Arial"/>
          <w:spacing w:val="4"/>
          <w:lang w:val="es-ES"/>
        </w:rPr>
        <w:t xml:space="preserve"> </w:t>
      </w:r>
      <w:r w:rsidRPr="00707640">
        <w:rPr>
          <w:rFonts w:ascii="Arial" w:eastAsia="Palatino Linotype" w:hAnsi="Arial" w:cs="Arial"/>
          <w:lang w:val="es-ES"/>
        </w:rPr>
        <w:t xml:space="preserve">la </w:t>
      </w:r>
      <w:r w:rsidRPr="00707640">
        <w:rPr>
          <w:rFonts w:ascii="Arial" w:eastAsia="Palatino Linotype" w:hAnsi="Arial" w:cs="Arial"/>
          <w:spacing w:val="-1"/>
          <w:lang w:val="es-ES"/>
        </w:rPr>
        <w:t>op</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w:t>
      </w:r>
      <w:r w:rsidRPr="00707640">
        <w:rPr>
          <w:rFonts w:ascii="Arial" w:eastAsia="Palatino Linotype" w:hAnsi="Arial" w:cs="Arial"/>
          <w:spacing w:val="-1"/>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i</w:t>
      </w:r>
      <w:r w:rsidRPr="00707640">
        <w:rPr>
          <w:rFonts w:ascii="Arial" w:eastAsia="Palatino Linotype" w:hAnsi="Arial" w:cs="Arial"/>
          <w:spacing w:val="-2"/>
          <w:lang w:val="es-ES"/>
        </w:rPr>
        <w:t>d</w:t>
      </w:r>
      <w:r w:rsidRPr="00707640">
        <w:rPr>
          <w:rFonts w:ascii="Arial" w:eastAsia="Palatino Linotype" w:hAnsi="Arial" w:cs="Arial"/>
          <w:lang w:val="es-ES"/>
        </w:rPr>
        <w:t>ad</w:t>
      </w:r>
      <w:r w:rsidRPr="00707640">
        <w:rPr>
          <w:rFonts w:ascii="Arial" w:eastAsia="Palatino Linotype" w:hAnsi="Arial" w:cs="Arial"/>
          <w:spacing w:val="52"/>
          <w:lang w:val="es-ES"/>
        </w:rPr>
        <w:t xml:space="preserve"> </w:t>
      </w:r>
      <w:r w:rsidRPr="00707640">
        <w:rPr>
          <w:rFonts w:ascii="Arial" w:eastAsia="Palatino Linotype" w:hAnsi="Arial" w:cs="Arial"/>
          <w:lang w:val="es-ES"/>
        </w:rPr>
        <w:t>y</w:t>
      </w:r>
      <w:r w:rsidRPr="00707640">
        <w:rPr>
          <w:rFonts w:ascii="Arial" w:eastAsia="Palatino Linotype" w:hAnsi="Arial" w:cs="Arial"/>
          <w:spacing w:val="52"/>
          <w:lang w:val="es-ES"/>
        </w:rPr>
        <w:t xml:space="preserve"> </w:t>
      </w:r>
      <w:r w:rsidRPr="00707640">
        <w:rPr>
          <w:rFonts w:ascii="Arial" w:eastAsia="Palatino Linotype" w:hAnsi="Arial" w:cs="Arial"/>
          <w:lang w:val="es-ES"/>
        </w:rPr>
        <w:t>ca</w:t>
      </w:r>
      <w:r w:rsidRPr="00707640">
        <w:rPr>
          <w:rFonts w:ascii="Arial" w:eastAsia="Palatino Linotype" w:hAnsi="Arial" w:cs="Arial"/>
          <w:spacing w:val="1"/>
          <w:lang w:val="es-ES"/>
        </w:rPr>
        <w:t>l</w:t>
      </w:r>
      <w:r w:rsidRPr="00707640">
        <w:rPr>
          <w:rFonts w:ascii="Arial" w:eastAsia="Palatino Linotype" w:hAnsi="Arial" w:cs="Arial"/>
          <w:lang w:val="es-ES"/>
        </w:rPr>
        <w:t>idad</w:t>
      </w:r>
      <w:r w:rsidRPr="00707640">
        <w:rPr>
          <w:rFonts w:ascii="Arial" w:eastAsia="Palatino Linotype" w:hAnsi="Arial" w:cs="Arial"/>
          <w:spacing w:val="50"/>
          <w:lang w:val="es-ES"/>
        </w:rPr>
        <w:t xml:space="preserve"> </w:t>
      </w:r>
      <w:r w:rsidRPr="00707640">
        <w:rPr>
          <w:rFonts w:ascii="Arial" w:eastAsia="Palatino Linotype" w:hAnsi="Arial" w:cs="Arial"/>
          <w:lang w:val="es-ES"/>
        </w:rPr>
        <w:t>de</w:t>
      </w:r>
      <w:r w:rsidRPr="00707640">
        <w:rPr>
          <w:rFonts w:ascii="Arial" w:eastAsia="Palatino Linotype" w:hAnsi="Arial" w:cs="Arial"/>
          <w:spacing w:val="54"/>
          <w:lang w:val="es-ES"/>
        </w:rPr>
        <w:t xml:space="preserve"> </w:t>
      </w:r>
      <w:r w:rsidRPr="00707640">
        <w:rPr>
          <w:rFonts w:ascii="Arial" w:eastAsia="Palatino Linotype" w:hAnsi="Arial" w:cs="Arial"/>
          <w:lang w:val="es-ES"/>
        </w:rPr>
        <w:t>l</w:t>
      </w:r>
      <w:r w:rsidRPr="00707640">
        <w:rPr>
          <w:rFonts w:ascii="Arial" w:eastAsia="Palatino Linotype" w:hAnsi="Arial" w:cs="Arial"/>
          <w:spacing w:val="-2"/>
          <w:lang w:val="es-ES"/>
        </w:rPr>
        <w:t>a</w:t>
      </w:r>
      <w:r w:rsidRPr="00707640">
        <w:rPr>
          <w:rFonts w:ascii="Arial" w:eastAsia="Palatino Linotype" w:hAnsi="Arial" w:cs="Arial"/>
          <w:lang w:val="es-ES"/>
        </w:rPr>
        <w:t>s</w:t>
      </w:r>
      <w:r w:rsidRPr="00707640">
        <w:rPr>
          <w:rFonts w:ascii="Arial" w:eastAsia="Palatino Linotype" w:hAnsi="Arial" w:cs="Arial"/>
          <w:spacing w:val="53"/>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mu</w:t>
      </w:r>
      <w:r w:rsidRPr="00707640">
        <w:rPr>
          <w:rFonts w:ascii="Arial" w:eastAsia="Palatino Linotype" w:hAnsi="Arial" w:cs="Arial"/>
          <w:spacing w:val="1"/>
          <w:lang w:val="es-ES"/>
        </w:rPr>
        <w:t>n</w:t>
      </w:r>
      <w:r w:rsidRPr="00707640">
        <w:rPr>
          <w:rFonts w:ascii="Arial" w:eastAsia="Palatino Linotype" w:hAnsi="Arial" w:cs="Arial"/>
          <w:spacing w:val="-2"/>
          <w:lang w:val="es-ES"/>
        </w:rPr>
        <w:t>i</w:t>
      </w:r>
      <w:r w:rsidRPr="00707640">
        <w:rPr>
          <w:rFonts w:ascii="Arial" w:eastAsia="Palatino Linotype" w:hAnsi="Arial" w:cs="Arial"/>
          <w:lang w:val="es-ES"/>
        </w:rPr>
        <w:t>ca</w:t>
      </w:r>
      <w:r w:rsidRPr="00707640">
        <w:rPr>
          <w:rFonts w:ascii="Arial" w:eastAsia="Palatino Linotype" w:hAnsi="Arial" w:cs="Arial"/>
          <w:spacing w:val="1"/>
          <w:lang w:val="es-ES"/>
        </w:rPr>
        <w:t>c</w:t>
      </w:r>
      <w:r w:rsidRPr="00707640">
        <w:rPr>
          <w:rFonts w:ascii="Arial" w:eastAsia="Palatino Linotype" w:hAnsi="Arial" w:cs="Arial"/>
          <w:lang w:val="es-ES"/>
        </w:rPr>
        <w:t>i</w:t>
      </w:r>
      <w:r w:rsidRPr="00707640">
        <w:rPr>
          <w:rFonts w:ascii="Arial" w:eastAsia="Palatino Linotype" w:hAnsi="Arial" w:cs="Arial"/>
          <w:spacing w:val="-2"/>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50"/>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c</w:t>
      </w:r>
      <w:r w:rsidRPr="00707640">
        <w:rPr>
          <w:rFonts w:ascii="Arial" w:eastAsia="Palatino Linotype" w:hAnsi="Arial" w:cs="Arial"/>
          <w:spacing w:val="1"/>
          <w:lang w:val="es-ES"/>
        </w:rPr>
        <w:t>l</w:t>
      </w:r>
      <w:r w:rsidRPr="00707640">
        <w:rPr>
          <w:rFonts w:ascii="Arial" w:eastAsia="Palatino Linotype" w:hAnsi="Arial" w:cs="Arial"/>
          <w:spacing w:val="-1"/>
          <w:lang w:val="es-ES"/>
        </w:rPr>
        <w:t>u</w:t>
      </w:r>
      <w:r w:rsidRPr="00707640">
        <w:rPr>
          <w:rFonts w:ascii="Arial" w:eastAsia="Palatino Linotype" w:hAnsi="Arial" w:cs="Arial"/>
          <w:spacing w:val="-3"/>
          <w:lang w:val="es-ES"/>
        </w:rPr>
        <w:t>y</w:t>
      </w:r>
      <w:r w:rsidRPr="00707640">
        <w:rPr>
          <w:rFonts w:ascii="Arial" w:eastAsia="Palatino Linotype" w:hAnsi="Arial" w:cs="Arial"/>
          <w:lang w:val="es-ES"/>
        </w:rPr>
        <w:t>e  los</w:t>
      </w:r>
      <w:r w:rsidRPr="00707640">
        <w:rPr>
          <w:rFonts w:ascii="Arial" w:eastAsia="Palatino Linotype" w:hAnsi="Arial" w:cs="Arial"/>
          <w:spacing w:val="53"/>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ig</w:t>
      </w:r>
      <w:r w:rsidRPr="00707640">
        <w:rPr>
          <w:rFonts w:ascii="Arial" w:eastAsia="Palatino Linotype" w:hAnsi="Arial" w:cs="Arial"/>
          <w:spacing w:val="-1"/>
          <w:lang w:val="es-ES"/>
        </w:rPr>
        <w:t>u</w:t>
      </w:r>
      <w:r w:rsidRPr="00707640">
        <w:rPr>
          <w:rFonts w:ascii="Arial" w:eastAsia="Palatino Linotype" w:hAnsi="Arial" w:cs="Arial"/>
          <w:spacing w:val="-2"/>
          <w:lang w:val="es-ES"/>
        </w:rPr>
        <w:t>i</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 xml:space="preserve">s </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Su</w:t>
      </w:r>
      <w:r w:rsidRPr="00707640">
        <w:rPr>
          <w:rFonts w:ascii="Arial" w:eastAsia="Palatino Linotype" w:hAnsi="Arial" w:cs="Arial"/>
          <w:lang w:val="es-ES"/>
        </w:rPr>
        <w:t>b</w:t>
      </w:r>
      <w:r w:rsidRPr="00707640">
        <w:rPr>
          <w:rFonts w:ascii="Arial" w:eastAsia="Palatino Linotype" w:hAnsi="Arial" w:cs="Arial"/>
          <w:spacing w:val="1"/>
          <w:lang w:val="es-ES"/>
        </w:rPr>
        <w:t>-</w:t>
      </w:r>
      <w:r w:rsidRPr="00707640">
        <w:rPr>
          <w:rFonts w:ascii="Arial" w:eastAsia="Palatino Linotype" w:hAnsi="Arial" w:cs="Arial"/>
          <w:spacing w:val="-1"/>
          <w:lang w:val="es-ES"/>
        </w:rPr>
        <w:t>S</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mas:</w:t>
      </w:r>
      <w:r w:rsidRPr="00707640">
        <w:rPr>
          <w:rFonts w:ascii="Arial" w:eastAsia="Palatino Linotype" w:hAnsi="Arial" w:cs="Arial"/>
          <w:spacing w:val="47"/>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1"/>
          <w:lang w:val="es-ES"/>
        </w:rPr>
        <w:t>Pr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3"/>
          <w:lang w:val="es-ES"/>
        </w:rPr>
        <w:t>m</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o</w:t>
      </w:r>
      <w:r w:rsidRPr="00707640">
        <w:rPr>
          <w:rFonts w:ascii="Arial" w:eastAsia="Palatino Linotype" w:hAnsi="Arial" w:cs="Arial"/>
          <w:lang w:val="es-ES"/>
        </w:rPr>
        <w:t>m</w:t>
      </w:r>
      <w:r w:rsidRPr="00707640">
        <w:rPr>
          <w:rFonts w:ascii="Arial" w:eastAsia="Palatino Linotype" w:hAnsi="Arial" w:cs="Arial"/>
          <w:spacing w:val="-1"/>
          <w:lang w:val="es-ES"/>
        </w:rPr>
        <w:t>p</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es y</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A</w:t>
      </w:r>
      <w:r w:rsidRPr="00707640">
        <w:rPr>
          <w:rFonts w:ascii="Arial" w:eastAsia="Palatino Linotype" w:hAnsi="Arial" w:cs="Arial"/>
          <w:lang w:val="es-ES"/>
        </w:rPr>
        <w:t>ct</w:t>
      </w:r>
      <w:r w:rsidRPr="00707640">
        <w:rPr>
          <w:rFonts w:ascii="Arial" w:eastAsia="Palatino Linotype" w:hAnsi="Arial" w:cs="Arial"/>
          <w:spacing w:val="-2"/>
          <w:lang w:val="es-ES"/>
        </w:rPr>
        <w:t>i</w:t>
      </w:r>
      <w:r w:rsidRPr="00707640">
        <w:rPr>
          <w:rFonts w:ascii="Arial" w:eastAsia="Palatino Linotype" w:hAnsi="Arial" w:cs="Arial"/>
          <w:lang w:val="es-ES"/>
        </w:rPr>
        <w:t>vida</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 xml:space="preserve">s y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g</w:t>
      </w:r>
      <w:r w:rsidRPr="00707640">
        <w:rPr>
          <w:rFonts w:ascii="Arial" w:eastAsia="Palatino Linotype" w:hAnsi="Arial" w:cs="Arial"/>
          <w:spacing w:val="-3"/>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iz</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1"/>
          <w:lang w:val="es-ES"/>
        </w:rPr>
        <w:t xml:space="preserve"> A</w:t>
      </w:r>
      <w:r w:rsidRPr="00707640">
        <w:rPr>
          <w:rFonts w:ascii="Arial" w:eastAsia="Palatino Linotype" w:hAnsi="Arial" w:cs="Arial"/>
          <w:lang w:val="es-ES"/>
        </w:rPr>
        <w:t>d</w:t>
      </w:r>
      <w:r w:rsidRPr="00707640">
        <w:rPr>
          <w:rFonts w:ascii="Arial" w:eastAsia="Palatino Linotype" w:hAnsi="Arial" w:cs="Arial"/>
          <w:spacing w:val="-3"/>
          <w:lang w:val="es-ES"/>
        </w:rPr>
        <w:t>m</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at</w:t>
      </w:r>
      <w:r w:rsidRPr="00707640">
        <w:rPr>
          <w:rFonts w:ascii="Arial" w:eastAsia="Palatino Linotype" w:hAnsi="Arial" w:cs="Arial"/>
          <w:spacing w:val="-2"/>
          <w:lang w:val="es-ES"/>
        </w:rPr>
        <w:t>i</w:t>
      </w:r>
      <w:r w:rsidRPr="00707640">
        <w:rPr>
          <w:rFonts w:ascii="Arial" w:eastAsia="Palatino Linotype" w:hAnsi="Arial" w:cs="Arial"/>
          <w:lang w:val="es-ES"/>
        </w:rPr>
        <w:t>va.</w:t>
      </w:r>
    </w:p>
    <w:p w:rsidR="00C51A41" w:rsidRPr="00707640" w:rsidRDefault="00C51A41" w:rsidP="00DC778E">
      <w:pPr>
        <w:spacing w:before="15" w:line="220" w:lineRule="exact"/>
        <w:jc w:val="both"/>
        <w:rPr>
          <w:rFonts w:ascii="Arial" w:hAnsi="Arial" w:cs="Arial"/>
          <w:lang w:val="es-ES"/>
        </w:rPr>
      </w:pPr>
    </w:p>
    <w:p w:rsidR="00C51A41" w:rsidRDefault="00746EB7" w:rsidP="005052AE">
      <w:pPr>
        <w:spacing w:line="280" w:lineRule="exact"/>
        <w:ind w:right="76"/>
        <w:jc w:val="both"/>
        <w:rPr>
          <w:rFonts w:ascii="Arial" w:eastAsia="Palatino Linotype" w:hAnsi="Arial" w:cs="Arial"/>
          <w:i/>
          <w:lang w:val="es-ES"/>
        </w:rPr>
      </w:pPr>
      <w:r>
        <w:rPr>
          <w:rFonts w:ascii="Arial" w:eastAsia="Palatino Linotype" w:hAnsi="Arial" w:cs="Arial"/>
          <w:lang w:val="es-ES"/>
        </w:rPr>
        <w:t>L</w:t>
      </w:r>
      <w:r w:rsidR="00C51A41" w:rsidRPr="00707640">
        <w:rPr>
          <w:rFonts w:ascii="Arial" w:eastAsia="Palatino Linotype" w:hAnsi="Arial" w:cs="Arial"/>
          <w:lang w:val="es-ES"/>
        </w:rPr>
        <w:t>a</w:t>
      </w:r>
      <w:r w:rsidR="00C51A41" w:rsidRPr="00707640">
        <w:rPr>
          <w:rFonts w:ascii="Arial" w:eastAsia="Palatino Linotype" w:hAnsi="Arial" w:cs="Arial"/>
          <w:spacing w:val="11"/>
          <w:lang w:val="es-ES"/>
        </w:rPr>
        <w:t xml:space="preserve"> </w:t>
      </w:r>
      <w:r w:rsidR="00C51A41" w:rsidRPr="00707640">
        <w:rPr>
          <w:rFonts w:ascii="Arial" w:eastAsia="Palatino Linotype" w:hAnsi="Arial" w:cs="Arial"/>
          <w:lang w:val="es-ES"/>
        </w:rPr>
        <w:t>capa</w:t>
      </w:r>
      <w:r w:rsidR="00C51A41" w:rsidRPr="00707640">
        <w:rPr>
          <w:rFonts w:ascii="Arial" w:eastAsia="Palatino Linotype" w:hAnsi="Arial" w:cs="Arial"/>
          <w:spacing w:val="-2"/>
          <w:lang w:val="es-ES"/>
        </w:rPr>
        <w:t>c</w:t>
      </w:r>
      <w:r w:rsidR="00C51A41" w:rsidRPr="00707640">
        <w:rPr>
          <w:rFonts w:ascii="Arial" w:eastAsia="Palatino Linotype" w:hAnsi="Arial" w:cs="Arial"/>
          <w:lang w:val="es-ES"/>
        </w:rPr>
        <w:t>idad</w:t>
      </w:r>
      <w:r w:rsidR="00C51A41" w:rsidRPr="00707640">
        <w:rPr>
          <w:rFonts w:ascii="Arial" w:eastAsia="Palatino Linotype" w:hAnsi="Arial" w:cs="Arial"/>
          <w:spacing w:val="12"/>
          <w:lang w:val="es-ES"/>
        </w:rPr>
        <w:t xml:space="preserve"> </w:t>
      </w:r>
      <w:r w:rsidR="00C51A41" w:rsidRPr="00707640">
        <w:rPr>
          <w:rFonts w:ascii="Arial" w:eastAsia="Palatino Linotype" w:hAnsi="Arial" w:cs="Arial"/>
          <w:spacing w:val="-3"/>
          <w:lang w:val="es-ES"/>
        </w:rPr>
        <w:t>d</w:t>
      </w:r>
      <w:r w:rsidR="00C51A41" w:rsidRPr="00707640">
        <w:rPr>
          <w:rFonts w:ascii="Arial" w:eastAsia="Palatino Linotype" w:hAnsi="Arial" w:cs="Arial"/>
          <w:lang w:val="es-ES"/>
        </w:rPr>
        <w:t>e</w:t>
      </w:r>
      <w:r w:rsidR="00C51A41" w:rsidRPr="00707640">
        <w:rPr>
          <w:rFonts w:ascii="Arial" w:eastAsia="Palatino Linotype" w:hAnsi="Arial" w:cs="Arial"/>
          <w:spacing w:val="12"/>
          <w:lang w:val="es-ES"/>
        </w:rPr>
        <w:t xml:space="preserve"> </w:t>
      </w:r>
      <w:r w:rsidR="00C51A41" w:rsidRPr="00707640">
        <w:rPr>
          <w:rFonts w:ascii="Arial" w:eastAsia="Palatino Linotype" w:hAnsi="Arial" w:cs="Arial"/>
          <w:spacing w:val="-1"/>
          <w:lang w:val="es-ES"/>
        </w:rPr>
        <w:t>P</w:t>
      </w:r>
      <w:r w:rsidR="00C51A41" w:rsidRPr="00707640">
        <w:rPr>
          <w:rFonts w:ascii="Arial" w:eastAsia="Palatino Linotype" w:hAnsi="Arial" w:cs="Arial"/>
          <w:lang w:val="es-ES"/>
        </w:rPr>
        <w:t>la</w:t>
      </w:r>
      <w:r w:rsidR="00C51A41" w:rsidRPr="00707640">
        <w:rPr>
          <w:rFonts w:ascii="Arial" w:eastAsia="Palatino Linotype" w:hAnsi="Arial" w:cs="Arial"/>
          <w:spacing w:val="-1"/>
          <w:lang w:val="es-ES"/>
        </w:rPr>
        <w:t>n</w:t>
      </w:r>
      <w:r w:rsidR="00C51A41" w:rsidRPr="00707640">
        <w:rPr>
          <w:rFonts w:ascii="Arial" w:eastAsia="Palatino Linotype" w:hAnsi="Arial" w:cs="Arial"/>
          <w:lang w:val="es-ES"/>
        </w:rPr>
        <w:t>i</w:t>
      </w:r>
      <w:r w:rsidR="00C51A41" w:rsidRPr="00707640">
        <w:rPr>
          <w:rFonts w:ascii="Arial" w:eastAsia="Palatino Linotype" w:hAnsi="Arial" w:cs="Arial"/>
          <w:spacing w:val="-1"/>
          <w:lang w:val="es-ES"/>
        </w:rPr>
        <w:t>f</w:t>
      </w:r>
      <w:r w:rsidR="00C51A41" w:rsidRPr="00707640">
        <w:rPr>
          <w:rFonts w:ascii="Arial" w:eastAsia="Palatino Linotype" w:hAnsi="Arial" w:cs="Arial"/>
          <w:lang w:val="es-ES"/>
        </w:rPr>
        <w:t>i</w:t>
      </w:r>
      <w:r w:rsidR="00C51A41" w:rsidRPr="00707640">
        <w:rPr>
          <w:rFonts w:ascii="Arial" w:eastAsia="Palatino Linotype" w:hAnsi="Arial" w:cs="Arial"/>
          <w:spacing w:val="-2"/>
          <w:lang w:val="es-ES"/>
        </w:rPr>
        <w:t>c</w:t>
      </w:r>
      <w:r w:rsidR="00C51A41" w:rsidRPr="00707640">
        <w:rPr>
          <w:rFonts w:ascii="Arial" w:eastAsia="Palatino Linotype" w:hAnsi="Arial" w:cs="Arial"/>
          <w:lang w:val="es-ES"/>
        </w:rPr>
        <w:t>ac</w:t>
      </w:r>
      <w:r w:rsidR="00C51A41" w:rsidRPr="00707640">
        <w:rPr>
          <w:rFonts w:ascii="Arial" w:eastAsia="Palatino Linotype" w:hAnsi="Arial" w:cs="Arial"/>
          <w:spacing w:val="1"/>
          <w:lang w:val="es-ES"/>
        </w:rPr>
        <w:t>i</w:t>
      </w:r>
      <w:r w:rsidR="00C51A41" w:rsidRPr="00707640">
        <w:rPr>
          <w:rFonts w:ascii="Arial" w:eastAsia="Palatino Linotype" w:hAnsi="Arial" w:cs="Arial"/>
          <w:lang w:val="es-ES"/>
        </w:rPr>
        <w:t>ón</w:t>
      </w:r>
      <w:r w:rsidR="00C51A41" w:rsidRPr="00707640">
        <w:rPr>
          <w:rFonts w:ascii="Arial" w:eastAsia="Palatino Linotype" w:hAnsi="Arial" w:cs="Arial"/>
          <w:spacing w:val="10"/>
          <w:lang w:val="es-ES"/>
        </w:rPr>
        <w:t xml:space="preserve"> </w:t>
      </w:r>
      <w:r w:rsidR="00C51A41" w:rsidRPr="00707640">
        <w:rPr>
          <w:rFonts w:ascii="Arial" w:eastAsia="Palatino Linotype" w:hAnsi="Arial" w:cs="Arial"/>
          <w:lang w:val="es-ES"/>
        </w:rPr>
        <w:t>y</w:t>
      </w:r>
      <w:r w:rsidR="00C51A41" w:rsidRPr="00707640">
        <w:rPr>
          <w:rFonts w:ascii="Arial" w:eastAsia="Palatino Linotype" w:hAnsi="Arial" w:cs="Arial"/>
          <w:spacing w:val="12"/>
          <w:lang w:val="es-ES"/>
        </w:rPr>
        <w:t xml:space="preserve"> </w:t>
      </w:r>
      <w:r w:rsidR="00C51A41" w:rsidRPr="00707640">
        <w:rPr>
          <w:rFonts w:ascii="Arial" w:eastAsia="Palatino Linotype" w:hAnsi="Arial" w:cs="Arial"/>
          <w:spacing w:val="-3"/>
          <w:lang w:val="es-ES"/>
        </w:rPr>
        <w:t>O</w:t>
      </w:r>
      <w:r w:rsidR="00C51A41" w:rsidRPr="00707640">
        <w:rPr>
          <w:rFonts w:ascii="Arial" w:eastAsia="Palatino Linotype" w:hAnsi="Arial" w:cs="Arial"/>
          <w:spacing w:val="3"/>
          <w:lang w:val="es-ES"/>
        </w:rPr>
        <w:t>r</w:t>
      </w:r>
      <w:r w:rsidR="00C51A41" w:rsidRPr="00707640">
        <w:rPr>
          <w:rFonts w:ascii="Arial" w:eastAsia="Palatino Linotype" w:hAnsi="Arial" w:cs="Arial"/>
          <w:lang w:val="es-ES"/>
        </w:rPr>
        <w:t>g</w:t>
      </w:r>
      <w:r w:rsidR="00C51A41" w:rsidRPr="00707640">
        <w:rPr>
          <w:rFonts w:ascii="Arial" w:eastAsia="Palatino Linotype" w:hAnsi="Arial" w:cs="Arial"/>
          <w:spacing w:val="-3"/>
          <w:lang w:val="es-ES"/>
        </w:rPr>
        <w:t>a</w:t>
      </w:r>
      <w:r w:rsidR="00C51A41" w:rsidRPr="00707640">
        <w:rPr>
          <w:rFonts w:ascii="Arial" w:eastAsia="Palatino Linotype" w:hAnsi="Arial" w:cs="Arial"/>
          <w:spacing w:val="1"/>
          <w:lang w:val="es-ES"/>
        </w:rPr>
        <w:t>n</w:t>
      </w:r>
      <w:r w:rsidR="00C51A41" w:rsidRPr="00707640">
        <w:rPr>
          <w:rFonts w:ascii="Arial" w:eastAsia="Palatino Linotype" w:hAnsi="Arial" w:cs="Arial"/>
          <w:lang w:val="es-ES"/>
        </w:rPr>
        <w:t>iz</w:t>
      </w:r>
      <w:r w:rsidR="00C51A41" w:rsidRPr="00707640">
        <w:rPr>
          <w:rFonts w:ascii="Arial" w:eastAsia="Palatino Linotype" w:hAnsi="Arial" w:cs="Arial"/>
          <w:spacing w:val="-2"/>
          <w:lang w:val="es-ES"/>
        </w:rPr>
        <w:t>a</w:t>
      </w:r>
      <w:r w:rsidR="00C51A41" w:rsidRPr="00707640">
        <w:rPr>
          <w:rFonts w:ascii="Arial" w:eastAsia="Palatino Linotype" w:hAnsi="Arial" w:cs="Arial"/>
          <w:lang w:val="es-ES"/>
        </w:rPr>
        <w:t>c</w:t>
      </w:r>
      <w:r w:rsidR="00C51A41" w:rsidRPr="00707640">
        <w:rPr>
          <w:rFonts w:ascii="Arial" w:eastAsia="Palatino Linotype" w:hAnsi="Arial" w:cs="Arial"/>
          <w:spacing w:val="1"/>
          <w:lang w:val="es-ES"/>
        </w:rPr>
        <w:t>i</w:t>
      </w:r>
      <w:r w:rsidR="00C51A41" w:rsidRPr="00707640">
        <w:rPr>
          <w:rFonts w:ascii="Arial" w:eastAsia="Palatino Linotype" w:hAnsi="Arial" w:cs="Arial"/>
          <w:spacing w:val="-3"/>
          <w:lang w:val="es-ES"/>
        </w:rPr>
        <w:t>ó</w:t>
      </w:r>
      <w:r w:rsidR="00C51A41" w:rsidRPr="00707640">
        <w:rPr>
          <w:rFonts w:ascii="Arial" w:eastAsia="Palatino Linotype" w:hAnsi="Arial" w:cs="Arial"/>
          <w:lang w:val="es-ES"/>
        </w:rPr>
        <w:t>n</w:t>
      </w:r>
      <w:r w:rsidR="00C51A41" w:rsidRPr="00707640">
        <w:rPr>
          <w:rFonts w:ascii="Arial" w:eastAsia="Palatino Linotype" w:hAnsi="Arial" w:cs="Arial"/>
          <w:spacing w:val="14"/>
          <w:lang w:val="es-ES"/>
        </w:rPr>
        <w:t xml:space="preserve"> </w:t>
      </w:r>
      <w:r w:rsidR="00C51A41" w:rsidRPr="00707640">
        <w:rPr>
          <w:rFonts w:ascii="Arial" w:eastAsia="Palatino Linotype" w:hAnsi="Arial" w:cs="Arial"/>
          <w:spacing w:val="-3"/>
          <w:lang w:val="es-ES"/>
        </w:rPr>
        <w:t>p</w:t>
      </w:r>
      <w:r w:rsidR="00C51A41" w:rsidRPr="00707640">
        <w:rPr>
          <w:rFonts w:ascii="Arial" w:eastAsia="Palatino Linotype" w:hAnsi="Arial" w:cs="Arial"/>
          <w:spacing w:val="-1"/>
          <w:lang w:val="es-ES"/>
        </w:rPr>
        <w:t>r</w:t>
      </w:r>
      <w:r w:rsidR="00C51A41" w:rsidRPr="00707640">
        <w:rPr>
          <w:rFonts w:ascii="Arial" w:eastAsia="Palatino Linotype" w:hAnsi="Arial" w:cs="Arial"/>
          <w:spacing w:val="2"/>
          <w:lang w:val="es-ES"/>
        </w:rPr>
        <w:t>e</w:t>
      </w:r>
      <w:r w:rsidR="00C51A41" w:rsidRPr="00707640">
        <w:rPr>
          <w:rFonts w:ascii="Arial" w:eastAsia="Palatino Linotype" w:hAnsi="Arial" w:cs="Arial"/>
          <w:spacing w:val="-2"/>
          <w:lang w:val="es-ES"/>
        </w:rPr>
        <w:t>s</w:t>
      </w:r>
      <w:r w:rsidR="00C51A41" w:rsidRPr="00707640">
        <w:rPr>
          <w:rFonts w:ascii="Arial" w:eastAsia="Palatino Linotype" w:hAnsi="Arial" w:cs="Arial"/>
          <w:lang w:val="es-ES"/>
        </w:rPr>
        <w:t>e</w:t>
      </w:r>
      <w:r w:rsidR="00C51A41" w:rsidRPr="00707640">
        <w:rPr>
          <w:rFonts w:ascii="Arial" w:eastAsia="Palatino Linotype" w:hAnsi="Arial" w:cs="Arial"/>
          <w:spacing w:val="1"/>
          <w:lang w:val="es-ES"/>
        </w:rPr>
        <w:t>n</w:t>
      </w:r>
      <w:r w:rsidR="00C51A41" w:rsidRPr="00707640">
        <w:rPr>
          <w:rFonts w:ascii="Arial" w:eastAsia="Palatino Linotype" w:hAnsi="Arial" w:cs="Arial"/>
          <w:lang w:val="es-ES"/>
        </w:rPr>
        <w:t>ta</w:t>
      </w:r>
      <w:r w:rsidR="00C51A41" w:rsidRPr="00707640">
        <w:rPr>
          <w:rFonts w:ascii="Arial" w:eastAsia="Palatino Linotype" w:hAnsi="Arial" w:cs="Arial"/>
          <w:spacing w:val="9"/>
          <w:lang w:val="es-ES"/>
        </w:rPr>
        <w:t xml:space="preserve"> </w:t>
      </w:r>
      <w:r w:rsidR="00C51A41" w:rsidRPr="00707640">
        <w:rPr>
          <w:rFonts w:ascii="Arial" w:eastAsia="Palatino Linotype" w:hAnsi="Arial" w:cs="Arial"/>
          <w:spacing w:val="-1"/>
          <w:lang w:val="es-ES"/>
        </w:rPr>
        <w:t>u</w:t>
      </w:r>
      <w:r w:rsidR="00C51A41" w:rsidRPr="00707640">
        <w:rPr>
          <w:rFonts w:ascii="Arial" w:eastAsia="Palatino Linotype" w:hAnsi="Arial" w:cs="Arial"/>
          <w:spacing w:val="1"/>
          <w:lang w:val="es-ES"/>
        </w:rPr>
        <w:t>n</w:t>
      </w:r>
      <w:r w:rsidR="00C51A41" w:rsidRPr="00707640">
        <w:rPr>
          <w:rFonts w:ascii="Arial" w:eastAsia="Palatino Linotype" w:hAnsi="Arial" w:cs="Arial"/>
          <w:lang w:val="es-ES"/>
        </w:rPr>
        <w:t>a</w:t>
      </w:r>
      <w:r w:rsidR="00C51A41" w:rsidRPr="00707640">
        <w:rPr>
          <w:rFonts w:ascii="Arial" w:eastAsia="Palatino Linotype" w:hAnsi="Arial" w:cs="Arial"/>
          <w:spacing w:val="9"/>
          <w:lang w:val="es-ES"/>
        </w:rPr>
        <w:t xml:space="preserve"> </w:t>
      </w:r>
      <w:r w:rsidR="00C51A41" w:rsidRPr="00707640">
        <w:rPr>
          <w:rFonts w:ascii="Arial" w:eastAsia="Palatino Linotype" w:hAnsi="Arial" w:cs="Arial"/>
          <w:lang w:val="es-ES"/>
        </w:rPr>
        <w:t>ca</w:t>
      </w:r>
      <w:r w:rsidR="00C51A41" w:rsidRPr="00707640">
        <w:rPr>
          <w:rFonts w:ascii="Arial" w:eastAsia="Palatino Linotype" w:hAnsi="Arial" w:cs="Arial"/>
          <w:spacing w:val="-2"/>
          <w:lang w:val="es-ES"/>
        </w:rPr>
        <w:t>l</w:t>
      </w:r>
      <w:r w:rsidR="00C51A41" w:rsidRPr="00707640">
        <w:rPr>
          <w:rFonts w:ascii="Arial" w:eastAsia="Palatino Linotype" w:hAnsi="Arial" w:cs="Arial"/>
          <w:lang w:val="es-ES"/>
        </w:rPr>
        <w:t>i</w:t>
      </w:r>
      <w:r w:rsidR="00C51A41" w:rsidRPr="00707640">
        <w:rPr>
          <w:rFonts w:ascii="Arial" w:eastAsia="Palatino Linotype" w:hAnsi="Arial" w:cs="Arial"/>
          <w:spacing w:val="1"/>
          <w:lang w:val="es-ES"/>
        </w:rPr>
        <w:t>f</w:t>
      </w:r>
      <w:r w:rsidR="00C51A41" w:rsidRPr="00707640">
        <w:rPr>
          <w:rFonts w:ascii="Arial" w:eastAsia="Palatino Linotype" w:hAnsi="Arial" w:cs="Arial"/>
          <w:spacing w:val="-2"/>
          <w:lang w:val="es-ES"/>
        </w:rPr>
        <w:t>i</w:t>
      </w:r>
      <w:r w:rsidR="00C51A41" w:rsidRPr="00707640">
        <w:rPr>
          <w:rFonts w:ascii="Arial" w:eastAsia="Palatino Linotype" w:hAnsi="Arial" w:cs="Arial"/>
          <w:lang w:val="es-ES"/>
        </w:rPr>
        <w:t>ca</w:t>
      </w:r>
      <w:r w:rsidR="00C51A41" w:rsidRPr="00707640">
        <w:rPr>
          <w:rFonts w:ascii="Arial" w:eastAsia="Palatino Linotype" w:hAnsi="Arial" w:cs="Arial"/>
          <w:spacing w:val="-2"/>
          <w:lang w:val="es-ES"/>
        </w:rPr>
        <w:t>c</w:t>
      </w:r>
      <w:r w:rsidR="00C51A41" w:rsidRPr="00707640">
        <w:rPr>
          <w:rFonts w:ascii="Arial" w:eastAsia="Palatino Linotype" w:hAnsi="Arial" w:cs="Arial"/>
          <w:lang w:val="es-ES"/>
        </w:rPr>
        <w:t>ión</w:t>
      </w:r>
      <w:r w:rsidR="00C51A41" w:rsidRPr="00707640">
        <w:rPr>
          <w:rFonts w:ascii="Arial" w:eastAsia="Palatino Linotype" w:hAnsi="Arial" w:cs="Arial"/>
          <w:spacing w:val="11"/>
          <w:lang w:val="es-ES"/>
        </w:rPr>
        <w:t xml:space="preserve"> </w:t>
      </w:r>
      <w:r w:rsidR="00C51A41" w:rsidRPr="00707640">
        <w:rPr>
          <w:rFonts w:ascii="Arial" w:eastAsia="Palatino Linotype" w:hAnsi="Arial" w:cs="Arial"/>
          <w:spacing w:val="-3"/>
          <w:lang w:val="es-ES"/>
        </w:rPr>
        <w:t>d</w:t>
      </w:r>
      <w:r w:rsidR="00C51A41" w:rsidRPr="00707640">
        <w:rPr>
          <w:rFonts w:ascii="Arial" w:eastAsia="Palatino Linotype" w:hAnsi="Arial" w:cs="Arial"/>
          <w:spacing w:val="2"/>
          <w:lang w:val="es-ES"/>
        </w:rPr>
        <w:t>e</w:t>
      </w:r>
      <w:r w:rsidR="00C51A41" w:rsidRPr="00707640">
        <w:rPr>
          <w:rFonts w:ascii="Arial" w:eastAsia="Palatino Linotype" w:hAnsi="Arial" w:cs="Arial"/>
          <w:lang w:val="es-ES"/>
        </w:rPr>
        <w:t>l</w:t>
      </w:r>
      <w:r w:rsidR="00C51A41" w:rsidRPr="00707640">
        <w:rPr>
          <w:rFonts w:ascii="Arial" w:eastAsia="Palatino Linotype" w:hAnsi="Arial" w:cs="Arial"/>
          <w:spacing w:val="10"/>
          <w:lang w:val="es-ES"/>
        </w:rPr>
        <w:t xml:space="preserve"> </w:t>
      </w:r>
      <w:r w:rsidR="00EF472A">
        <w:rPr>
          <w:rFonts w:ascii="Arial" w:eastAsia="Palatino Linotype" w:hAnsi="Arial" w:cs="Arial"/>
          <w:lang w:val="es-ES"/>
        </w:rPr>
        <w:t>100</w:t>
      </w:r>
      <w:r w:rsidR="00C51A41" w:rsidRPr="00707640">
        <w:rPr>
          <w:rFonts w:ascii="Arial" w:eastAsia="Palatino Linotype" w:hAnsi="Arial" w:cs="Arial"/>
          <w:spacing w:val="-1"/>
          <w:lang w:val="es-ES"/>
        </w:rPr>
        <w:t>%</w:t>
      </w:r>
      <w:r w:rsidR="00C51A41" w:rsidRPr="00707640">
        <w:rPr>
          <w:rFonts w:ascii="Arial" w:eastAsia="Palatino Linotype" w:hAnsi="Arial" w:cs="Arial"/>
          <w:lang w:val="es-ES"/>
        </w:rPr>
        <w:t>,</w:t>
      </w:r>
      <w:r w:rsidR="00C51A41" w:rsidRPr="00707640">
        <w:rPr>
          <w:rFonts w:ascii="Arial" w:eastAsia="Palatino Linotype" w:hAnsi="Arial" w:cs="Arial"/>
          <w:spacing w:val="12"/>
          <w:lang w:val="es-ES"/>
        </w:rPr>
        <w:t xml:space="preserve"> </w:t>
      </w:r>
      <w:r w:rsidR="00C51A41" w:rsidRPr="00707640">
        <w:rPr>
          <w:rFonts w:ascii="Arial" w:eastAsia="Palatino Linotype" w:hAnsi="Arial" w:cs="Arial"/>
          <w:lang w:val="es-ES"/>
        </w:rPr>
        <w:t>lo</w:t>
      </w:r>
      <w:r w:rsidR="00C51A41" w:rsidRPr="00707640">
        <w:rPr>
          <w:rFonts w:ascii="Arial" w:eastAsia="Palatino Linotype" w:hAnsi="Arial" w:cs="Arial"/>
          <w:spacing w:val="9"/>
          <w:lang w:val="es-ES"/>
        </w:rPr>
        <w:t xml:space="preserve"> </w:t>
      </w:r>
      <w:r w:rsidR="00C51A41" w:rsidRPr="00707640">
        <w:rPr>
          <w:rFonts w:ascii="Arial" w:eastAsia="Palatino Linotype" w:hAnsi="Arial" w:cs="Arial"/>
          <w:spacing w:val="1"/>
          <w:lang w:val="es-ES"/>
        </w:rPr>
        <w:t>q</w:t>
      </w:r>
      <w:r w:rsidR="00C51A41" w:rsidRPr="00707640">
        <w:rPr>
          <w:rFonts w:ascii="Arial" w:eastAsia="Palatino Linotype" w:hAnsi="Arial" w:cs="Arial"/>
          <w:spacing w:val="-4"/>
          <w:lang w:val="es-ES"/>
        </w:rPr>
        <w:t>u</w:t>
      </w:r>
      <w:r w:rsidR="00C51A41" w:rsidRPr="00707640">
        <w:rPr>
          <w:rFonts w:ascii="Arial" w:eastAsia="Palatino Linotype" w:hAnsi="Arial" w:cs="Arial"/>
          <w:lang w:val="es-ES"/>
        </w:rPr>
        <w:t>e la s</w:t>
      </w:r>
      <w:r w:rsidR="00C51A41" w:rsidRPr="00707640">
        <w:rPr>
          <w:rFonts w:ascii="Arial" w:eastAsia="Palatino Linotype" w:hAnsi="Arial" w:cs="Arial"/>
          <w:spacing w:val="1"/>
          <w:lang w:val="es-ES"/>
        </w:rPr>
        <w:t>i</w:t>
      </w:r>
      <w:r w:rsidR="00C51A41" w:rsidRPr="00707640">
        <w:rPr>
          <w:rFonts w:ascii="Arial" w:eastAsia="Palatino Linotype" w:hAnsi="Arial" w:cs="Arial"/>
          <w:lang w:val="es-ES"/>
        </w:rPr>
        <w:t>t</w:t>
      </w:r>
      <w:r w:rsidR="00C51A41" w:rsidRPr="00707640">
        <w:rPr>
          <w:rFonts w:ascii="Arial" w:eastAsia="Palatino Linotype" w:hAnsi="Arial" w:cs="Arial"/>
          <w:spacing w:val="-1"/>
          <w:lang w:val="es-ES"/>
        </w:rPr>
        <w:t>ú</w:t>
      </w:r>
      <w:r w:rsidR="00C51A41" w:rsidRPr="00707640">
        <w:rPr>
          <w:rFonts w:ascii="Arial" w:eastAsia="Palatino Linotype" w:hAnsi="Arial" w:cs="Arial"/>
          <w:lang w:val="es-ES"/>
        </w:rPr>
        <w:t>a</w:t>
      </w:r>
      <w:r w:rsidR="00EE761D">
        <w:rPr>
          <w:rFonts w:ascii="Arial" w:eastAsia="Palatino Linotype" w:hAnsi="Arial" w:cs="Arial"/>
          <w:lang w:val="es-ES"/>
        </w:rPr>
        <w:t xml:space="preserve"> </w:t>
      </w:r>
      <w:r w:rsidR="00C51A41" w:rsidRPr="00707640">
        <w:rPr>
          <w:rFonts w:ascii="Arial" w:eastAsia="Palatino Linotype" w:hAnsi="Arial" w:cs="Arial"/>
          <w:lang w:val="es-ES"/>
        </w:rPr>
        <w:t>en</w:t>
      </w:r>
      <w:r w:rsidR="00C51A41" w:rsidRPr="00707640">
        <w:rPr>
          <w:rFonts w:ascii="Arial" w:eastAsia="Palatino Linotype" w:hAnsi="Arial" w:cs="Arial"/>
          <w:spacing w:val="1"/>
          <w:lang w:val="es-ES"/>
        </w:rPr>
        <w:t xml:space="preserve"> </w:t>
      </w:r>
      <w:r w:rsidR="00C51A41" w:rsidRPr="00707640">
        <w:rPr>
          <w:rFonts w:ascii="Arial" w:eastAsia="Palatino Linotype" w:hAnsi="Arial" w:cs="Arial"/>
          <w:spacing w:val="-1"/>
          <w:lang w:val="es-ES"/>
        </w:rPr>
        <w:t>u</w:t>
      </w:r>
      <w:r w:rsidR="00C51A41" w:rsidRPr="00707640">
        <w:rPr>
          <w:rFonts w:ascii="Arial" w:eastAsia="Palatino Linotype" w:hAnsi="Arial" w:cs="Arial"/>
          <w:lang w:val="es-ES"/>
        </w:rPr>
        <w:t>n</w:t>
      </w:r>
      <w:r w:rsidR="00C51A41" w:rsidRPr="00707640">
        <w:rPr>
          <w:rFonts w:ascii="Arial" w:eastAsia="Palatino Linotype" w:hAnsi="Arial" w:cs="Arial"/>
          <w:spacing w:val="-1"/>
          <w:lang w:val="es-ES"/>
        </w:rPr>
        <w:t xml:space="preserve"> </w:t>
      </w:r>
      <w:r w:rsidR="00C51A41" w:rsidRPr="00707640">
        <w:rPr>
          <w:rFonts w:ascii="Arial" w:eastAsia="Palatino Linotype" w:hAnsi="Arial" w:cs="Arial"/>
          <w:spacing w:val="1"/>
          <w:lang w:val="es-ES"/>
        </w:rPr>
        <w:t>n</w:t>
      </w:r>
      <w:r w:rsidR="00C51A41" w:rsidRPr="00707640">
        <w:rPr>
          <w:rFonts w:ascii="Arial" w:eastAsia="Palatino Linotype" w:hAnsi="Arial" w:cs="Arial"/>
          <w:spacing w:val="-2"/>
          <w:lang w:val="es-ES"/>
        </w:rPr>
        <w:t>iv</w:t>
      </w:r>
      <w:r w:rsidR="00C51A41" w:rsidRPr="00707640">
        <w:rPr>
          <w:rFonts w:ascii="Arial" w:eastAsia="Palatino Linotype" w:hAnsi="Arial" w:cs="Arial"/>
          <w:spacing w:val="2"/>
          <w:lang w:val="es-ES"/>
        </w:rPr>
        <w:t>e</w:t>
      </w:r>
      <w:r w:rsidR="00C51A41" w:rsidRPr="00707640">
        <w:rPr>
          <w:rFonts w:ascii="Arial" w:eastAsia="Palatino Linotype" w:hAnsi="Arial" w:cs="Arial"/>
          <w:lang w:val="es-ES"/>
        </w:rPr>
        <w:t xml:space="preserve">l </w:t>
      </w:r>
      <w:r w:rsidR="00C51A41" w:rsidRPr="00707640">
        <w:rPr>
          <w:rFonts w:ascii="Arial" w:eastAsia="Palatino Linotype" w:hAnsi="Arial" w:cs="Arial"/>
          <w:spacing w:val="-2"/>
          <w:lang w:val="es-ES"/>
        </w:rPr>
        <w:t>d</w:t>
      </w:r>
      <w:r w:rsidR="00C51A41" w:rsidRPr="00707640">
        <w:rPr>
          <w:rFonts w:ascii="Arial" w:eastAsia="Palatino Linotype" w:hAnsi="Arial" w:cs="Arial"/>
          <w:lang w:val="es-ES"/>
        </w:rPr>
        <w:t>e</w:t>
      </w:r>
      <w:r w:rsidR="00C51A41" w:rsidRPr="00707640">
        <w:rPr>
          <w:rFonts w:ascii="Arial" w:eastAsia="Palatino Linotype" w:hAnsi="Arial" w:cs="Arial"/>
          <w:spacing w:val="1"/>
          <w:lang w:val="es-ES"/>
        </w:rPr>
        <w:t xml:space="preserve"> </w:t>
      </w:r>
      <w:r w:rsidR="00C51A41" w:rsidRPr="00707640">
        <w:rPr>
          <w:rFonts w:ascii="Arial" w:eastAsia="Palatino Linotype" w:hAnsi="Arial" w:cs="Arial"/>
          <w:i/>
          <w:spacing w:val="1"/>
          <w:lang w:val="es-ES"/>
        </w:rPr>
        <w:t>D</w:t>
      </w:r>
      <w:r w:rsidR="00C51A41" w:rsidRPr="00707640">
        <w:rPr>
          <w:rFonts w:ascii="Arial" w:eastAsia="Palatino Linotype" w:hAnsi="Arial" w:cs="Arial"/>
          <w:i/>
          <w:spacing w:val="-2"/>
          <w:lang w:val="es-ES"/>
        </w:rPr>
        <w:t>e</w:t>
      </w:r>
      <w:r w:rsidR="00C51A41" w:rsidRPr="00707640">
        <w:rPr>
          <w:rFonts w:ascii="Arial" w:eastAsia="Palatino Linotype" w:hAnsi="Arial" w:cs="Arial"/>
          <w:i/>
          <w:lang w:val="es-ES"/>
        </w:rPr>
        <w:t>s</w:t>
      </w:r>
      <w:r w:rsidR="00C51A41" w:rsidRPr="00707640">
        <w:rPr>
          <w:rFonts w:ascii="Arial" w:eastAsia="Palatino Linotype" w:hAnsi="Arial" w:cs="Arial"/>
          <w:i/>
          <w:spacing w:val="1"/>
          <w:lang w:val="es-ES"/>
        </w:rPr>
        <w:t>a</w:t>
      </w:r>
      <w:r w:rsidR="00C51A41" w:rsidRPr="00707640">
        <w:rPr>
          <w:rFonts w:ascii="Arial" w:eastAsia="Palatino Linotype" w:hAnsi="Arial" w:cs="Arial"/>
          <w:i/>
          <w:lang w:val="es-ES"/>
        </w:rPr>
        <w:t>r</w:t>
      </w:r>
      <w:r w:rsidR="00C51A41" w:rsidRPr="00707640">
        <w:rPr>
          <w:rFonts w:ascii="Arial" w:eastAsia="Palatino Linotype" w:hAnsi="Arial" w:cs="Arial"/>
          <w:i/>
          <w:spacing w:val="-1"/>
          <w:lang w:val="es-ES"/>
        </w:rPr>
        <w:t>r</w:t>
      </w:r>
      <w:r w:rsidR="00C51A41" w:rsidRPr="00707640">
        <w:rPr>
          <w:rFonts w:ascii="Arial" w:eastAsia="Palatino Linotype" w:hAnsi="Arial" w:cs="Arial"/>
          <w:i/>
          <w:lang w:val="es-ES"/>
        </w:rPr>
        <w:t>o</w:t>
      </w:r>
      <w:r w:rsidR="00C51A41" w:rsidRPr="00707640">
        <w:rPr>
          <w:rFonts w:ascii="Arial" w:eastAsia="Palatino Linotype" w:hAnsi="Arial" w:cs="Arial"/>
          <w:i/>
          <w:spacing w:val="-1"/>
          <w:lang w:val="es-ES"/>
        </w:rPr>
        <w:t>l</w:t>
      </w:r>
      <w:r w:rsidR="00C51A41" w:rsidRPr="00707640">
        <w:rPr>
          <w:rFonts w:ascii="Arial" w:eastAsia="Palatino Linotype" w:hAnsi="Arial" w:cs="Arial"/>
          <w:i/>
          <w:spacing w:val="1"/>
          <w:lang w:val="es-ES"/>
        </w:rPr>
        <w:t>l</w:t>
      </w:r>
      <w:r w:rsidR="00C51A41" w:rsidRPr="00707640">
        <w:rPr>
          <w:rFonts w:ascii="Arial" w:eastAsia="Palatino Linotype" w:hAnsi="Arial" w:cs="Arial"/>
          <w:i/>
          <w:lang w:val="es-ES"/>
        </w:rPr>
        <w:t>o</w:t>
      </w:r>
      <w:r w:rsidR="00C51A41" w:rsidRPr="00707640">
        <w:rPr>
          <w:rFonts w:ascii="Arial" w:eastAsia="Palatino Linotype" w:hAnsi="Arial" w:cs="Arial"/>
          <w:i/>
          <w:spacing w:val="2"/>
          <w:lang w:val="es-ES"/>
        </w:rPr>
        <w:t xml:space="preserve"> </w:t>
      </w:r>
      <w:r w:rsidR="00C51A41" w:rsidRPr="00707640">
        <w:rPr>
          <w:rFonts w:ascii="Arial" w:eastAsia="Palatino Linotype" w:hAnsi="Arial" w:cs="Arial"/>
          <w:i/>
          <w:lang w:val="es-ES"/>
        </w:rPr>
        <w:t>S</w:t>
      </w:r>
      <w:r w:rsidR="00C51A41" w:rsidRPr="00707640">
        <w:rPr>
          <w:rFonts w:ascii="Arial" w:eastAsia="Palatino Linotype" w:hAnsi="Arial" w:cs="Arial"/>
          <w:i/>
          <w:spacing w:val="-2"/>
          <w:lang w:val="es-ES"/>
        </w:rPr>
        <w:t>a</w:t>
      </w:r>
      <w:r w:rsidR="00C51A41" w:rsidRPr="00707640">
        <w:rPr>
          <w:rFonts w:ascii="Arial" w:eastAsia="Palatino Linotype" w:hAnsi="Arial" w:cs="Arial"/>
          <w:i/>
          <w:spacing w:val="1"/>
          <w:lang w:val="es-ES"/>
        </w:rPr>
        <w:t>t</w:t>
      </w:r>
      <w:r w:rsidR="00C51A41" w:rsidRPr="00707640">
        <w:rPr>
          <w:rFonts w:ascii="Arial" w:eastAsia="Palatino Linotype" w:hAnsi="Arial" w:cs="Arial"/>
          <w:i/>
          <w:spacing w:val="-1"/>
          <w:lang w:val="es-ES"/>
        </w:rPr>
        <w:t>i</w:t>
      </w:r>
      <w:r w:rsidR="00C51A41" w:rsidRPr="00707640">
        <w:rPr>
          <w:rFonts w:ascii="Arial" w:eastAsia="Palatino Linotype" w:hAnsi="Arial" w:cs="Arial"/>
          <w:i/>
          <w:lang w:val="es-ES"/>
        </w:rPr>
        <w:t>s</w:t>
      </w:r>
      <w:r w:rsidR="00C51A41" w:rsidRPr="00707640">
        <w:rPr>
          <w:rFonts w:ascii="Arial" w:eastAsia="Palatino Linotype" w:hAnsi="Arial" w:cs="Arial"/>
          <w:i/>
          <w:spacing w:val="-1"/>
          <w:lang w:val="es-ES"/>
        </w:rPr>
        <w:t>f</w:t>
      </w:r>
      <w:r w:rsidR="00C51A41" w:rsidRPr="00707640">
        <w:rPr>
          <w:rFonts w:ascii="Arial" w:eastAsia="Palatino Linotype" w:hAnsi="Arial" w:cs="Arial"/>
          <w:i/>
          <w:lang w:val="es-ES"/>
        </w:rPr>
        <w:t>a</w:t>
      </w:r>
      <w:r w:rsidR="00C51A41" w:rsidRPr="00707640">
        <w:rPr>
          <w:rFonts w:ascii="Arial" w:eastAsia="Palatino Linotype" w:hAnsi="Arial" w:cs="Arial"/>
          <w:i/>
          <w:spacing w:val="-1"/>
          <w:lang w:val="es-ES"/>
        </w:rPr>
        <w:t>c</w:t>
      </w:r>
      <w:r w:rsidR="00C51A41" w:rsidRPr="00707640">
        <w:rPr>
          <w:rFonts w:ascii="Arial" w:eastAsia="Palatino Linotype" w:hAnsi="Arial" w:cs="Arial"/>
          <w:i/>
          <w:spacing w:val="1"/>
          <w:lang w:val="es-ES"/>
        </w:rPr>
        <w:t>t</w:t>
      </w:r>
      <w:r w:rsidR="00C51A41" w:rsidRPr="00707640">
        <w:rPr>
          <w:rFonts w:ascii="Arial" w:eastAsia="Palatino Linotype" w:hAnsi="Arial" w:cs="Arial"/>
          <w:i/>
          <w:lang w:val="es-ES"/>
        </w:rPr>
        <w:t>o</w:t>
      </w:r>
      <w:r w:rsidR="00C51A41" w:rsidRPr="00707640">
        <w:rPr>
          <w:rFonts w:ascii="Arial" w:eastAsia="Palatino Linotype" w:hAnsi="Arial" w:cs="Arial"/>
          <w:i/>
          <w:spacing w:val="-2"/>
          <w:lang w:val="es-ES"/>
        </w:rPr>
        <w:t>r</w:t>
      </w:r>
      <w:r w:rsidR="00C51A41" w:rsidRPr="00707640">
        <w:rPr>
          <w:rFonts w:ascii="Arial" w:eastAsia="Palatino Linotype" w:hAnsi="Arial" w:cs="Arial"/>
          <w:i/>
          <w:spacing w:val="1"/>
          <w:lang w:val="es-ES"/>
        </w:rPr>
        <w:t>i</w:t>
      </w:r>
      <w:r w:rsidR="00C51A41" w:rsidRPr="00707640">
        <w:rPr>
          <w:rFonts w:ascii="Arial" w:eastAsia="Palatino Linotype" w:hAnsi="Arial" w:cs="Arial"/>
          <w:i/>
          <w:lang w:val="es-ES"/>
        </w:rPr>
        <w:t>o</w:t>
      </w:r>
      <w:r w:rsidR="00C51A41" w:rsidRPr="00707640">
        <w:rPr>
          <w:rFonts w:ascii="Arial" w:eastAsia="Palatino Linotype" w:hAnsi="Arial" w:cs="Arial"/>
          <w:i/>
          <w:spacing w:val="1"/>
          <w:lang w:val="es-ES"/>
        </w:rPr>
        <w:t xml:space="preserve"> </w:t>
      </w:r>
      <w:r w:rsidR="00C51A41" w:rsidRPr="00707640">
        <w:rPr>
          <w:rFonts w:ascii="Arial" w:eastAsia="Palatino Linotype" w:hAnsi="Arial" w:cs="Arial"/>
          <w:i/>
          <w:spacing w:val="-1"/>
          <w:lang w:val="es-ES"/>
        </w:rPr>
        <w:t>c</w:t>
      </w:r>
      <w:r w:rsidR="00C51A41" w:rsidRPr="00707640">
        <w:rPr>
          <w:rFonts w:ascii="Arial" w:eastAsia="Palatino Linotype" w:hAnsi="Arial" w:cs="Arial"/>
          <w:i/>
          <w:lang w:val="es-ES"/>
        </w:rPr>
        <w:t xml:space="preserve">on </w:t>
      </w:r>
      <w:r w:rsidR="00C51A41" w:rsidRPr="00707640">
        <w:rPr>
          <w:rFonts w:ascii="Arial" w:eastAsia="Palatino Linotype" w:hAnsi="Arial" w:cs="Arial"/>
          <w:i/>
          <w:spacing w:val="-3"/>
          <w:lang w:val="es-ES"/>
        </w:rPr>
        <w:t>u</w:t>
      </w:r>
      <w:r w:rsidR="00C51A41" w:rsidRPr="00707640">
        <w:rPr>
          <w:rFonts w:ascii="Arial" w:eastAsia="Palatino Linotype" w:hAnsi="Arial" w:cs="Arial"/>
          <w:i/>
          <w:lang w:val="es-ES"/>
        </w:rPr>
        <w:t xml:space="preserve">n </w:t>
      </w:r>
      <w:r w:rsidR="00C51A41" w:rsidRPr="00707640">
        <w:rPr>
          <w:rFonts w:ascii="Arial" w:eastAsia="Palatino Linotype" w:hAnsi="Arial" w:cs="Arial"/>
          <w:i/>
          <w:spacing w:val="-1"/>
          <w:lang w:val="es-ES"/>
        </w:rPr>
        <w:t>R</w:t>
      </w:r>
      <w:r w:rsidR="00C51A41" w:rsidRPr="00707640">
        <w:rPr>
          <w:rFonts w:ascii="Arial" w:eastAsia="Palatino Linotype" w:hAnsi="Arial" w:cs="Arial"/>
          <w:i/>
          <w:spacing w:val="1"/>
          <w:lang w:val="es-ES"/>
        </w:rPr>
        <w:t>i</w:t>
      </w:r>
      <w:r w:rsidR="00C51A41" w:rsidRPr="00707640">
        <w:rPr>
          <w:rFonts w:ascii="Arial" w:eastAsia="Palatino Linotype" w:hAnsi="Arial" w:cs="Arial"/>
          <w:i/>
          <w:lang w:val="es-ES"/>
        </w:rPr>
        <w:t>e</w:t>
      </w:r>
      <w:r w:rsidR="00C51A41" w:rsidRPr="00707640">
        <w:rPr>
          <w:rFonts w:ascii="Arial" w:eastAsia="Palatino Linotype" w:hAnsi="Arial" w:cs="Arial"/>
          <w:i/>
          <w:spacing w:val="1"/>
          <w:lang w:val="es-ES"/>
        </w:rPr>
        <w:t>s</w:t>
      </w:r>
      <w:r w:rsidR="00C51A41" w:rsidRPr="00707640">
        <w:rPr>
          <w:rFonts w:ascii="Arial" w:eastAsia="Palatino Linotype" w:hAnsi="Arial" w:cs="Arial"/>
          <w:i/>
          <w:spacing w:val="-2"/>
          <w:lang w:val="es-ES"/>
        </w:rPr>
        <w:t>g</w:t>
      </w:r>
      <w:r w:rsidR="00C51A41" w:rsidRPr="00707640">
        <w:rPr>
          <w:rFonts w:ascii="Arial" w:eastAsia="Palatino Linotype" w:hAnsi="Arial" w:cs="Arial"/>
          <w:i/>
          <w:lang w:val="es-ES"/>
        </w:rPr>
        <w:t>o</w:t>
      </w:r>
      <w:r w:rsidR="00C51A41" w:rsidRPr="00707640">
        <w:rPr>
          <w:rFonts w:ascii="Arial" w:eastAsia="Palatino Linotype" w:hAnsi="Arial" w:cs="Arial"/>
          <w:i/>
          <w:spacing w:val="2"/>
          <w:lang w:val="es-ES"/>
        </w:rPr>
        <w:t xml:space="preserve"> </w:t>
      </w:r>
      <w:r w:rsidR="00C51A41" w:rsidRPr="00707640">
        <w:rPr>
          <w:rFonts w:ascii="Arial" w:eastAsia="Palatino Linotype" w:hAnsi="Arial" w:cs="Arial"/>
          <w:i/>
          <w:lang w:val="es-ES"/>
        </w:rPr>
        <w:t>B</w:t>
      </w:r>
      <w:r w:rsidR="00C51A41" w:rsidRPr="00707640">
        <w:rPr>
          <w:rFonts w:ascii="Arial" w:eastAsia="Palatino Linotype" w:hAnsi="Arial" w:cs="Arial"/>
          <w:i/>
          <w:spacing w:val="-3"/>
          <w:lang w:val="es-ES"/>
        </w:rPr>
        <w:t>a</w:t>
      </w:r>
      <w:r w:rsidR="00C51A41" w:rsidRPr="00707640">
        <w:rPr>
          <w:rFonts w:ascii="Arial" w:eastAsia="Palatino Linotype" w:hAnsi="Arial" w:cs="Arial"/>
          <w:i/>
          <w:spacing w:val="1"/>
          <w:lang w:val="es-ES"/>
        </w:rPr>
        <w:t>jo</w:t>
      </w:r>
      <w:r w:rsidR="00C51A41" w:rsidRPr="00707640">
        <w:rPr>
          <w:rFonts w:ascii="Arial" w:eastAsia="Palatino Linotype" w:hAnsi="Arial" w:cs="Arial"/>
          <w:i/>
          <w:lang w:val="es-ES"/>
        </w:rPr>
        <w:t>.</w:t>
      </w:r>
    </w:p>
    <w:p w:rsidR="00C97BE0" w:rsidRDefault="00C97BE0" w:rsidP="00DC778E">
      <w:pPr>
        <w:spacing w:line="280" w:lineRule="exact"/>
        <w:ind w:left="202" w:right="76"/>
        <w:jc w:val="both"/>
        <w:rPr>
          <w:rFonts w:ascii="Arial" w:eastAsia="Palatino Linotype" w:hAnsi="Arial" w:cs="Arial"/>
          <w:i/>
          <w:lang w:val="es-ES"/>
        </w:rPr>
      </w:pPr>
    </w:p>
    <w:tbl>
      <w:tblPr>
        <w:tblpPr w:leftFromText="141" w:rightFromText="141" w:vertAnchor="text" w:horzAnchor="margin" w:tblpY="628"/>
        <w:tblW w:w="8931" w:type="dxa"/>
        <w:tblCellMar>
          <w:left w:w="70" w:type="dxa"/>
          <w:right w:w="70" w:type="dxa"/>
        </w:tblCellMar>
        <w:tblLook w:val="04A0" w:firstRow="1" w:lastRow="0" w:firstColumn="1" w:lastColumn="0" w:noHBand="0" w:noVBand="1"/>
      </w:tblPr>
      <w:tblGrid>
        <w:gridCol w:w="2648"/>
        <w:gridCol w:w="754"/>
        <w:gridCol w:w="1134"/>
        <w:gridCol w:w="648"/>
        <w:gridCol w:w="772"/>
        <w:gridCol w:w="992"/>
        <w:gridCol w:w="849"/>
        <w:gridCol w:w="1134"/>
      </w:tblGrid>
      <w:tr w:rsidR="00EE761D" w:rsidRPr="00957B4D" w:rsidTr="00EE761D">
        <w:trPr>
          <w:trHeight w:val="218"/>
        </w:trPr>
        <w:tc>
          <w:tcPr>
            <w:tcW w:w="2648"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Capacidad</w:t>
            </w:r>
          </w:p>
        </w:tc>
        <w:tc>
          <w:tcPr>
            <w:tcW w:w="754" w:type="dxa"/>
            <w:vMerge w:val="restart"/>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Sistema</w:t>
            </w:r>
          </w:p>
        </w:tc>
        <w:tc>
          <w:tcPr>
            <w:tcW w:w="2554" w:type="dxa"/>
            <w:gridSpan w:val="3"/>
            <w:tcBorders>
              <w:top w:val="single" w:sz="4" w:space="0" w:color="auto"/>
              <w:left w:val="nil"/>
              <w:bottom w:val="single" w:sz="4" w:space="0" w:color="auto"/>
              <w:right w:val="single" w:sz="4" w:space="0" w:color="auto"/>
            </w:tcBorders>
            <w:shd w:val="clear" w:color="000000" w:fill="A6A6A6"/>
            <w:noWrap/>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Cuantificación</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Desarrollo</w:t>
            </w:r>
          </w:p>
        </w:tc>
        <w:tc>
          <w:tcPr>
            <w:tcW w:w="849"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Nivel de Riesgo</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Calificación consultor %</w:t>
            </w:r>
          </w:p>
        </w:tc>
      </w:tr>
      <w:tr w:rsidR="00EE761D" w:rsidRPr="00957B4D" w:rsidTr="00EE761D">
        <w:trPr>
          <w:trHeight w:val="225"/>
        </w:trPr>
        <w:tc>
          <w:tcPr>
            <w:tcW w:w="2648" w:type="dxa"/>
            <w:vMerge/>
            <w:tcBorders>
              <w:top w:val="single" w:sz="4" w:space="0" w:color="auto"/>
              <w:left w:val="single" w:sz="4" w:space="0" w:color="auto"/>
              <w:bottom w:val="single" w:sz="4" w:space="0" w:color="auto"/>
              <w:right w:val="single" w:sz="4" w:space="0" w:color="auto"/>
            </w:tcBorders>
            <w:vAlign w:val="center"/>
            <w:hideMark/>
          </w:tcPr>
          <w:p w:rsidR="00EE761D" w:rsidRPr="00957B4D" w:rsidRDefault="00EE761D" w:rsidP="00EE761D">
            <w:pPr>
              <w:jc w:val="both"/>
              <w:rPr>
                <w:rFonts w:ascii="Arial" w:hAnsi="Arial" w:cs="Arial"/>
                <w:b/>
                <w:bCs/>
                <w:sz w:val="16"/>
                <w:szCs w:val="16"/>
                <w:lang w:val="es-ES" w:eastAsia="es-ES"/>
              </w:rPr>
            </w:pPr>
          </w:p>
        </w:tc>
        <w:tc>
          <w:tcPr>
            <w:tcW w:w="754" w:type="dxa"/>
            <w:vMerge/>
            <w:tcBorders>
              <w:top w:val="single" w:sz="4" w:space="0" w:color="auto"/>
              <w:left w:val="single" w:sz="4" w:space="0" w:color="auto"/>
              <w:bottom w:val="single" w:sz="4" w:space="0" w:color="auto"/>
              <w:right w:val="single" w:sz="4" w:space="0" w:color="auto"/>
            </w:tcBorders>
            <w:vAlign w:val="center"/>
            <w:hideMark/>
          </w:tcPr>
          <w:p w:rsidR="00EE761D" w:rsidRPr="00957B4D" w:rsidRDefault="00EE761D" w:rsidP="00EE761D">
            <w:pPr>
              <w:jc w:val="both"/>
              <w:rPr>
                <w:rFonts w:ascii="Arial" w:hAnsi="Arial" w:cs="Arial"/>
                <w:b/>
                <w:bCs/>
                <w:sz w:val="16"/>
                <w:szCs w:val="16"/>
                <w:lang w:val="es-ES" w:eastAsia="es-ES"/>
              </w:rPr>
            </w:pPr>
          </w:p>
        </w:tc>
        <w:tc>
          <w:tcPr>
            <w:tcW w:w="1134" w:type="dxa"/>
            <w:tcBorders>
              <w:top w:val="nil"/>
              <w:left w:val="nil"/>
              <w:bottom w:val="single" w:sz="4" w:space="0" w:color="auto"/>
              <w:right w:val="single" w:sz="4" w:space="0" w:color="auto"/>
            </w:tcBorders>
            <w:shd w:val="clear" w:color="000000" w:fill="A6A6A6"/>
            <w:noWrap/>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Calificación</w:t>
            </w:r>
          </w:p>
        </w:tc>
        <w:tc>
          <w:tcPr>
            <w:tcW w:w="1420" w:type="dxa"/>
            <w:gridSpan w:val="2"/>
            <w:tcBorders>
              <w:top w:val="single" w:sz="4" w:space="0" w:color="auto"/>
              <w:left w:val="nil"/>
              <w:bottom w:val="single" w:sz="4" w:space="0" w:color="auto"/>
              <w:right w:val="single" w:sz="4" w:space="0" w:color="auto"/>
            </w:tcBorders>
            <w:shd w:val="clear" w:color="000000" w:fill="A6A6A6"/>
            <w:noWrap/>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Ponderación</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E761D" w:rsidRPr="00957B4D" w:rsidRDefault="00EE761D" w:rsidP="00EE761D">
            <w:pPr>
              <w:jc w:val="both"/>
              <w:rPr>
                <w:rFonts w:ascii="Arial" w:hAnsi="Arial" w:cs="Arial"/>
                <w:b/>
                <w:bCs/>
                <w:sz w:val="16"/>
                <w:szCs w:val="16"/>
                <w:lang w:val="es-ES" w:eastAsia="es-E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rsidR="00EE761D" w:rsidRPr="00957B4D" w:rsidRDefault="00EE761D" w:rsidP="00EE761D">
            <w:pPr>
              <w:jc w:val="both"/>
              <w:rPr>
                <w:rFonts w:ascii="Arial" w:hAnsi="Arial" w:cs="Arial"/>
                <w:b/>
                <w:bCs/>
                <w:sz w:val="16"/>
                <w:szCs w:val="16"/>
                <w:lang w:val="es-ES"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E761D" w:rsidRPr="00957B4D" w:rsidRDefault="00EE761D" w:rsidP="00EE761D">
            <w:pPr>
              <w:jc w:val="both"/>
              <w:rPr>
                <w:rFonts w:ascii="Arial" w:hAnsi="Arial" w:cs="Arial"/>
                <w:b/>
                <w:bCs/>
                <w:sz w:val="16"/>
                <w:szCs w:val="16"/>
                <w:lang w:val="es-ES" w:eastAsia="es-ES"/>
              </w:rPr>
            </w:pPr>
          </w:p>
        </w:tc>
      </w:tr>
      <w:tr w:rsidR="00EE761D" w:rsidRPr="00957B4D" w:rsidTr="00EE761D">
        <w:trPr>
          <w:trHeight w:val="225"/>
        </w:trPr>
        <w:tc>
          <w:tcPr>
            <w:tcW w:w="2648" w:type="dxa"/>
            <w:vMerge w:val="restart"/>
            <w:tcBorders>
              <w:top w:val="nil"/>
              <w:left w:val="single" w:sz="4" w:space="0" w:color="auto"/>
              <w:bottom w:val="single" w:sz="4" w:space="0" w:color="auto"/>
              <w:right w:val="single" w:sz="4" w:space="0" w:color="auto"/>
            </w:tcBorders>
            <w:shd w:val="clear" w:color="auto" w:fill="auto"/>
            <w:vAlign w:val="center"/>
            <w:hideMark/>
          </w:tcPr>
          <w:p w:rsidR="00EE761D" w:rsidRPr="00957B4D" w:rsidRDefault="00EE761D" w:rsidP="00EE761D">
            <w:pPr>
              <w:jc w:val="both"/>
              <w:rPr>
                <w:rFonts w:ascii="Arial" w:hAnsi="Arial" w:cs="Arial"/>
                <w:sz w:val="16"/>
                <w:szCs w:val="16"/>
                <w:lang w:val="es-ES" w:eastAsia="es-ES"/>
              </w:rPr>
            </w:pPr>
            <w:r w:rsidRPr="00957B4D">
              <w:rPr>
                <w:rFonts w:ascii="Arial" w:hAnsi="Arial" w:cs="Arial"/>
                <w:sz w:val="16"/>
                <w:szCs w:val="16"/>
                <w:lang w:val="es-ES" w:eastAsia="es-ES"/>
              </w:rPr>
              <w:t>CAPACIDAD DE PLANIFICACION Y ORGANIZACIÓN</w:t>
            </w:r>
          </w:p>
        </w:tc>
        <w:tc>
          <w:tcPr>
            <w:tcW w:w="754"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sidRPr="00957B4D">
              <w:rPr>
                <w:rFonts w:ascii="Arial" w:hAnsi="Arial" w:cs="Arial"/>
                <w:sz w:val="16"/>
                <w:szCs w:val="16"/>
                <w:lang w:val="es-ES" w:eastAsia="es-ES"/>
              </w:rPr>
              <w:t>SPA</w:t>
            </w:r>
          </w:p>
        </w:tc>
        <w:tc>
          <w:tcPr>
            <w:tcW w:w="1134"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sidRPr="00957B4D">
              <w:rPr>
                <w:rFonts w:ascii="Arial" w:hAnsi="Arial" w:cs="Arial"/>
                <w:sz w:val="16"/>
                <w:szCs w:val="16"/>
                <w:lang w:val="es-ES" w:eastAsia="es-ES"/>
              </w:rPr>
              <w:t>100%</w:t>
            </w:r>
          </w:p>
        </w:tc>
        <w:tc>
          <w:tcPr>
            <w:tcW w:w="648"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sidRPr="00957B4D">
              <w:rPr>
                <w:rFonts w:ascii="Arial" w:hAnsi="Arial" w:cs="Arial"/>
                <w:sz w:val="16"/>
                <w:szCs w:val="16"/>
                <w:lang w:val="es-ES" w:eastAsia="es-ES"/>
              </w:rPr>
              <w:t>50%</w:t>
            </w:r>
          </w:p>
        </w:tc>
        <w:tc>
          <w:tcPr>
            <w:tcW w:w="772"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Pr>
                <w:rFonts w:ascii="Arial" w:hAnsi="Arial" w:cs="Arial"/>
                <w:sz w:val="16"/>
                <w:szCs w:val="16"/>
                <w:lang w:val="es-ES" w:eastAsia="es-ES"/>
              </w:rPr>
              <w:t>50</w:t>
            </w:r>
            <w:r w:rsidRPr="00957B4D">
              <w:rPr>
                <w:rFonts w:ascii="Arial" w:hAnsi="Arial" w:cs="Arial"/>
                <w:sz w:val="16"/>
                <w:szCs w:val="16"/>
                <w:lang w:val="es-ES" w:eastAsia="es-ES"/>
              </w:rPr>
              <w:t>%</w:t>
            </w:r>
          </w:p>
        </w:tc>
        <w:tc>
          <w:tcPr>
            <w:tcW w:w="992"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sidRPr="00957B4D">
              <w:rPr>
                <w:rFonts w:ascii="Arial" w:hAnsi="Arial" w:cs="Arial"/>
                <w:sz w:val="16"/>
                <w:szCs w:val="16"/>
                <w:lang w:val="es-ES" w:eastAsia="es-ES"/>
              </w:rPr>
              <w:t>SD</w:t>
            </w:r>
          </w:p>
        </w:tc>
        <w:tc>
          <w:tcPr>
            <w:tcW w:w="849"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sidRPr="00957B4D">
              <w:rPr>
                <w:rFonts w:ascii="Arial" w:hAnsi="Arial" w:cs="Arial"/>
                <w:sz w:val="16"/>
                <w:szCs w:val="16"/>
                <w:lang w:val="es-ES" w:eastAsia="es-ES"/>
              </w:rPr>
              <w:t>RB</w:t>
            </w:r>
          </w:p>
        </w:tc>
        <w:tc>
          <w:tcPr>
            <w:tcW w:w="1134"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sidRPr="00957B4D">
              <w:rPr>
                <w:rFonts w:ascii="Arial" w:hAnsi="Arial" w:cs="Arial"/>
                <w:sz w:val="16"/>
                <w:szCs w:val="16"/>
                <w:lang w:val="es-ES" w:eastAsia="es-ES"/>
              </w:rPr>
              <w:t>93</w:t>
            </w:r>
          </w:p>
        </w:tc>
      </w:tr>
      <w:tr w:rsidR="00EE761D" w:rsidRPr="00957B4D" w:rsidTr="00EE761D">
        <w:trPr>
          <w:trHeight w:val="225"/>
        </w:trPr>
        <w:tc>
          <w:tcPr>
            <w:tcW w:w="2648" w:type="dxa"/>
            <w:vMerge/>
            <w:tcBorders>
              <w:top w:val="nil"/>
              <w:left w:val="single" w:sz="4" w:space="0" w:color="auto"/>
              <w:bottom w:val="single" w:sz="4" w:space="0" w:color="auto"/>
              <w:right w:val="single" w:sz="4" w:space="0" w:color="auto"/>
            </w:tcBorders>
            <w:vAlign w:val="center"/>
            <w:hideMark/>
          </w:tcPr>
          <w:p w:rsidR="00EE761D" w:rsidRPr="00957B4D" w:rsidRDefault="00EE761D" w:rsidP="00EE761D">
            <w:pPr>
              <w:jc w:val="both"/>
              <w:rPr>
                <w:rFonts w:ascii="Arial" w:hAnsi="Arial" w:cs="Arial"/>
                <w:sz w:val="16"/>
                <w:szCs w:val="16"/>
                <w:lang w:val="es-ES" w:eastAsia="es-ES"/>
              </w:rPr>
            </w:pPr>
          </w:p>
        </w:tc>
        <w:tc>
          <w:tcPr>
            <w:tcW w:w="754"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sidRPr="00957B4D">
              <w:rPr>
                <w:rFonts w:ascii="Arial" w:hAnsi="Arial" w:cs="Arial"/>
                <w:sz w:val="16"/>
                <w:szCs w:val="16"/>
                <w:lang w:val="es-ES" w:eastAsia="es-ES"/>
              </w:rPr>
              <w:t>SOA</w:t>
            </w:r>
          </w:p>
        </w:tc>
        <w:tc>
          <w:tcPr>
            <w:tcW w:w="1134"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sidRPr="00957B4D">
              <w:rPr>
                <w:rFonts w:ascii="Arial" w:hAnsi="Arial" w:cs="Arial"/>
                <w:sz w:val="16"/>
                <w:szCs w:val="16"/>
                <w:lang w:val="es-ES" w:eastAsia="es-ES"/>
              </w:rPr>
              <w:t>100%</w:t>
            </w:r>
          </w:p>
        </w:tc>
        <w:tc>
          <w:tcPr>
            <w:tcW w:w="648"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sidRPr="00957B4D">
              <w:rPr>
                <w:rFonts w:ascii="Arial" w:hAnsi="Arial" w:cs="Arial"/>
                <w:sz w:val="16"/>
                <w:szCs w:val="16"/>
                <w:lang w:val="es-ES" w:eastAsia="es-ES"/>
              </w:rPr>
              <w:t>50%</w:t>
            </w:r>
          </w:p>
        </w:tc>
        <w:tc>
          <w:tcPr>
            <w:tcW w:w="772"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sidRPr="00957B4D">
              <w:rPr>
                <w:rFonts w:ascii="Arial" w:hAnsi="Arial" w:cs="Arial"/>
                <w:sz w:val="16"/>
                <w:szCs w:val="16"/>
                <w:lang w:val="es-ES" w:eastAsia="es-ES"/>
              </w:rPr>
              <w:t>50%</w:t>
            </w:r>
          </w:p>
        </w:tc>
        <w:tc>
          <w:tcPr>
            <w:tcW w:w="992"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sidRPr="00957B4D">
              <w:rPr>
                <w:rFonts w:ascii="Arial" w:hAnsi="Arial" w:cs="Arial"/>
                <w:sz w:val="16"/>
                <w:szCs w:val="16"/>
                <w:lang w:val="es-ES" w:eastAsia="es-ES"/>
              </w:rPr>
              <w:t>SD</w:t>
            </w:r>
          </w:p>
        </w:tc>
        <w:tc>
          <w:tcPr>
            <w:tcW w:w="849"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sidRPr="00957B4D">
              <w:rPr>
                <w:rFonts w:ascii="Arial" w:hAnsi="Arial" w:cs="Arial"/>
                <w:sz w:val="16"/>
                <w:szCs w:val="16"/>
                <w:lang w:val="es-ES" w:eastAsia="es-ES"/>
              </w:rPr>
              <w:t>RB</w:t>
            </w:r>
          </w:p>
        </w:tc>
        <w:tc>
          <w:tcPr>
            <w:tcW w:w="1134" w:type="dxa"/>
            <w:tcBorders>
              <w:top w:val="nil"/>
              <w:left w:val="nil"/>
              <w:bottom w:val="single" w:sz="4" w:space="0" w:color="auto"/>
              <w:right w:val="single" w:sz="4" w:space="0" w:color="auto"/>
            </w:tcBorders>
            <w:shd w:val="clear" w:color="auto" w:fill="auto"/>
            <w:noWrap/>
            <w:vAlign w:val="center"/>
            <w:hideMark/>
          </w:tcPr>
          <w:p w:rsidR="00EE761D" w:rsidRPr="00957B4D" w:rsidRDefault="00EE761D" w:rsidP="00EE761D">
            <w:pPr>
              <w:jc w:val="both"/>
              <w:rPr>
                <w:rFonts w:ascii="Arial" w:hAnsi="Arial" w:cs="Arial"/>
                <w:sz w:val="16"/>
                <w:szCs w:val="16"/>
                <w:lang w:val="es-ES" w:eastAsia="es-ES"/>
              </w:rPr>
            </w:pPr>
            <w:r>
              <w:rPr>
                <w:rFonts w:ascii="Arial" w:hAnsi="Arial" w:cs="Arial"/>
                <w:sz w:val="16"/>
                <w:szCs w:val="16"/>
                <w:lang w:val="es-ES" w:eastAsia="es-ES"/>
              </w:rPr>
              <w:t>90</w:t>
            </w:r>
          </w:p>
        </w:tc>
      </w:tr>
      <w:tr w:rsidR="00EE761D" w:rsidRPr="00957B4D" w:rsidTr="00EE761D">
        <w:trPr>
          <w:trHeight w:val="225"/>
        </w:trPr>
        <w:tc>
          <w:tcPr>
            <w:tcW w:w="3402"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Total</w:t>
            </w:r>
          </w:p>
        </w:tc>
        <w:tc>
          <w:tcPr>
            <w:tcW w:w="1134" w:type="dxa"/>
            <w:tcBorders>
              <w:top w:val="nil"/>
              <w:left w:val="nil"/>
              <w:bottom w:val="single" w:sz="4" w:space="0" w:color="auto"/>
              <w:right w:val="single" w:sz="4" w:space="0" w:color="auto"/>
            </w:tcBorders>
            <w:shd w:val="clear" w:color="000000" w:fill="A6A6A6"/>
            <w:noWrap/>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100,00%</w:t>
            </w:r>
          </w:p>
        </w:tc>
        <w:tc>
          <w:tcPr>
            <w:tcW w:w="648" w:type="dxa"/>
            <w:tcBorders>
              <w:top w:val="nil"/>
              <w:left w:val="nil"/>
              <w:bottom w:val="single" w:sz="4" w:space="0" w:color="auto"/>
              <w:right w:val="single" w:sz="4" w:space="0" w:color="auto"/>
            </w:tcBorders>
            <w:shd w:val="clear" w:color="000000" w:fill="A6A6A6"/>
            <w:noWrap/>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 </w:t>
            </w:r>
          </w:p>
        </w:tc>
        <w:tc>
          <w:tcPr>
            <w:tcW w:w="772" w:type="dxa"/>
            <w:tcBorders>
              <w:top w:val="nil"/>
              <w:left w:val="nil"/>
              <w:bottom w:val="single" w:sz="4" w:space="0" w:color="auto"/>
              <w:right w:val="single" w:sz="4" w:space="0" w:color="auto"/>
            </w:tcBorders>
            <w:shd w:val="clear" w:color="000000" w:fill="A6A6A6"/>
            <w:noWrap/>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100,00%</w:t>
            </w:r>
          </w:p>
        </w:tc>
        <w:tc>
          <w:tcPr>
            <w:tcW w:w="992" w:type="dxa"/>
            <w:tcBorders>
              <w:top w:val="nil"/>
              <w:left w:val="nil"/>
              <w:bottom w:val="single" w:sz="4" w:space="0" w:color="auto"/>
              <w:right w:val="single" w:sz="4" w:space="0" w:color="auto"/>
            </w:tcBorders>
            <w:shd w:val="clear" w:color="000000" w:fill="A6A6A6"/>
            <w:noWrap/>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SD</w:t>
            </w:r>
          </w:p>
        </w:tc>
        <w:tc>
          <w:tcPr>
            <w:tcW w:w="849" w:type="dxa"/>
            <w:tcBorders>
              <w:top w:val="nil"/>
              <w:left w:val="nil"/>
              <w:bottom w:val="single" w:sz="4" w:space="0" w:color="auto"/>
              <w:right w:val="single" w:sz="4" w:space="0" w:color="auto"/>
            </w:tcBorders>
            <w:shd w:val="clear" w:color="000000" w:fill="A6A6A6"/>
            <w:noWrap/>
            <w:vAlign w:val="center"/>
            <w:hideMark/>
          </w:tcPr>
          <w:p w:rsidR="00EE761D" w:rsidRPr="00957B4D" w:rsidRDefault="00EE761D" w:rsidP="00EE761D">
            <w:pPr>
              <w:jc w:val="both"/>
              <w:rPr>
                <w:rFonts w:ascii="Arial" w:hAnsi="Arial" w:cs="Arial"/>
                <w:b/>
                <w:bCs/>
                <w:sz w:val="16"/>
                <w:szCs w:val="16"/>
                <w:lang w:val="es-ES" w:eastAsia="es-ES"/>
              </w:rPr>
            </w:pPr>
            <w:r w:rsidRPr="00957B4D">
              <w:rPr>
                <w:rFonts w:ascii="Arial" w:hAnsi="Arial" w:cs="Arial"/>
                <w:b/>
                <w:bCs/>
                <w:sz w:val="16"/>
                <w:szCs w:val="16"/>
                <w:lang w:val="es-ES" w:eastAsia="es-ES"/>
              </w:rPr>
              <w:t>RB</w:t>
            </w:r>
          </w:p>
        </w:tc>
        <w:tc>
          <w:tcPr>
            <w:tcW w:w="1134" w:type="dxa"/>
            <w:tcBorders>
              <w:top w:val="nil"/>
              <w:left w:val="nil"/>
              <w:bottom w:val="single" w:sz="4" w:space="0" w:color="auto"/>
              <w:right w:val="single" w:sz="4" w:space="0" w:color="auto"/>
            </w:tcBorders>
            <w:shd w:val="clear" w:color="000000" w:fill="A6A6A6"/>
            <w:noWrap/>
            <w:hideMark/>
          </w:tcPr>
          <w:p w:rsidR="00EE761D" w:rsidRPr="00957B4D" w:rsidRDefault="00EE761D" w:rsidP="00EE761D">
            <w:pPr>
              <w:jc w:val="both"/>
              <w:rPr>
                <w:rFonts w:ascii="Arial" w:hAnsi="Arial" w:cs="Arial"/>
                <w:b/>
                <w:bCs/>
                <w:sz w:val="16"/>
                <w:szCs w:val="16"/>
                <w:lang w:val="es-ES" w:eastAsia="es-ES"/>
              </w:rPr>
            </w:pPr>
            <w:r>
              <w:rPr>
                <w:rFonts w:ascii="Arial" w:hAnsi="Arial" w:cs="Arial"/>
                <w:b/>
                <w:bCs/>
                <w:sz w:val="16"/>
                <w:szCs w:val="16"/>
                <w:lang w:val="es-ES" w:eastAsia="es-ES"/>
              </w:rPr>
              <w:t>91</w:t>
            </w:r>
          </w:p>
        </w:tc>
      </w:tr>
    </w:tbl>
    <w:p w:rsidR="00EE761D" w:rsidRDefault="00EE761D" w:rsidP="00DC778E">
      <w:pPr>
        <w:spacing w:line="280" w:lineRule="exact"/>
        <w:ind w:left="202" w:right="76"/>
        <w:jc w:val="both"/>
        <w:rPr>
          <w:rFonts w:ascii="Arial" w:eastAsia="Palatino Linotype" w:hAnsi="Arial" w:cs="Arial"/>
          <w:i/>
          <w:lang w:val="es-ES"/>
        </w:rPr>
      </w:pPr>
    </w:p>
    <w:p w:rsidR="00EE761D" w:rsidRDefault="00EE761D" w:rsidP="00DC778E">
      <w:pPr>
        <w:spacing w:line="280" w:lineRule="exact"/>
        <w:ind w:left="202" w:right="76"/>
        <w:jc w:val="both"/>
        <w:rPr>
          <w:rFonts w:ascii="Arial" w:eastAsia="Palatino Linotype" w:hAnsi="Arial" w:cs="Arial"/>
          <w:i/>
          <w:lang w:val="es-ES"/>
        </w:rPr>
      </w:pPr>
    </w:p>
    <w:p w:rsidR="00C51A41" w:rsidRPr="00707640" w:rsidRDefault="0087106E" w:rsidP="00DC778E">
      <w:pPr>
        <w:spacing w:line="280" w:lineRule="exact"/>
        <w:ind w:left="242" w:right="1154"/>
        <w:jc w:val="both"/>
        <w:rPr>
          <w:rFonts w:ascii="Arial" w:eastAsia="Palatino Linotype" w:hAnsi="Arial" w:cs="Arial"/>
          <w:lang w:val="es-ES"/>
        </w:rPr>
      </w:pPr>
      <w:r>
        <w:rPr>
          <w:rFonts w:ascii="Arial" w:eastAsia="Palatino Linotype" w:hAnsi="Arial" w:cs="Arial"/>
          <w:b/>
          <w:position w:val="1"/>
          <w:lang w:val="es-ES"/>
        </w:rPr>
        <w:t>7</w:t>
      </w:r>
      <w:r w:rsidR="00C51A41" w:rsidRPr="00707640">
        <w:rPr>
          <w:rFonts w:ascii="Arial" w:eastAsia="Palatino Linotype" w:hAnsi="Arial" w:cs="Arial"/>
          <w:b/>
          <w:position w:val="1"/>
          <w:lang w:val="es-ES"/>
        </w:rPr>
        <w:t xml:space="preserve">.1.1.1.   </w:t>
      </w:r>
      <w:r w:rsidR="00C51A41" w:rsidRPr="00707640">
        <w:rPr>
          <w:rFonts w:ascii="Arial" w:eastAsia="Palatino Linotype" w:hAnsi="Arial" w:cs="Arial"/>
          <w:b/>
          <w:spacing w:val="51"/>
          <w:position w:val="1"/>
          <w:lang w:val="es-ES"/>
        </w:rPr>
        <w:t xml:space="preserve"> </w:t>
      </w:r>
      <w:r w:rsidR="00C51A41" w:rsidRPr="00707640">
        <w:rPr>
          <w:rFonts w:ascii="Arial" w:eastAsia="Palatino Linotype" w:hAnsi="Arial" w:cs="Arial"/>
          <w:b/>
          <w:spacing w:val="-1"/>
          <w:position w:val="1"/>
          <w:lang w:val="es-ES"/>
        </w:rPr>
        <w:t>Su</w:t>
      </w:r>
      <w:r w:rsidR="00C51A41" w:rsidRPr="00707640">
        <w:rPr>
          <w:rFonts w:ascii="Arial" w:eastAsia="Palatino Linotype" w:hAnsi="Arial" w:cs="Arial"/>
          <w:b/>
          <w:position w:val="1"/>
          <w:lang w:val="es-ES"/>
        </w:rPr>
        <w:t>b</w:t>
      </w:r>
      <w:r w:rsidR="00C51A41" w:rsidRPr="00707640">
        <w:rPr>
          <w:rFonts w:ascii="Arial" w:eastAsia="Palatino Linotype" w:hAnsi="Arial" w:cs="Arial"/>
          <w:b/>
          <w:spacing w:val="1"/>
          <w:position w:val="1"/>
          <w:lang w:val="es-ES"/>
        </w:rPr>
        <w:t>-</w:t>
      </w:r>
      <w:r w:rsidR="00C51A41" w:rsidRPr="00707640">
        <w:rPr>
          <w:rFonts w:ascii="Arial" w:eastAsia="Palatino Linotype" w:hAnsi="Arial" w:cs="Arial"/>
          <w:b/>
          <w:position w:val="1"/>
          <w:lang w:val="es-ES"/>
        </w:rPr>
        <w:t>Si</w:t>
      </w:r>
      <w:r w:rsidR="00C51A41" w:rsidRPr="00707640">
        <w:rPr>
          <w:rFonts w:ascii="Arial" w:eastAsia="Palatino Linotype" w:hAnsi="Arial" w:cs="Arial"/>
          <w:b/>
          <w:spacing w:val="-2"/>
          <w:position w:val="1"/>
          <w:lang w:val="es-ES"/>
        </w:rPr>
        <w:t>s</w:t>
      </w:r>
      <w:r w:rsidR="00C51A41" w:rsidRPr="00707640">
        <w:rPr>
          <w:rFonts w:ascii="Arial" w:eastAsia="Palatino Linotype" w:hAnsi="Arial" w:cs="Arial"/>
          <w:b/>
          <w:spacing w:val="1"/>
          <w:position w:val="1"/>
          <w:lang w:val="es-ES"/>
        </w:rPr>
        <w:t>t</w:t>
      </w:r>
      <w:r w:rsidR="00C51A41" w:rsidRPr="00707640">
        <w:rPr>
          <w:rFonts w:ascii="Arial" w:eastAsia="Palatino Linotype" w:hAnsi="Arial" w:cs="Arial"/>
          <w:b/>
          <w:position w:val="1"/>
          <w:lang w:val="es-ES"/>
        </w:rPr>
        <w:t>e</w:t>
      </w:r>
      <w:r w:rsidR="00C51A41" w:rsidRPr="00707640">
        <w:rPr>
          <w:rFonts w:ascii="Arial" w:eastAsia="Palatino Linotype" w:hAnsi="Arial" w:cs="Arial"/>
          <w:b/>
          <w:spacing w:val="-2"/>
          <w:position w:val="1"/>
          <w:lang w:val="es-ES"/>
        </w:rPr>
        <w:t>m</w:t>
      </w:r>
      <w:r w:rsidR="00C51A41" w:rsidRPr="00707640">
        <w:rPr>
          <w:rFonts w:ascii="Arial" w:eastAsia="Palatino Linotype" w:hAnsi="Arial" w:cs="Arial"/>
          <w:b/>
          <w:position w:val="1"/>
          <w:lang w:val="es-ES"/>
        </w:rPr>
        <w:t xml:space="preserve">a de </w:t>
      </w:r>
      <w:r w:rsidR="00C51A41" w:rsidRPr="00707640">
        <w:rPr>
          <w:rFonts w:ascii="Arial" w:eastAsia="Palatino Linotype" w:hAnsi="Arial" w:cs="Arial"/>
          <w:b/>
          <w:spacing w:val="-1"/>
          <w:position w:val="1"/>
          <w:lang w:val="es-ES"/>
        </w:rPr>
        <w:t>P</w:t>
      </w:r>
      <w:r w:rsidR="00C51A41" w:rsidRPr="00707640">
        <w:rPr>
          <w:rFonts w:ascii="Arial" w:eastAsia="Palatino Linotype" w:hAnsi="Arial" w:cs="Arial"/>
          <w:b/>
          <w:position w:val="1"/>
          <w:lang w:val="es-ES"/>
        </w:rPr>
        <w:t>ro</w:t>
      </w:r>
      <w:r w:rsidR="00C51A41" w:rsidRPr="00707640">
        <w:rPr>
          <w:rFonts w:ascii="Arial" w:eastAsia="Palatino Linotype" w:hAnsi="Arial" w:cs="Arial"/>
          <w:b/>
          <w:spacing w:val="-3"/>
          <w:position w:val="1"/>
          <w:lang w:val="es-ES"/>
        </w:rPr>
        <w:t>g</w:t>
      </w:r>
      <w:r w:rsidR="00C51A41" w:rsidRPr="00707640">
        <w:rPr>
          <w:rFonts w:ascii="Arial" w:eastAsia="Palatino Linotype" w:hAnsi="Arial" w:cs="Arial"/>
          <w:b/>
          <w:position w:val="1"/>
          <w:lang w:val="es-ES"/>
        </w:rPr>
        <w:t>r</w:t>
      </w:r>
      <w:r w:rsidR="00C51A41" w:rsidRPr="00707640">
        <w:rPr>
          <w:rFonts w:ascii="Arial" w:eastAsia="Palatino Linotype" w:hAnsi="Arial" w:cs="Arial"/>
          <w:b/>
          <w:spacing w:val="-2"/>
          <w:position w:val="1"/>
          <w:lang w:val="es-ES"/>
        </w:rPr>
        <w:t>a</w:t>
      </w:r>
      <w:r w:rsidR="00C51A41" w:rsidRPr="00707640">
        <w:rPr>
          <w:rFonts w:ascii="Arial" w:eastAsia="Palatino Linotype" w:hAnsi="Arial" w:cs="Arial"/>
          <w:b/>
          <w:position w:val="1"/>
          <w:lang w:val="es-ES"/>
        </w:rPr>
        <w:t>ma</w:t>
      </w:r>
      <w:r w:rsidR="00C51A41" w:rsidRPr="00707640">
        <w:rPr>
          <w:rFonts w:ascii="Arial" w:eastAsia="Palatino Linotype" w:hAnsi="Arial" w:cs="Arial"/>
          <w:b/>
          <w:spacing w:val="1"/>
          <w:position w:val="1"/>
          <w:lang w:val="es-ES"/>
        </w:rPr>
        <w:t>ci</w:t>
      </w:r>
      <w:r w:rsidR="00C51A41" w:rsidRPr="00707640">
        <w:rPr>
          <w:rFonts w:ascii="Arial" w:eastAsia="Palatino Linotype" w:hAnsi="Arial" w:cs="Arial"/>
          <w:b/>
          <w:position w:val="1"/>
          <w:lang w:val="es-ES"/>
        </w:rPr>
        <w:t>ón</w:t>
      </w:r>
      <w:r w:rsidR="00C51A41" w:rsidRPr="00707640">
        <w:rPr>
          <w:rFonts w:ascii="Arial" w:eastAsia="Palatino Linotype" w:hAnsi="Arial" w:cs="Arial"/>
          <w:b/>
          <w:spacing w:val="-3"/>
          <w:position w:val="1"/>
          <w:lang w:val="es-ES"/>
        </w:rPr>
        <w:t xml:space="preserve"> </w:t>
      </w:r>
      <w:r w:rsidR="00C51A41" w:rsidRPr="00707640">
        <w:rPr>
          <w:rFonts w:ascii="Arial" w:eastAsia="Palatino Linotype" w:hAnsi="Arial" w:cs="Arial"/>
          <w:b/>
          <w:position w:val="1"/>
          <w:lang w:val="es-ES"/>
        </w:rPr>
        <w:t xml:space="preserve">de </w:t>
      </w:r>
      <w:r w:rsidR="00C51A41" w:rsidRPr="00707640">
        <w:rPr>
          <w:rFonts w:ascii="Arial" w:eastAsia="Palatino Linotype" w:hAnsi="Arial" w:cs="Arial"/>
          <w:b/>
          <w:spacing w:val="-2"/>
          <w:position w:val="1"/>
          <w:lang w:val="es-ES"/>
        </w:rPr>
        <w:t>C</w:t>
      </w:r>
      <w:r w:rsidR="00C51A41" w:rsidRPr="00707640">
        <w:rPr>
          <w:rFonts w:ascii="Arial" w:eastAsia="Palatino Linotype" w:hAnsi="Arial" w:cs="Arial"/>
          <w:b/>
          <w:position w:val="1"/>
          <w:lang w:val="es-ES"/>
        </w:rPr>
        <w:t>omp</w:t>
      </w:r>
      <w:r w:rsidR="00C51A41" w:rsidRPr="00707640">
        <w:rPr>
          <w:rFonts w:ascii="Arial" w:eastAsia="Palatino Linotype" w:hAnsi="Arial" w:cs="Arial"/>
          <w:b/>
          <w:spacing w:val="-1"/>
          <w:position w:val="1"/>
          <w:lang w:val="es-ES"/>
        </w:rPr>
        <w:t>o</w:t>
      </w:r>
      <w:r w:rsidR="00C51A41" w:rsidRPr="00707640">
        <w:rPr>
          <w:rFonts w:ascii="Arial" w:eastAsia="Palatino Linotype" w:hAnsi="Arial" w:cs="Arial"/>
          <w:b/>
          <w:position w:val="1"/>
          <w:lang w:val="es-ES"/>
        </w:rPr>
        <w:t>ne</w:t>
      </w:r>
      <w:r w:rsidR="00C51A41" w:rsidRPr="00707640">
        <w:rPr>
          <w:rFonts w:ascii="Arial" w:eastAsia="Palatino Linotype" w:hAnsi="Arial" w:cs="Arial"/>
          <w:b/>
          <w:spacing w:val="-3"/>
          <w:position w:val="1"/>
          <w:lang w:val="es-ES"/>
        </w:rPr>
        <w:t>n</w:t>
      </w:r>
      <w:r w:rsidR="00C51A41" w:rsidRPr="00707640">
        <w:rPr>
          <w:rFonts w:ascii="Arial" w:eastAsia="Palatino Linotype" w:hAnsi="Arial" w:cs="Arial"/>
          <w:b/>
          <w:spacing w:val="1"/>
          <w:position w:val="1"/>
          <w:lang w:val="es-ES"/>
        </w:rPr>
        <w:t>t</w:t>
      </w:r>
      <w:r w:rsidR="00C51A41" w:rsidRPr="00707640">
        <w:rPr>
          <w:rFonts w:ascii="Arial" w:eastAsia="Palatino Linotype" w:hAnsi="Arial" w:cs="Arial"/>
          <w:b/>
          <w:spacing w:val="-2"/>
          <w:position w:val="1"/>
          <w:lang w:val="es-ES"/>
        </w:rPr>
        <w:t>e</w:t>
      </w:r>
      <w:r w:rsidR="00C51A41" w:rsidRPr="00707640">
        <w:rPr>
          <w:rFonts w:ascii="Arial" w:eastAsia="Palatino Linotype" w:hAnsi="Arial" w:cs="Arial"/>
          <w:b/>
          <w:position w:val="1"/>
          <w:lang w:val="es-ES"/>
        </w:rPr>
        <w:t xml:space="preserve">s y </w:t>
      </w:r>
      <w:r w:rsidR="00C51A41" w:rsidRPr="00707640">
        <w:rPr>
          <w:rFonts w:ascii="Arial" w:eastAsia="Palatino Linotype" w:hAnsi="Arial" w:cs="Arial"/>
          <w:b/>
          <w:spacing w:val="1"/>
          <w:position w:val="1"/>
          <w:lang w:val="es-ES"/>
        </w:rPr>
        <w:t>A</w:t>
      </w:r>
      <w:r w:rsidR="00C51A41" w:rsidRPr="00707640">
        <w:rPr>
          <w:rFonts w:ascii="Arial" w:eastAsia="Palatino Linotype" w:hAnsi="Arial" w:cs="Arial"/>
          <w:b/>
          <w:spacing w:val="-2"/>
          <w:position w:val="1"/>
          <w:lang w:val="es-ES"/>
        </w:rPr>
        <w:t>c</w:t>
      </w:r>
      <w:r w:rsidR="00C51A41" w:rsidRPr="00707640">
        <w:rPr>
          <w:rFonts w:ascii="Arial" w:eastAsia="Palatino Linotype" w:hAnsi="Arial" w:cs="Arial"/>
          <w:b/>
          <w:spacing w:val="1"/>
          <w:position w:val="1"/>
          <w:lang w:val="es-ES"/>
        </w:rPr>
        <w:t>ti</w:t>
      </w:r>
      <w:r w:rsidR="00C51A41" w:rsidRPr="00707640">
        <w:rPr>
          <w:rFonts w:ascii="Arial" w:eastAsia="Palatino Linotype" w:hAnsi="Arial" w:cs="Arial"/>
          <w:b/>
          <w:spacing w:val="-3"/>
          <w:position w:val="1"/>
          <w:lang w:val="es-ES"/>
        </w:rPr>
        <w:t>v</w:t>
      </w:r>
      <w:r w:rsidR="00C51A41" w:rsidRPr="00707640">
        <w:rPr>
          <w:rFonts w:ascii="Arial" w:eastAsia="Palatino Linotype" w:hAnsi="Arial" w:cs="Arial"/>
          <w:b/>
          <w:spacing w:val="1"/>
          <w:position w:val="1"/>
          <w:lang w:val="es-ES"/>
        </w:rPr>
        <w:t>i</w:t>
      </w:r>
      <w:r w:rsidR="00C51A41" w:rsidRPr="00707640">
        <w:rPr>
          <w:rFonts w:ascii="Arial" w:eastAsia="Palatino Linotype" w:hAnsi="Arial" w:cs="Arial"/>
          <w:b/>
          <w:position w:val="1"/>
          <w:lang w:val="es-ES"/>
        </w:rPr>
        <w:t>da</w:t>
      </w:r>
      <w:r w:rsidR="00C51A41" w:rsidRPr="00707640">
        <w:rPr>
          <w:rFonts w:ascii="Arial" w:eastAsia="Palatino Linotype" w:hAnsi="Arial" w:cs="Arial"/>
          <w:b/>
          <w:spacing w:val="-1"/>
          <w:position w:val="1"/>
          <w:lang w:val="es-ES"/>
        </w:rPr>
        <w:t>d</w:t>
      </w:r>
      <w:r w:rsidR="00C51A41" w:rsidRPr="00707640">
        <w:rPr>
          <w:rFonts w:ascii="Arial" w:eastAsia="Palatino Linotype" w:hAnsi="Arial" w:cs="Arial"/>
          <w:b/>
          <w:spacing w:val="-2"/>
          <w:position w:val="1"/>
          <w:lang w:val="es-ES"/>
        </w:rPr>
        <w:t>e</w:t>
      </w:r>
      <w:r w:rsidR="00C51A41" w:rsidRPr="00707640">
        <w:rPr>
          <w:rFonts w:ascii="Arial" w:eastAsia="Palatino Linotype" w:hAnsi="Arial" w:cs="Arial"/>
          <w:b/>
          <w:position w:val="1"/>
          <w:lang w:val="es-ES"/>
        </w:rPr>
        <w:t xml:space="preserve">s </w:t>
      </w:r>
      <w:r w:rsidR="00C51A41" w:rsidRPr="00707640">
        <w:rPr>
          <w:rFonts w:ascii="Arial" w:eastAsia="Palatino Linotype" w:hAnsi="Arial" w:cs="Arial"/>
          <w:b/>
          <w:spacing w:val="1"/>
          <w:position w:val="1"/>
          <w:lang w:val="es-ES"/>
        </w:rPr>
        <w:t>(</w:t>
      </w:r>
      <w:r w:rsidR="00C51A41" w:rsidRPr="00707640">
        <w:rPr>
          <w:rFonts w:ascii="Arial" w:eastAsia="Palatino Linotype" w:hAnsi="Arial" w:cs="Arial"/>
          <w:b/>
          <w:position w:val="1"/>
          <w:lang w:val="es-ES"/>
        </w:rPr>
        <w:t>S</w:t>
      </w:r>
      <w:r w:rsidR="00C51A41" w:rsidRPr="00707640">
        <w:rPr>
          <w:rFonts w:ascii="Arial" w:eastAsia="Palatino Linotype" w:hAnsi="Arial" w:cs="Arial"/>
          <w:b/>
          <w:spacing w:val="-3"/>
          <w:position w:val="1"/>
          <w:lang w:val="es-ES"/>
        </w:rPr>
        <w:t>P</w:t>
      </w:r>
      <w:r w:rsidR="00C51A41" w:rsidRPr="00707640">
        <w:rPr>
          <w:rFonts w:ascii="Arial" w:eastAsia="Palatino Linotype" w:hAnsi="Arial" w:cs="Arial"/>
          <w:b/>
          <w:spacing w:val="1"/>
          <w:position w:val="1"/>
          <w:lang w:val="es-ES"/>
        </w:rPr>
        <w:t>A</w:t>
      </w:r>
      <w:r w:rsidR="00C51A41" w:rsidRPr="00707640">
        <w:rPr>
          <w:rFonts w:ascii="Arial" w:eastAsia="Palatino Linotype" w:hAnsi="Arial" w:cs="Arial"/>
          <w:b/>
          <w:position w:val="1"/>
          <w:lang w:val="es-ES"/>
        </w:rPr>
        <w:t>)</w:t>
      </w:r>
    </w:p>
    <w:p w:rsidR="00C51A41" w:rsidRPr="00707640" w:rsidRDefault="00C51A41" w:rsidP="00DC778E">
      <w:pPr>
        <w:spacing w:before="1" w:line="240" w:lineRule="exact"/>
        <w:jc w:val="both"/>
        <w:rPr>
          <w:rFonts w:ascii="Arial" w:hAnsi="Arial" w:cs="Arial"/>
          <w:lang w:val="es-ES"/>
        </w:rPr>
      </w:pPr>
    </w:p>
    <w:p w:rsidR="00C51A41" w:rsidRPr="00707640" w:rsidRDefault="00C51A41" w:rsidP="005052AE">
      <w:pPr>
        <w:ind w:right="133"/>
        <w:jc w:val="both"/>
        <w:rPr>
          <w:rFonts w:ascii="Arial" w:eastAsia="Palatino Linotype" w:hAnsi="Arial" w:cs="Arial"/>
          <w:lang w:val="es-ES"/>
        </w:rPr>
      </w:pPr>
      <w:r w:rsidRPr="00707640">
        <w:rPr>
          <w:rFonts w:ascii="Arial" w:eastAsia="Palatino Linotype" w:hAnsi="Arial" w:cs="Arial"/>
          <w:lang w:val="es-ES"/>
        </w:rPr>
        <w:t>El</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SP</w:t>
      </w:r>
      <w:r w:rsidRPr="00707640">
        <w:rPr>
          <w:rFonts w:ascii="Arial" w:eastAsia="Palatino Linotype" w:hAnsi="Arial" w:cs="Arial"/>
          <w:lang w:val="es-ES"/>
        </w:rPr>
        <w:t>A</w:t>
      </w:r>
      <w:r w:rsidRPr="00707640">
        <w:rPr>
          <w:rFonts w:ascii="Arial" w:eastAsia="Palatino Linotype" w:hAnsi="Arial" w:cs="Arial"/>
          <w:spacing w:val="4"/>
          <w:lang w:val="es-ES"/>
        </w:rPr>
        <w:t xml:space="preserve"> </w:t>
      </w:r>
      <w:r w:rsidRPr="00707640">
        <w:rPr>
          <w:rFonts w:ascii="Arial" w:eastAsia="Palatino Linotype" w:hAnsi="Arial" w:cs="Arial"/>
          <w:spacing w:val="1"/>
          <w:lang w:val="es-ES"/>
        </w:rPr>
        <w:t>h</w:t>
      </w:r>
      <w:r w:rsidRPr="00707640">
        <w:rPr>
          <w:rFonts w:ascii="Arial" w:eastAsia="Palatino Linotype" w:hAnsi="Arial" w:cs="Arial"/>
          <w:lang w:val="es-ES"/>
        </w:rPr>
        <w:t>a a</w:t>
      </w:r>
      <w:r w:rsidRPr="00707640">
        <w:rPr>
          <w:rFonts w:ascii="Arial" w:eastAsia="Palatino Linotype" w:hAnsi="Arial" w:cs="Arial"/>
          <w:spacing w:val="-1"/>
          <w:lang w:val="es-ES"/>
        </w:rPr>
        <w:t>r</w:t>
      </w:r>
      <w:r w:rsidRPr="00707640">
        <w:rPr>
          <w:rFonts w:ascii="Arial" w:eastAsia="Palatino Linotype" w:hAnsi="Arial" w:cs="Arial"/>
          <w:spacing w:val="1"/>
          <w:lang w:val="es-ES"/>
        </w:rPr>
        <w:t>r</w:t>
      </w:r>
      <w:r w:rsidRPr="00707640">
        <w:rPr>
          <w:rFonts w:ascii="Arial" w:eastAsia="Palatino Linotype" w:hAnsi="Arial" w:cs="Arial"/>
          <w:spacing w:val="-3"/>
          <w:lang w:val="es-ES"/>
        </w:rPr>
        <w:t>o</w:t>
      </w:r>
      <w:r w:rsidRPr="00707640">
        <w:rPr>
          <w:rFonts w:ascii="Arial" w:eastAsia="Palatino Linotype" w:hAnsi="Arial" w:cs="Arial"/>
          <w:spacing w:val="1"/>
          <w:lang w:val="es-ES"/>
        </w:rPr>
        <w:t>j</w:t>
      </w:r>
      <w:r w:rsidRPr="00707640">
        <w:rPr>
          <w:rFonts w:ascii="Arial" w:eastAsia="Palatino Linotype" w:hAnsi="Arial" w:cs="Arial"/>
          <w:lang w:val="es-ES"/>
        </w:rPr>
        <w:t>ado</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 ca</w:t>
      </w:r>
      <w:r w:rsidRPr="00707640">
        <w:rPr>
          <w:rFonts w:ascii="Arial" w:eastAsia="Palatino Linotype" w:hAnsi="Arial" w:cs="Arial"/>
          <w:spacing w:val="1"/>
          <w:lang w:val="es-ES"/>
        </w:rPr>
        <w:t>l</w:t>
      </w:r>
      <w:r w:rsidRPr="00707640">
        <w:rPr>
          <w:rFonts w:ascii="Arial" w:eastAsia="Palatino Linotype" w:hAnsi="Arial" w:cs="Arial"/>
          <w:spacing w:val="-2"/>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9"/>
          <w:lang w:val="es-ES"/>
        </w:rPr>
        <w:t xml:space="preserve"> </w:t>
      </w:r>
      <w:r w:rsidR="00EF472A">
        <w:rPr>
          <w:rFonts w:ascii="Arial" w:eastAsia="Palatino Linotype" w:hAnsi="Arial" w:cs="Arial"/>
          <w:spacing w:val="9"/>
          <w:lang w:val="es-ES"/>
        </w:rPr>
        <w:t>100</w:t>
      </w:r>
      <w:r w:rsidRPr="00707640">
        <w:rPr>
          <w:rFonts w:ascii="Arial" w:eastAsia="Palatino Linotype" w:hAnsi="Arial" w:cs="Arial"/>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qu</w:t>
      </w:r>
      <w:r w:rsidRPr="00707640">
        <w:rPr>
          <w:rFonts w:ascii="Arial" w:eastAsia="Palatino Linotype" w:hAnsi="Arial" w:cs="Arial"/>
          <w:lang w:val="es-ES"/>
        </w:rPr>
        <w:t>iva</w:t>
      </w:r>
      <w:r w:rsidRPr="00707640">
        <w:rPr>
          <w:rFonts w:ascii="Arial" w:eastAsia="Palatino Linotype" w:hAnsi="Arial" w:cs="Arial"/>
          <w:spacing w:val="-1"/>
          <w:lang w:val="es-ES"/>
        </w:rPr>
        <w:t>l</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u</w:t>
      </w:r>
      <w:r w:rsidRPr="00707640">
        <w:rPr>
          <w:rFonts w:ascii="Arial" w:eastAsia="Palatino Linotype" w:hAnsi="Arial" w:cs="Arial"/>
          <w:lang w:val="es-ES"/>
        </w:rPr>
        <w:t>n</w:t>
      </w:r>
      <w:r w:rsidRPr="00707640">
        <w:rPr>
          <w:rFonts w:ascii="Arial" w:eastAsia="Palatino Linotype" w:hAnsi="Arial" w:cs="Arial"/>
          <w:spacing w:val="6"/>
          <w:lang w:val="es-ES"/>
        </w:rPr>
        <w:t xml:space="preserve"> </w:t>
      </w:r>
      <w:r w:rsidRPr="00707640">
        <w:rPr>
          <w:rFonts w:ascii="Arial" w:eastAsia="Palatino Linotype" w:hAnsi="Arial" w:cs="Arial"/>
          <w:i/>
          <w:spacing w:val="1"/>
          <w:lang w:val="es-ES"/>
        </w:rPr>
        <w:t>D</w:t>
      </w:r>
      <w:r w:rsidRPr="00707640">
        <w:rPr>
          <w:rFonts w:ascii="Arial" w:eastAsia="Palatino Linotype" w:hAnsi="Arial" w:cs="Arial"/>
          <w:i/>
          <w:lang w:val="es-ES"/>
        </w:rPr>
        <w:t>e</w:t>
      </w:r>
      <w:r w:rsidRPr="00707640">
        <w:rPr>
          <w:rFonts w:ascii="Arial" w:eastAsia="Palatino Linotype" w:hAnsi="Arial" w:cs="Arial"/>
          <w:i/>
          <w:spacing w:val="-1"/>
          <w:lang w:val="es-ES"/>
        </w:rPr>
        <w:t>s</w:t>
      </w:r>
      <w:r w:rsidRPr="00707640">
        <w:rPr>
          <w:rFonts w:ascii="Arial" w:eastAsia="Palatino Linotype" w:hAnsi="Arial" w:cs="Arial"/>
          <w:i/>
          <w:lang w:val="es-ES"/>
        </w:rPr>
        <w:t>a</w:t>
      </w:r>
      <w:r w:rsidRPr="00707640">
        <w:rPr>
          <w:rFonts w:ascii="Arial" w:eastAsia="Palatino Linotype" w:hAnsi="Arial" w:cs="Arial"/>
          <w:i/>
          <w:spacing w:val="1"/>
          <w:lang w:val="es-ES"/>
        </w:rPr>
        <w:t>r</w:t>
      </w:r>
      <w:r w:rsidRPr="00707640">
        <w:rPr>
          <w:rFonts w:ascii="Arial" w:eastAsia="Palatino Linotype" w:hAnsi="Arial" w:cs="Arial"/>
          <w:i/>
          <w:lang w:val="es-ES"/>
        </w:rPr>
        <w:t>r</w:t>
      </w:r>
      <w:r w:rsidRPr="00707640">
        <w:rPr>
          <w:rFonts w:ascii="Arial" w:eastAsia="Palatino Linotype" w:hAnsi="Arial" w:cs="Arial"/>
          <w:i/>
          <w:spacing w:val="-2"/>
          <w:lang w:val="es-ES"/>
        </w:rPr>
        <w:t>o</w:t>
      </w:r>
      <w:r w:rsidRPr="00707640">
        <w:rPr>
          <w:rFonts w:ascii="Arial" w:eastAsia="Palatino Linotype" w:hAnsi="Arial" w:cs="Arial"/>
          <w:i/>
          <w:spacing w:val="-1"/>
          <w:lang w:val="es-ES"/>
        </w:rPr>
        <w:t>l</w:t>
      </w:r>
      <w:r w:rsidRPr="00707640">
        <w:rPr>
          <w:rFonts w:ascii="Arial" w:eastAsia="Palatino Linotype" w:hAnsi="Arial" w:cs="Arial"/>
          <w:i/>
          <w:spacing w:val="1"/>
          <w:lang w:val="es-ES"/>
        </w:rPr>
        <w:t>l</w:t>
      </w:r>
      <w:r w:rsidRPr="00707640">
        <w:rPr>
          <w:rFonts w:ascii="Arial" w:eastAsia="Palatino Linotype" w:hAnsi="Arial" w:cs="Arial"/>
          <w:i/>
          <w:lang w:val="es-ES"/>
        </w:rPr>
        <w:t>o</w:t>
      </w:r>
      <w:r w:rsidR="00EF472A">
        <w:rPr>
          <w:rFonts w:ascii="Arial" w:eastAsia="Palatino Linotype" w:hAnsi="Arial" w:cs="Arial"/>
          <w:i/>
          <w:lang w:val="es-ES"/>
        </w:rPr>
        <w:t xml:space="preserve"> Satisfactorio </w:t>
      </w:r>
      <w:r w:rsidRPr="00707640">
        <w:rPr>
          <w:rFonts w:ascii="Arial" w:eastAsia="Palatino Linotype" w:hAnsi="Arial" w:cs="Arial"/>
          <w:i/>
          <w:spacing w:val="-1"/>
          <w:lang w:val="es-ES"/>
        </w:rPr>
        <w:t>c</w:t>
      </w:r>
      <w:r w:rsidRPr="00707640">
        <w:rPr>
          <w:rFonts w:ascii="Arial" w:eastAsia="Palatino Linotype" w:hAnsi="Arial" w:cs="Arial"/>
          <w:i/>
          <w:spacing w:val="-2"/>
          <w:lang w:val="es-ES"/>
        </w:rPr>
        <w:t>o</w:t>
      </w:r>
      <w:r w:rsidRPr="00707640">
        <w:rPr>
          <w:rFonts w:ascii="Arial" w:eastAsia="Palatino Linotype" w:hAnsi="Arial" w:cs="Arial"/>
          <w:i/>
          <w:lang w:val="es-ES"/>
        </w:rPr>
        <w:t xml:space="preserve">n </w:t>
      </w:r>
      <w:r w:rsidRPr="00707640">
        <w:rPr>
          <w:rFonts w:ascii="Arial" w:eastAsia="Palatino Linotype" w:hAnsi="Arial" w:cs="Arial"/>
          <w:i/>
          <w:spacing w:val="-1"/>
          <w:lang w:val="es-ES"/>
        </w:rPr>
        <w:t>R</w:t>
      </w:r>
      <w:r w:rsidRPr="00707640">
        <w:rPr>
          <w:rFonts w:ascii="Arial" w:eastAsia="Palatino Linotype" w:hAnsi="Arial" w:cs="Arial"/>
          <w:i/>
          <w:spacing w:val="1"/>
          <w:lang w:val="es-ES"/>
        </w:rPr>
        <w:t>i</w:t>
      </w:r>
      <w:r w:rsidRPr="00707640">
        <w:rPr>
          <w:rFonts w:ascii="Arial" w:eastAsia="Palatino Linotype" w:hAnsi="Arial" w:cs="Arial"/>
          <w:i/>
          <w:lang w:val="es-ES"/>
        </w:rPr>
        <w:t>e</w:t>
      </w:r>
      <w:r w:rsidRPr="00707640">
        <w:rPr>
          <w:rFonts w:ascii="Arial" w:eastAsia="Palatino Linotype" w:hAnsi="Arial" w:cs="Arial"/>
          <w:i/>
          <w:spacing w:val="1"/>
          <w:lang w:val="es-ES"/>
        </w:rPr>
        <w:t>s</w:t>
      </w:r>
      <w:r w:rsidRPr="00707640">
        <w:rPr>
          <w:rFonts w:ascii="Arial" w:eastAsia="Palatino Linotype" w:hAnsi="Arial" w:cs="Arial"/>
          <w:i/>
          <w:spacing w:val="-2"/>
          <w:lang w:val="es-ES"/>
        </w:rPr>
        <w:t>g</w:t>
      </w:r>
      <w:r w:rsidRPr="00707640">
        <w:rPr>
          <w:rFonts w:ascii="Arial" w:eastAsia="Palatino Linotype" w:hAnsi="Arial" w:cs="Arial"/>
          <w:i/>
          <w:lang w:val="es-ES"/>
        </w:rPr>
        <w:t>o</w:t>
      </w:r>
      <w:r w:rsidRPr="00707640">
        <w:rPr>
          <w:rFonts w:ascii="Arial" w:eastAsia="Palatino Linotype" w:hAnsi="Arial" w:cs="Arial"/>
          <w:i/>
          <w:spacing w:val="1"/>
          <w:lang w:val="es-ES"/>
        </w:rPr>
        <w:t xml:space="preserve"> </w:t>
      </w:r>
      <w:r w:rsidRPr="00707640">
        <w:rPr>
          <w:rFonts w:ascii="Arial" w:eastAsia="Palatino Linotype" w:hAnsi="Arial" w:cs="Arial"/>
          <w:i/>
          <w:lang w:val="es-ES"/>
        </w:rPr>
        <w:t>Ba</w:t>
      </w:r>
      <w:r w:rsidRPr="00707640">
        <w:rPr>
          <w:rFonts w:ascii="Arial" w:eastAsia="Palatino Linotype" w:hAnsi="Arial" w:cs="Arial"/>
          <w:i/>
          <w:spacing w:val="1"/>
          <w:lang w:val="es-ES"/>
        </w:rPr>
        <w:t>jo</w:t>
      </w:r>
      <w:r w:rsidRPr="00707640">
        <w:rPr>
          <w:rFonts w:ascii="Arial" w:eastAsia="Palatino Linotype" w:hAnsi="Arial" w:cs="Arial"/>
          <w:lang w:val="es-ES"/>
        </w:rPr>
        <w:t>.</w:t>
      </w:r>
      <w:r w:rsidRPr="00707640">
        <w:rPr>
          <w:rFonts w:ascii="Arial" w:eastAsia="Palatino Linotype" w:hAnsi="Arial" w:cs="Arial"/>
          <w:spacing w:val="-2"/>
          <w:lang w:val="es-ES"/>
        </w:rPr>
        <w:t xml:space="preserve"> </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spacing w:val="-1"/>
          <w:lang w:val="es-ES"/>
        </w:rPr>
        <w:t>u</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lang w:val="es-ES"/>
        </w:rPr>
        <w:t>ón se</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w:t>
      </w:r>
      <w:r w:rsidRPr="00707640">
        <w:rPr>
          <w:rFonts w:ascii="Arial" w:eastAsia="Palatino Linotype" w:hAnsi="Arial" w:cs="Arial"/>
          <w:spacing w:val="-2"/>
          <w:lang w:val="es-ES"/>
        </w:rPr>
        <w:t>a</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lang w:val="es-ES"/>
        </w:rPr>
        <w:t>los as</w:t>
      </w:r>
      <w:r w:rsidRPr="00707640">
        <w:rPr>
          <w:rFonts w:ascii="Arial" w:eastAsia="Palatino Linotype" w:hAnsi="Arial" w:cs="Arial"/>
          <w:spacing w:val="-3"/>
          <w:lang w:val="es-ES"/>
        </w:rPr>
        <w:t>p</w:t>
      </w:r>
      <w:r w:rsidRPr="00707640">
        <w:rPr>
          <w:rFonts w:ascii="Arial" w:eastAsia="Palatino Linotype" w:hAnsi="Arial" w:cs="Arial"/>
          <w:spacing w:val="2"/>
          <w:lang w:val="es-ES"/>
        </w:rPr>
        <w:t>e</w:t>
      </w:r>
      <w:r w:rsidRPr="00707640">
        <w:rPr>
          <w:rFonts w:ascii="Arial" w:eastAsia="Palatino Linotype" w:hAnsi="Arial" w:cs="Arial"/>
          <w:spacing w:val="-2"/>
          <w:lang w:val="es-ES"/>
        </w:rPr>
        <w:t>c</w:t>
      </w:r>
      <w:r w:rsidRPr="00707640">
        <w:rPr>
          <w:rFonts w:ascii="Arial" w:eastAsia="Palatino Linotype" w:hAnsi="Arial" w:cs="Arial"/>
          <w:lang w:val="es-ES"/>
        </w:rPr>
        <w:t xml:space="preserve">tos </w:t>
      </w:r>
      <w:r w:rsidRPr="00707640">
        <w:rPr>
          <w:rFonts w:ascii="Arial" w:eastAsia="Palatino Linotype" w:hAnsi="Arial" w:cs="Arial"/>
          <w:spacing w:val="-1"/>
          <w:lang w:val="es-ES"/>
        </w:rPr>
        <w:t>m</w:t>
      </w:r>
      <w:r w:rsidRPr="00707640">
        <w:rPr>
          <w:rFonts w:ascii="Arial" w:eastAsia="Palatino Linotype" w:hAnsi="Arial" w:cs="Arial"/>
          <w:lang w:val="es-ES"/>
        </w:rPr>
        <w:t xml:space="preserve">ás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spacing w:val="-2"/>
          <w:lang w:val="es-ES"/>
        </w:rPr>
        <w:t>l</w:t>
      </w:r>
      <w:r w:rsidRPr="00707640">
        <w:rPr>
          <w:rFonts w:ascii="Arial" w:eastAsia="Palatino Linotype" w:hAnsi="Arial" w:cs="Arial"/>
          <w:spacing w:val="2"/>
          <w:lang w:val="es-ES"/>
        </w:rPr>
        <w:t>e</w:t>
      </w:r>
      <w:r w:rsidRPr="00707640">
        <w:rPr>
          <w:rFonts w:ascii="Arial" w:eastAsia="Palatino Linotype" w:hAnsi="Arial" w:cs="Arial"/>
          <w:spacing w:val="-2"/>
          <w:lang w:val="es-ES"/>
        </w:rPr>
        <w:t>v</w:t>
      </w:r>
      <w:r w:rsidRPr="00707640">
        <w:rPr>
          <w:rFonts w:ascii="Arial" w:eastAsia="Palatino Linotype" w:hAnsi="Arial" w:cs="Arial"/>
          <w:lang w:val="es-ES"/>
        </w:rPr>
        <w:t>a</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es en</w:t>
      </w:r>
      <w:r w:rsidRPr="00707640">
        <w:rPr>
          <w:rFonts w:ascii="Arial" w:eastAsia="Palatino Linotype" w:hAnsi="Arial" w:cs="Arial"/>
          <w:spacing w:val="1"/>
          <w:lang w:val="es-ES"/>
        </w:rPr>
        <w:t xml:space="preserve"> </w:t>
      </w:r>
      <w:r w:rsidRPr="00707640">
        <w:rPr>
          <w:rFonts w:ascii="Arial" w:eastAsia="Palatino Linotype" w:hAnsi="Arial" w:cs="Arial"/>
          <w:lang w:val="es-ES"/>
        </w:rPr>
        <w:t xml:space="preserve">lo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ado</w:t>
      </w:r>
      <w:r w:rsidRPr="00707640">
        <w:rPr>
          <w:rFonts w:ascii="Arial" w:eastAsia="Palatino Linotype" w:hAnsi="Arial" w:cs="Arial"/>
          <w:spacing w:val="-1"/>
          <w:lang w:val="es-ES"/>
        </w:rPr>
        <w:t xml:space="preserve"> </w:t>
      </w:r>
      <w:r w:rsidRPr="00707640">
        <w:rPr>
          <w:rFonts w:ascii="Arial" w:eastAsia="Palatino Linotype" w:hAnsi="Arial" w:cs="Arial"/>
          <w:lang w:val="es-ES"/>
        </w:rPr>
        <w:t>a l</w:t>
      </w:r>
      <w:r w:rsidRPr="00707640">
        <w:rPr>
          <w:rFonts w:ascii="Arial" w:eastAsia="Palatino Linotype" w:hAnsi="Arial" w:cs="Arial"/>
          <w:spacing w:val="-2"/>
          <w:lang w:val="es-ES"/>
        </w:rPr>
        <w:t>a</w:t>
      </w:r>
      <w:r w:rsidRPr="00707640">
        <w:rPr>
          <w:rFonts w:ascii="Arial" w:eastAsia="Palatino Linotype" w:hAnsi="Arial" w:cs="Arial"/>
          <w:lang w:val="es-ES"/>
        </w:rPr>
        <w:t xml:space="preserve">s </w:t>
      </w:r>
      <w:r w:rsidRPr="00707640">
        <w:rPr>
          <w:rFonts w:ascii="Arial" w:eastAsia="Palatino Linotype" w:hAnsi="Arial" w:cs="Arial"/>
          <w:spacing w:val="1"/>
          <w:lang w:val="es-ES"/>
        </w:rPr>
        <w:t>f</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w:t>
      </w:r>
      <w:r w:rsidRPr="00707640">
        <w:rPr>
          <w:rFonts w:ascii="Arial" w:eastAsia="Palatino Linotype" w:hAnsi="Arial" w:cs="Arial"/>
          <w:spacing w:val="-2"/>
          <w:lang w:val="es-ES"/>
        </w:rPr>
        <w:t>al</w:t>
      </w:r>
      <w:r w:rsidRPr="00707640">
        <w:rPr>
          <w:rFonts w:ascii="Arial" w:eastAsia="Palatino Linotype" w:hAnsi="Arial" w:cs="Arial"/>
          <w:spacing w:val="2"/>
          <w:lang w:val="es-ES"/>
        </w:rPr>
        <w:t>e</w:t>
      </w:r>
      <w:r w:rsidRPr="00707640">
        <w:rPr>
          <w:rFonts w:ascii="Arial" w:eastAsia="Palatino Linotype" w:hAnsi="Arial" w:cs="Arial"/>
          <w:lang w:val="es-ES"/>
        </w:rPr>
        <w:t>zas y</w:t>
      </w:r>
      <w:r w:rsidRPr="00707640">
        <w:rPr>
          <w:rFonts w:ascii="Arial" w:eastAsia="Palatino Linotype" w:hAnsi="Arial" w:cs="Arial"/>
          <w:spacing w:val="-2"/>
          <w:lang w:val="es-ES"/>
        </w:rPr>
        <w:t xml:space="preserve"> </w:t>
      </w:r>
      <w:r w:rsidRPr="00707640">
        <w:rPr>
          <w:rFonts w:ascii="Arial" w:eastAsia="Palatino Linotype" w:hAnsi="Arial" w:cs="Arial"/>
          <w:lang w:val="es-ES"/>
        </w:rPr>
        <w:t>o</w:t>
      </w:r>
      <w:r w:rsidRPr="00707640">
        <w:rPr>
          <w:rFonts w:ascii="Arial" w:eastAsia="Palatino Linotype" w:hAnsi="Arial" w:cs="Arial"/>
          <w:spacing w:val="-1"/>
          <w:lang w:val="es-ES"/>
        </w:rPr>
        <w:t>p</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w:t>
      </w:r>
      <w:r w:rsidRPr="00707640">
        <w:rPr>
          <w:rFonts w:ascii="Arial" w:eastAsia="Palatino Linotype" w:hAnsi="Arial" w:cs="Arial"/>
          <w:spacing w:val="-4"/>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ida</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 xml:space="preserve">s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3"/>
          <w:lang w:val="es-ES"/>
        </w:rPr>
        <w:t>m</w:t>
      </w:r>
      <w:r w:rsidRPr="00707640">
        <w:rPr>
          <w:rFonts w:ascii="Arial" w:eastAsia="Palatino Linotype" w:hAnsi="Arial" w:cs="Arial"/>
          <w:spacing w:val="2"/>
          <w:lang w:val="es-ES"/>
        </w:rPr>
        <w:t>e</w:t>
      </w:r>
      <w:r w:rsidRPr="00707640">
        <w:rPr>
          <w:rFonts w:ascii="Arial" w:eastAsia="Palatino Linotype" w:hAnsi="Arial" w:cs="Arial"/>
          <w:spacing w:val="1"/>
          <w:lang w:val="es-ES"/>
        </w:rPr>
        <w:t>j</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as</w:t>
      </w:r>
      <w:r w:rsidRPr="00707640">
        <w:rPr>
          <w:rFonts w:ascii="Arial" w:eastAsia="Palatino Linotype" w:hAnsi="Arial" w:cs="Arial"/>
          <w:spacing w:val="-2"/>
          <w:lang w:val="es-ES"/>
        </w:rPr>
        <w:t xml:space="preserve"> </w:t>
      </w:r>
      <w:r w:rsidRPr="00707640">
        <w:rPr>
          <w:rFonts w:ascii="Arial" w:eastAsia="Palatino Linotype" w:hAnsi="Arial" w:cs="Arial"/>
          <w:lang w:val="es-ES"/>
        </w:rPr>
        <w:t>i</w:t>
      </w:r>
      <w:r w:rsidRPr="00707640">
        <w:rPr>
          <w:rFonts w:ascii="Arial" w:eastAsia="Palatino Linotype" w:hAnsi="Arial" w:cs="Arial"/>
          <w:spacing w:val="-2"/>
          <w:lang w:val="es-ES"/>
        </w:rPr>
        <w:t>d</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lang w:val="es-ES"/>
        </w:rPr>
        <w:t>a</w:t>
      </w:r>
      <w:r w:rsidRPr="00707640">
        <w:rPr>
          <w:rFonts w:ascii="Arial" w:eastAsia="Palatino Linotype" w:hAnsi="Arial" w:cs="Arial"/>
          <w:spacing w:val="-3"/>
          <w:lang w:val="es-ES"/>
        </w:rPr>
        <w:t>d</w:t>
      </w:r>
      <w:r w:rsidRPr="00707640">
        <w:rPr>
          <w:rFonts w:ascii="Arial" w:eastAsia="Palatino Linotype" w:hAnsi="Arial" w:cs="Arial"/>
          <w:lang w:val="es-ES"/>
        </w:rPr>
        <w:t>as.</w:t>
      </w:r>
    </w:p>
    <w:p w:rsidR="00C51A41" w:rsidRPr="00707640" w:rsidRDefault="00C51A41" w:rsidP="00DC778E">
      <w:pPr>
        <w:spacing w:before="1" w:line="240" w:lineRule="exact"/>
        <w:jc w:val="both"/>
        <w:rPr>
          <w:rFonts w:ascii="Arial" w:hAnsi="Arial" w:cs="Arial"/>
          <w:lang w:val="es-ES"/>
        </w:rPr>
      </w:pPr>
    </w:p>
    <w:p w:rsidR="00C51A41" w:rsidRPr="00707640" w:rsidRDefault="00C51A41" w:rsidP="005052AE">
      <w:pPr>
        <w:ind w:right="133"/>
        <w:jc w:val="both"/>
        <w:rPr>
          <w:rFonts w:ascii="Arial" w:eastAsia="Palatino Linotype" w:hAnsi="Arial" w:cs="Arial"/>
          <w:lang w:val="es-ES"/>
        </w:rPr>
      </w:pPr>
      <w:r w:rsidRPr="00707640">
        <w:rPr>
          <w:rFonts w:ascii="Arial" w:eastAsia="Palatino Linotype" w:hAnsi="Arial" w:cs="Arial"/>
          <w:lang w:val="es-ES"/>
        </w:rPr>
        <w:t>Las</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f</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ta</w:t>
      </w:r>
      <w:r w:rsidRPr="00707640">
        <w:rPr>
          <w:rFonts w:ascii="Arial" w:eastAsia="Palatino Linotype" w:hAnsi="Arial" w:cs="Arial"/>
          <w:spacing w:val="-2"/>
          <w:lang w:val="es-ES"/>
        </w:rPr>
        <w:t>l</w:t>
      </w:r>
      <w:r w:rsidRPr="00707640">
        <w:rPr>
          <w:rFonts w:ascii="Arial" w:eastAsia="Palatino Linotype" w:hAnsi="Arial" w:cs="Arial"/>
          <w:lang w:val="es-ES"/>
        </w:rPr>
        <w:t xml:space="preserve">ezas </w:t>
      </w:r>
      <w:r w:rsidRPr="00707640">
        <w:rPr>
          <w:rFonts w:ascii="Arial" w:eastAsia="Palatino Linotype" w:hAnsi="Arial" w:cs="Arial"/>
          <w:spacing w:val="1"/>
          <w:lang w:val="es-ES"/>
        </w:rPr>
        <w:t>q</w:t>
      </w:r>
      <w:r w:rsidRPr="00707640">
        <w:rPr>
          <w:rFonts w:ascii="Arial" w:eastAsia="Palatino Linotype" w:hAnsi="Arial" w:cs="Arial"/>
          <w:spacing w:val="-4"/>
          <w:lang w:val="es-ES"/>
        </w:rPr>
        <w:t>u</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i</w:t>
      </w:r>
      <w:r w:rsidRPr="00707640">
        <w:rPr>
          <w:rFonts w:ascii="Arial" w:eastAsia="Palatino Linotype" w:hAnsi="Arial" w:cs="Arial"/>
          <w:lang w:val="es-ES"/>
        </w:rPr>
        <w:t>d</w:t>
      </w:r>
      <w:r w:rsidRPr="00707640">
        <w:rPr>
          <w:rFonts w:ascii="Arial" w:eastAsia="Palatino Linotype" w:hAnsi="Arial" w:cs="Arial"/>
          <w:spacing w:val="-1"/>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w:t>
      </w:r>
      <w:r w:rsidRPr="00707640">
        <w:rPr>
          <w:rFonts w:ascii="Arial" w:eastAsia="Palatino Linotype" w:hAnsi="Arial" w:cs="Arial"/>
          <w:spacing w:val="-2"/>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spacing w:val="-3"/>
          <w:lang w:val="es-ES"/>
        </w:rPr>
        <w:t>o</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lang w:val="es-ES"/>
        </w:rPr>
        <w:t>en</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2"/>
          <w:lang w:val="es-ES"/>
        </w:rPr>
        <w:t>st</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spacing w:val="-1"/>
          <w:lang w:val="es-ES"/>
        </w:rPr>
        <w:t>S</w:t>
      </w:r>
      <w:r w:rsidRPr="00707640">
        <w:rPr>
          <w:rFonts w:ascii="Arial" w:eastAsia="Palatino Linotype" w:hAnsi="Arial" w:cs="Arial"/>
          <w:spacing w:val="-4"/>
          <w:lang w:val="es-ES"/>
        </w:rPr>
        <w:t>u</w:t>
      </w:r>
      <w:r w:rsidRPr="00707640">
        <w:rPr>
          <w:rFonts w:ascii="Arial" w:eastAsia="Palatino Linotype" w:hAnsi="Arial" w:cs="Arial"/>
          <w:spacing w:val="1"/>
          <w:lang w:val="es-ES"/>
        </w:rPr>
        <w:t>b-</w:t>
      </w:r>
      <w:r w:rsidRPr="00707640">
        <w:rPr>
          <w:rFonts w:ascii="Arial" w:eastAsia="Palatino Linotype" w:hAnsi="Arial" w:cs="Arial"/>
          <w:spacing w:val="-1"/>
          <w:lang w:val="es-ES"/>
        </w:rPr>
        <w:t>S</w:t>
      </w:r>
      <w:r w:rsidRPr="00707640">
        <w:rPr>
          <w:rFonts w:ascii="Arial" w:eastAsia="Palatino Linotype" w:hAnsi="Arial" w:cs="Arial"/>
          <w:spacing w:val="1"/>
          <w:lang w:val="es-ES"/>
        </w:rPr>
        <w:t>i</w:t>
      </w:r>
      <w:r w:rsidRPr="00707640">
        <w:rPr>
          <w:rFonts w:ascii="Arial" w:eastAsia="Palatino Linotype" w:hAnsi="Arial" w:cs="Arial"/>
          <w:lang w:val="es-ES"/>
        </w:rPr>
        <w:t>s</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spacing w:val="-3"/>
          <w:lang w:val="es-ES"/>
        </w:rPr>
        <w:t>m</w:t>
      </w:r>
      <w:r w:rsidRPr="00707640">
        <w:rPr>
          <w:rFonts w:ascii="Arial" w:eastAsia="Palatino Linotype" w:hAnsi="Arial" w:cs="Arial"/>
          <w:lang w:val="es-ES"/>
        </w:rPr>
        <w:t>a</w:t>
      </w:r>
      <w:r w:rsidRPr="00707640">
        <w:rPr>
          <w:rFonts w:ascii="Arial" w:eastAsia="Palatino Linotype" w:hAnsi="Arial" w:cs="Arial"/>
          <w:spacing w:val="4"/>
          <w:lang w:val="es-ES"/>
        </w:rPr>
        <w:t xml:space="preserve"> </w:t>
      </w:r>
      <w:r w:rsidRPr="00707640">
        <w:rPr>
          <w:rFonts w:ascii="Arial" w:eastAsia="Palatino Linotype" w:hAnsi="Arial" w:cs="Arial"/>
          <w:lang w:val="es-ES"/>
        </w:rPr>
        <w:t>s</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i</w:t>
      </w:r>
      <w:r w:rsidRPr="00707640">
        <w:rPr>
          <w:rFonts w:ascii="Arial" w:eastAsia="Palatino Linotype" w:hAnsi="Arial" w:cs="Arial"/>
          <w:lang w:val="es-ES"/>
        </w:rPr>
        <w:t>)</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x</w:t>
      </w:r>
      <w:r w:rsidRPr="00707640">
        <w:rPr>
          <w:rFonts w:ascii="Arial" w:eastAsia="Palatino Linotype" w:hAnsi="Arial" w:cs="Arial"/>
          <w:lang w:val="es-ES"/>
        </w:rPr>
        <w:t>i</w:t>
      </w:r>
      <w:r w:rsidRPr="00707640">
        <w:rPr>
          <w:rFonts w:ascii="Arial" w:eastAsia="Palatino Linotype" w:hAnsi="Arial" w:cs="Arial"/>
          <w:spacing w:val="-2"/>
          <w:lang w:val="es-ES"/>
        </w:rPr>
        <w:t>st</w:t>
      </w:r>
      <w:r w:rsidRPr="00707640">
        <w:rPr>
          <w:rFonts w:ascii="Arial" w:eastAsia="Palatino Linotype" w:hAnsi="Arial" w:cs="Arial"/>
          <w:lang w:val="es-ES"/>
        </w:rPr>
        <w:t>en</w:t>
      </w:r>
      <w:r w:rsidRPr="00707640">
        <w:rPr>
          <w:rFonts w:ascii="Arial" w:eastAsia="Palatino Linotype" w:hAnsi="Arial" w:cs="Arial"/>
          <w:spacing w:val="1"/>
          <w:lang w:val="es-ES"/>
        </w:rPr>
        <w:t xml:space="preserve"> </w:t>
      </w:r>
      <w:r w:rsidRPr="00707640">
        <w:rPr>
          <w:rFonts w:ascii="Arial" w:eastAsia="Palatino Linotype" w:hAnsi="Arial" w:cs="Arial"/>
          <w:lang w:val="es-ES"/>
        </w:rPr>
        <w:t>en</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áct</w:t>
      </w:r>
      <w:r w:rsidRPr="00707640">
        <w:rPr>
          <w:rFonts w:ascii="Arial" w:eastAsia="Palatino Linotype" w:hAnsi="Arial" w:cs="Arial"/>
          <w:spacing w:val="-2"/>
          <w:lang w:val="es-ES"/>
        </w:rPr>
        <w:t>i</w:t>
      </w:r>
      <w:r w:rsidRPr="00707640">
        <w:rPr>
          <w:rFonts w:ascii="Arial" w:eastAsia="Palatino Linotype" w:hAnsi="Arial" w:cs="Arial"/>
          <w:lang w:val="es-ES"/>
        </w:rPr>
        <w:t>ca m</w:t>
      </w:r>
      <w:r w:rsidRPr="00707640">
        <w:rPr>
          <w:rFonts w:ascii="Arial" w:eastAsia="Palatino Linotype" w:hAnsi="Arial" w:cs="Arial"/>
          <w:spacing w:val="2"/>
          <w:lang w:val="es-ES"/>
        </w:rPr>
        <w:t>e</w:t>
      </w:r>
      <w:r w:rsidRPr="00707640">
        <w:rPr>
          <w:rFonts w:ascii="Arial" w:eastAsia="Palatino Linotype" w:hAnsi="Arial" w:cs="Arial"/>
          <w:spacing w:val="-2"/>
          <w:lang w:val="es-ES"/>
        </w:rPr>
        <w:t>c</w:t>
      </w:r>
      <w:r w:rsidRPr="00707640">
        <w:rPr>
          <w:rFonts w:ascii="Arial" w:eastAsia="Palatino Linotype" w:hAnsi="Arial" w:cs="Arial"/>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ismos</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b</w:t>
      </w:r>
      <w:r w:rsidRPr="00707640">
        <w:rPr>
          <w:rFonts w:ascii="Arial" w:eastAsia="Palatino Linotype" w:hAnsi="Arial" w:cs="Arial"/>
          <w:lang w:val="es-ES"/>
        </w:rPr>
        <w:t>a</w:t>
      </w:r>
      <w:r w:rsidRPr="00707640">
        <w:rPr>
          <w:rFonts w:ascii="Arial" w:eastAsia="Palatino Linotype" w:hAnsi="Arial" w:cs="Arial"/>
          <w:spacing w:val="1"/>
          <w:lang w:val="es-ES"/>
        </w:rPr>
        <w:t>j</w:t>
      </w:r>
      <w:r w:rsidRPr="00707640">
        <w:rPr>
          <w:rFonts w:ascii="Arial" w:eastAsia="Palatino Linotype" w:hAnsi="Arial" w:cs="Arial"/>
          <w:lang w:val="es-ES"/>
        </w:rPr>
        <w:t>o</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lang w:val="es-ES"/>
        </w:rPr>
        <w:t>la</w:t>
      </w:r>
      <w:r w:rsidRPr="00707640">
        <w:rPr>
          <w:rFonts w:ascii="Arial" w:eastAsia="Palatino Linotype" w:hAnsi="Arial" w:cs="Arial"/>
          <w:spacing w:val="5"/>
          <w:lang w:val="es-ES"/>
        </w:rPr>
        <w:t xml:space="preserve"> </w:t>
      </w:r>
      <w:r w:rsidRPr="00707640">
        <w:rPr>
          <w:rFonts w:ascii="Arial" w:eastAsia="Palatino Linotype" w:hAnsi="Arial" w:cs="Arial"/>
          <w:spacing w:val="-1"/>
          <w:lang w:val="es-ES"/>
        </w:rPr>
        <w:t>p</w:t>
      </w:r>
      <w:r w:rsidRPr="00707640">
        <w:rPr>
          <w:rFonts w:ascii="Arial" w:eastAsia="Palatino Linotype" w:hAnsi="Arial" w:cs="Arial"/>
          <w:lang w:val="es-ES"/>
        </w:rPr>
        <w:t>l</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spacing w:val="-2"/>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lang w:val="es-ES"/>
        </w:rPr>
        <w:t>y</w:t>
      </w:r>
      <w:r w:rsidRPr="00707640">
        <w:rPr>
          <w:rFonts w:ascii="Arial" w:eastAsia="Palatino Linotype" w:hAnsi="Arial" w:cs="Arial"/>
          <w:spacing w:val="3"/>
          <w:lang w:val="es-ES"/>
        </w:rPr>
        <w:t xml:space="preserve"> </w:t>
      </w:r>
      <w:r w:rsidRPr="00707640">
        <w:rPr>
          <w:rFonts w:ascii="Arial" w:eastAsia="Palatino Linotype" w:hAnsi="Arial" w:cs="Arial"/>
          <w:lang w:val="es-ES"/>
        </w:rPr>
        <w:t>m</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it</w:t>
      </w:r>
      <w:r w:rsidRPr="00707640">
        <w:rPr>
          <w:rFonts w:ascii="Arial" w:eastAsia="Palatino Linotype" w:hAnsi="Arial" w:cs="Arial"/>
          <w:spacing w:val="-2"/>
          <w:lang w:val="es-ES"/>
        </w:rPr>
        <w:t>o</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o</w:t>
      </w:r>
      <w:r w:rsidRPr="00707640">
        <w:rPr>
          <w:rFonts w:ascii="Arial" w:eastAsia="Palatino Linotype" w:hAnsi="Arial" w:cs="Arial"/>
          <w:spacing w:val="5"/>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a</w:t>
      </w:r>
      <w:r w:rsidRPr="00707640">
        <w:rPr>
          <w:rFonts w:ascii="Arial" w:eastAsia="Palatino Linotype" w:hAnsi="Arial" w:cs="Arial"/>
          <w:lang w:val="es-ES"/>
        </w:rPr>
        <w:t>ct</w:t>
      </w:r>
      <w:r w:rsidRPr="00707640">
        <w:rPr>
          <w:rFonts w:ascii="Arial" w:eastAsia="Palatino Linotype" w:hAnsi="Arial" w:cs="Arial"/>
          <w:spacing w:val="1"/>
          <w:lang w:val="es-ES"/>
        </w:rPr>
        <w:t>i</w:t>
      </w:r>
      <w:r w:rsidRPr="00707640">
        <w:rPr>
          <w:rFonts w:ascii="Arial" w:eastAsia="Palatino Linotype" w:hAnsi="Arial" w:cs="Arial"/>
          <w:spacing w:val="-2"/>
          <w:lang w:val="es-ES"/>
        </w:rPr>
        <w:t>v</w:t>
      </w:r>
      <w:r w:rsidRPr="00707640">
        <w:rPr>
          <w:rFonts w:ascii="Arial" w:eastAsia="Palatino Linotype" w:hAnsi="Arial" w:cs="Arial"/>
          <w:lang w:val="es-ES"/>
        </w:rPr>
        <w:t>ida</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spacing w:val="1"/>
          <w:lang w:val="es-ES"/>
        </w:rPr>
        <w:t>s</w:t>
      </w:r>
      <w:r w:rsidRPr="00707640">
        <w:rPr>
          <w:rFonts w:ascii="Arial" w:eastAsia="Palatino Linotype" w:hAnsi="Arial" w:cs="Arial"/>
          <w:lang w:val="es-ES"/>
        </w:rPr>
        <w:t>;</w:t>
      </w:r>
      <w:r w:rsidRPr="00707640">
        <w:rPr>
          <w:rFonts w:ascii="Arial" w:eastAsia="Palatino Linotype" w:hAnsi="Arial" w:cs="Arial"/>
          <w:spacing w:val="18"/>
          <w:lang w:val="es-ES"/>
        </w:rPr>
        <w:t xml:space="preserve"> </w:t>
      </w:r>
      <w:r w:rsidRPr="00707640">
        <w:rPr>
          <w:rFonts w:ascii="Arial" w:eastAsia="Palatino Linotype" w:hAnsi="Arial" w:cs="Arial"/>
          <w:spacing w:val="-2"/>
          <w:lang w:val="es-ES"/>
        </w:rPr>
        <w:t>i</w:t>
      </w:r>
      <w:r w:rsidRPr="00707640">
        <w:rPr>
          <w:rFonts w:ascii="Arial" w:eastAsia="Palatino Linotype" w:hAnsi="Arial" w:cs="Arial"/>
          <w:lang w:val="es-ES"/>
        </w:rPr>
        <w:t>i)</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elab</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spacing w:val="-2"/>
          <w:lang w:val="es-ES"/>
        </w:rPr>
        <w:t>a</w:t>
      </w:r>
      <w:r w:rsidRPr="00707640">
        <w:rPr>
          <w:rFonts w:ascii="Arial" w:eastAsia="Palatino Linotype" w:hAnsi="Arial" w:cs="Arial"/>
          <w:lang w:val="es-ES"/>
        </w:rPr>
        <w:t>n e im</w:t>
      </w:r>
      <w:r w:rsidRPr="00707640">
        <w:rPr>
          <w:rFonts w:ascii="Arial" w:eastAsia="Palatino Linotype" w:hAnsi="Arial" w:cs="Arial"/>
          <w:spacing w:val="-1"/>
          <w:lang w:val="es-ES"/>
        </w:rPr>
        <w:t>p</w:t>
      </w:r>
      <w:r w:rsidRPr="00707640">
        <w:rPr>
          <w:rFonts w:ascii="Arial" w:eastAsia="Palatino Linotype" w:hAnsi="Arial" w:cs="Arial"/>
          <w:spacing w:val="-2"/>
          <w:lang w:val="es-ES"/>
        </w:rPr>
        <w:t>l</w:t>
      </w:r>
      <w:r w:rsidRPr="00707640">
        <w:rPr>
          <w:rFonts w:ascii="Arial" w:eastAsia="Palatino Linotype" w:hAnsi="Arial" w:cs="Arial"/>
          <w:spacing w:val="2"/>
          <w:lang w:val="es-ES"/>
        </w:rPr>
        <w:t>e</w:t>
      </w:r>
      <w:r w:rsidRPr="00707640">
        <w:rPr>
          <w:rFonts w:ascii="Arial" w:eastAsia="Palatino Linotype" w:hAnsi="Arial" w:cs="Arial"/>
          <w:spacing w:val="-3"/>
          <w:lang w:val="es-ES"/>
        </w:rPr>
        <w:t>m</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tan</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es o</w:t>
      </w:r>
      <w:r w:rsidRPr="00707640">
        <w:rPr>
          <w:rFonts w:ascii="Arial" w:eastAsia="Palatino Linotype" w:hAnsi="Arial" w:cs="Arial"/>
          <w:spacing w:val="-1"/>
          <w:lang w:val="es-ES"/>
        </w:rPr>
        <w:t>p</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at</w:t>
      </w:r>
      <w:r w:rsidRPr="00707640">
        <w:rPr>
          <w:rFonts w:ascii="Arial" w:eastAsia="Palatino Linotype" w:hAnsi="Arial" w:cs="Arial"/>
          <w:spacing w:val="-2"/>
          <w:lang w:val="es-ES"/>
        </w:rPr>
        <w:t>i</w:t>
      </w:r>
      <w:r w:rsidRPr="00707640">
        <w:rPr>
          <w:rFonts w:ascii="Arial" w:eastAsia="Palatino Linotype" w:hAnsi="Arial" w:cs="Arial"/>
          <w:lang w:val="es-ES"/>
        </w:rPr>
        <w:t>vos a</w:t>
      </w:r>
      <w:r w:rsidRPr="00707640">
        <w:rPr>
          <w:rFonts w:ascii="Arial" w:eastAsia="Palatino Linotype" w:hAnsi="Arial" w:cs="Arial"/>
          <w:spacing w:val="1"/>
          <w:lang w:val="es-ES"/>
        </w:rPr>
        <w:t>n</w:t>
      </w:r>
      <w:r w:rsidRPr="00707640">
        <w:rPr>
          <w:rFonts w:ascii="Arial" w:eastAsia="Palatino Linotype" w:hAnsi="Arial" w:cs="Arial"/>
          <w:spacing w:val="-1"/>
          <w:lang w:val="es-ES"/>
        </w:rPr>
        <w:t>u</w:t>
      </w:r>
      <w:r w:rsidRPr="00707640">
        <w:rPr>
          <w:rFonts w:ascii="Arial" w:eastAsia="Palatino Linotype" w:hAnsi="Arial" w:cs="Arial"/>
          <w:spacing w:val="-2"/>
          <w:lang w:val="es-ES"/>
        </w:rPr>
        <w:t>al</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00957B4D">
        <w:rPr>
          <w:rFonts w:ascii="Arial" w:eastAsia="Palatino Linotype" w:hAnsi="Arial" w:cs="Arial"/>
          <w:spacing w:val="3"/>
          <w:lang w:val="es-ES"/>
        </w:rPr>
        <w:t>y se actualizan en oportunidad de los informes semestrales de seguimiento</w:t>
      </w:r>
      <w:r w:rsidR="00E039CF">
        <w:rPr>
          <w:rFonts w:ascii="Arial" w:eastAsia="Palatino Linotype" w:hAnsi="Arial" w:cs="Arial"/>
          <w:spacing w:val="3"/>
          <w:lang w:val="es-ES"/>
        </w:rPr>
        <w:t xml:space="preserve">; </w:t>
      </w:r>
      <w:r w:rsidR="00E039CF">
        <w:rPr>
          <w:rFonts w:ascii="Arial" w:eastAsia="Palatino Linotype" w:hAnsi="Arial" w:cs="Arial"/>
          <w:spacing w:val="3"/>
          <w:lang w:val="es-ES"/>
        </w:rPr>
        <w:lastRenderedPageBreak/>
        <w:t>iii) se utiliza la metodología de Project Managment Institute (PMI) y se apoya en el software MS Project para el seguimiento.</w:t>
      </w:r>
    </w:p>
    <w:p w:rsidR="00C51A41" w:rsidRPr="00707640" w:rsidRDefault="00C51A41" w:rsidP="00DC778E">
      <w:pPr>
        <w:spacing w:before="15" w:line="220" w:lineRule="exact"/>
        <w:jc w:val="both"/>
        <w:rPr>
          <w:rFonts w:ascii="Arial" w:hAnsi="Arial" w:cs="Arial"/>
          <w:lang w:val="es-ES"/>
        </w:rPr>
      </w:pPr>
    </w:p>
    <w:p w:rsidR="00957B4D" w:rsidRDefault="00957B4D" w:rsidP="005052AE">
      <w:pPr>
        <w:spacing w:line="280" w:lineRule="exact"/>
        <w:ind w:right="442"/>
        <w:jc w:val="both"/>
        <w:rPr>
          <w:rFonts w:ascii="Arial" w:eastAsia="Palatino Linotype" w:hAnsi="Arial" w:cs="Arial"/>
          <w:spacing w:val="-1"/>
          <w:lang w:val="es-ES"/>
        </w:rPr>
      </w:pPr>
      <w:r>
        <w:rPr>
          <w:rFonts w:ascii="Arial" w:eastAsia="Palatino Linotype" w:hAnsi="Arial" w:cs="Arial"/>
          <w:spacing w:val="-1"/>
          <w:lang w:val="es-ES"/>
        </w:rPr>
        <w:t>En la calificación paralela el resultado fue de 93%</w:t>
      </w:r>
      <w:r w:rsidR="00E039CF">
        <w:rPr>
          <w:rFonts w:ascii="Arial" w:eastAsia="Palatino Linotype" w:hAnsi="Arial" w:cs="Arial"/>
          <w:spacing w:val="-1"/>
          <w:lang w:val="es-ES"/>
        </w:rPr>
        <w:t>,</w:t>
      </w:r>
      <w:r>
        <w:rPr>
          <w:rFonts w:ascii="Arial" w:eastAsia="Palatino Linotype" w:hAnsi="Arial" w:cs="Arial"/>
          <w:spacing w:val="-1"/>
          <w:lang w:val="es-ES"/>
        </w:rPr>
        <w:t xml:space="preserve"> lo cual </w:t>
      </w:r>
      <w:r w:rsidR="003D2FF6">
        <w:rPr>
          <w:rFonts w:ascii="Arial" w:eastAsia="Palatino Linotype" w:hAnsi="Arial" w:cs="Arial"/>
          <w:spacing w:val="-1"/>
          <w:lang w:val="es-ES"/>
        </w:rPr>
        <w:t xml:space="preserve">si bien es un resultado Muy Satisfactorio, </w:t>
      </w:r>
      <w:r>
        <w:rPr>
          <w:rFonts w:ascii="Arial" w:eastAsia="Palatino Linotype" w:hAnsi="Arial" w:cs="Arial"/>
          <w:spacing w:val="-1"/>
          <w:lang w:val="es-ES"/>
        </w:rPr>
        <w:t>permite identificar alguna</w:t>
      </w:r>
      <w:r w:rsidR="00E039CF">
        <w:rPr>
          <w:rFonts w:ascii="Arial" w:eastAsia="Palatino Linotype" w:hAnsi="Arial" w:cs="Arial"/>
          <w:spacing w:val="-1"/>
          <w:lang w:val="es-ES"/>
        </w:rPr>
        <w:t>s</w:t>
      </w:r>
      <w:r>
        <w:rPr>
          <w:rFonts w:ascii="Arial" w:eastAsia="Palatino Linotype" w:hAnsi="Arial" w:cs="Arial"/>
          <w:spacing w:val="-1"/>
          <w:lang w:val="es-ES"/>
        </w:rPr>
        <w:t xml:space="preserve"> acci</w:t>
      </w:r>
      <w:r w:rsidR="00E039CF">
        <w:rPr>
          <w:rFonts w:ascii="Arial" w:eastAsia="Palatino Linotype" w:hAnsi="Arial" w:cs="Arial"/>
          <w:spacing w:val="-1"/>
          <w:lang w:val="es-ES"/>
        </w:rPr>
        <w:t>ones</w:t>
      </w:r>
      <w:r>
        <w:rPr>
          <w:rFonts w:ascii="Arial" w:eastAsia="Palatino Linotype" w:hAnsi="Arial" w:cs="Arial"/>
          <w:spacing w:val="-1"/>
          <w:lang w:val="es-ES"/>
        </w:rPr>
        <w:t xml:space="preserve"> como oportunidad de mejora.</w:t>
      </w:r>
    </w:p>
    <w:p w:rsidR="00957B4D" w:rsidRDefault="00957B4D" w:rsidP="00DC778E">
      <w:pPr>
        <w:spacing w:line="280" w:lineRule="exact"/>
        <w:ind w:left="182" w:right="442"/>
        <w:jc w:val="both"/>
        <w:rPr>
          <w:rFonts w:ascii="Arial" w:eastAsia="Palatino Linotype" w:hAnsi="Arial" w:cs="Arial"/>
          <w:spacing w:val="-1"/>
          <w:lang w:val="es-ES"/>
        </w:rPr>
      </w:pPr>
    </w:p>
    <w:p w:rsidR="00C51A41" w:rsidRPr="00707640" w:rsidRDefault="00A97E0E" w:rsidP="005052AE">
      <w:pPr>
        <w:spacing w:line="280" w:lineRule="exact"/>
        <w:ind w:right="442"/>
        <w:jc w:val="both"/>
        <w:rPr>
          <w:rFonts w:ascii="Arial" w:eastAsia="Palatino Linotype" w:hAnsi="Arial" w:cs="Arial"/>
          <w:lang w:val="es-ES"/>
        </w:rPr>
      </w:pPr>
      <w:r>
        <w:rPr>
          <w:rFonts w:ascii="Arial" w:eastAsia="Palatino Linotype" w:hAnsi="Arial" w:cs="Arial"/>
          <w:lang w:val="es-ES"/>
        </w:rPr>
        <w:t>L</w:t>
      </w:r>
      <w:r w:rsidR="00C51A41" w:rsidRPr="00707640">
        <w:rPr>
          <w:rFonts w:ascii="Arial" w:eastAsia="Palatino Linotype" w:hAnsi="Arial" w:cs="Arial"/>
          <w:lang w:val="es-ES"/>
        </w:rPr>
        <w:t xml:space="preserve">a </w:t>
      </w:r>
      <w:r w:rsidR="00C51A41" w:rsidRPr="00707640">
        <w:rPr>
          <w:rFonts w:ascii="Arial" w:eastAsia="Palatino Linotype" w:hAnsi="Arial" w:cs="Arial"/>
          <w:spacing w:val="-1"/>
          <w:lang w:val="es-ES"/>
        </w:rPr>
        <w:t>op</w:t>
      </w:r>
      <w:r w:rsidR="00C51A41" w:rsidRPr="00707640">
        <w:rPr>
          <w:rFonts w:ascii="Arial" w:eastAsia="Palatino Linotype" w:hAnsi="Arial" w:cs="Arial"/>
          <w:lang w:val="es-ES"/>
        </w:rPr>
        <w:t>o</w:t>
      </w:r>
      <w:r w:rsidR="00C51A41" w:rsidRPr="00707640">
        <w:rPr>
          <w:rFonts w:ascii="Arial" w:eastAsia="Palatino Linotype" w:hAnsi="Arial" w:cs="Arial"/>
          <w:spacing w:val="1"/>
          <w:lang w:val="es-ES"/>
        </w:rPr>
        <w:t>r</w:t>
      </w:r>
      <w:r w:rsidR="00C51A41" w:rsidRPr="00707640">
        <w:rPr>
          <w:rFonts w:ascii="Arial" w:eastAsia="Palatino Linotype" w:hAnsi="Arial" w:cs="Arial"/>
          <w:lang w:val="es-ES"/>
        </w:rPr>
        <w:t>t</w:t>
      </w:r>
      <w:r w:rsidR="00C51A41" w:rsidRPr="00707640">
        <w:rPr>
          <w:rFonts w:ascii="Arial" w:eastAsia="Palatino Linotype" w:hAnsi="Arial" w:cs="Arial"/>
          <w:spacing w:val="-1"/>
          <w:lang w:val="es-ES"/>
        </w:rPr>
        <w:t>un</w:t>
      </w:r>
      <w:r w:rsidR="00C51A41" w:rsidRPr="00707640">
        <w:rPr>
          <w:rFonts w:ascii="Arial" w:eastAsia="Palatino Linotype" w:hAnsi="Arial" w:cs="Arial"/>
          <w:lang w:val="es-ES"/>
        </w:rPr>
        <w:t xml:space="preserve">idad </w:t>
      </w:r>
      <w:r w:rsidR="00C51A41" w:rsidRPr="00707640">
        <w:rPr>
          <w:rFonts w:ascii="Arial" w:eastAsia="Palatino Linotype" w:hAnsi="Arial" w:cs="Arial"/>
          <w:spacing w:val="-3"/>
          <w:lang w:val="es-ES"/>
        </w:rPr>
        <w:t>d</w:t>
      </w:r>
      <w:r w:rsidR="00C51A41" w:rsidRPr="00707640">
        <w:rPr>
          <w:rFonts w:ascii="Arial" w:eastAsia="Palatino Linotype" w:hAnsi="Arial" w:cs="Arial"/>
          <w:lang w:val="es-ES"/>
        </w:rPr>
        <w:t>e</w:t>
      </w:r>
      <w:r w:rsidR="00C51A41" w:rsidRPr="00707640">
        <w:rPr>
          <w:rFonts w:ascii="Arial" w:eastAsia="Palatino Linotype" w:hAnsi="Arial" w:cs="Arial"/>
          <w:spacing w:val="2"/>
          <w:lang w:val="es-ES"/>
        </w:rPr>
        <w:t xml:space="preserve"> </w:t>
      </w:r>
      <w:r w:rsidR="00C51A41" w:rsidRPr="00707640">
        <w:rPr>
          <w:rFonts w:ascii="Arial" w:eastAsia="Palatino Linotype" w:hAnsi="Arial" w:cs="Arial"/>
          <w:spacing w:val="-3"/>
          <w:lang w:val="es-ES"/>
        </w:rPr>
        <w:t>m</w:t>
      </w:r>
      <w:r w:rsidR="00C51A41" w:rsidRPr="00707640">
        <w:rPr>
          <w:rFonts w:ascii="Arial" w:eastAsia="Palatino Linotype" w:hAnsi="Arial" w:cs="Arial"/>
          <w:lang w:val="es-ES"/>
        </w:rPr>
        <w:t>e</w:t>
      </w:r>
      <w:r w:rsidR="00C51A41" w:rsidRPr="00707640">
        <w:rPr>
          <w:rFonts w:ascii="Arial" w:eastAsia="Palatino Linotype" w:hAnsi="Arial" w:cs="Arial"/>
          <w:spacing w:val="1"/>
          <w:lang w:val="es-ES"/>
        </w:rPr>
        <w:t>j</w:t>
      </w:r>
      <w:r w:rsidR="00C51A41" w:rsidRPr="00707640">
        <w:rPr>
          <w:rFonts w:ascii="Arial" w:eastAsia="Palatino Linotype" w:hAnsi="Arial" w:cs="Arial"/>
          <w:spacing w:val="-3"/>
          <w:lang w:val="es-ES"/>
        </w:rPr>
        <w:t>o</w:t>
      </w:r>
      <w:r w:rsidR="00C51A41" w:rsidRPr="00707640">
        <w:rPr>
          <w:rFonts w:ascii="Arial" w:eastAsia="Palatino Linotype" w:hAnsi="Arial" w:cs="Arial"/>
          <w:spacing w:val="-1"/>
          <w:lang w:val="es-ES"/>
        </w:rPr>
        <w:t>r</w:t>
      </w:r>
      <w:r w:rsidR="00C51A41" w:rsidRPr="00707640">
        <w:rPr>
          <w:rFonts w:ascii="Arial" w:eastAsia="Palatino Linotype" w:hAnsi="Arial" w:cs="Arial"/>
          <w:lang w:val="es-ES"/>
        </w:rPr>
        <w:t xml:space="preserve">a, </w:t>
      </w:r>
      <w:r w:rsidR="00C51A41" w:rsidRPr="00707640">
        <w:rPr>
          <w:rFonts w:ascii="Arial" w:eastAsia="Palatino Linotype" w:hAnsi="Arial" w:cs="Arial"/>
          <w:spacing w:val="1"/>
          <w:lang w:val="es-ES"/>
        </w:rPr>
        <w:t>c</w:t>
      </w:r>
      <w:r w:rsidR="00C51A41" w:rsidRPr="00707640">
        <w:rPr>
          <w:rFonts w:ascii="Arial" w:eastAsia="Palatino Linotype" w:hAnsi="Arial" w:cs="Arial"/>
          <w:lang w:val="es-ES"/>
        </w:rPr>
        <w:t>a</w:t>
      </w:r>
      <w:r w:rsidR="00C51A41" w:rsidRPr="00707640">
        <w:rPr>
          <w:rFonts w:ascii="Arial" w:eastAsia="Palatino Linotype" w:hAnsi="Arial" w:cs="Arial"/>
          <w:spacing w:val="-1"/>
          <w:lang w:val="es-ES"/>
        </w:rPr>
        <w:t>u</w:t>
      </w:r>
      <w:r w:rsidR="00C51A41" w:rsidRPr="00707640">
        <w:rPr>
          <w:rFonts w:ascii="Arial" w:eastAsia="Palatino Linotype" w:hAnsi="Arial" w:cs="Arial"/>
          <w:lang w:val="es-ES"/>
        </w:rPr>
        <w:t>sa,</w:t>
      </w:r>
      <w:r w:rsidR="00C51A41" w:rsidRPr="00707640">
        <w:rPr>
          <w:rFonts w:ascii="Arial" w:eastAsia="Palatino Linotype" w:hAnsi="Arial" w:cs="Arial"/>
          <w:spacing w:val="-2"/>
          <w:lang w:val="es-ES"/>
        </w:rPr>
        <w:t xml:space="preserve"> </w:t>
      </w:r>
      <w:r w:rsidR="00C51A41" w:rsidRPr="00707640">
        <w:rPr>
          <w:rFonts w:ascii="Arial" w:eastAsia="Palatino Linotype" w:hAnsi="Arial" w:cs="Arial"/>
          <w:spacing w:val="2"/>
          <w:lang w:val="es-ES"/>
        </w:rPr>
        <w:t>r</w:t>
      </w:r>
      <w:r w:rsidR="00C51A41" w:rsidRPr="00707640">
        <w:rPr>
          <w:rFonts w:ascii="Arial" w:eastAsia="Palatino Linotype" w:hAnsi="Arial" w:cs="Arial"/>
          <w:spacing w:val="-2"/>
          <w:lang w:val="es-ES"/>
        </w:rPr>
        <w:t>i</w:t>
      </w:r>
      <w:r w:rsidR="00C51A41" w:rsidRPr="00707640">
        <w:rPr>
          <w:rFonts w:ascii="Arial" w:eastAsia="Palatino Linotype" w:hAnsi="Arial" w:cs="Arial"/>
          <w:spacing w:val="2"/>
          <w:lang w:val="es-ES"/>
        </w:rPr>
        <w:t>e</w:t>
      </w:r>
      <w:r w:rsidR="00C51A41" w:rsidRPr="00707640">
        <w:rPr>
          <w:rFonts w:ascii="Arial" w:eastAsia="Palatino Linotype" w:hAnsi="Arial" w:cs="Arial"/>
          <w:lang w:val="es-ES"/>
        </w:rPr>
        <w:t>sgo</w:t>
      </w:r>
      <w:r w:rsidR="00C51A41" w:rsidRPr="00707640">
        <w:rPr>
          <w:rFonts w:ascii="Arial" w:eastAsia="Palatino Linotype" w:hAnsi="Arial" w:cs="Arial"/>
          <w:spacing w:val="-3"/>
          <w:lang w:val="es-ES"/>
        </w:rPr>
        <w:t xml:space="preserve"> </w:t>
      </w:r>
      <w:r w:rsidR="00C51A41" w:rsidRPr="00707640">
        <w:rPr>
          <w:rFonts w:ascii="Arial" w:eastAsia="Palatino Linotype" w:hAnsi="Arial" w:cs="Arial"/>
          <w:lang w:val="es-ES"/>
        </w:rPr>
        <w:t>i</w:t>
      </w:r>
      <w:r w:rsidR="00C51A41" w:rsidRPr="00707640">
        <w:rPr>
          <w:rFonts w:ascii="Arial" w:eastAsia="Palatino Linotype" w:hAnsi="Arial" w:cs="Arial"/>
          <w:spacing w:val="-2"/>
          <w:lang w:val="es-ES"/>
        </w:rPr>
        <w:t>d</w:t>
      </w:r>
      <w:r w:rsidR="00C51A41" w:rsidRPr="00707640">
        <w:rPr>
          <w:rFonts w:ascii="Arial" w:eastAsia="Palatino Linotype" w:hAnsi="Arial" w:cs="Arial"/>
          <w:spacing w:val="2"/>
          <w:lang w:val="es-ES"/>
        </w:rPr>
        <w:t>e</w:t>
      </w:r>
      <w:r w:rsidR="00C51A41" w:rsidRPr="00707640">
        <w:rPr>
          <w:rFonts w:ascii="Arial" w:eastAsia="Palatino Linotype" w:hAnsi="Arial" w:cs="Arial"/>
          <w:spacing w:val="-1"/>
          <w:lang w:val="es-ES"/>
        </w:rPr>
        <w:t>n</w:t>
      </w:r>
      <w:r w:rsidR="00C51A41" w:rsidRPr="00707640">
        <w:rPr>
          <w:rFonts w:ascii="Arial" w:eastAsia="Palatino Linotype" w:hAnsi="Arial" w:cs="Arial"/>
          <w:lang w:val="es-ES"/>
        </w:rPr>
        <w:t>ti</w:t>
      </w:r>
      <w:r w:rsidR="00C51A41" w:rsidRPr="00707640">
        <w:rPr>
          <w:rFonts w:ascii="Arial" w:eastAsia="Palatino Linotype" w:hAnsi="Arial" w:cs="Arial"/>
          <w:spacing w:val="-1"/>
          <w:lang w:val="es-ES"/>
        </w:rPr>
        <w:t>f</w:t>
      </w:r>
      <w:r w:rsidR="00C51A41" w:rsidRPr="00707640">
        <w:rPr>
          <w:rFonts w:ascii="Arial" w:eastAsia="Palatino Linotype" w:hAnsi="Arial" w:cs="Arial"/>
          <w:lang w:val="es-ES"/>
        </w:rPr>
        <w:t>i</w:t>
      </w:r>
      <w:r w:rsidR="00C51A41" w:rsidRPr="00707640">
        <w:rPr>
          <w:rFonts w:ascii="Arial" w:eastAsia="Palatino Linotype" w:hAnsi="Arial" w:cs="Arial"/>
          <w:spacing w:val="1"/>
          <w:lang w:val="es-ES"/>
        </w:rPr>
        <w:t>c</w:t>
      </w:r>
      <w:r w:rsidR="00C51A41" w:rsidRPr="00707640">
        <w:rPr>
          <w:rFonts w:ascii="Arial" w:eastAsia="Palatino Linotype" w:hAnsi="Arial" w:cs="Arial"/>
          <w:spacing w:val="-2"/>
          <w:lang w:val="es-ES"/>
        </w:rPr>
        <w:t>a</w:t>
      </w:r>
      <w:r w:rsidR="00C51A41" w:rsidRPr="00707640">
        <w:rPr>
          <w:rFonts w:ascii="Arial" w:eastAsia="Palatino Linotype" w:hAnsi="Arial" w:cs="Arial"/>
          <w:lang w:val="es-ES"/>
        </w:rPr>
        <w:t>do</w:t>
      </w:r>
      <w:r w:rsidR="00C51A41" w:rsidRPr="00707640">
        <w:rPr>
          <w:rFonts w:ascii="Arial" w:eastAsia="Palatino Linotype" w:hAnsi="Arial" w:cs="Arial"/>
          <w:spacing w:val="-1"/>
          <w:lang w:val="es-ES"/>
        </w:rPr>
        <w:t xml:space="preserve"> </w:t>
      </w:r>
      <w:r w:rsidR="00C51A41" w:rsidRPr="00707640">
        <w:rPr>
          <w:rFonts w:ascii="Arial" w:eastAsia="Palatino Linotype" w:hAnsi="Arial" w:cs="Arial"/>
          <w:lang w:val="es-ES"/>
        </w:rPr>
        <w:t>y acc</w:t>
      </w:r>
      <w:r w:rsidR="00C51A41" w:rsidRPr="00707640">
        <w:rPr>
          <w:rFonts w:ascii="Arial" w:eastAsia="Palatino Linotype" w:hAnsi="Arial" w:cs="Arial"/>
          <w:spacing w:val="1"/>
          <w:lang w:val="es-ES"/>
        </w:rPr>
        <w:t>i</w:t>
      </w:r>
      <w:r w:rsidR="00C51A41" w:rsidRPr="00707640">
        <w:rPr>
          <w:rFonts w:ascii="Arial" w:eastAsia="Palatino Linotype" w:hAnsi="Arial" w:cs="Arial"/>
          <w:spacing w:val="-3"/>
          <w:lang w:val="es-ES"/>
        </w:rPr>
        <w:t>o</w:t>
      </w:r>
      <w:r w:rsidR="00C51A41" w:rsidRPr="00707640">
        <w:rPr>
          <w:rFonts w:ascii="Arial" w:eastAsia="Palatino Linotype" w:hAnsi="Arial" w:cs="Arial"/>
          <w:spacing w:val="-1"/>
          <w:lang w:val="es-ES"/>
        </w:rPr>
        <w:t>n</w:t>
      </w:r>
      <w:r w:rsidR="00C51A41" w:rsidRPr="00707640">
        <w:rPr>
          <w:rFonts w:ascii="Arial" w:eastAsia="Palatino Linotype" w:hAnsi="Arial" w:cs="Arial"/>
          <w:spacing w:val="2"/>
          <w:lang w:val="es-ES"/>
        </w:rPr>
        <w:t>e</w:t>
      </w:r>
      <w:r w:rsidR="00C51A41" w:rsidRPr="00707640">
        <w:rPr>
          <w:rFonts w:ascii="Arial" w:eastAsia="Palatino Linotype" w:hAnsi="Arial" w:cs="Arial"/>
          <w:lang w:val="es-ES"/>
        </w:rPr>
        <w:t xml:space="preserve">s </w:t>
      </w:r>
      <w:r w:rsidR="00C51A41" w:rsidRPr="00707640">
        <w:rPr>
          <w:rFonts w:ascii="Arial" w:eastAsia="Palatino Linotype" w:hAnsi="Arial" w:cs="Arial"/>
          <w:spacing w:val="-3"/>
          <w:lang w:val="es-ES"/>
        </w:rPr>
        <w:t>d</w:t>
      </w:r>
      <w:r w:rsidR="00C51A41" w:rsidRPr="00707640">
        <w:rPr>
          <w:rFonts w:ascii="Arial" w:eastAsia="Palatino Linotype" w:hAnsi="Arial" w:cs="Arial"/>
          <w:lang w:val="es-ES"/>
        </w:rPr>
        <w:t>e</w:t>
      </w:r>
      <w:r w:rsidR="00C51A41" w:rsidRPr="00707640">
        <w:rPr>
          <w:rFonts w:ascii="Arial" w:eastAsia="Palatino Linotype" w:hAnsi="Arial" w:cs="Arial"/>
          <w:spacing w:val="2"/>
          <w:lang w:val="es-ES"/>
        </w:rPr>
        <w:t xml:space="preserve"> </w:t>
      </w:r>
      <w:r w:rsidR="00C51A41" w:rsidRPr="00707640">
        <w:rPr>
          <w:rFonts w:ascii="Arial" w:eastAsia="Palatino Linotype" w:hAnsi="Arial" w:cs="Arial"/>
          <w:spacing w:val="-2"/>
          <w:lang w:val="es-ES"/>
        </w:rPr>
        <w:t>m</w:t>
      </w:r>
      <w:r w:rsidR="00C51A41" w:rsidRPr="00707640">
        <w:rPr>
          <w:rFonts w:ascii="Arial" w:eastAsia="Palatino Linotype" w:hAnsi="Arial" w:cs="Arial"/>
          <w:lang w:val="es-ES"/>
        </w:rPr>
        <w:t>e</w:t>
      </w:r>
      <w:r w:rsidR="00C51A41" w:rsidRPr="00707640">
        <w:rPr>
          <w:rFonts w:ascii="Arial" w:eastAsia="Palatino Linotype" w:hAnsi="Arial" w:cs="Arial"/>
          <w:spacing w:val="1"/>
          <w:lang w:val="es-ES"/>
        </w:rPr>
        <w:t>j</w:t>
      </w:r>
      <w:r w:rsidR="00C51A41" w:rsidRPr="00707640">
        <w:rPr>
          <w:rFonts w:ascii="Arial" w:eastAsia="Palatino Linotype" w:hAnsi="Arial" w:cs="Arial"/>
          <w:spacing w:val="-3"/>
          <w:lang w:val="es-ES"/>
        </w:rPr>
        <w:t>o</w:t>
      </w:r>
      <w:r w:rsidR="00C51A41" w:rsidRPr="00707640">
        <w:rPr>
          <w:rFonts w:ascii="Arial" w:eastAsia="Palatino Linotype" w:hAnsi="Arial" w:cs="Arial"/>
          <w:spacing w:val="1"/>
          <w:lang w:val="es-ES"/>
        </w:rPr>
        <w:t>r</w:t>
      </w:r>
      <w:r w:rsidR="00C51A41" w:rsidRPr="00707640">
        <w:rPr>
          <w:rFonts w:ascii="Arial" w:eastAsia="Palatino Linotype" w:hAnsi="Arial" w:cs="Arial"/>
          <w:lang w:val="es-ES"/>
        </w:rPr>
        <w:t>as</w:t>
      </w:r>
      <w:r w:rsidR="00C51A41" w:rsidRPr="00707640">
        <w:rPr>
          <w:rFonts w:ascii="Arial" w:eastAsia="Palatino Linotype" w:hAnsi="Arial" w:cs="Arial"/>
          <w:spacing w:val="-2"/>
          <w:lang w:val="es-ES"/>
        </w:rPr>
        <w:t xml:space="preserve"> s</w:t>
      </w:r>
      <w:r w:rsidR="00C51A41" w:rsidRPr="00707640">
        <w:rPr>
          <w:rFonts w:ascii="Arial" w:eastAsia="Palatino Linotype" w:hAnsi="Arial" w:cs="Arial"/>
          <w:lang w:val="es-ES"/>
        </w:rPr>
        <w:t xml:space="preserve">e </w:t>
      </w:r>
      <w:r w:rsidR="00C51A41" w:rsidRPr="00707640">
        <w:rPr>
          <w:rFonts w:ascii="Arial" w:eastAsia="Palatino Linotype" w:hAnsi="Arial" w:cs="Arial"/>
          <w:spacing w:val="-1"/>
          <w:lang w:val="es-ES"/>
        </w:rPr>
        <w:t>pr</w:t>
      </w:r>
      <w:r w:rsidR="00C51A41" w:rsidRPr="00707640">
        <w:rPr>
          <w:rFonts w:ascii="Arial" w:eastAsia="Palatino Linotype" w:hAnsi="Arial" w:cs="Arial"/>
          <w:spacing w:val="2"/>
          <w:lang w:val="es-ES"/>
        </w:rPr>
        <w:t>e</w:t>
      </w:r>
      <w:r w:rsidR="00C51A41" w:rsidRPr="00707640">
        <w:rPr>
          <w:rFonts w:ascii="Arial" w:eastAsia="Palatino Linotype" w:hAnsi="Arial" w:cs="Arial"/>
          <w:spacing w:val="-2"/>
          <w:lang w:val="es-ES"/>
        </w:rPr>
        <w:t>s</w:t>
      </w:r>
      <w:r w:rsidR="00C51A41" w:rsidRPr="00707640">
        <w:rPr>
          <w:rFonts w:ascii="Arial" w:eastAsia="Palatino Linotype" w:hAnsi="Arial" w:cs="Arial"/>
          <w:lang w:val="es-ES"/>
        </w:rPr>
        <w:t>e</w:t>
      </w:r>
      <w:r w:rsidR="00C51A41" w:rsidRPr="00707640">
        <w:rPr>
          <w:rFonts w:ascii="Arial" w:eastAsia="Palatino Linotype" w:hAnsi="Arial" w:cs="Arial"/>
          <w:spacing w:val="1"/>
          <w:lang w:val="es-ES"/>
        </w:rPr>
        <w:t>n</w:t>
      </w:r>
      <w:r w:rsidR="00C51A41" w:rsidRPr="00707640">
        <w:rPr>
          <w:rFonts w:ascii="Arial" w:eastAsia="Palatino Linotype" w:hAnsi="Arial" w:cs="Arial"/>
          <w:lang w:val="es-ES"/>
        </w:rPr>
        <w:t>t</w:t>
      </w:r>
      <w:r w:rsidR="00C51A41" w:rsidRPr="00707640">
        <w:rPr>
          <w:rFonts w:ascii="Arial" w:eastAsia="Palatino Linotype" w:hAnsi="Arial" w:cs="Arial"/>
          <w:spacing w:val="-2"/>
          <w:lang w:val="es-ES"/>
        </w:rPr>
        <w:t>a</w:t>
      </w:r>
      <w:r w:rsidR="00C51A41" w:rsidRPr="00707640">
        <w:rPr>
          <w:rFonts w:ascii="Arial" w:eastAsia="Palatino Linotype" w:hAnsi="Arial" w:cs="Arial"/>
          <w:spacing w:val="-1"/>
          <w:lang w:val="es-ES"/>
        </w:rPr>
        <w:t xml:space="preserve"> </w:t>
      </w:r>
      <w:r w:rsidR="00C51A41" w:rsidRPr="00707640">
        <w:rPr>
          <w:rFonts w:ascii="Arial" w:eastAsia="Palatino Linotype" w:hAnsi="Arial" w:cs="Arial"/>
          <w:spacing w:val="2"/>
          <w:lang w:val="es-ES"/>
        </w:rPr>
        <w:t>e</w:t>
      </w:r>
      <w:r w:rsidR="00C51A41" w:rsidRPr="00707640">
        <w:rPr>
          <w:rFonts w:ascii="Arial" w:eastAsia="Palatino Linotype" w:hAnsi="Arial" w:cs="Arial"/>
          <w:lang w:val="es-ES"/>
        </w:rPr>
        <w:t>n</w:t>
      </w:r>
      <w:r w:rsidR="00C51A41" w:rsidRPr="00707640">
        <w:rPr>
          <w:rFonts w:ascii="Arial" w:eastAsia="Palatino Linotype" w:hAnsi="Arial" w:cs="Arial"/>
          <w:spacing w:val="-1"/>
          <w:lang w:val="es-ES"/>
        </w:rPr>
        <w:t xml:space="preserve"> </w:t>
      </w:r>
      <w:r w:rsidR="00C51A41" w:rsidRPr="00707640">
        <w:rPr>
          <w:rFonts w:ascii="Arial" w:eastAsia="Palatino Linotype" w:hAnsi="Arial" w:cs="Arial"/>
          <w:lang w:val="es-ES"/>
        </w:rPr>
        <w:t>la s</w:t>
      </w:r>
      <w:r w:rsidR="00C51A41" w:rsidRPr="00707640">
        <w:rPr>
          <w:rFonts w:ascii="Arial" w:eastAsia="Palatino Linotype" w:hAnsi="Arial" w:cs="Arial"/>
          <w:spacing w:val="1"/>
          <w:lang w:val="es-ES"/>
        </w:rPr>
        <w:t>i</w:t>
      </w:r>
      <w:r w:rsidR="00C51A41" w:rsidRPr="00707640">
        <w:rPr>
          <w:rFonts w:ascii="Arial" w:eastAsia="Palatino Linotype" w:hAnsi="Arial" w:cs="Arial"/>
          <w:lang w:val="es-ES"/>
        </w:rPr>
        <w:t>g</w:t>
      </w:r>
      <w:r w:rsidR="00C51A41" w:rsidRPr="00707640">
        <w:rPr>
          <w:rFonts w:ascii="Arial" w:eastAsia="Palatino Linotype" w:hAnsi="Arial" w:cs="Arial"/>
          <w:spacing w:val="-4"/>
          <w:lang w:val="es-ES"/>
        </w:rPr>
        <w:t>u</w:t>
      </w:r>
      <w:r w:rsidR="00C51A41" w:rsidRPr="00707640">
        <w:rPr>
          <w:rFonts w:ascii="Arial" w:eastAsia="Palatino Linotype" w:hAnsi="Arial" w:cs="Arial"/>
          <w:spacing w:val="-2"/>
          <w:lang w:val="es-ES"/>
        </w:rPr>
        <w:t>i</w:t>
      </w:r>
      <w:r w:rsidR="00C51A41" w:rsidRPr="00707640">
        <w:rPr>
          <w:rFonts w:ascii="Arial" w:eastAsia="Palatino Linotype" w:hAnsi="Arial" w:cs="Arial"/>
          <w:spacing w:val="2"/>
          <w:lang w:val="es-ES"/>
        </w:rPr>
        <w:t>e</w:t>
      </w:r>
      <w:r w:rsidR="00C51A41" w:rsidRPr="00707640">
        <w:rPr>
          <w:rFonts w:ascii="Arial" w:eastAsia="Palatino Linotype" w:hAnsi="Arial" w:cs="Arial"/>
          <w:spacing w:val="1"/>
          <w:lang w:val="es-ES"/>
        </w:rPr>
        <w:t>n</w:t>
      </w:r>
      <w:r w:rsidR="00C51A41" w:rsidRPr="00707640">
        <w:rPr>
          <w:rFonts w:ascii="Arial" w:eastAsia="Palatino Linotype" w:hAnsi="Arial" w:cs="Arial"/>
          <w:spacing w:val="-2"/>
          <w:lang w:val="es-ES"/>
        </w:rPr>
        <w:t>t</w:t>
      </w:r>
      <w:r w:rsidR="00C51A41" w:rsidRPr="00707640">
        <w:rPr>
          <w:rFonts w:ascii="Arial" w:eastAsia="Palatino Linotype" w:hAnsi="Arial" w:cs="Arial"/>
          <w:lang w:val="es-ES"/>
        </w:rPr>
        <w:t>e tabla:</w:t>
      </w:r>
    </w:p>
    <w:p w:rsidR="00C51A41" w:rsidRPr="00707640" w:rsidRDefault="00C51A41" w:rsidP="00DC778E">
      <w:pPr>
        <w:spacing w:before="3" w:line="240" w:lineRule="exact"/>
        <w:jc w:val="both"/>
        <w:rPr>
          <w:rFonts w:ascii="Arial" w:hAnsi="Arial" w:cs="Arial"/>
          <w:lang w:val="es-ES"/>
        </w:rPr>
      </w:pPr>
    </w:p>
    <w:tbl>
      <w:tblPr>
        <w:tblW w:w="9480" w:type="dxa"/>
        <w:tblInd w:w="55" w:type="dxa"/>
        <w:tblCellMar>
          <w:left w:w="70" w:type="dxa"/>
          <w:right w:w="70" w:type="dxa"/>
        </w:tblCellMar>
        <w:tblLook w:val="04A0" w:firstRow="1" w:lastRow="0" w:firstColumn="1" w:lastColumn="0" w:noHBand="0" w:noVBand="1"/>
      </w:tblPr>
      <w:tblGrid>
        <w:gridCol w:w="563"/>
        <w:gridCol w:w="1843"/>
        <w:gridCol w:w="1916"/>
        <w:gridCol w:w="1753"/>
        <w:gridCol w:w="1030"/>
        <w:gridCol w:w="2375"/>
      </w:tblGrid>
      <w:tr w:rsidR="0054054F" w:rsidRPr="0054054F" w:rsidTr="0054054F">
        <w:trPr>
          <w:trHeight w:val="510"/>
        </w:trPr>
        <w:tc>
          <w:tcPr>
            <w:tcW w:w="592"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54054F" w:rsidRPr="0054054F" w:rsidRDefault="0054054F" w:rsidP="0054054F">
            <w:pPr>
              <w:jc w:val="both"/>
              <w:rPr>
                <w:rFonts w:ascii="Arial" w:eastAsia="Times New Roman" w:hAnsi="Arial" w:cs="Arial"/>
                <w:b/>
                <w:bCs/>
                <w:color w:val="000000"/>
                <w:lang w:val="es-ES" w:eastAsia="es-ES"/>
              </w:rPr>
            </w:pPr>
            <w:r w:rsidRPr="0054054F">
              <w:rPr>
                <w:rFonts w:ascii="Arial" w:eastAsia="Times New Roman" w:hAnsi="Arial" w:cs="Arial"/>
                <w:b/>
                <w:bCs/>
                <w:color w:val="000000"/>
                <w:lang w:val="es-ES" w:eastAsia="es-ES"/>
              </w:rPr>
              <w:t>#</w:t>
            </w:r>
          </w:p>
        </w:tc>
        <w:tc>
          <w:tcPr>
            <w:tcW w:w="1851" w:type="dxa"/>
            <w:tcBorders>
              <w:top w:val="single" w:sz="4" w:space="0" w:color="auto"/>
              <w:left w:val="nil"/>
              <w:bottom w:val="single" w:sz="4" w:space="0" w:color="auto"/>
              <w:right w:val="single" w:sz="4" w:space="0" w:color="auto"/>
            </w:tcBorders>
            <w:shd w:val="clear" w:color="000000" w:fill="808080"/>
            <w:vAlign w:val="center"/>
            <w:hideMark/>
          </w:tcPr>
          <w:p w:rsidR="0054054F" w:rsidRPr="0054054F" w:rsidRDefault="0054054F" w:rsidP="0054054F">
            <w:pPr>
              <w:jc w:val="both"/>
              <w:rPr>
                <w:rFonts w:ascii="Arial" w:eastAsia="Times New Roman" w:hAnsi="Arial" w:cs="Arial"/>
                <w:b/>
                <w:bCs/>
                <w:color w:val="000000"/>
                <w:lang w:val="es-ES" w:eastAsia="es-ES"/>
              </w:rPr>
            </w:pPr>
            <w:r w:rsidRPr="0054054F">
              <w:rPr>
                <w:rFonts w:ascii="Arial" w:eastAsia="Times New Roman" w:hAnsi="Arial" w:cs="Arial"/>
                <w:b/>
                <w:bCs/>
                <w:color w:val="000000"/>
                <w:lang w:val="es-ES" w:eastAsia="es-ES"/>
              </w:rPr>
              <w:t>Oportunidad de mejora</w:t>
            </w:r>
          </w:p>
        </w:tc>
        <w:tc>
          <w:tcPr>
            <w:tcW w:w="1931" w:type="dxa"/>
            <w:tcBorders>
              <w:top w:val="single" w:sz="4" w:space="0" w:color="auto"/>
              <w:left w:val="nil"/>
              <w:bottom w:val="single" w:sz="4" w:space="0" w:color="auto"/>
              <w:right w:val="single" w:sz="4" w:space="0" w:color="auto"/>
            </w:tcBorders>
            <w:shd w:val="clear" w:color="000000" w:fill="808080"/>
            <w:vAlign w:val="center"/>
            <w:hideMark/>
          </w:tcPr>
          <w:p w:rsidR="0054054F" w:rsidRPr="0054054F" w:rsidRDefault="0054054F" w:rsidP="0054054F">
            <w:pPr>
              <w:jc w:val="both"/>
              <w:rPr>
                <w:rFonts w:ascii="Arial" w:eastAsia="Times New Roman" w:hAnsi="Arial" w:cs="Arial"/>
                <w:b/>
                <w:bCs/>
                <w:color w:val="000000"/>
                <w:lang w:val="es-ES" w:eastAsia="es-ES"/>
              </w:rPr>
            </w:pPr>
            <w:r w:rsidRPr="0054054F">
              <w:rPr>
                <w:rFonts w:ascii="Arial" w:eastAsia="Times New Roman" w:hAnsi="Arial" w:cs="Arial"/>
                <w:b/>
                <w:bCs/>
                <w:color w:val="000000"/>
                <w:lang w:val="es-ES" w:eastAsia="es-ES"/>
              </w:rPr>
              <w:t>Causa</w:t>
            </w:r>
          </w:p>
        </w:tc>
        <w:tc>
          <w:tcPr>
            <w:tcW w:w="1643" w:type="dxa"/>
            <w:tcBorders>
              <w:top w:val="single" w:sz="4" w:space="0" w:color="auto"/>
              <w:left w:val="nil"/>
              <w:bottom w:val="single" w:sz="4" w:space="0" w:color="auto"/>
              <w:right w:val="single" w:sz="4" w:space="0" w:color="auto"/>
            </w:tcBorders>
            <w:shd w:val="clear" w:color="000000" w:fill="808080"/>
            <w:vAlign w:val="center"/>
            <w:hideMark/>
          </w:tcPr>
          <w:p w:rsidR="0054054F" w:rsidRPr="0054054F" w:rsidRDefault="0054054F" w:rsidP="0054054F">
            <w:pPr>
              <w:jc w:val="both"/>
              <w:rPr>
                <w:rFonts w:ascii="Arial" w:eastAsia="Times New Roman" w:hAnsi="Arial" w:cs="Arial"/>
                <w:b/>
                <w:bCs/>
                <w:color w:val="000000"/>
                <w:lang w:val="es-ES" w:eastAsia="es-ES"/>
              </w:rPr>
            </w:pPr>
            <w:r w:rsidRPr="0054054F">
              <w:rPr>
                <w:rFonts w:ascii="Arial" w:eastAsia="Times New Roman" w:hAnsi="Arial" w:cs="Arial"/>
                <w:b/>
                <w:bCs/>
                <w:color w:val="000000"/>
                <w:lang w:val="es-ES" w:eastAsia="es-ES"/>
              </w:rPr>
              <w:t>Riesgo</w:t>
            </w:r>
          </w:p>
        </w:tc>
        <w:tc>
          <w:tcPr>
            <w:tcW w:w="1031" w:type="dxa"/>
            <w:tcBorders>
              <w:top w:val="single" w:sz="4" w:space="0" w:color="auto"/>
              <w:left w:val="nil"/>
              <w:bottom w:val="single" w:sz="4" w:space="0" w:color="auto"/>
              <w:right w:val="single" w:sz="4" w:space="0" w:color="auto"/>
            </w:tcBorders>
            <w:shd w:val="clear" w:color="000000" w:fill="808080"/>
            <w:vAlign w:val="center"/>
            <w:hideMark/>
          </w:tcPr>
          <w:p w:rsidR="0054054F" w:rsidRPr="0054054F" w:rsidRDefault="0054054F" w:rsidP="0054054F">
            <w:pPr>
              <w:jc w:val="both"/>
              <w:rPr>
                <w:rFonts w:ascii="Arial" w:eastAsia="Times New Roman" w:hAnsi="Arial" w:cs="Arial"/>
                <w:b/>
                <w:bCs/>
                <w:color w:val="000000"/>
                <w:lang w:val="es-ES" w:eastAsia="es-ES"/>
              </w:rPr>
            </w:pPr>
            <w:r w:rsidRPr="0054054F">
              <w:rPr>
                <w:rFonts w:ascii="Arial" w:eastAsia="Times New Roman" w:hAnsi="Arial" w:cs="Arial"/>
                <w:b/>
                <w:bCs/>
                <w:color w:val="000000"/>
                <w:lang w:val="es-ES" w:eastAsia="es-ES"/>
              </w:rPr>
              <w:t>Prioridad</w:t>
            </w:r>
          </w:p>
        </w:tc>
        <w:tc>
          <w:tcPr>
            <w:tcW w:w="2432" w:type="dxa"/>
            <w:tcBorders>
              <w:top w:val="single" w:sz="4" w:space="0" w:color="auto"/>
              <w:left w:val="nil"/>
              <w:bottom w:val="single" w:sz="4" w:space="0" w:color="auto"/>
              <w:right w:val="single" w:sz="4" w:space="0" w:color="auto"/>
            </w:tcBorders>
            <w:shd w:val="clear" w:color="000000" w:fill="808080"/>
            <w:vAlign w:val="center"/>
            <w:hideMark/>
          </w:tcPr>
          <w:p w:rsidR="0054054F" w:rsidRPr="0054054F" w:rsidRDefault="0054054F" w:rsidP="0054054F">
            <w:pPr>
              <w:jc w:val="both"/>
              <w:rPr>
                <w:rFonts w:ascii="Arial" w:eastAsia="Times New Roman" w:hAnsi="Arial" w:cs="Arial"/>
                <w:b/>
                <w:bCs/>
                <w:color w:val="000000"/>
                <w:lang w:val="es-ES" w:eastAsia="es-ES"/>
              </w:rPr>
            </w:pPr>
            <w:r w:rsidRPr="0054054F">
              <w:rPr>
                <w:rFonts w:ascii="Arial" w:eastAsia="Times New Roman" w:hAnsi="Arial" w:cs="Arial"/>
                <w:b/>
                <w:bCs/>
                <w:color w:val="000000"/>
                <w:lang w:val="es-ES" w:eastAsia="es-ES"/>
              </w:rPr>
              <w:t>Acciones</w:t>
            </w:r>
          </w:p>
        </w:tc>
      </w:tr>
      <w:tr w:rsidR="0054054F" w:rsidRPr="002F397C" w:rsidTr="0054054F">
        <w:trPr>
          <w:trHeight w:val="3960"/>
        </w:trPr>
        <w:tc>
          <w:tcPr>
            <w:tcW w:w="592" w:type="dxa"/>
            <w:tcBorders>
              <w:top w:val="nil"/>
              <w:left w:val="single" w:sz="4" w:space="0" w:color="auto"/>
              <w:bottom w:val="single" w:sz="4" w:space="0" w:color="auto"/>
              <w:right w:val="single" w:sz="4" w:space="0" w:color="auto"/>
            </w:tcBorders>
            <w:shd w:val="clear" w:color="auto" w:fill="auto"/>
            <w:vAlign w:val="center"/>
            <w:hideMark/>
          </w:tcPr>
          <w:p w:rsidR="0054054F" w:rsidRPr="0054054F" w:rsidRDefault="0054054F" w:rsidP="0054054F">
            <w:pPr>
              <w:jc w:val="both"/>
              <w:rPr>
                <w:rFonts w:ascii="Arial" w:eastAsia="Times New Roman" w:hAnsi="Arial" w:cs="Arial"/>
                <w:color w:val="000000"/>
                <w:lang w:val="es-ES" w:eastAsia="es-ES"/>
              </w:rPr>
            </w:pPr>
            <w:r w:rsidRPr="0054054F">
              <w:rPr>
                <w:rFonts w:ascii="Arial" w:eastAsia="Times New Roman" w:hAnsi="Arial" w:cs="Arial"/>
                <w:color w:val="000000"/>
                <w:lang w:val="es-ES" w:eastAsia="es-ES"/>
              </w:rPr>
              <w:t>1</w:t>
            </w:r>
          </w:p>
        </w:tc>
        <w:tc>
          <w:tcPr>
            <w:tcW w:w="1851"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No existe un documento formal donde conste la definición de responsabilidades y funciones para programar, planificar, ejecutar y coordinar</w:t>
            </w:r>
          </w:p>
        </w:tc>
        <w:tc>
          <w:tcPr>
            <w:tcW w:w="1931"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D921CC">
            <w:pPr>
              <w:jc w:val="center"/>
              <w:rPr>
                <w:rFonts w:ascii="Arial" w:eastAsia="Times New Roman" w:hAnsi="Arial" w:cs="Arial"/>
                <w:lang w:val="es-ES" w:eastAsia="es-ES"/>
              </w:rPr>
            </w:pPr>
            <w:r w:rsidRPr="0054054F">
              <w:rPr>
                <w:rFonts w:ascii="Arial" w:eastAsia="Times New Roman" w:hAnsi="Arial" w:cs="Arial"/>
                <w:lang w:val="es-ES" w:eastAsia="es-ES"/>
              </w:rPr>
              <w:t>Si bien en la práctica la UES conoce las responsabilidades y funciones que tiene en personal en cuanto a programación y planificación no siempre sucede lo mismo con la ejecución y coordinación de tareas con otros servicios de la IM.</w:t>
            </w:r>
          </w:p>
        </w:tc>
        <w:tc>
          <w:tcPr>
            <w:tcW w:w="1643"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Dificultad en el seguimiento y monitoreo de actividades donde no quedan claramente asignadas las responsabilidades y funciones</w:t>
            </w:r>
          </w:p>
        </w:tc>
        <w:tc>
          <w:tcPr>
            <w:tcW w:w="1031"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Media</w:t>
            </w:r>
          </w:p>
        </w:tc>
        <w:tc>
          <w:tcPr>
            <w:tcW w:w="2432"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 xml:space="preserve">Desarrollar un documento que establezca formalmente los roles, funciones y responsabilidades con la respectiva asignación de tareas. Dicho documento debe contemplar las actividades que salen de la órbita de la UE. Este aspecto adquiere mayor relevancia para el componente de la Mejora de la Gestión del servicio de saneamiento. </w:t>
            </w:r>
          </w:p>
        </w:tc>
      </w:tr>
    </w:tbl>
    <w:p w:rsidR="00C51A41" w:rsidRPr="00707640" w:rsidRDefault="00C51A41" w:rsidP="00DC778E">
      <w:pPr>
        <w:spacing w:before="3" w:line="280" w:lineRule="exact"/>
        <w:jc w:val="both"/>
        <w:rPr>
          <w:rFonts w:ascii="Arial" w:hAnsi="Arial" w:cs="Arial"/>
          <w:lang w:val="es-ES"/>
        </w:rPr>
      </w:pPr>
    </w:p>
    <w:p w:rsidR="00446090" w:rsidRDefault="00446090" w:rsidP="00DC778E">
      <w:pPr>
        <w:ind w:left="242" w:right="2739"/>
        <w:jc w:val="both"/>
        <w:rPr>
          <w:rFonts w:ascii="Arial" w:eastAsia="Palatino Linotype" w:hAnsi="Arial" w:cs="Arial"/>
          <w:b/>
          <w:lang w:val="es-ES"/>
        </w:rPr>
      </w:pPr>
    </w:p>
    <w:p w:rsidR="00C51A41" w:rsidRPr="00707640" w:rsidRDefault="0087106E" w:rsidP="00DC778E">
      <w:pPr>
        <w:ind w:left="242" w:right="2739"/>
        <w:jc w:val="both"/>
        <w:rPr>
          <w:rFonts w:ascii="Arial" w:eastAsia="Palatino Linotype" w:hAnsi="Arial" w:cs="Arial"/>
          <w:lang w:val="es-ES"/>
        </w:rPr>
      </w:pPr>
      <w:r>
        <w:rPr>
          <w:rFonts w:ascii="Arial" w:eastAsia="Palatino Linotype" w:hAnsi="Arial" w:cs="Arial"/>
          <w:b/>
          <w:lang w:val="es-ES"/>
        </w:rPr>
        <w:t>7</w:t>
      </w:r>
      <w:r w:rsidR="00C51A41" w:rsidRPr="00707640">
        <w:rPr>
          <w:rFonts w:ascii="Arial" w:eastAsia="Palatino Linotype" w:hAnsi="Arial" w:cs="Arial"/>
          <w:b/>
          <w:lang w:val="es-ES"/>
        </w:rPr>
        <w:t xml:space="preserve">.1.1.2.   </w:t>
      </w:r>
      <w:r w:rsidR="00C51A41" w:rsidRPr="00707640">
        <w:rPr>
          <w:rFonts w:ascii="Arial" w:eastAsia="Palatino Linotype" w:hAnsi="Arial" w:cs="Arial"/>
          <w:b/>
          <w:spacing w:val="51"/>
          <w:lang w:val="es-ES"/>
        </w:rPr>
        <w:t xml:space="preserve"> </w:t>
      </w:r>
      <w:r w:rsidR="00C51A41" w:rsidRPr="00707640">
        <w:rPr>
          <w:rFonts w:ascii="Arial" w:eastAsia="Palatino Linotype" w:hAnsi="Arial" w:cs="Arial"/>
          <w:b/>
          <w:spacing w:val="-1"/>
          <w:lang w:val="es-ES"/>
        </w:rPr>
        <w:t>Su</w:t>
      </w:r>
      <w:r w:rsidR="00C51A41" w:rsidRPr="00707640">
        <w:rPr>
          <w:rFonts w:ascii="Arial" w:eastAsia="Palatino Linotype" w:hAnsi="Arial" w:cs="Arial"/>
          <w:b/>
          <w:lang w:val="es-ES"/>
        </w:rPr>
        <w:t>b</w:t>
      </w:r>
      <w:r w:rsidR="00C51A41" w:rsidRPr="00707640">
        <w:rPr>
          <w:rFonts w:ascii="Arial" w:eastAsia="Palatino Linotype" w:hAnsi="Arial" w:cs="Arial"/>
          <w:b/>
          <w:spacing w:val="1"/>
          <w:lang w:val="es-ES"/>
        </w:rPr>
        <w:t>-</w:t>
      </w:r>
      <w:r w:rsidR="00C51A41" w:rsidRPr="00707640">
        <w:rPr>
          <w:rFonts w:ascii="Arial" w:eastAsia="Palatino Linotype" w:hAnsi="Arial" w:cs="Arial"/>
          <w:b/>
          <w:lang w:val="es-ES"/>
        </w:rPr>
        <w:t>Si</w:t>
      </w:r>
      <w:r w:rsidR="00C51A41" w:rsidRPr="00707640">
        <w:rPr>
          <w:rFonts w:ascii="Arial" w:eastAsia="Palatino Linotype" w:hAnsi="Arial" w:cs="Arial"/>
          <w:b/>
          <w:spacing w:val="-2"/>
          <w:lang w:val="es-ES"/>
        </w:rPr>
        <w:t>s</w:t>
      </w:r>
      <w:r w:rsidR="00C51A41" w:rsidRPr="00707640">
        <w:rPr>
          <w:rFonts w:ascii="Arial" w:eastAsia="Palatino Linotype" w:hAnsi="Arial" w:cs="Arial"/>
          <w:b/>
          <w:spacing w:val="1"/>
          <w:lang w:val="es-ES"/>
        </w:rPr>
        <w:t>t</w:t>
      </w:r>
      <w:r w:rsidR="00C51A41" w:rsidRPr="00707640">
        <w:rPr>
          <w:rFonts w:ascii="Arial" w:eastAsia="Palatino Linotype" w:hAnsi="Arial" w:cs="Arial"/>
          <w:b/>
          <w:lang w:val="es-ES"/>
        </w:rPr>
        <w:t>e</w:t>
      </w:r>
      <w:r w:rsidR="00C51A41" w:rsidRPr="00707640">
        <w:rPr>
          <w:rFonts w:ascii="Arial" w:eastAsia="Palatino Linotype" w:hAnsi="Arial" w:cs="Arial"/>
          <w:b/>
          <w:spacing w:val="-2"/>
          <w:lang w:val="es-ES"/>
        </w:rPr>
        <w:t>m</w:t>
      </w:r>
      <w:r w:rsidR="00C51A41" w:rsidRPr="00707640">
        <w:rPr>
          <w:rFonts w:ascii="Arial" w:eastAsia="Palatino Linotype" w:hAnsi="Arial" w:cs="Arial"/>
          <w:b/>
          <w:lang w:val="es-ES"/>
        </w:rPr>
        <w:t>a de</w:t>
      </w:r>
      <w:r w:rsidR="00C51A41" w:rsidRPr="00707640">
        <w:rPr>
          <w:rFonts w:ascii="Arial" w:eastAsia="Palatino Linotype" w:hAnsi="Arial" w:cs="Arial"/>
          <w:b/>
          <w:spacing w:val="-3"/>
          <w:lang w:val="es-ES"/>
        </w:rPr>
        <w:t xml:space="preserve"> </w:t>
      </w:r>
      <w:r w:rsidR="00C51A41" w:rsidRPr="00707640">
        <w:rPr>
          <w:rFonts w:ascii="Arial" w:eastAsia="Palatino Linotype" w:hAnsi="Arial" w:cs="Arial"/>
          <w:b/>
          <w:spacing w:val="1"/>
          <w:lang w:val="es-ES"/>
        </w:rPr>
        <w:t>O</w:t>
      </w:r>
      <w:r w:rsidR="00C51A41" w:rsidRPr="00707640">
        <w:rPr>
          <w:rFonts w:ascii="Arial" w:eastAsia="Palatino Linotype" w:hAnsi="Arial" w:cs="Arial"/>
          <w:b/>
          <w:lang w:val="es-ES"/>
        </w:rPr>
        <w:t>rga</w:t>
      </w:r>
      <w:r w:rsidR="00C51A41" w:rsidRPr="00707640">
        <w:rPr>
          <w:rFonts w:ascii="Arial" w:eastAsia="Palatino Linotype" w:hAnsi="Arial" w:cs="Arial"/>
          <w:b/>
          <w:spacing w:val="-3"/>
          <w:lang w:val="es-ES"/>
        </w:rPr>
        <w:t>n</w:t>
      </w:r>
      <w:r w:rsidR="00C51A41" w:rsidRPr="00707640">
        <w:rPr>
          <w:rFonts w:ascii="Arial" w:eastAsia="Palatino Linotype" w:hAnsi="Arial" w:cs="Arial"/>
          <w:b/>
          <w:spacing w:val="1"/>
          <w:lang w:val="es-ES"/>
        </w:rPr>
        <w:t>i</w:t>
      </w:r>
      <w:r w:rsidR="00C51A41" w:rsidRPr="00707640">
        <w:rPr>
          <w:rFonts w:ascii="Arial" w:eastAsia="Palatino Linotype" w:hAnsi="Arial" w:cs="Arial"/>
          <w:b/>
          <w:spacing w:val="-2"/>
          <w:lang w:val="es-ES"/>
        </w:rPr>
        <w:t>z</w:t>
      </w:r>
      <w:r w:rsidR="00C51A41" w:rsidRPr="00707640">
        <w:rPr>
          <w:rFonts w:ascii="Arial" w:eastAsia="Palatino Linotype" w:hAnsi="Arial" w:cs="Arial"/>
          <w:b/>
          <w:lang w:val="es-ES"/>
        </w:rPr>
        <w:t>ac</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ón</w:t>
      </w:r>
      <w:r w:rsidR="00C51A41" w:rsidRPr="00707640">
        <w:rPr>
          <w:rFonts w:ascii="Arial" w:eastAsia="Palatino Linotype" w:hAnsi="Arial" w:cs="Arial"/>
          <w:b/>
          <w:spacing w:val="-3"/>
          <w:lang w:val="es-ES"/>
        </w:rPr>
        <w:t xml:space="preserve"> </w:t>
      </w:r>
      <w:r w:rsidR="00C51A41" w:rsidRPr="00707640">
        <w:rPr>
          <w:rFonts w:ascii="Arial" w:eastAsia="Palatino Linotype" w:hAnsi="Arial" w:cs="Arial"/>
          <w:b/>
          <w:spacing w:val="1"/>
          <w:lang w:val="es-ES"/>
        </w:rPr>
        <w:t>A</w:t>
      </w:r>
      <w:r w:rsidR="00C51A41" w:rsidRPr="00707640">
        <w:rPr>
          <w:rFonts w:ascii="Arial" w:eastAsia="Palatino Linotype" w:hAnsi="Arial" w:cs="Arial"/>
          <w:b/>
          <w:lang w:val="es-ES"/>
        </w:rPr>
        <w:t>d</w:t>
      </w:r>
      <w:r w:rsidR="00C51A41" w:rsidRPr="00707640">
        <w:rPr>
          <w:rFonts w:ascii="Arial" w:eastAsia="Palatino Linotype" w:hAnsi="Arial" w:cs="Arial"/>
          <w:b/>
          <w:spacing w:val="-2"/>
          <w:lang w:val="es-ES"/>
        </w:rPr>
        <w:t>m</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ni</w:t>
      </w:r>
      <w:r w:rsidR="00C51A41" w:rsidRPr="00707640">
        <w:rPr>
          <w:rFonts w:ascii="Arial" w:eastAsia="Palatino Linotype" w:hAnsi="Arial" w:cs="Arial"/>
          <w:b/>
          <w:spacing w:val="-2"/>
          <w:lang w:val="es-ES"/>
        </w:rPr>
        <w:t>s</w:t>
      </w:r>
      <w:r w:rsidR="00C51A41" w:rsidRPr="00707640">
        <w:rPr>
          <w:rFonts w:ascii="Arial" w:eastAsia="Palatino Linotype" w:hAnsi="Arial" w:cs="Arial"/>
          <w:b/>
          <w:spacing w:val="1"/>
          <w:lang w:val="es-ES"/>
        </w:rPr>
        <w:t>t</w:t>
      </w:r>
      <w:r w:rsidR="00C51A41" w:rsidRPr="00707640">
        <w:rPr>
          <w:rFonts w:ascii="Arial" w:eastAsia="Palatino Linotype" w:hAnsi="Arial" w:cs="Arial"/>
          <w:b/>
          <w:lang w:val="es-ES"/>
        </w:rPr>
        <w:t>r</w:t>
      </w:r>
      <w:r w:rsidR="00C51A41" w:rsidRPr="00707640">
        <w:rPr>
          <w:rFonts w:ascii="Arial" w:eastAsia="Palatino Linotype" w:hAnsi="Arial" w:cs="Arial"/>
          <w:b/>
          <w:spacing w:val="-2"/>
          <w:lang w:val="es-ES"/>
        </w:rPr>
        <w:t>a</w:t>
      </w:r>
      <w:r w:rsidR="00C51A41" w:rsidRPr="00707640">
        <w:rPr>
          <w:rFonts w:ascii="Arial" w:eastAsia="Palatino Linotype" w:hAnsi="Arial" w:cs="Arial"/>
          <w:b/>
          <w:spacing w:val="1"/>
          <w:lang w:val="es-ES"/>
        </w:rPr>
        <w:t>ti</w:t>
      </w:r>
      <w:r w:rsidR="00C51A41" w:rsidRPr="00707640">
        <w:rPr>
          <w:rFonts w:ascii="Arial" w:eastAsia="Palatino Linotype" w:hAnsi="Arial" w:cs="Arial"/>
          <w:b/>
          <w:spacing w:val="-3"/>
          <w:lang w:val="es-ES"/>
        </w:rPr>
        <w:t>v</w:t>
      </w:r>
      <w:r w:rsidR="00C51A41" w:rsidRPr="00707640">
        <w:rPr>
          <w:rFonts w:ascii="Arial" w:eastAsia="Palatino Linotype" w:hAnsi="Arial" w:cs="Arial"/>
          <w:b/>
          <w:lang w:val="es-ES"/>
        </w:rPr>
        <w:t xml:space="preserve">a </w:t>
      </w:r>
      <w:r w:rsidR="00C51A41" w:rsidRPr="00707640">
        <w:rPr>
          <w:rFonts w:ascii="Arial" w:eastAsia="Palatino Linotype" w:hAnsi="Arial" w:cs="Arial"/>
          <w:b/>
          <w:spacing w:val="1"/>
          <w:lang w:val="es-ES"/>
        </w:rPr>
        <w:t>(</w:t>
      </w:r>
      <w:r w:rsidR="00C51A41" w:rsidRPr="00707640">
        <w:rPr>
          <w:rFonts w:ascii="Arial" w:eastAsia="Palatino Linotype" w:hAnsi="Arial" w:cs="Arial"/>
          <w:b/>
          <w:spacing w:val="-3"/>
          <w:lang w:val="es-ES"/>
        </w:rPr>
        <w:t>S</w:t>
      </w:r>
      <w:r w:rsidR="00C51A41" w:rsidRPr="00707640">
        <w:rPr>
          <w:rFonts w:ascii="Arial" w:eastAsia="Palatino Linotype" w:hAnsi="Arial" w:cs="Arial"/>
          <w:b/>
          <w:spacing w:val="1"/>
          <w:lang w:val="es-ES"/>
        </w:rPr>
        <w:t>O</w:t>
      </w:r>
      <w:r w:rsidR="00C51A41" w:rsidRPr="00707640">
        <w:rPr>
          <w:rFonts w:ascii="Arial" w:eastAsia="Palatino Linotype" w:hAnsi="Arial" w:cs="Arial"/>
          <w:b/>
          <w:spacing w:val="-1"/>
          <w:lang w:val="es-ES"/>
        </w:rPr>
        <w:t>A</w:t>
      </w:r>
      <w:r w:rsidR="00C51A41" w:rsidRPr="00707640">
        <w:rPr>
          <w:rFonts w:ascii="Arial" w:eastAsia="Palatino Linotype" w:hAnsi="Arial" w:cs="Arial"/>
          <w:b/>
          <w:lang w:val="es-ES"/>
        </w:rPr>
        <w:t>)</w:t>
      </w:r>
    </w:p>
    <w:p w:rsidR="00C51A41" w:rsidRPr="00707640" w:rsidRDefault="00C51A41" w:rsidP="00DC778E">
      <w:pPr>
        <w:spacing w:before="1" w:line="240" w:lineRule="exact"/>
        <w:jc w:val="both"/>
        <w:rPr>
          <w:rFonts w:ascii="Arial" w:hAnsi="Arial" w:cs="Arial"/>
          <w:lang w:val="es-ES"/>
        </w:rPr>
      </w:pPr>
    </w:p>
    <w:p w:rsidR="00C51A41" w:rsidRPr="00707640" w:rsidRDefault="00C51A41" w:rsidP="005052AE">
      <w:pPr>
        <w:ind w:right="134"/>
        <w:jc w:val="both"/>
        <w:rPr>
          <w:rFonts w:ascii="Arial" w:eastAsia="Palatino Linotype" w:hAnsi="Arial" w:cs="Arial"/>
          <w:lang w:val="es-ES"/>
        </w:rPr>
      </w:pPr>
      <w:r w:rsidRPr="00707640">
        <w:rPr>
          <w:rFonts w:ascii="Arial" w:eastAsia="Palatino Linotype" w:hAnsi="Arial" w:cs="Arial"/>
          <w:lang w:val="es-ES"/>
        </w:rPr>
        <w:t>El</w:t>
      </w:r>
      <w:r w:rsidRPr="00707640">
        <w:rPr>
          <w:rFonts w:ascii="Arial" w:eastAsia="Palatino Linotype" w:hAnsi="Arial" w:cs="Arial"/>
          <w:spacing w:val="4"/>
          <w:lang w:val="es-ES"/>
        </w:rPr>
        <w:t xml:space="preserve"> </w:t>
      </w:r>
      <w:r w:rsidRPr="00707640">
        <w:rPr>
          <w:rFonts w:ascii="Arial" w:eastAsia="Palatino Linotype" w:hAnsi="Arial" w:cs="Arial"/>
          <w:spacing w:val="-1"/>
          <w:lang w:val="es-ES"/>
        </w:rPr>
        <w:t>SO</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h</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a</w:t>
      </w:r>
      <w:r w:rsidRPr="00707640">
        <w:rPr>
          <w:rFonts w:ascii="Arial" w:eastAsia="Palatino Linotype" w:hAnsi="Arial" w:cs="Arial"/>
          <w:spacing w:val="1"/>
          <w:lang w:val="es-ES"/>
        </w:rPr>
        <w:t>rr</w:t>
      </w:r>
      <w:r w:rsidRPr="00707640">
        <w:rPr>
          <w:rFonts w:ascii="Arial" w:eastAsia="Palatino Linotype" w:hAnsi="Arial" w:cs="Arial"/>
          <w:spacing w:val="-3"/>
          <w:lang w:val="es-ES"/>
        </w:rPr>
        <w:t>o</w:t>
      </w:r>
      <w:r w:rsidRPr="00707640">
        <w:rPr>
          <w:rFonts w:ascii="Arial" w:eastAsia="Palatino Linotype" w:hAnsi="Arial" w:cs="Arial"/>
          <w:spacing w:val="1"/>
          <w:lang w:val="es-ES"/>
        </w:rPr>
        <w:t>j</w:t>
      </w:r>
      <w:r w:rsidRPr="00707640">
        <w:rPr>
          <w:rFonts w:ascii="Arial" w:eastAsia="Palatino Linotype" w:hAnsi="Arial" w:cs="Arial"/>
          <w:lang w:val="es-ES"/>
        </w:rPr>
        <w:t>ado</w:t>
      </w:r>
      <w:r w:rsidRPr="00707640">
        <w:rPr>
          <w:rFonts w:ascii="Arial" w:eastAsia="Palatino Linotype" w:hAnsi="Arial" w:cs="Arial"/>
          <w:spacing w:val="2"/>
          <w:lang w:val="es-ES"/>
        </w:rPr>
        <w:t xml:space="preserve"> </w:t>
      </w:r>
      <w:r w:rsidRPr="00707640">
        <w:rPr>
          <w:rFonts w:ascii="Arial" w:eastAsia="Palatino Linotype" w:hAnsi="Arial" w:cs="Arial"/>
          <w:spacing w:val="-4"/>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lang w:val="es-ES"/>
        </w:rPr>
        <w:t>ca</w:t>
      </w:r>
      <w:r w:rsidRPr="00707640">
        <w:rPr>
          <w:rFonts w:ascii="Arial" w:eastAsia="Palatino Linotype" w:hAnsi="Arial" w:cs="Arial"/>
          <w:spacing w:val="1"/>
          <w:lang w:val="es-ES"/>
        </w:rPr>
        <w:t>l</w:t>
      </w:r>
      <w:r w:rsidRPr="00707640">
        <w:rPr>
          <w:rFonts w:ascii="Arial" w:eastAsia="Palatino Linotype" w:hAnsi="Arial" w:cs="Arial"/>
          <w:spacing w:val="-2"/>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10"/>
          <w:lang w:val="es-ES"/>
        </w:rPr>
        <w:t xml:space="preserve"> </w:t>
      </w:r>
      <w:r w:rsidR="00446090">
        <w:rPr>
          <w:rFonts w:ascii="Arial" w:eastAsia="Palatino Linotype" w:hAnsi="Arial" w:cs="Arial"/>
          <w:spacing w:val="10"/>
          <w:lang w:val="es-ES"/>
        </w:rPr>
        <w:t>100</w:t>
      </w:r>
      <w:r w:rsidRPr="00707640">
        <w:rPr>
          <w:rFonts w:ascii="Arial" w:eastAsia="Palatino Linotype" w:hAnsi="Arial" w:cs="Arial"/>
          <w:lang w:val="es-ES"/>
        </w:rPr>
        <w:t>% e</w:t>
      </w:r>
      <w:r w:rsidRPr="00707640">
        <w:rPr>
          <w:rFonts w:ascii="Arial" w:eastAsia="Palatino Linotype" w:hAnsi="Arial" w:cs="Arial"/>
          <w:spacing w:val="-1"/>
          <w:lang w:val="es-ES"/>
        </w:rPr>
        <w:t>qu</w:t>
      </w:r>
      <w:r w:rsidRPr="00707640">
        <w:rPr>
          <w:rFonts w:ascii="Arial" w:eastAsia="Palatino Linotype" w:hAnsi="Arial" w:cs="Arial"/>
          <w:lang w:val="es-ES"/>
        </w:rPr>
        <w:t>iva</w:t>
      </w:r>
      <w:r w:rsidRPr="00707640">
        <w:rPr>
          <w:rFonts w:ascii="Arial" w:eastAsia="Palatino Linotype" w:hAnsi="Arial" w:cs="Arial"/>
          <w:spacing w:val="-1"/>
          <w:lang w:val="es-ES"/>
        </w:rPr>
        <w:t>l</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spacing w:val="-4"/>
          <w:lang w:val="es-ES"/>
        </w:rPr>
        <w:t>u</w:t>
      </w:r>
      <w:r w:rsidRPr="00707640">
        <w:rPr>
          <w:rFonts w:ascii="Arial" w:eastAsia="Palatino Linotype" w:hAnsi="Arial" w:cs="Arial"/>
          <w:lang w:val="es-ES"/>
        </w:rPr>
        <w:t>n</w:t>
      </w:r>
      <w:r w:rsidRPr="00707640">
        <w:rPr>
          <w:rFonts w:ascii="Arial" w:eastAsia="Palatino Linotype" w:hAnsi="Arial" w:cs="Arial"/>
          <w:spacing w:val="6"/>
          <w:lang w:val="es-ES"/>
        </w:rPr>
        <w:t xml:space="preserve"> </w:t>
      </w:r>
      <w:r w:rsidRPr="00707640">
        <w:rPr>
          <w:rFonts w:ascii="Arial" w:eastAsia="Palatino Linotype" w:hAnsi="Arial" w:cs="Arial"/>
          <w:i/>
          <w:spacing w:val="1"/>
          <w:lang w:val="es-ES"/>
        </w:rPr>
        <w:t>D</w:t>
      </w:r>
      <w:r w:rsidRPr="00707640">
        <w:rPr>
          <w:rFonts w:ascii="Arial" w:eastAsia="Palatino Linotype" w:hAnsi="Arial" w:cs="Arial"/>
          <w:i/>
          <w:lang w:val="es-ES"/>
        </w:rPr>
        <w:t>e</w:t>
      </w:r>
      <w:r w:rsidRPr="00707640">
        <w:rPr>
          <w:rFonts w:ascii="Arial" w:eastAsia="Palatino Linotype" w:hAnsi="Arial" w:cs="Arial"/>
          <w:i/>
          <w:spacing w:val="-1"/>
          <w:lang w:val="es-ES"/>
        </w:rPr>
        <w:t>s</w:t>
      </w:r>
      <w:r w:rsidRPr="00707640">
        <w:rPr>
          <w:rFonts w:ascii="Arial" w:eastAsia="Palatino Linotype" w:hAnsi="Arial" w:cs="Arial"/>
          <w:i/>
          <w:lang w:val="es-ES"/>
        </w:rPr>
        <w:t>a</w:t>
      </w:r>
      <w:r w:rsidRPr="00707640">
        <w:rPr>
          <w:rFonts w:ascii="Arial" w:eastAsia="Palatino Linotype" w:hAnsi="Arial" w:cs="Arial"/>
          <w:i/>
          <w:spacing w:val="1"/>
          <w:lang w:val="es-ES"/>
        </w:rPr>
        <w:t>r</w:t>
      </w:r>
      <w:r w:rsidRPr="00707640">
        <w:rPr>
          <w:rFonts w:ascii="Arial" w:eastAsia="Palatino Linotype" w:hAnsi="Arial" w:cs="Arial"/>
          <w:i/>
          <w:spacing w:val="-2"/>
          <w:lang w:val="es-ES"/>
        </w:rPr>
        <w:t>r</w:t>
      </w:r>
      <w:r w:rsidRPr="00707640">
        <w:rPr>
          <w:rFonts w:ascii="Arial" w:eastAsia="Palatino Linotype" w:hAnsi="Arial" w:cs="Arial"/>
          <w:i/>
          <w:lang w:val="es-ES"/>
        </w:rPr>
        <w:t>o</w:t>
      </w:r>
      <w:r w:rsidRPr="00707640">
        <w:rPr>
          <w:rFonts w:ascii="Arial" w:eastAsia="Palatino Linotype" w:hAnsi="Arial" w:cs="Arial"/>
          <w:i/>
          <w:spacing w:val="-1"/>
          <w:lang w:val="es-ES"/>
        </w:rPr>
        <w:t>l</w:t>
      </w:r>
      <w:r w:rsidRPr="00707640">
        <w:rPr>
          <w:rFonts w:ascii="Arial" w:eastAsia="Palatino Linotype" w:hAnsi="Arial" w:cs="Arial"/>
          <w:i/>
          <w:spacing w:val="1"/>
          <w:lang w:val="es-ES"/>
        </w:rPr>
        <w:t>l</w:t>
      </w:r>
      <w:r w:rsidRPr="00707640">
        <w:rPr>
          <w:rFonts w:ascii="Arial" w:eastAsia="Palatino Linotype" w:hAnsi="Arial" w:cs="Arial"/>
          <w:i/>
          <w:lang w:val="es-ES"/>
        </w:rPr>
        <w:t>o</w:t>
      </w:r>
      <w:r w:rsidRPr="00707640">
        <w:rPr>
          <w:rFonts w:ascii="Arial" w:eastAsia="Palatino Linotype" w:hAnsi="Arial" w:cs="Arial"/>
          <w:i/>
          <w:spacing w:val="4"/>
          <w:lang w:val="es-ES"/>
        </w:rPr>
        <w:t xml:space="preserve"> </w:t>
      </w:r>
      <w:r w:rsidR="00446090" w:rsidRPr="00707640">
        <w:rPr>
          <w:rFonts w:ascii="Arial" w:eastAsia="Palatino Linotype" w:hAnsi="Arial" w:cs="Arial"/>
          <w:i/>
          <w:lang w:val="es-ES"/>
        </w:rPr>
        <w:t>S</w:t>
      </w:r>
      <w:r w:rsidR="00446090" w:rsidRPr="00707640">
        <w:rPr>
          <w:rFonts w:ascii="Arial" w:eastAsia="Palatino Linotype" w:hAnsi="Arial" w:cs="Arial"/>
          <w:i/>
          <w:spacing w:val="-2"/>
          <w:lang w:val="es-ES"/>
        </w:rPr>
        <w:t>a</w:t>
      </w:r>
      <w:r w:rsidR="00446090" w:rsidRPr="00707640">
        <w:rPr>
          <w:rFonts w:ascii="Arial" w:eastAsia="Palatino Linotype" w:hAnsi="Arial" w:cs="Arial"/>
          <w:i/>
          <w:spacing w:val="1"/>
          <w:lang w:val="es-ES"/>
        </w:rPr>
        <w:t>t</w:t>
      </w:r>
      <w:r w:rsidR="00446090" w:rsidRPr="00707640">
        <w:rPr>
          <w:rFonts w:ascii="Arial" w:eastAsia="Palatino Linotype" w:hAnsi="Arial" w:cs="Arial"/>
          <w:i/>
          <w:spacing w:val="-1"/>
          <w:lang w:val="es-ES"/>
        </w:rPr>
        <w:t>i</w:t>
      </w:r>
      <w:r w:rsidR="00446090" w:rsidRPr="00707640">
        <w:rPr>
          <w:rFonts w:ascii="Arial" w:eastAsia="Palatino Linotype" w:hAnsi="Arial" w:cs="Arial"/>
          <w:i/>
          <w:lang w:val="es-ES"/>
        </w:rPr>
        <w:t>s</w:t>
      </w:r>
      <w:r w:rsidR="00446090" w:rsidRPr="00707640">
        <w:rPr>
          <w:rFonts w:ascii="Arial" w:eastAsia="Palatino Linotype" w:hAnsi="Arial" w:cs="Arial"/>
          <w:i/>
          <w:spacing w:val="-1"/>
          <w:lang w:val="es-ES"/>
        </w:rPr>
        <w:t>f</w:t>
      </w:r>
      <w:r w:rsidR="00446090" w:rsidRPr="00707640">
        <w:rPr>
          <w:rFonts w:ascii="Arial" w:eastAsia="Palatino Linotype" w:hAnsi="Arial" w:cs="Arial"/>
          <w:i/>
          <w:lang w:val="es-ES"/>
        </w:rPr>
        <w:t>a</w:t>
      </w:r>
      <w:r w:rsidR="00446090" w:rsidRPr="00707640">
        <w:rPr>
          <w:rFonts w:ascii="Arial" w:eastAsia="Palatino Linotype" w:hAnsi="Arial" w:cs="Arial"/>
          <w:i/>
          <w:spacing w:val="-1"/>
          <w:lang w:val="es-ES"/>
        </w:rPr>
        <w:t>c</w:t>
      </w:r>
      <w:r w:rsidR="00446090" w:rsidRPr="00707640">
        <w:rPr>
          <w:rFonts w:ascii="Arial" w:eastAsia="Palatino Linotype" w:hAnsi="Arial" w:cs="Arial"/>
          <w:i/>
          <w:spacing w:val="1"/>
          <w:lang w:val="es-ES"/>
        </w:rPr>
        <w:t>t</w:t>
      </w:r>
      <w:r w:rsidR="00446090" w:rsidRPr="00707640">
        <w:rPr>
          <w:rFonts w:ascii="Arial" w:eastAsia="Palatino Linotype" w:hAnsi="Arial" w:cs="Arial"/>
          <w:i/>
          <w:lang w:val="es-ES"/>
        </w:rPr>
        <w:t>o</w:t>
      </w:r>
      <w:r w:rsidR="00446090" w:rsidRPr="00707640">
        <w:rPr>
          <w:rFonts w:ascii="Arial" w:eastAsia="Palatino Linotype" w:hAnsi="Arial" w:cs="Arial"/>
          <w:i/>
          <w:spacing w:val="-2"/>
          <w:lang w:val="es-ES"/>
        </w:rPr>
        <w:t>r</w:t>
      </w:r>
      <w:r w:rsidR="00446090" w:rsidRPr="00707640">
        <w:rPr>
          <w:rFonts w:ascii="Arial" w:eastAsia="Palatino Linotype" w:hAnsi="Arial" w:cs="Arial"/>
          <w:i/>
          <w:spacing w:val="1"/>
          <w:lang w:val="es-ES"/>
        </w:rPr>
        <w:t>i</w:t>
      </w:r>
      <w:r w:rsidR="00446090" w:rsidRPr="00707640">
        <w:rPr>
          <w:rFonts w:ascii="Arial" w:eastAsia="Palatino Linotype" w:hAnsi="Arial" w:cs="Arial"/>
          <w:i/>
          <w:lang w:val="es-ES"/>
        </w:rPr>
        <w:t>o</w:t>
      </w:r>
      <w:r w:rsidR="00446090" w:rsidRPr="00707640">
        <w:rPr>
          <w:rFonts w:ascii="Arial" w:eastAsia="Palatino Linotype" w:hAnsi="Arial" w:cs="Arial"/>
          <w:i/>
          <w:spacing w:val="-3"/>
          <w:lang w:val="es-ES"/>
        </w:rPr>
        <w:t xml:space="preserve"> </w:t>
      </w:r>
      <w:r w:rsidRPr="00707640">
        <w:rPr>
          <w:rFonts w:ascii="Arial" w:eastAsia="Palatino Linotype" w:hAnsi="Arial" w:cs="Arial"/>
          <w:i/>
          <w:spacing w:val="-3"/>
          <w:lang w:val="es-ES"/>
        </w:rPr>
        <w:t>c</w:t>
      </w:r>
      <w:r w:rsidRPr="00707640">
        <w:rPr>
          <w:rFonts w:ascii="Arial" w:eastAsia="Palatino Linotype" w:hAnsi="Arial" w:cs="Arial"/>
          <w:i/>
          <w:spacing w:val="-2"/>
          <w:lang w:val="es-ES"/>
        </w:rPr>
        <w:t>o</w:t>
      </w:r>
      <w:r w:rsidRPr="00707640">
        <w:rPr>
          <w:rFonts w:ascii="Arial" w:eastAsia="Palatino Linotype" w:hAnsi="Arial" w:cs="Arial"/>
          <w:i/>
          <w:lang w:val="es-ES"/>
        </w:rPr>
        <w:t xml:space="preserve">n </w:t>
      </w:r>
      <w:r w:rsidRPr="00707640">
        <w:rPr>
          <w:rFonts w:ascii="Arial" w:eastAsia="Palatino Linotype" w:hAnsi="Arial" w:cs="Arial"/>
          <w:i/>
          <w:spacing w:val="-1"/>
          <w:lang w:val="es-ES"/>
        </w:rPr>
        <w:t>R</w:t>
      </w:r>
      <w:r w:rsidRPr="00707640">
        <w:rPr>
          <w:rFonts w:ascii="Arial" w:eastAsia="Palatino Linotype" w:hAnsi="Arial" w:cs="Arial"/>
          <w:i/>
          <w:spacing w:val="1"/>
          <w:lang w:val="es-ES"/>
        </w:rPr>
        <w:t>i</w:t>
      </w:r>
      <w:r w:rsidRPr="00707640">
        <w:rPr>
          <w:rFonts w:ascii="Arial" w:eastAsia="Palatino Linotype" w:hAnsi="Arial" w:cs="Arial"/>
          <w:i/>
          <w:lang w:val="es-ES"/>
        </w:rPr>
        <w:t>e</w:t>
      </w:r>
      <w:r w:rsidRPr="00707640">
        <w:rPr>
          <w:rFonts w:ascii="Arial" w:eastAsia="Palatino Linotype" w:hAnsi="Arial" w:cs="Arial"/>
          <w:i/>
          <w:spacing w:val="1"/>
          <w:lang w:val="es-ES"/>
        </w:rPr>
        <w:t>s</w:t>
      </w:r>
      <w:r w:rsidRPr="00707640">
        <w:rPr>
          <w:rFonts w:ascii="Arial" w:eastAsia="Palatino Linotype" w:hAnsi="Arial" w:cs="Arial"/>
          <w:i/>
          <w:spacing w:val="-2"/>
          <w:lang w:val="es-ES"/>
        </w:rPr>
        <w:t>g</w:t>
      </w:r>
      <w:r w:rsidRPr="00707640">
        <w:rPr>
          <w:rFonts w:ascii="Arial" w:eastAsia="Palatino Linotype" w:hAnsi="Arial" w:cs="Arial"/>
          <w:i/>
          <w:lang w:val="es-ES"/>
        </w:rPr>
        <w:t>o</w:t>
      </w:r>
      <w:r w:rsidRPr="00707640">
        <w:rPr>
          <w:rFonts w:ascii="Arial" w:eastAsia="Palatino Linotype" w:hAnsi="Arial" w:cs="Arial"/>
          <w:i/>
          <w:spacing w:val="1"/>
          <w:lang w:val="es-ES"/>
        </w:rPr>
        <w:t xml:space="preserve"> </w:t>
      </w:r>
      <w:r w:rsidRPr="00707640">
        <w:rPr>
          <w:rFonts w:ascii="Arial" w:eastAsia="Palatino Linotype" w:hAnsi="Arial" w:cs="Arial"/>
          <w:i/>
          <w:lang w:val="es-ES"/>
        </w:rPr>
        <w:t>Ba</w:t>
      </w:r>
      <w:r w:rsidRPr="00707640">
        <w:rPr>
          <w:rFonts w:ascii="Arial" w:eastAsia="Palatino Linotype" w:hAnsi="Arial" w:cs="Arial"/>
          <w:i/>
          <w:spacing w:val="1"/>
          <w:lang w:val="es-ES"/>
        </w:rPr>
        <w:t>jo</w:t>
      </w:r>
      <w:r w:rsidRPr="00707640">
        <w:rPr>
          <w:rFonts w:ascii="Arial" w:eastAsia="Palatino Linotype" w:hAnsi="Arial" w:cs="Arial"/>
          <w:lang w:val="es-ES"/>
        </w:rPr>
        <w:t>.</w:t>
      </w:r>
      <w:r w:rsidRPr="00707640">
        <w:rPr>
          <w:rFonts w:ascii="Arial" w:eastAsia="Palatino Linotype" w:hAnsi="Arial" w:cs="Arial"/>
          <w:spacing w:val="-2"/>
          <w:lang w:val="es-ES"/>
        </w:rPr>
        <w:t xml:space="preserve"> </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spacing w:val="-1"/>
          <w:lang w:val="es-ES"/>
        </w:rPr>
        <w:t>u</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lang w:val="es-ES"/>
        </w:rPr>
        <w:t>ón se</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w:t>
      </w:r>
      <w:r w:rsidRPr="00707640">
        <w:rPr>
          <w:rFonts w:ascii="Arial" w:eastAsia="Palatino Linotype" w:hAnsi="Arial" w:cs="Arial"/>
          <w:spacing w:val="-2"/>
          <w:lang w:val="es-ES"/>
        </w:rPr>
        <w:t>a</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lang w:val="es-ES"/>
        </w:rPr>
        <w:t>los as</w:t>
      </w:r>
      <w:r w:rsidRPr="00707640">
        <w:rPr>
          <w:rFonts w:ascii="Arial" w:eastAsia="Palatino Linotype" w:hAnsi="Arial" w:cs="Arial"/>
          <w:spacing w:val="-3"/>
          <w:lang w:val="es-ES"/>
        </w:rPr>
        <w:t>p</w:t>
      </w:r>
      <w:r w:rsidRPr="00707640">
        <w:rPr>
          <w:rFonts w:ascii="Arial" w:eastAsia="Palatino Linotype" w:hAnsi="Arial" w:cs="Arial"/>
          <w:spacing w:val="2"/>
          <w:lang w:val="es-ES"/>
        </w:rPr>
        <w:t>e</w:t>
      </w:r>
      <w:r w:rsidRPr="00707640">
        <w:rPr>
          <w:rFonts w:ascii="Arial" w:eastAsia="Palatino Linotype" w:hAnsi="Arial" w:cs="Arial"/>
          <w:spacing w:val="-2"/>
          <w:lang w:val="es-ES"/>
        </w:rPr>
        <w:t>c</w:t>
      </w:r>
      <w:r w:rsidRPr="00707640">
        <w:rPr>
          <w:rFonts w:ascii="Arial" w:eastAsia="Palatino Linotype" w:hAnsi="Arial" w:cs="Arial"/>
          <w:lang w:val="es-ES"/>
        </w:rPr>
        <w:t xml:space="preserve">tos </w:t>
      </w:r>
      <w:r w:rsidRPr="00707640">
        <w:rPr>
          <w:rFonts w:ascii="Arial" w:eastAsia="Palatino Linotype" w:hAnsi="Arial" w:cs="Arial"/>
          <w:spacing w:val="-1"/>
          <w:lang w:val="es-ES"/>
        </w:rPr>
        <w:t>m</w:t>
      </w:r>
      <w:r w:rsidRPr="00707640">
        <w:rPr>
          <w:rFonts w:ascii="Arial" w:eastAsia="Palatino Linotype" w:hAnsi="Arial" w:cs="Arial"/>
          <w:lang w:val="es-ES"/>
        </w:rPr>
        <w:t xml:space="preserve">ás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spacing w:val="-2"/>
          <w:lang w:val="es-ES"/>
        </w:rPr>
        <w:t>l</w:t>
      </w:r>
      <w:r w:rsidRPr="00707640">
        <w:rPr>
          <w:rFonts w:ascii="Arial" w:eastAsia="Palatino Linotype" w:hAnsi="Arial" w:cs="Arial"/>
          <w:spacing w:val="2"/>
          <w:lang w:val="es-ES"/>
        </w:rPr>
        <w:t>e</w:t>
      </w:r>
      <w:r w:rsidRPr="00707640">
        <w:rPr>
          <w:rFonts w:ascii="Arial" w:eastAsia="Palatino Linotype" w:hAnsi="Arial" w:cs="Arial"/>
          <w:spacing w:val="-2"/>
          <w:lang w:val="es-ES"/>
        </w:rPr>
        <w:t>v</w:t>
      </w:r>
      <w:r w:rsidRPr="00707640">
        <w:rPr>
          <w:rFonts w:ascii="Arial" w:eastAsia="Palatino Linotype" w:hAnsi="Arial" w:cs="Arial"/>
          <w:lang w:val="es-ES"/>
        </w:rPr>
        <w:t>a</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es en</w:t>
      </w:r>
      <w:r w:rsidRPr="00707640">
        <w:rPr>
          <w:rFonts w:ascii="Arial" w:eastAsia="Palatino Linotype" w:hAnsi="Arial" w:cs="Arial"/>
          <w:spacing w:val="1"/>
          <w:lang w:val="es-ES"/>
        </w:rPr>
        <w:t xml:space="preserve"> </w:t>
      </w:r>
      <w:r w:rsidRPr="00707640">
        <w:rPr>
          <w:rFonts w:ascii="Arial" w:eastAsia="Palatino Linotype" w:hAnsi="Arial" w:cs="Arial"/>
          <w:lang w:val="es-ES"/>
        </w:rPr>
        <w:t xml:space="preserve">lo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ado</w:t>
      </w:r>
      <w:r w:rsidRPr="00707640">
        <w:rPr>
          <w:rFonts w:ascii="Arial" w:eastAsia="Palatino Linotype" w:hAnsi="Arial" w:cs="Arial"/>
          <w:spacing w:val="-1"/>
          <w:lang w:val="es-ES"/>
        </w:rPr>
        <w:t xml:space="preserve"> </w:t>
      </w:r>
      <w:r w:rsidRPr="00707640">
        <w:rPr>
          <w:rFonts w:ascii="Arial" w:eastAsia="Palatino Linotype" w:hAnsi="Arial" w:cs="Arial"/>
          <w:lang w:val="es-ES"/>
        </w:rPr>
        <w:t>a l</w:t>
      </w:r>
      <w:r w:rsidRPr="00707640">
        <w:rPr>
          <w:rFonts w:ascii="Arial" w:eastAsia="Palatino Linotype" w:hAnsi="Arial" w:cs="Arial"/>
          <w:spacing w:val="-2"/>
          <w:lang w:val="es-ES"/>
        </w:rPr>
        <w:t>a</w:t>
      </w:r>
      <w:r w:rsidRPr="00707640">
        <w:rPr>
          <w:rFonts w:ascii="Arial" w:eastAsia="Palatino Linotype" w:hAnsi="Arial" w:cs="Arial"/>
          <w:lang w:val="es-ES"/>
        </w:rPr>
        <w:t xml:space="preserve">s </w:t>
      </w:r>
      <w:r w:rsidRPr="00707640">
        <w:rPr>
          <w:rFonts w:ascii="Arial" w:eastAsia="Palatino Linotype" w:hAnsi="Arial" w:cs="Arial"/>
          <w:spacing w:val="1"/>
          <w:lang w:val="es-ES"/>
        </w:rPr>
        <w:t>f</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w:t>
      </w:r>
      <w:r w:rsidRPr="00707640">
        <w:rPr>
          <w:rFonts w:ascii="Arial" w:eastAsia="Palatino Linotype" w:hAnsi="Arial" w:cs="Arial"/>
          <w:spacing w:val="-2"/>
          <w:lang w:val="es-ES"/>
        </w:rPr>
        <w:t>al</w:t>
      </w:r>
      <w:r w:rsidRPr="00707640">
        <w:rPr>
          <w:rFonts w:ascii="Arial" w:eastAsia="Palatino Linotype" w:hAnsi="Arial" w:cs="Arial"/>
          <w:spacing w:val="2"/>
          <w:lang w:val="es-ES"/>
        </w:rPr>
        <w:t>e</w:t>
      </w:r>
      <w:r w:rsidRPr="00707640">
        <w:rPr>
          <w:rFonts w:ascii="Arial" w:eastAsia="Palatino Linotype" w:hAnsi="Arial" w:cs="Arial"/>
          <w:lang w:val="es-ES"/>
        </w:rPr>
        <w:t>zas y</w:t>
      </w:r>
      <w:r w:rsidRPr="00707640">
        <w:rPr>
          <w:rFonts w:ascii="Arial" w:eastAsia="Palatino Linotype" w:hAnsi="Arial" w:cs="Arial"/>
          <w:spacing w:val="-2"/>
          <w:lang w:val="es-ES"/>
        </w:rPr>
        <w:t xml:space="preserve"> </w:t>
      </w:r>
      <w:r w:rsidRPr="00707640">
        <w:rPr>
          <w:rFonts w:ascii="Arial" w:eastAsia="Palatino Linotype" w:hAnsi="Arial" w:cs="Arial"/>
          <w:lang w:val="es-ES"/>
        </w:rPr>
        <w:t>o</w:t>
      </w:r>
      <w:r w:rsidRPr="00707640">
        <w:rPr>
          <w:rFonts w:ascii="Arial" w:eastAsia="Palatino Linotype" w:hAnsi="Arial" w:cs="Arial"/>
          <w:spacing w:val="-1"/>
          <w:lang w:val="es-ES"/>
        </w:rPr>
        <w:t>p</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w:t>
      </w:r>
      <w:r w:rsidRPr="00707640">
        <w:rPr>
          <w:rFonts w:ascii="Arial" w:eastAsia="Palatino Linotype" w:hAnsi="Arial" w:cs="Arial"/>
          <w:spacing w:val="-4"/>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ida</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 xml:space="preserve">s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3"/>
          <w:lang w:val="es-ES"/>
        </w:rPr>
        <w:t>m</w:t>
      </w:r>
      <w:r w:rsidRPr="00707640">
        <w:rPr>
          <w:rFonts w:ascii="Arial" w:eastAsia="Palatino Linotype" w:hAnsi="Arial" w:cs="Arial"/>
          <w:spacing w:val="2"/>
          <w:lang w:val="es-ES"/>
        </w:rPr>
        <w:t>e</w:t>
      </w:r>
      <w:r w:rsidRPr="00707640">
        <w:rPr>
          <w:rFonts w:ascii="Arial" w:eastAsia="Palatino Linotype" w:hAnsi="Arial" w:cs="Arial"/>
          <w:spacing w:val="1"/>
          <w:lang w:val="es-ES"/>
        </w:rPr>
        <w:t>j</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as</w:t>
      </w:r>
      <w:r w:rsidRPr="00707640">
        <w:rPr>
          <w:rFonts w:ascii="Arial" w:eastAsia="Palatino Linotype" w:hAnsi="Arial" w:cs="Arial"/>
          <w:spacing w:val="-2"/>
          <w:lang w:val="es-ES"/>
        </w:rPr>
        <w:t xml:space="preserve"> </w:t>
      </w:r>
      <w:r w:rsidRPr="00707640">
        <w:rPr>
          <w:rFonts w:ascii="Arial" w:eastAsia="Palatino Linotype" w:hAnsi="Arial" w:cs="Arial"/>
          <w:lang w:val="es-ES"/>
        </w:rPr>
        <w:t>i</w:t>
      </w:r>
      <w:r w:rsidRPr="00707640">
        <w:rPr>
          <w:rFonts w:ascii="Arial" w:eastAsia="Palatino Linotype" w:hAnsi="Arial" w:cs="Arial"/>
          <w:spacing w:val="-2"/>
          <w:lang w:val="es-ES"/>
        </w:rPr>
        <w:t>d</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lang w:val="es-ES"/>
        </w:rPr>
        <w:t>a</w:t>
      </w:r>
      <w:r w:rsidRPr="00707640">
        <w:rPr>
          <w:rFonts w:ascii="Arial" w:eastAsia="Palatino Linotype" w:hAnsi="Arial" w:cs="Arial"/>
          <w:spacing w:val="-3"/>
          <w:lang w:val="es-ES"/>
        </w:rPr>
        <w:t>d</w:t>
      </w:r>
      <w:r w:rsidRPr="00707640">
        <w:rPr>
          <w:rFonts w:ascii="Arial" w:eastAsia="Palatino Linotype" w:hAnsi="Arial" w:cs="Arial"/>
          <w:lang w:val="es-ES"/>
        </w:rPr>
        <w:t>as.</w:t>
      </w:r>
    </w:p>
    <w:p w:rsidR="00C51A41" w:rsidRPr="00707640" w:rsidRDefault="00C51A41" w:rsidP="00DC778E">
      <w:pPr>
        <w:spacing w:before="1" w:line="240" w:lineRule="exact"/>
        <w:jc w:val="both"/>
        <w:rPr>
          <w:rFonts w:ascii="Arial" w:hAnsi="Arial" w:cs="Arial"/>
          <w:lang w:val="es-ES"/>
        </w:rPr>
      </w:pPr>
    </w:p>
    <w:p w:rsidR="003D2FF6" w:rsidRDefault="00C51A41" w:rsidP="005052AE">
      <w:pPr>
        <w:ind w:right="133"/>
        <w:jc w:val="both"/>
        <w:rPr>
          <w:rFonts w:ascii="Arial" w:eastAsia="Palatino Linotype" w:hAnsi="Arial" w:cs="Arial"/>
          <w:spacing w:val="3"/>
          <w:lang w:val="es-ES"/>
        </w:rPr>
      </w:pPr>
      <w:r w:rsidRPr="00707640">
        <w:rPr>
          <w:rFonts w:ascii="Arial" w:eastAsia="Palatino Linotype" w:hAnsi="Arial" w:cs="Arial"/>
          <w:lang w:val="es-ES"/>
        </w:rPr>
        <w:t>C</w:t>
      </w:r>
      <w:r w:rsidRPr="00EE059D">
        <w:rPr>
          <w:rFonts w:ascii="Arial" w:eastAsia="Palatino Linotype" w:hAnsi="Arial" w:cs="Arial"/>
          <w:lang w:val="es-ES"/>
        </w:rPr>
        <w:t>o</w:t>
      </w:r>
      <w:r w:rsidRPr="00707640">
        <w:rPr>
          <w:rFonts w:ascii="Arial" w:eastAsia="Palatino Linotype" w:hAnsi="Arial" w:cs="Arial"/>
          <w:lang w:val="es-ES"/>
        </w:rPr>
        <w:t>n</w:t>
      </w:r>
      <w:r w:rsidRPr="00EE059D">
        <w:rPr>
          <w:rFonts w:ascii="Arial" w:eastAsia="Palatino Linotype" w:hAnsi="Arial" w:cs="Arial"/>
          <w:lang w:val="es-ES"/>
        </w:rPr>
        <w:t xml:space="preserve"> re</w:t>
      </w:r>
      <w:r w:rsidRPr="00707640">
        <w:rPr>
          <w:rFonts w:ascii="Arial" w:eastAsia="Palatino Linotype" w:hAnsi="Arial" w:cs="Arial"/>
          <w:lang w:val="es-ES"/>
        </w:rPr>
        <w:t>s</w:t>
      </w:r>
      <w:r w:rsidRPr="00EE059D">
        <w:rPr>
          <w:rFonts w:ascii="Arial" w:eastAsia="Palatino Linotype" w:hAnsi="Arial" w:cs="Arial"/>
          <w:lang w:val="es-ES"/>
        </w:rPr>
        <w:t>p</w:t>
      </w:r>
      <w:r w:rsidRPr="00707640">
        <w:rPr>
          <w:rFonts w:ascii="Arial" w:eastAsia="Palatino Linotype" w:hAnsi="Arial" w:cs="Arial"/>
          <w:lang w:val="es-ES"/>
        </w:rPr>
        <w:t>ecto</w:t>
      </w:r>
      <w:r w:rsidRPr="00EE059D">
        <w:rPr>
          <w:rFonts w:ascii="Arial" w:eastAsia="Palatino Linotype" w:hAnsi="Arial" w:cs="Arial"/>
          <w:lang w:val="es-ES"/>
        </w:rPr>
        <w:t xml:space="preserve"> </w:t>
      </w:r>
      <w:r w:rsidRPr="00707640">
        <w:rPr>
          <w:rFonts w:ascii="Arial" w:eastAsia="Palatino Linotype" w:hAnsi="Arial" w:cs="Arial"/>
          <w:lang w:val="es-ES"/>
        </w:rPr>
        <w:t>a</w:t>
      </w:r>
      <w:r w:rsidRPr="00EE059D">
        <w:rPr>
          <w:rFonts w:ascii="Arial" w:eastAsia="Palatino Linotype" w:hAnsi="Arial" w:cs="Arial"/>
          <w:lang w:val="es-ES"/>
        </w:rPr>
        <w:t xml:space="preserve"> </w:t>
      </w:r>
      <w:r w:rsidRPr="00707640">
        <w:rPr>
          <w:rFonts w:ascii="Arial" w:eastAsia="Palatino Linotype" w:hAnsi="Arial" w:cs="Arial"/>
          <w:lang w:val="es-ES"/>
        </w:rPr>
        <w:t>las</w:t>
      </w:r>
      <w:r w:rsidRPr="00EE059D">
        <w:rPr>
          <w:rFonts w:ascii="Arial" w:eastAsia="Palatino Linotype" w:hAnsi="Arial" w:cs="Arial"/>
          <w:lang w:val="es-ES"/>
        </w:rPr>
        <w:t xml:space="preserve"> fort</w:t>
      </w:r>
      <w:r w:rsidRPr="00707640">
        <w:rPr>
          <w:rFonts w:ascii="Arial" w:eastAsia="Palatino Linotype" w:hAnsi="Arial" w:cs="Arial"/>
          <w:lang w:val="es-ES"/>
        </w:rPr>
        <w:t>a</w:t>
      </w:r>
      <w:r w:rsidRPr="00EE059D">
        <w:rPr>
          <w:rFonts w:ascii="Arial" w:eastAsia="Palatino Linotype" w:hAnsi="Arial" w:cs="Arial"/>
          <w:lang w:val="es-ES"/>
        </w:rPr>
        <w:t>le</w:t>
      </w:r>
      <w:r w:rsidRPr="00707640">
        <w:rPr>
          <w:rFonts w:ascii="Arial" w:eastAsia="Palatino Linotype" w:hAnsi="Arial" w:cs="Arial"/>
          <w:lang w:val="es-ES"/>
        </w:rPr>
        <w:t>zas</w:t>
      </w:r>
      <w:r w:rsidRPr="00EE059D">
        <w:rPr>
          <w:rFonts w:ascii="Arial" w:eastAsia="Palatino Linotype" w:hAnsi="Arial" w:cs="Arial"/>
          <w:lang w:val="es-ES"/>
        </w:rPr>
        <w:t xml:space="preserve"> pr</w:t>
      </w:r>
      <w:r w:rsidRPr="00707640">
        <w:rPr>
          <w:rFonts w:ascii="Arial" w:eastAsia="Palatino Linotype" w:hAnsi="Arial" w:cs="Arial"/>
          <w:lang w:val="es-ES"/>
        </w:rPr>
        <w:t>i</w:t>
      </w:r>
      <w:r w:rsidRPr="00EE059D">
        <w:rPr>
          <w:rFonts w:ascii="Arial" w:eastAsia="Palatino Linotype" w:hAnsi="Arial" w:cs="Arial"/>
          <w:lang w:val="es-ES"/>
        </w:rPr>
        <w:t>n</w:t>
      </w:r>
      <w:r w:rsidRPr="00707640">
        <w:rPr>
          <w:rFonts w:ascii="Arial" w:eastAsia="Palatino Linotype" w:hAnsi="Arial" w:cs="Arial"/>
          <w:lang w:val="es-ES"/>
        </w:rPr>
        <w:t>c</w:t>
      </w:r>
      <w:r w:rsidRPr="00EE059D">
        <w:rPr>
          <w:rFonts w:ascii="Arial" w:eastAsia="Palatino Linotype" w:hAnsi="Arial" w:cs="Arial"/>
          <w:lang w:val="es-ES"/>
        </w:rPr>
        <w:t>ip</w:t>
      </w:r>
      <w:r w:rsidRPr="00707640">
        <w:rPr>
          <w:rFonts w:ascii="Arial" w:eastAsia="Palatino Linotype" w:hAnsi="Arial" w:cs="Arial"/>
          <w:lang w:val="es-ES"/>
        </w:rPr>
        <w:t>a</w:t>
      </w:r>
      <w:r w:rsidRPr="00EE059D">
        <w:rPr>
          <w:rFonts w:ascii="Arial" w:eastAsia="Palatino Linotype" w:hAnsi="Arial" w:cs="Arial"/>
          <w:lang w:val="es-ES"/>
        </w:rPr>
        <w:t>l</w:t>
      </w:r>
      <w:r w:rsidRPr="00707640">
        <w:rPr>
          <w:rFonts w:ascii="Arial" w:eastAsia="Palatino Linotype" w:hAnsi="Arial" w:cs="Arial"/>
          <w:lang w:val="es-ES"/>
        </w:rPr>
        <w:t>es</w:t>
      </w:r>
      <w:r w:rsidRPr="00EE059D">
        <w:rPr>
          <w:rFonts w:ascii="Arial" w:eastAsia="Palatino Linotype" w:hAnsi="Arial" w:cs="Arial"/>
          <w:lang w:val="es-ES"/>
        </w:rPr>
        <w:t xml:space="preserve"> </w:t>
      </w:r>
      <w:r w:rsidRPr="00707640">
        <w:rPr>
          <w:rFonts w:ascii="Arial" w:eastAsia="Palatino Linotype" w:hAnsi="Arial" w:cs="Arial"/>
          <w:lang w:val="es-ES"/>
        </w:rPr>
        <w:t>en</w:t>
      </w:r>
      <w:r w:rsidRPr="00EE059D">
        <w:rPr>
          <w:rFonts w:ascii="Arial" w:eastAsia="Palatino Linotype" w:hAnsi="Arial" w:cs="Arial"/>
          <w:lang w:val="es-ES"/>
        </w:rPr>
        <w:t xml:space="preserve"> es</w:t>
      </w:r>
      <w:r w:rsidRPr="00707640">
        <w:rPr>
          <w:rFonts w:ascii="Arial" w:eastAsia="Palatino Linotype" w:hAnsi="Arial" w:cs="Arial"/>
          <w:lang w:val="es-ES"/>
        </w:rPr>
        <w:t>te s</w:t>
      </w:r>
      <w:r w:rsidRPr="00EE059D">
        <w:rPr>
          <w:rFonts w:ascii="Arial" w:eastAsia="Palatino Linotype" w:hAnsi="Arial" w:cs="Arial"/>
          <w:lang w:val="es-ES"/>
        </w:rPr>
        <w:t>ub-</w:t>
      </w:r>
      <w:r w:rsidRPr="00707640">
        <w:rPr>
          <w:rFonts w:ascii="Arial" w:eastAsia="Palatino Linotype" w:hAnsi="Arial" w:cs="Arial"/>
          <w:lang w:val="es-ES"/>
        </w:rPr>
        <w:t>sis</w:t>
      </w:r>
      <w:r w:rsidRPr="00EE059D">
        <w:rPr>
          <w:rFonts w:ascii="Arial" w:eastAsia="Palatino Linotype" w:hAnsi="Arial" w:cs="Arial"/>
          <w:lang w:val="es-ES"/>
        </w:rPr>
        <w:t>te</w:t>
      </w:r>
      <w:r w:rsidRPr="00707640">
        <w:rPr>
          <w:rFonts w:ascii="Arial" w:eastAsia="Palatino Linotype" w:hAnsi="Arial" w:cs="Arial"/>
          <w:lang w:val="es-ES"/>
        </w:rPr>
        <w:t>ma</w:t>
      </w:r>
      <w:r w:rsidRPr="00EE059D">
        <w:rPr>
          <w:rFonts w:ascii="Arial" w:eastAsia="Palatino Linotype" w:hAnsi="Arial" w:cs="Arial"/>
          <w:lang w:val="es-ES"/>
        </w:rPr>
        <w:t xml:space="preserve"> s</w:t>
      </w:r>
      <w:r w:rsidRPr="00707640">
        <w:rPr>
          <w:rFonts w:ascii="Arial" w:eastAsia="Palatino Linotype" w:hAnsi="Arial" w:cs="Arial"/>
          <w:lang w:val="es-ES"/>
        </w:rPr>
        <w:t>e i</w:t>
      </w:r>
      <w:r w:rsidRPr="00EE059D">
        <w:rPr>
          <w:rFonts w:ascii="Arial" w:eastAsia="Palatino Linotype" w:hAnsi="Arial" w:cs="Arial"/>
          <w:lang w:val="es-ES"/>
        </w:rPr>
        <w:t>d</w:t>
      </w:r>
      <w:r w:rsidRPr="00707640">
        <w:rPr>
          <w:rFonts w:ascii="Arial" w:eastAsia="Palatino Linotype" w:hAnsi="Arial" w:cs="Arial"/>
          <w:lang w:val="es-ES"/>
        </w:rPr>
        <w:t>e</w:t>
      </w:r>
      <w:r w:rsidRPr="00EE059D">
        <w:rPr>
          <w:rFonts w:ascii="Arial" w:eastAsia="Palatino Linotype" w:hAnsi="Arial" w:cs="Arial"/>
          <w:lang w:val="es-ES"/>
        </w:rPr>
        <w:t>n</w:t>
      </w:r>
      <w:r w:rsidRPr="00707640">
        <w:rPr>
          <w:rFonts w:ascii="Arial" w:eastAsia="Palatino Linotype" w:hAnsi="Arial" w:cs="Arial"/>
          <w:lang w:val="es-ES"/>
        </w:rPr>
        <w:t>t</w:t>
      </w:r>
      <w:r w:rsidRPr="00EE059D">
        <w:rPr>
          <w:rFonts w:ascii="Arial" w:eastAsia="Palatino Linotype" w:hAnsi="Arial" w:cs="Arial"/>
          <w:lang w:val="es-ES"/>
        </w:rPr>
        <w:t>if</w:t>
      </w:r>
      <w:r w:rsidRPr="00707640">
        <w:rPr>
          <w:rFonts w:ascii="Arial" w:eastAsia="Palatino Linotype" w:hAnsi="Arial" w:cs="Arial"/>
          <w:lang w:val="es-ES"/>
        </w:rPr>
        <w:t>i</w:t>
      </w:r>
      <w:r w:rsidRPr="00EE059D">
        <w:rPr>
          <w:rFonts w:ascii="Arial" w:eastAsia="Palatino Linotype" w:hAnsi="Arial" w:cs="Arial"/>
          <w:lang w:val="es-ES"/>
        </w:rPr>
        <w:t>can</w:t>
      </w:r>
      <w:r w:rsidRPr="00707640">
        <w:rPr>
          <w:rFonts w:ascii="Arial" w:eastAsia="Palatino Linotype" w:hAnsi="Arial" w:cs="Arial"/>
          <w:lang w:val="es-ES"/>
        </w:rPr>
        <w:t>:</w:t>
      </w:r>
      <w:r w:rsidRPr="00EE059D">
        <w:rPr>
          <w:rFonts w:ascii="Arial" w:eastAsia="Palatino Linotype" w:hAnsi="Arial" w:cs="Arial"/>
          <w:lang w:val="es-ES"/>
        </w:rPr>
        <w:t xml:space="preserve"> </w:t>
      </w:r>
      <w:r w:rsidRPr="00707640">
        <w:rPr>
          <w:rFonts w:ascii="Arial" w:eastAsia="Palatino Linotype" w:hAnsi="Arial" w:cs="Arial"/>
          <w:lang w:val="es-ES"/>
        </w:rPr>
        <w:t>i)</w:t>
      </w:r>
      <w:r w:rsidRPr="00EE059D">
        <w:rPr>
          <w:rFonts w:ascii="Arial" w:eastAsia="Palatino Linotype" w:hAnsi="Arial" w:cs="Arial"/>
          <w:lang w:val="es-ES"/>
        </w:rPr>
        <w:t xml:space="preserve"> </w:t>
      </w:r>
      <w:r w:rsidR="00EE059D" w:rsidRPr="00EE059D">
        <w:rPr>
          <w:rFonts w:ascii="Arial" w:eastAsia="Palatino Linotype" w:hAnsi="Arial" w:cs="Arial"/>
          <w:lang w:val="es-ES"/>
        </w:rPr>
        <w:t>la</w:t>
      </w:r>
      <w:r w:rsidR="00EE059D">
        <w:rPr>
          <w:rFonts w:ascii="Arial" w:eastAsia="Palatino Linotype" w:hAnsi="Arial" w:cs="Arial"/>
          <w:lang w:val="es-ES"/>
        </w:rPr>
        <w:t xml:space="preserve"> </w:t>
      </w:r>
      <w:r w:rsidR="00EE059D" w:rsidRPr="00EE059D">
        <w:rPr>
          <w:rFonts w:ascii="Arial" w:eastAsia="Palatino Linotype" w:hAnsi="Arial" w:cs="Arial"/>
          <w:lang w:val="es-ES"/>
        </w:rPr>
        <w:t>IM</w:t>
      </w:r>
      <w:r w:rsidR="003D2FF6">
        <w:rPr>
          <w:rFonts w:ascii="Arial" w:eastAsia="Palatino Linotype" w:hAnsi="Arial" w:cs="Arial"/>
          <w:lang w:val="es-ES"/>
        </w:rPr>
        <w:t xml:space="preserve"> está amparada</w:t>
      </w:r>
      <w:r w:rsidR="00EE059D" w:rsidRPr="00EE059D">
        <w:rPr>
          <w:rFonts w:ascii="Arial" w:eastAsia="Palatino Linotype" w:hAnsi="Arial" w:cs="Arial"/>
          <w:lang w:val="es-ES"/>
        </w:rPr>
        <w:t xml:space="preserve"> en normativa a nivel nacional </w:t>
      </w:r>
      <w:r w:rsidR="003D2FF6">
        <w:rPr>
          <w:rFonts w:ascii="Arial" w:eastAsia="Palatino Linotype" w:hAnsi="Arial" w:cs="Arial"/>
          <w:lang w:val="es-ES"/>
        </w:rPr>
        <w:t xml:space="preserve">y a su vez tiene normativa </w:t>
      </w:r>
      <w:r w:rsidR="00EE059D" w:rsidRPr="00EE059D">
        <w:rPr>
          <w:rFonts w:ascii="Arial" w:eastAsia="Palatino Linotype" w:hAnsi="Arial" w:cs="Arial"/>
          <w:lang w:val="es-ES"/>
        </w:rPr>
        <w:t>a nivel interno de la propia organización</w:t>
      </w:r>
      <w:r w:rsidRPr="00707640">
        <w:rPr>
          <w:rFonts w:ascii="Arial" w:eastAsia="Palatino Linotype" w:hAnsi="Arial" w:cs="Arial"/>
          <w:lang w:val="es-ES"/>
        </w:rPr>
        <w:t>;</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ii</w:t>
      </w:r>
      <w:r w:rsidRPr="00707640">
        <w:rPr>
          <w:rFonts w:ascii="Arial" w:eastAsia="Palatino Linotype" w:hAnsi="Arial" w:cs="Arial"/>
          <w:lang w:val="es-ES"/>
        </w:rPr>
        <w:t xml:space="preserve">) </w:t>
      </w:r>
      <w:r w:rsidR="003D2FF6">
        <w:rPr>
          <w:rFonts w:ascii="Arial" w:eastAsia="Palatino Linotype" w:hAnsi="Arial" w:cs="Arial"/>
          <w:lang w:val="es-ES"/>
        </w:rPr>
        <w:t>Existe la UES</w:t>
      </w:r>
      <w:r w:rsidRPr="00707640">
        <w:rPr>
          <w:rFonts w:ascii="Arial" w:eastAsia="Palatino Linotype" w:hAnsi="Arial" w:cs="Arial"/>
          <w:lang w:val="es-ES"/>
        </w:rPr>
        <w:t xml:space="preserve"> </w:t>
      </w:r>
      <w:r w:rsidRPr="00707640">
        <w:rPr>
          <w:rFonts w:ascii="Arial" w:eastAsia="Palatino Linotype" w:hAnsi="Arial" w:cs="Arial"/>
          <w:spacing w:val="1"/>
          <w:lang w:val="es-ES"/>
        </w:rPr>
        <w:t>q</w:t>
      </w:r>
      <w:r w:rsidRPr="00707640">
        <w:rPr>
          <w:rFonts w:ascii="Arial" w:eastAsia="Palatino Linotype" w:hAnsi="Arial" w:cs="Arial"/>
          <w:spacing w:val="-4"/>
          <w:lang w:val="es-ES"/>
        </w:rPr>
        <w:t>u</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c</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ga</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co</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d</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ar</w:t>
      </w:r>
      <w:r w:rsidRPr="00707640">
        <w:rPr>
          <w:rFonts w:ascii="Arial" w:eastAsia="Palatino Linotype" w:hAnsi="Arial" w:cs="Arial"/>
          <w:spacing w:val="5"/>
          <w:lang w:val="es-ES"/>
        </w:rPr>
        <w:t xml:space="preserve"> </w:t>
      </w:r>
      <w:r w:rsidRPr="00707640">
        <w:rPr>
          <w:rFonts w:ascii="Arial" w:eastAsia="Palatino Linotype" w:hAnsi="Arial" w:cs="Arial"/>
          <w:lang w:val="es-ES"/>
        </w:rPr>
        <w:t>y</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g</w:t>
      </w:r>
      <w:r w:rsidRPr="00707640">
        <w:rPr>
          <w:rFonts w:ascii="Arial" w:eastAsia="Palatino Linotype" w:hAnsi="Arial" w:cs="Arial"/>
          <w:spacing w:val="2"/>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c</w:t>
      </w:r>
      <w:r w:rsidRPr="00707640">
        <w:rPr>
          <w:rFonts w:ascii="Arial" w:eastAsia="Palatino Linotype" w:hAnsi="Arial" w:cs="Arial"/>
          <w:lang w:val="es-ES"/>
        </w:rPr>
        <w:t>i</w:t>
      </w:r>
      <w:r w:rsidRPr="00707640">
        <w:rPr>
          <w:rFonts w:ascii="Arial" w:eastAsia="Palatino Linotype" w:hAnsi="Arial" w:cs="Arial"/>
          <w:spacing w:val="-2"/>
          <w:lang w:val="es-ES"/>
        </w:rPr>
        <w:t>a</w:t>
      </w:r>
      <w:r w:rsidRPr="00707640">
        <w:rPr>
          <w:rFonts w:ascii="Arial" w:eastAsia="Palatino Linotype" w:hAnsi="Arial" w:cs="Arial"/>
          <w:lang w:val="es-ES"/>
        </w:rPr>
        <w:t>r</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 e</w:t>
      </w:r>
      <w:r w:rsidRPr="00707640">
        <w:rPr>
          <w:rFonts w:ascii="Arial" w:eastAsia="Palatino Linotype" w:hAnsi="Arial" w:cs="Arial"/>
          <w:spacing w:val="-1"/>
          <w:lang w:val="es-ES"/>
        </w:rPr>
        <w:t>j</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las</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a</w:t>
      </w:r>
      <w:r w:rsidRPr="00707640">
        <w:rPr>
          <w:rFonts w:ascii="Arial" w:eastAsia="Palatino Linotype" w:hAnsi="Arial" w:cs="Arial"/>
          <w:lang w:val="es-ES"/>
        </w:rPr>
        <w:t>ct</w:t>
      </w:r>
      <w:r w:rsidRPr="00707640">
        <w:rPr>
          <w:rFonts w:ascii="Arial" w:eastAsia="Palatino Linotype" w:hAnsi="Arial" w:cs="Arial"/>
          <w:spacing w:val="1"/>
          <w:lang w:val="es-ES"/>
        </w:rPr>
        <w:t>i</w:t>
      </w:r>
      <w:r w:rsidRPr="00707640">
        <w:rPr>
          <w:rFonts w:ascii="Arial" w:eastAsia="Palatino Linotype" w:hAnsi="Arial" w:cs="Arial"/>
          <w:spacing w:val="-2"/>
          <w:lang w:val="es-ES"/>
        </w:rPr>
        <w:t>v</w:t>
      </w:r>
      <w:r w:rsidRPr="00707640">
        <w:rPr>
          <w:rFonts w:ascii="Arial" w:eastAsia="Palatino Linotype" w:hAnsi="Arial" w:cs="Arial"/>
          <w:lang w:val="es-ES"/>
        </w:rPr>
        <w:t>id</w:t>
      </w:r>
      <w:r w:rsidRPr="00707640">
        <w:rPr>
          <w:rFonts w:ascii="Arial" w:eastAsia="Palatino Linotype" w:hAnsi="Arial" w:cs="Arial"/>
          <w:spacing w:val="-2"/>
          <w:lang w:val="es-ES"/>
        </w:rPr>
        <w:t>a</w:t>
      </w:r>
      <w:r w:rsidRPr="00707640">
        <w:rPr>
          <w:rFonts w:ascii="Arial" w:eastAsia="Palatino Linotype" w:hAnsi="Arial" w:cs="Arial"/>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los</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 xml:space="preserve">amas </w:t>
      </w:r>
      <w:r w:rsidRPr="00707640">
        <w:rPr>
          <w:rFonts w:ascii="Arial" w:eastAsia="Palatino Linotype" w:hAnsi="Arial" w:cs="Arial"/>
          <w:spacing w:val="1"/>
          <w:lang w:val="es-ES"/>
        </w:rPr>
        <w:t>f</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lang w:val="es-ES"/>
        </w:rPr>
        <w:t>ad</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p</w:t>
      </w:r>
      <w:r w:rsidRPr="00707640">
        <w:rPr>
          <w:rFonts w:ascii="Arial" w:eastAsia="Palatino Linotype" w:hAnsi="Arial" w:cs="Arial"/>
          <w:lang w:val="es-ES"/>
        </w:rPr>
        <w:t>or</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3"/>
          <w:lang w:val="es-ES"/>
        </w:rPr>
        <w:t xml:space="preserve"> </w:t>
      </w:r>
      <w:r w:rsidRPr="00707640">
        <w:rPr>
          <w:rFonts w:ascii="Arial" w:eastAsia="Palatino Linotype" w:hAnsi="Arial" w:cs="Arial"/>
          <w:lang w:val="es-ES"/>
        </w:rPr>
        <w:t>B</w:t>
      </w:r>
      <w:r w:rsidRPr="00707640">
        <w:rPr>
          <w:rFonts w:ascii="Arial" w:eastAsia="Palatino Linotype" w:hAnsi="Arial" w:cs="Arial"/>
          <w:spacing w:val="-3"/>
          <w:lang w:val="es-ES"/>
        </w:rPr>
        <w:t>I</w:t>
      </w:r>
      <w:r w:rsidRPr="00707640">
        <w:rPr>
          <w:rFonts w:ascii="Arial" w:eastAsia="Palatino Linotype" w:hAnsi="Arial" w:cs="Arial"/>
          <w:lang w:val="es-ES"/>
        </w:rPr>
        <w:t>D</w:t>
      </w:r>
      <w:r w:rsidRPr="00707640">
        <w:rPr>
          <w:rFonts w:ascii="Arial" w:eastAsia="Palatino Linotype" w:hAnsi="Arial" w:cs="Arial"/>
          <w:spacing w:val="2"/>
          <w:lang w:val="es-ES"/>
        </w:rPr>
        <w:t xml:space="preserve"> e</w:t>
      </w:r>
      <w:r w:rsidRPr="00707640">
        <w:rPr>
          <w:rFonts w:ascii="Arial" w:eastAsia="Palatino Linotype" w:hAnsi="Arial" w:cs="Arial"/>
          <w:spacing w:val="-1"/>
          <w:lang w:val="es-ES"/>
        </w:rPr>
        <w:t>x</w:t>
      </w:r>
      <w:r w:rsidRPr="00707640">
        <w:rPr>
          <w:rFonts w:ascii="Arial" w:eastAsia="Palatino Linotype" w:hAnsi="Arial" w:cs="Arial"/>
          <w:spacing w:val="-2"/>
          <w:lang w:val="es-ES"/>
        </w:rPr>
        <w:t>cl</w:t>
      </w:r>
      <w:r w:rsidRPr="00707640">
        <w:rPr>
          <w:rFonts w:ascii="Arial" w:eastAsia="Palatino Linotype" w:hAnsi="Arial" w:cs="Arial"/>
          <w:spacing w:val="-1"/>
          <w:lang w:val="es-ES"/>
        </w:rPr>
        <w:t>u</w:t>
      </w:r>
      <w:r w:rsidRPr="00707640">
        <w:rPr>
          <w:rFonts w:ascii="Arial" w:eastAsia="Palatino Linotype" w:hAnsi="Arial" w:cs="Arial"/>
          <w:lang w:val="es-ES"/>
        </w:rPr>
        <w:t>siva</w:t>
      </w:r>
      <w:r w:rsidRPr="00707640">
        <w:rPr>
          <w:rFonts w:ascii="Arial" w:eastAsia="Palatino Linotype" w:hAnsi="Arial" w:cs="Arial"/>
          <w:spacing w:val="-2"/>
          <w:lang w:val="es-ES"/>
        </w:rPr>
        <w:t>m</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y</w:t>
      </w:r>
      <w:r w:rsidRPr="00707640">
        <w:rPr>
          <w:rFonts w:ascii="Arial" w:eastAsia="Palatino Linotype" w:hAnsi="Arial" w:cs="Arial"/>
          <w:spacing w:val="2"/>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i</w:t>
      </w:r>
      <w:r w:rsidRPr="00707640">
        <w:rPr>
          <w:rFonts w:ascii="Arial" w:eastAsia="Palatino Linotype" w:hAnsi="Arial" w:cs="Arial"/>
          <w:spacing w:val="-2"/>
          <w:lang w:val="es-ES"/>
        </w:rPr>
        <w:t>i</w:t>
      </w:r>
      <w:r w:rsidRPr="00707640">
        <w:rPr>
          <w:rFonts w:ascii="Arial" w:eastAsia="Palatino Linotype" w:hAnsi="Arial" w:cs="Arial"/>
          <w:lang w:val="es-ES"/>
        </w:rPr>
        <w:t xml:space="preserve">) </w:t>
      </w:r>
      <w:r w:rsidR="003D2FF6">
        <w:rPr>
          <w:rFonts w:ascii="Arial" w:eastAsia="Palatino Linotype" w:hAnsi="Arial" w:cs="Arial"/>
          <w:lang w:val="es-ES"/>
        </w:rPr>
        <w:t xml:space="preserve">la UES </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ta</w:t>
      </w:r>
      <w:r w:rsidRPr="00707640">
        <w:rPr>
          <w:rFonts w:ascii="Arial" w:eastAsia="Palatino Linotype" w:hAnsi="Arial" w:cs="Arial"/>
          <w:spacing w:val="3"/>
          <w:lang w:val="es-ES"/>
        </w:rPr>
        <w:t xml:space="preserve"> </w:t>
      </w:r>
      <w:r w:rsidR="003D2FF6">
        <w:rPr>
          <w:rFonts w:ascii="Arial" w:eastAsia="Palatino Linotype" w:hAnsi="Arial" w:cs="Arial"/>
          <w:spacing w:val="3"/>
          <w:lang w:val="es-ES"/>
        </w:rPr>
        <w:t>con autonomía financiera</w:t>
      </w:r>
      <w:r w:rsidR="008F1418">
        <w:rPr>
          <w:rFonts w:ascii="Arial" w:eastAsia="Palatino Linotype" w:hAnsi="Arial" w:cs="Arial"/>
          <w:spacing w:val="3"/>
          <w:lang w:val="es-ES"/>
        </w:rPr>
        <w:t xml:space="preserve"> tanto de financiamiento BID como</w:t>
      </w:r>
      <w:r w:rsidR="003D2FF6">
        <w:rPr>
          <w:rFonts w:ascii="Arial" w:eastAsia="Palatino Linotype" w:hAnsi="Arial" w:cs="Arial"/>
          <w:spacing w:val="3"/>
          <w:lang w:val="es-ES"/>
        </w:rPr>
        <w:t xml:space="preserve"> de recursos de contrapartida local, así como autonomía para ejercer las funciones que le fueron asignadas. </w:t>
      </w:r>
    </w:p>
    <w:p w:rsidR="003D2FF6" w:rsidRDefault="003D2FF6" w:rsidP="00DC778E">
      <w:pPr>
        <w:ind w:left="182" w:right="133"/>
        <w:jc w:val="both"/>
        <w:rPr>
          <w:rFonts w:ascii="Arial" w:eastAsia="Palatino Linotype" w:hAnsi="Arial" w:cs="Arial"/>
          <w:spacing w:val="3"/>
          <w:lang w:val="es-ES"/>
        </w:rPr>
      </w:pPr>
    </w:p>
    <w:p w:rsidR="003D2FF6" w:rsidRDefault="003D2FF6" w:rsidP="005052AE">
      <w:pPr>
        <w:spacing w:line="280" w:lineRule="exact"/>
        <w:ind w:right="442"/>
        <w:jc w:val="both"/>
        <w:rPr>
          <w:rFonts w:ascii="Arial" w:eastAsia="Palatino Linotype" w:hAnsi="Arial" w:cs="Arial"/>
          <w:spacing w:val="-1"/>
          <w:lang w:val="es-ES"/>
        </w:rPr>
      </w:pPr>
      <w:r>
        <w:rPr>
          <w:rFonts w:ascii="Arial" w:eastAsia="Palatino Linotype" w:hAnsi="Arial" w:cs="Arial"/>
          <w:spacing w:val="-1"/>
          <w:lang w:val="es-ES"/>
        </w:rPr>
        <w:t>En la calificación paralela el resultado fue de 90%, lo cual si bien es un resultado Muy Satisfactorio, permite identificar algunas acciones como oportunidad de mejora.</w:t>
      </w:r>
    </w:p>
    <w:p w:rsidR="003D2FF6" w:rsidRDefault="003D2FF6" w:rsidP="00DC778E">
      <w:pPr>
        <w:ind w:left="182" w:right="133"/>
        <w:jc w:val="both"/>
        <w:rPr>
          <w:rFonts w:ascii="Arial" w:eastAsia="Palatino Linotype" w:hAnsi="Arial" w:cs="Arial"/>
          <w:lang w:val="es-ES"/>
        </w:rPr>
      </w:pPr>
    </w:p>
    <w:p w:rsidR="00C51A41" w:rsidRPr="00707640" w:rsidRDefault="00C51A41" w:rsidP="005052AE">
      <w:pPr>
        <w:ind w:right="133"/>
        <w:jc w:val="both"/>
        <w:rPr>
          <w:rFonts w:ascii="Arial" w:eastAsia="Palatino Linotype" w:hAnsi="Arial" w:cs="Arial"/>
          <w:lang w:val="es-ES"/>
        </w:rPr>
      </w:pPr>
      <w:r w:rsidRPr="00707640">
        <w:rPr>
          <w:rFonts w:ascii="Arial" w:eastAsia="Palatino Linotype" w:hAnsi="Arial" w:cs="Arial"/>
          <w:lang w:val="es-ES"/>
        </w:rPr>
        <w:t>En</w:t>
      </w:r>
      <w:r w:rsidRPr="00707640">
        <w:rPr>
          <w:rFonts w:ascii="Arial" w:eastAsia="Palatino Linotype" w:hAnsi="Arial" w:cs="Arial"/>
          <w:spacing w:val="1"/>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to</w:t>
      </w:r>
      <w:r w:rsidRPr="00707640">
        <w:rPr>
          <w:rFonts w:ascii="Arial" w:eastAsia="Palatino Linotype" w:hAnsi="Arial" w:cs="Arial"/>
          <w:spacing w:val="3"/>
          <w:lang w:val="es-ES"/>
        </w:rPr>
        <w:t xml:space="preserve"> </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lang w:val="es-ES"/>
        </w:rPr>
        <w:t>la</w:t>
      </w:r>
      <w:r w:rsidR="00A97E0E">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lang w:val="es-ES"/>
        </w:rPr>
        <w:t>o</w:t>
      </w:r>
      <w:r w:rsidRPr="00707640">
        <w:rPr>
          <w:rFonts w:ascii="Arial" w:eastAsia="Palatino Linotype" w:hAnsi="Arial" w:cs="Arial"/>
          <w:spacing w:val="-1"/>
          <w:lang w:val="es-ES"/>
        </w:rPr>
        <w:t>p</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w:t>
      </w:r>
      <w:r w:rsidRPr="00707640">
        <w:rPr>
          <w:rFonts w:ascii="Arial" w:eastAsia="Palatino Linotype" w:hAnsi="Arial" w:cs="Arial"/>
          <w:spacing w:val="-1"/>
          <w:lang w:val="es-ES"/>
        </w:rPr>
        <w:t>un</w:t>
      </w:r>
      <w:r w:rsidRPr="00707640">
        <w:rPr>
          <w:rFonts w:ascii="Arial" w:eastAsia="Palatino Linotype" w:hAnsi="Arial" w:cs="Arial"/>
          <w:lang w:val="es-ES"/>
        </w:rPr>
        <w:t>idad</w:t>
      </w:r>
      <w:r w:rsidR="00A97E0E">
        <w:rPr>
          <w:rFonts w:ascii="Arial" w:eastAsia="Palatino Linotype" w:hAnsi="Arial" w:cs="Arial"/>
          <w:lang w:val="es-ES"/>
        </w:rPr>
        <w:t>es</w:t>
      </w:r>
      <w:r w:rsidRPr="00707640">
        <w:rPr>
          <w:rFonts w:ascii="Arial" w:eastAsia="Palatino Linotype" w:hAnsi="Arial" w:cs="Arial"/>
          <w:spacing w:val="1"/>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 m</w:t>
      </w:r>
      <w:r w:rsidRPr="00707640">
        <w:rPr>
          <w:rFonts w:ascii="Arial" w:eastAsia="Palatino Linotype" w:hAnsi="Arial" w:cs="Arial"/>
          <w:spacing w:val="-1"/>
          <w:lang w:val="es-ES"/>
        </w:rPr>
        <w:t>e</w:t>
      </w:r>
      <w:r w:rsidRPr="00707640">
        <w:rPr>
          <w:rFonts w:ascii="Arial" w:eastAsia="Palatino Linotype" w:hAnsi="Arial" w:cs="Arial"/>
          <w:spacing w:val="1"/>
          <w:lang w:val="es-ES"/>
        </w:rPr>
        <w:t>j</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a, ca</w:t>
      </w:r>
      <w:r w:rsidRPr="00707640">
        <w:rPr>
          <w:rFonts w:ascii="Arial" w:eastAsia="Palatino Linotype" w:hAnsi="Arial" w:cs="Arial"/>
          <w:spacing w:val="-1"/>
          <w:lang w:val="es-ES"/>
        </w:rPr>
        <w:t>u</w:t>
      </w:r>
      <w:r w:rsidRPr="00707640">
        <w:rPr>
          <w:rFonts w:ascii="Arial" w:eastAsia="Palatino Linotype" w:hAnsi="Arial" w:cs="Arial"/>
          <w:lang w:val="es-ES"/>
        </w:rPr>
        <w:t>sa</w:t>
      </w:r>
      <w:r w:rsidR="00A97E0E">
        <w:rPr>
          <w:rFonts w:ascii="Arial" w:eastAsia="Palatino Linotype" w:hAnsi="Arial" w:cs="Arial"/>
          <w:lang w:val="es-ES"/>
        </w:rPr>
        <w:t>s</w:t>
      </w:r>
      <w:r w:rsidRPr="00707640">
        <w:rPr>
          <w:rFonts w:ascii="Arial" w:eastAsia="Palatino Linotype" w:hAnsi="Arial" w:cs="Arial"/>
          <w:lang w:val="es-ES"/>
        </w:rPr>
        <w:t>,</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r</w:t>
      </w:r>
      <w:r w:rsidRPr="00707640">
        <w:rPr>
          <w:rFonts w:ascii="Arial" w:eastAsia="Palatino Linotype" w:hAnsi="Arial" w:cs="Arial"/>
          <w:spacing w:val="-2"/>
          <w:lang w:val="es-ES"/>
        </w:rPr>
        <w:t>i</w:t>
      </w:r>
      <w:r w:rsidRPr="00707640">
        <w:rPr>
          <w:rFonts w:ascii="Arial" w:eastAsia="Palatino Linotype" w:hAnsi="Arial" w:cs="Arial"/>
          <w:spacing w:val="2"/>
          <w:lang w:val="es-ES"/>
        </w:rPr>
        <w:t>e</w:t>
      </w:r>
      <w:r w:rsidRPr="00707640">
        <w:rPr>
          <w:rFonts w:ascii="Arial" w:eastAsia="Palatino Linotype" w:hAnsi="Arial" w:cs="Arial"/>
          <w:lang w:val="es-ES"/>
        </w:rPr>
        <w:t>sgo</w:t>
      </w:r>
      <w:r w:rsidR="00A97E0E">
        <w:rPr>
          <w:rFonts w:ascii="Arial" w:eastAsia="Palatino Linotype" w:hAnsi="Arial" w:cs="Arial"/>
          <w:lang w:val="es-ES"/>
        </w:rPr>
        <w:t>s</w:t>
      </w:r>
      <w:r w:rsidRPr="00707640">
        <w:rPr>
          <w:rFonts w:ascii="Arial" w:eastAsia="Palatino Linotype" w:hAnsi="Arial" w:cs="Arial"/>
          <w:spacing w:val="-1"/>
          <w:lang w:val="es-ES"/>
        </w:rPr>
        <w:t xml:space="preserve"> </w:t>
      </w:r>
      <w:r w:rsidRPr="00707640">
        <w:rPr>
          <w:rFonts w:ascii="Arial" w:eastAsia="Palatino Linotype" w:hAnsi="Arial" w:cs="Arial"/>
          <w:lang w:val="es-ES"/>
        </w:rPr>
        <w:t>i</w:t>
      </w:r>
      <w:r w:rsidRPr="00707640">
        <w:rPr>
          <w:rFonts w:ascii="Arial" w:eastAsia="Palatino Linotype" w:hAnsi="Arial" w:cs="Arial"/>
          <w:spacing w:val="-2"/>
          <w:lang w:val="es-ES"/>
        </w:rPr>
        <w:t>d</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w:t>
      </w:r>
      <w:r w:rsidRPr="00707640">
        <w:rPr>
          <w:rFonts w:ascii="Arial" w:eastAsia="Palatino Linotype" w:hAnsi="Arial" w:cs="Arial"/>
          <w:spacing w:val="-2"/>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lang w:val="es-ES"/>
        </w:rPr>
        <w:t>ado</w:t>
      </w:r>
      <w:r w:rsidR="00A97E0E">
        <w:rPr>
          <w:rFonts w:ascii="Arial" w:eastAsia="Palatino Linotype" w:hAnsi="Arial" w:cs="Arial"/>
          <w:lang w:val="es-ES"/>
        </w:rPr>
        <w:t>s</w:t>
      </w:r>
      <w:r w:rsidRPr="00707640">
        <w:rPr>
          <w:rFonts w:ascii="Arial" w:eastAsia="Palatino Linotype" w:hAnsi="Arial" w:cs="Arial"/>
          <w:spacing w:val="-1"/>
          <w:lang w:val="es-ES"/>
        </w:rPr>
        <w:t xml:space="preserve"> </w:t>
      </w:r>
      <w:r w:rsidRPr="00707640">
        <w:rPr>
          <w:rFonts w:ascii="Arial" w:eastAsia="Palatino Linotype" w:hAnsi="Arial" w:cs="Arial"/>
          <w:lang w:val="es-ES"/>
        </w:rPr>
        <w:t>y</w:t>
      </w:r>
      <w:r w:rsidRPr="00707640">
        <w:rPr>
          <w:rFonts w:ascii="Arial" w:eastAsia="Palatino Linotype" w:hAnsi="Arial" w:cs="Arial"/>
          <w:spacing w:val="-3"/>
          <w:lang w:val="es-ES"/>
        </w:rPr>
        <w:t xml:space="preserve"> </w:t>
      </w:r>
      <w:r w:rsidRPr="00707640">
        <w:rPr>
          <w:rFonts w:ascii="Arial" w:eastAsia="Palatino Linotype" w:hAnsi="Arial" w:cs="Arial"/>
          <w:lang w:val="es-ES"/>
        </w:rPr>
        <w:t>ac</w:t>
      </w:r>
      <w:r w:rsidRPr="00707640">
        <w:rPr>
          <w:rFonts w:ascii="Arial" w:eastAsia="Palatino Linotype" w:hAnsi="Arial" w:cs="Arial"/>
          <w:spacing w:val="-2"/>
          <w:lang w:val="es-ES"/>
        </w:rPr>
        <w:t>c</w:t>
      </w:r>
      <w:r w:rsidRPr="00707640">
        <w:rPr>
          <w:rFonts w:ascii="Arial" w:eastAsia="Palatino Linotype" w:hAnsi="Arial" w:cs="Arial"/>
          <w:lang w:val="es-ES"/>
        </w:rPr>
        <w:t>io</w:t>
      </w:r>
      <w:r w:rsidRPr="00707640">
        <w:rPr>
          <w:rFonts w:ascii="Arial" w:eastAsia="Palatino Linotype" w:hAnsi="Arial" w:cs="Arial"/>
          <w:spacing w:val="-1"/>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 xml:space="preserve">s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3"/>
          <w:lang w:val="es-ES"/>
        </w:rPr>
        <w:t>m</w:t>
      </w:r>
      <w:r w:rsidRPr="00707640">
        <w:rPr>
          <w:rFonts w:ascii="Arial" w:eastAsia="Palatino Linotype" w:hAnsi="Arial" w:cs="Arial"/>
          <w:lang w:val="es-ES"/>
        </w:rPr>
        <w:t>e</w:t>
      </w:r>
      <w:r w:rsidRPr="00707640">
        <w:rPr>
          <w:rFonts w:ascii="Arial" w:eastAsia="Palatino Linotype" w:hAnsi="Arial" w:cs="Arial"/>
          <w:spacing w:val="1"/>
          <w:lang w:val="es-ES"/>
        </w:rPr>
        <w:t>j</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as, son</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l</w:t>
      </w:r>
      <w:r w:rsidRPr="00707640">
        <w:rPr>
          <w:rFonts w:ascii="Arial" w:eastAsia="Palatino Linotype" w:hAnsi="Arial" w:cs="Arial"/>
          <w:lang w:val="es-ES"/>
        </w:rPr>
        <w:t>as</w:t>
      </w:r>
      <w:r w:rsidRPr="00707640">
        <w:rPr>
          <w:rFonts w:ascii="Arial" w:eastAsia="Palatino Linotype" w:hAnsi="Arial" w:cs="Arial"/>
          <w:spacing w:val="-2"/>
          <w:lang w:val="es-ES"/>
        </w:rPr>
        <w:t xml:space="preserve"> </w:t>
      </w:r>
      <w:r w:rsidRPr="00707640">
        <w:rPr>
          <w:rFonts w:ascii="Arial" w:eastAsia="Palatino Linotype" w:hAnsi="Arial" w:cs="Arial"/>
          <w:lang w:val="es-ES"/>
        </w:rPr>
        <w:t>sig</w:t>
      </w:r>
      <w:r w:rsidRPr="00707640">
        <w:rPr>
          <w:rFonts w:ascii="Arial" w:eastAsia="Palatino Linotype" w:hAnsi="Arial" w:cs="Arial"/>
          <w:spacing w:val="-1"/>
          <w:lang w:val="es-ES"/>
        </w:rPr>
        <w:t>u</w:t>
      </w:r>
      <w:r w:rsidRPr="00707640">
        <w:rPr>
          <w:rFonts w:ascii="Arial" w:eastAsia="Palatino Linotype" w:hAnsi="Arial" w:cs="Arial"/>
          <w:spacing w:val="-2"/>
          <w:lang w:val="es-ES"/>
        </w:rPr>
        <w:t>i</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1"/>
          <w:lang w:val="es-ES"/>
        </w:rPr>
        <w:t>e</w:t>
      </w:r>
      <w:r w:rsidRPr="00707640">
        <w:rPr>
          <w:rFonts w:ascii="Arial" w:eastAsia="Palatino Linotype" w:hAnsi="Arial" w:cs="Arial"/>
          <w:lang w:val="es-ES"/>
        </w:rPr>
        <w:t>s:</w:t>
      </w:r>
    </w:p>
    <w:p w:rsidR="00DE7EC7" w:rsidRDefault="00DE7EC7">
      <w:pPr>
        <w:rPr>
          <w:rFonts w:ascii="Arial" w:hAnsi="Arial" w:cs="Arial"/>
          <w:lang w:val="es-ES"/>
        </w:rPr>
      </w:pPr>
      <w:r>
        <w:rPr>
          <w:rFonts w:ascii="Arial" w:hAnsi="Arial" w:cs="Arial"/>
          <w:lang w:val="es-ES"/>
        </w:rPr>
        <w:br w:type="page"/>
      </w:r>
    </w:p>
    <w:p w:rsidR="00C51A41" w:rsidRPr="00707640" w:rsidRDefault="00C51A41" w:rsidP="00DC778E">
      <w:pPr>
        <w:spacing w:before="17" w:line="220" w:lineRule="exact"/>
        <w:jc w:val="both"/>
        <w:rPr>
          <w:rFonts w:ascii="Arial" w:hAnsi="Arial" w:cs="Arial"/>
          <w:lang w:val="es-ES"/>
        </w:rPr>
      </w:pPr>
    </w:p>
    <w:tbl>
      <w:tblPr>
        <w:tblW w:w="9960" w:type="dxa"/>
        <w:tblInd w:w="55" w:type="dxa"/>
        <w:tblCellMar>
          <w:left w:w="70" w:type="dxa"/>
          <w:right w:w="70" w:type="dxa"/>
        </w:tblCellMar>
        <w:tblLook w:val="04A0" w:firstRow="1" w:lastRow="0" w:firstColumn="1" w:lastColumn="0" w:noHBand="0" w:noVBand="1"/>
      </w:tblPr>
      <w:tblGrid>
        <w:gridCol w:w="379"/>
        <w:gridCol w:w="2354"/>
        <w:gridCol w:w="2314"/>
        <w:gridCol w:w="1879"/>
        <w:gridCol w:w="1018"/>
        <w:gridCol w:w="2016"/>
      </w:tblGrid>
      <w:tr w:rsidR="0054054F" w:rsidRPr="0054054F" w:rsidTr="0054054F">
        <w:trPr>
          <w:trHeight w:val="300"/>
        </w:trPr>
        <w:tc>
          <w:tcPr>
            <w:tcW w:w="380"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54054F" w:rsidRPr="0054054F" w:rsidRDefault="0054054F" w:rsidP="0054054F">
            <w:pPr>
              <w:jc w:val="both"/>
              <w:rPr>
                <w:rFonts w:ascii="Arial" w:eastAsia="Times New Roman" w:hAnsi="Arial" w:cs="Arial"/>
                <w:b/>
                <w:bCs/>
                <w:color w:val="000000"/>
                <w:lang w:val="es-ES" w:eastAsia="es-ES"/>
              </w:rPr>
            </w:pPr>
            <w:r w:rsidRPr="0054054F">
              <w:rPr>
                <w:rFonts w:ascii="Arial" w:eastAsia="Times New Roman" w:hAnsi="Arial" w:cs="Arial"/>
                <w:b/>
                <w:bCs/>
                <w:color w:val="000000"/>
                <w:lang w:val="es-ES" w:eastAsia="es-ES"/>
              </w:rPr>
              <w:t>#</w:t>
            </w:r>
          </w:p>
        </w:tc>
        <w:tc>
          <w:tcPr>
            <w:tcW w:w="2360" w:type="dxa"/>
            <w:tcBorders>
              <w:top w:val="single" w:sz="4" w:space="0" w:color="auto"/>
              <w:left w:val="nil"/>
              <w:bottom w:val="single" w:sz="4" w:space="0" w:color="auto"/>
              <w:right w:val="single" w:sz="4" w:space="0" w:color="auto"/>
            </w:tcBorders>
            <w:shd w:val="clear" w:color="000000" w:fill="808080"/>
            <w:vAlign w:val="center"/>
            <w:hideMark/>
          </w:tcPr>
          <w:p w:rsidR="0054054F" w:rsidRPr="0054054F" w:rsidRDefault="0054054F" w:rsidP="0054054F">
            <w:pPr>
              <w:rPr>
                <w:rFonts w:ascii="Arial" w:eastAsia="Times New Roman" w:hAnsi="Arial" w:cs="Arial"/>
                <w:b/>
                <w:bCs/>
                <w:color w:val="000000"/>
                <w:lang w:val="es-ES" w:eastAsia="es-ES"/>
              </w:rPr>
            </w:pPr>
            <w:r w:rsidRPr="0054054F">
              <w:rPr>
                <w:rFonts w:ascii="Arial" w:eastAsia="Times New Roman" w:hAnsi="Arial" w:cs="Arial"/>
                <w:b/>
                <w:bCs/>
                <w:color w:val="000000"/>
                <w:lang w:val="es-ES" w:eastAsia="es-ES"/>
              </w:rPr>
              <w:t>Oportunidad de mejora</w:t>
            </w:r>
          </w:p>
        </w:tc>
        <w:tc>
          <w:tcPr>
            <w:tcW w:w="2320" w:type="dxa"/>
            <w:tcBorders>
              <w:top w:val="single" w:sz="4" w:space="0" w:color="auto"/>
              <w:left w:val="nil"/>
              <w:bottom w:val="single" w:sz="4" w:space="0" w:color="auto"/>
              <w:right w:val="single" w:sz="4" w:space="0" w:color="auto"/>
            </w:tcBorders>
            <w:shd w:val="clear" w:color="000000" w:fill="808080"/>
            <w:vAlign w:val="center"/>
            <w:hideMark/>
          </w:tcPr>
          <w:p w:rsidR="0054054F" w:rsidRPr="0054054F" w:rsidRDefault="0054054F" w:rsidP="0054054F">
            <w:pPr>
              <w:jc w:val="both"/>
              <w:rPr>
                <w:rFonts w:ascii="Arial" w:eastAsia="Times New Roman" w:hAnsi="Arial" w:cs="Arial"/>
                <w:b/>
                <w:bCs/>
                <w:color w:val="000000"/>
                <w:lang w:val="es-ES" w:eastAsia="es-ES"/>
              </w:rPr>
            </w:pPr>
            <w:r w:rsidRPr="0054054F">
              <w:rPr>
                <w:rFonts w:ascii="Arial" w:eastAsia="Times New Roman" w:hAnsi="Arial" w:cs="Arial"/>
                <w:b/>
                <w:bCs/>
                <w:color w:val="000000"/>
                <w:lang w:val="es-ES" w:eastAsia="es-ES"/>
              </w:rPr>
              <w:t>Causa</w:t>
            </w:r>
          </w:p>
        </w:tc>
        <w:tc>
          <w:tcPr>
            <w:tcW w:w="1880" w:type="dxa"/>
            <w:tcBorders>
              <w:top w:val="single" w:sz="4" w:space="0" w:color="auto"/>
              <w:left w:val="nil"/>
              <w:bottom w:val="single" w:sz="4" w:space="0" w:color="auto"/>
              <w:right w:val="single" w:sz="4" w:space="0" w:color="auto"/>
            </w:tcBorders>
            <w:shd w:val="clear" w:color="000000" w:fill="808080"/>
            <w:vAlign w:val="center"/>
            <w:hideMark/>
          </w:tcPr>
          <w:p w:rsidR="0054054F" w:rsidRPr="0054054F" w:rsidRDefault="0054054F" w:rsidP="0054054F">
            <w:pPr>
              <w:jc w:val="both"/>
              <w:rPr>
                <w:rFonts w:ascii="Arial" w:eastAsia="Times New Roman" w:hAnsi="Arial" w:cs="Arial"/>
                <w:b/>
                <w:bCs/>
                <w:color w:val="000000"/>
                <w:lang w:val="es-ES" w:eastAsia="es-ES"/>
              </w:rPr>
            </w:pPr>
            <w:r w:rsidRPr="0054054F">
              <w:rPr>
                <w:rFonts w:ascii="Arial" w:eastAsia="Times New Roman" w:hAnsi="Arial" w:cs="Arial"/>
                <w:b/>
                <w:bCs/>
                <w:color w:val="000000"/>
                <w:lang w:val="es-ES" w:eastAsia="es-ES"/>
              </w:rPr>
              <w:t>Riesgo</w:t>
            </w:r>
          </w:p>
        </w:tc>
        <w:tc>
          <w:tcPr>
            <w:tcW w:w="1000" w:type="dxa"/>
            <w:tcBorders>
              <w:top w:val="single" w:sz="4" w:space="0" w:color="auto"/>
              <w:left w:val="nil"/>
              <w:bottom w:val="single" w:sz="4" w:space="0" w:color="auto"/>
              <w:right w:val="single" w:sz="4" w:space="0" w:color="auto"/>
            </w:tcBorders>
            <w:shd w:val="clear" w:color="000000" w:fill="808080"/>
            <w:vAlign w:val="center"/>
            <w:hideMark/>
          </w:tcPr>
          <w:p w:rsidR="0054054F" w:rsidRPr="0054054F" w:rsidRDefault="0054054F" w:rsidP="0054054F">
            <w:pPr>
              <w:jc w:val="both"/>
              <w:rPr>
                <w:rFonts w:ascii="Arial" w:eastAsia="Times New Roman" w:hAnsi="Arial" w:cs="Arial"/>
                <w:b/>
                <w:bCs/>
                <w:color w:val="000000"/>
                <w:lang w:val="es-ES" w:eastAsia="es-ES"/>
              </w:rPr>
            </w:pPr>
            <w:r w:rsidRPr="0054054F">
              <w:rPr>
                <w:rFonts w:ascii="Arial" w:eastAsia="Times New Roman" w:hAnsi="Arial" w:cs="Arial"/>
                <w:b/>
                <w:bCs/>
                <w:color w:val="000000"/>
                <w:lang w:val="es-ES" w:eastAsia="es-ES"/>
              </w:rPr>
              <w:t>Prioridad</w:t>
            </w:r>
          </w:p>
        </w:tc>
        <w:tc>
          <w:tcPr>
            <w:tcW w:w="2020" w:type="dxa"/>
            <w:tcBorders>
              <w:top w:val="single" w:sz="4" w:space="0" w:color="auto"/>
              <w:left w:val="nil"/>
              <w:bottom w:val="single" w:sz="4" w:space="0" w:color="auto"/>
              <w:right w:val="single" w:sz="4" w:space="0" w:color="auto"/>
            </w:tcBorders>
            <w:shd w:val="clear" w:color="000000" w:fill="808080"/>
            <w:vAlign w:val="center"/>
            <w:hideMark/>
          </w:tcPr>
          <w:p w:rsidR="0054054F" w:rsidRPr="0054054F" w:rsidRDefault="0054054F" w:rsidP="0054054F">
            <w:pPr>
              <w:jc w:val="both"/>
              <w:rPr>
                <w:rFonts w:ascii="Arial" w:eastAsia="Times New Roman" w:hAnsi="Arial" w:cs="Arial"/>
                <w:b/>
                <w:bCs/>
                <w:color w:val="000000"/>
                <w:lang w:val="es-ES" w:eastAsia="es-ES"/>
              </w:rPr>
            </w:pPr>
            <w:r w:rsidRPr="0054054F">
              <w:rPr>
                <w:rFonts w:ascii="Arial" w:eastAsia="Times New Roman" w:hAnsi="Arial" w:cs="Arial"/>
                <w:b/>
                <w:bCs/>
                <w:color w:val="000000"/>
                <w:lang w:val="es-ES" w:eastAsia="es-ES"/>
              </w:rPr>
              <w:t>Acciones</w:t>
            </w:r>
          </w:p>
        </w:tc>
      </w:tr>
      <w:tr w:rsidR="0054054F" w:rsidRPr="002F397C" w:rsidTr="0054054F">
        <w:trPr>
          <w:trHeight w:val="1785"/>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54054F" w:rsidRPr="0054054F" w:rsidRDefault="0054054F" w:rsidP="0054054F">
            <w:pPr>
              <w:jc w:val="both"/>
              <w:rPr>
                <w:rFonts w:ascii="Arial" w:eastAsia="Times New Roman" w:hAnsi="Arial" w:cs="Arial"/>
                <w:color w:val="000000"/>
                <w:lang w:val="es-ES" w:eastAsia="es-ES"/>
              </w:rPr>
            </w:pPr>
            <w:r w:rsidRPr="0054054F">
              <w:rPr>
                <w:rFonts w:ascii="Arial" w:eastAsia="Times New Roman" w:hAnsi="Arial" w:cs="Arial"/>
                <w:color w:val="000000"/>
                <w:lang w:val="es-ES" w:eastAsia="es-ES"/>
              </w:rPr>
              <w:t>2</w:t>
            </w:r>
          </w:p>
        </w:tc>
        <w:tc>
          <w:tcPr>
            <w:tcW w:w="2360"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No se cuenta con un  manual para la ejecución de los programas del BID actualmente en ejecución.</w:t>
            </w:r>
          </w:p>
        </w:tc>
        <w:tc>
          <w:tcPr>
            <w:tcW w:w="2320"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No existe un manual integrado, si bien existen manuales a nivel de la IM que son utilizados por la UES para la gestión y ejecución de los préstamos BID</w:t>
            </w:r>
          </w:p>
        </w:tc>
        <w:tc>
          <w:tcPr>
            <w:tcW w:w="1880"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Desconocimiento de cómo proceder ante cambios en el personal de la UES</w:t>
            </w:r>
          </w:p>
        </w:tc>
        <w:tc>
          <w:tcPr>
            <w:tcW w:w="1000"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Media</w:t>
            </w:r>
          </w:p>
        </w:tc>
        <w:tc>
          <w:tcPr>
            <w:tcW w:w="2020"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Desarrollar un manual operativo de uso para la UES</w:t>
            </w:r>
          </w:p>
        </w:tc>
      </w:tr>
      <w:tr w:rsidR="0054054F" w:rsidRPr="002F397C" w:rsidTr="0054054F">
        <w:trPr>
          <w:trHeight w:val="1785"/>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54054F" w:rsidRPr="0054054F" w:rsidRDefault="0054054F" w:rsidP="0054054F">
            <w:pPr>
              <w:jc w:val="both"/>
              <w:rPr>
                <w:rFonts w:ascii="Arial" w:eastAsia="Times New Roman" w:hAnsi="Arial" w:cs="Arial"/>
                <w:color w:val="000000"/>
                <w:lang w:val="es-ES" w:eastAsia="es-ES"/>
              </w:rPr>
            </w:pPr>
            <w:r w:rsidRPr="0054054F">
              <w:rPr>
                <w:rFonts w:ascii="Arial" w:eastAsia="Times New Roman" w:hAnsi="Arial" w:cs="Arial"/>
                <w:color w:val="000000"/>
                <w:lang w:val="es-ES" w:eastAsia="es-ES"/>
              </w:rPr>
              <w:t>3</w:t>
            </w:r>
          </w:p>
        </w:tc>
        <w:tc>
          <w:tcPr>
            <w:tcW w:w="2360"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La ubicación jerárquica de la UES en el Organigrama general de la IM no es correcta y no existe resolución que lo respalde</w:t>
            </w:r>
          </w:p>
        </w:tc>
        <w:tc>
          <w:tcPr>
            <w:tcW w:w="2320"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Por delegación del Intendente originalmente la UES depende de la DDA y no es posible que exista una nueva delegación a DS</w:t>
            </w:r>
          </w:p>
        </w:tc>
        <w:tc>
          <w:tcPr>
            <w:tcW w:w="1880"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Falta de independencia para monitoreo y seguimiento de las actividades que exceden la UE</w:t>
            </w:r>
          </w:p>
        </w:tc>
        <w:tc>
          <w:tcPr>
            <w:tcW w:w="1000"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Alta</w:t>
            </w:r>
          </w:p>
        </w:tc>
        <w:tc>
          <w:tcPr>
            <w:tcW w:w="2020" w:type="dxa"/>
            <w:tcBorders>
              <w:top w:val="nil"/>
              <w:left w:val="nil"/>
              <w:bottom w:val="single" w:sz="4" w:space="0" w:color="auto"/>
              <w:right w:val="single" w:sz="4" w:space="0" w:color="auto"/>
            </w:tcBorders>
            <w:shd w:val="clear" w:color="auto" w:fill="auto"/>
            <w:vAlign w:val="center"/>
            <w:hideMark/>
          </w:tcPr>
          <w:p w:rsidR="0054054F" w:rsidRPr="0054054F" w:rsidRDefault="0054054F" w:rsidP="0054054F">
            <w:pPr>
              <w:jc w:val="center"/>
              <w:rPr>
                <w:rFonts w:ascii="Arial" w:eastAsia="Times New Roman" w:hAnsi="Arial" w:cs="Arial"/>
                <w:color w:val="000000"/>
                <w:lang w:val="es-ES" w:eastAsia="es-ES"/>
              </w:rPr>
            </w:pPr>
            <w:r w:rsidRPr="0054054F">
              <w:rPr>
                <w:rFonts w:ascii="Arial" w:eastAsia="Times New Roman" w:hAnsi="Arial" w:cs="Arial"/>
                <w:color w:val="000000"/>
                <w:lang w:val="es-ES" w:eastAsia="es-ES"/>
              </w:rPr>
              <w:t>Realizar las gestiones necesarias para que el Organigrama General de la IM refleje la correcta dependencia jerárquica de la UE</w:t>
            </w:r>
          </w:p>
        </w:tc>
      </w:tr>
    </w:tbl>
    <w:p w:rsidR="00C51A41" w:rsidRPr="00707640" w:rsidRDefault="00C51A41" w:rsidP="00DC778E">
      <w:pPr>
        <w:spacing w:before="7" w:line="240" w:lineRule="exact"/>
        <w:jc w:val="both"/>
        <w:rPr>
          <w:rFonts w:ascii="Arial" w:hAnsi="Arial" w:cs="Arial"/>
          <w:lang w:val="es-ES"/>
        </w:rPr>
      </w:pPr>
    </w:p>
    <w:p w:rsidR="00C51A41" w:rsidRPr="00707640" w:rsidRDefault="00C51A41" w:rsidP="00DC778E">
      <w:pPr>
        <w:spacing w:before="1" w:line="240" w:lineRule="exact"/>
        <w:jc w:val="both"/>
        <w:rPr>
          <w:rFonts w:ascii="Arial" w:hAnsi="Arial" w:cs="Arial"/>
          <w:lang w:val="es-ES"/>
        </w:rPr>
      </w:pPr>
    </w:p>
    <w:p w:rsidR="00C51A41" w:rsidRPr="00707640" w:rsidRDefault="0087106E" w:rsidP="00DC778E">
      <w:pPr>
        <w:ind w:left="182" w:right="1130"/>
        <w:jc w:val="both"/>
        <w:rPr>
          <w:rFonts w:ascii="Arial" w:eastAsia="Palatino Linotype" w:hAnsi="Arial" w:cs="Arial"/>
          <w:lang w:val="es-ES"/>
        </w:rPr>
      </w:pPr>
      <w:r>
        <w:rPr>
          <w:rFonts w:ascii="Arial" w:eastAsia="Palatino Linotype" w:hAnsi="Arial" w:cs="Arial"/>
          <w:b/>
          <w:lang w:val="es-ES"/>
        </w:rPr>
        <w:t>7</w:t>
      </w:r>
      <w:r w:rsidR="00C51A41" w:rsidRPr="00707640">
        <w:rPr>
          <w:rFonts w:ascii="Arial" w:eastAsia="Palatino Linotype" w:hAnsi="Arial" w:cs="Arial"/>
          <w:b/>
          <w:lang w:val="es-ES"/>
        </w:rPr>
        <w:t xml:space="preserve">.1.2.  </w:t>
      </w:r>
      <w:r w:rsidR="00C51A41" w:rsidRPr="00707640">
        <w:rPr>
          <w:rFonts w:ascii="Arial" w:eastAsia="Palatino Linotype" w:hAnsi="Arial" w:cs="Arial"/>
          <w:b/>
          <w:spacing w:val="46"/>
          <w:lang w:val="es-ES"/>
        </w:rPr>
        <w:t xml:space="preserve"> </w:t>
      </w:r>
      <w:r w:rsidR="00C51A41" w:rsidRPr="00707640">
        <w:rPr>
          <w:rFonts w:ascii="Arial" w:eastAsia="Palatino Linotype" w:hAnsi="Arial" w:cs="Arial"/>
          <w:b/>
          <w:spacing w:val="-1"/>
          <w:lang w:val="es-ES"/>
        </w:rPr>
        <w:t>C</w:t>
      </w:r>
      <w:r w:rsidR="00C51A41" w:rsidRPr="00707640">
        <w:rPr>
          <w:rFonts w:ascii="Arial" w:eastAsia="Palatino Linotype" w:hAnsi="Arial" w:cs="Arial"/>
          <w:b/>
          <w:lang w:val="es-ES"/>
        </w:rPr>
        <w:t>apac</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dad</w:t>
      </w:r>
      <w:r w:rsidR="00C51A41" w:rsidRPr="00707640">
        <w:rPr>
          <w:rFonts w:ascii="Arial" w:eastAsia="Palatino Linotype" w:hAnsi="Arial" w:cs="Arial"/>
          <w:b/>
          <w:spacing w:val="-1"/>
          <w:lang w:val="es-ES"/>
        </w:rPr>
        <w:t xml:space="preserve"> </w:t>
      </w:r>
      <w:r w:rsidR="00C51A41" w:rsidRPr="00707640">
        <w:rPr>
          <w:rFonts w:ascii="Arial" w:eastAsia="Palatino Linotype" w:hAnsi="Arial" w:cs="Arial"/>
          <w:b/>
          <w:lang w:val="es-ES"/>
        </w:rPr>
        <w:t>de</w:t>
      </w:r>
      <w:r w:rsidR="00C51A41" w:rsidRPr="00707640">
        <w:rPr>
          <w:rFonts w:ascii="Arial" w:eastAsia="Palatino Linotype" w:hAnsi="Arial" w:cs="Arial"/>
          <w:b/>
          <w:spacing w:val="-2"/>
          <w:lang w:val="es-ES"/>
        </w:rPr>
        <w:t xml:space="preserve"> </w:t>
      </w:r>
      <w:r w:rsidR="00C51A41" w:rsidRPr="00707640">
        <w:rPr>
          <w:rFonts w:ascii="Arial" w:eastAsia="Palatino Linotype" w:hAnsi="Arial" w:cs="Arial"/>
          <w:b/>
          <w:lang w:val="es-ES"/>
        </w:rPr>
        <w:t>E</w:t>
      </w:r>
      <w:r w:rsidR="00C51A41" w:rsidRPr="00707640">
        <w:rPr>
          <w:rFonts w:ascii="Arial" w:eastAsia="Palatino Linotype" w:hAnsi="Arial" w:cs="Arial"/>
          <w:b/>
          <w:spacing w:val="1"/>
          <w:lang w:val="es-ES"/>
        </w:rPr>
        <w:t>j</w:t>
      </w:r>
      <w:r w:rsidR="00C51A41" w:rsidRPr="00707640">
        <w:rPr>
          <w:rFonts w:ascii="Arial" w:eastAsia="Palatino Linotype" w:hAnsi="Arial" w:cs="Arial"/>
          <w:b/>
          <w:spacing w:val="-2"/>
          <w:lang w:val="es-ES"/>
        </w:rPr>
        <w:t>e</w:t>
      </w:r>
      <w:r w:rsidR="00C51A41" w:rsidRPr="00707640">
        <w:rPr>
          <w:rFonts w:ascii="Arial" w:eastAsia="Palatino Linotype" w:hAnsi="Arial" w:cs="Arial"/>
          <w:b/>
          <w:lang w:val="es-ES"/>
        </w:rPr>
        <w:t>cu</w:t>
      </w:r>
      <w:r w:rsidR="00C51A41" w:rsidRPr="00707640">
        <w:rPr>
          <w:rFonts w:ascii="Arial" w:eastAsia="Palatino Linotype" w:hAnsi="Arial" w:cs="Arial"/>
          <w:b/>
          <w:spacing w:val="-2"/>
          <w:lang w:val="es-ES"/>
        </w:rPr>
        <w:t>c</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ón</w:t>
      </w:r>
      <w:r w:rsidR="00C51A41" w:rsidRPr="00707640">
        <w:rPr>
          <w:rFonts w:ascii="Arial" w:eastAsia="Palatino Linotype" w:hAnsi="Arial" w:cs="Arial"/>
          <w:b/>
          <w:spacing w:val="-3"/>
          <w:lang w:val="es-ES"/>
        </w:rPr>
        <w:t xml:space="preserve"> </w:t>
      </w:r>
      <w:r w:rsidR="00C51A41" w:rsidRPr="00707640">
        <w:rPr>
          <w:rFonts w:ascii="Arial" w:eastAsia="Palatino Linotype" w:hAnsi="Arial" w:cs="Arial"/>
          <w:b/>
          <w:lang w:val="es-ES"/>
        </w:rPr>
        <w:t>de las</w:t>
      </w:r>
      <w:r w:rsidR="00C51A41" w:rsidRPr="00707640">
        <w:rPr>
          <w:rFonts w:ascii="Arial" w:eastAsia="Palatino Linotype" w:hAnsi="Arial" w:cs="Arial"/>
          <w:b/>
          <w:spacing w:val="-2"/>
          <w:lang w:val="es-ES"/>
        </w:rPr>
        <w:t xml:space="preserve"> </w:t>
      </w:r>
      <w:r w:rsidR="00C51A41" w:rsidRPr="00707640">
        <w:rPr>
          <w:rFonts w:ascii="Arial" w:eastAsia="Palatino Linotype" w:hAnsi="Arial" w:cs="Arial"/>
          <w:b/>
          <w:spacing w:val="1"/>
          <w:lang w:val="es-ES"/>
        </w:rPr>
        <w:t>A</w:t>
      </w:r>
      <w:r w:rsidR="00C51A41" w:rsidRPr="00707640">
        <w:rPr>
          <w:rFonts w:ascii="Arial" w:eastAsia="Palatino Linotype" w:hAnsi="Arial" w:cs="Arial"/>
          <w:b/>
          <w:spacing w:val="-2"/>
          <w:lang w:val="es-ES"/>
        </w:rPr>
        <w:t>c</w:t>
      </w:r>
      <w:r w:rsidR="00C51A41" w:rsidRPr="00707640">
        <w:rPr>
          <w:rFonts w:ascii="Arial" w:eastAsia="Palatino Linotype" w:hAnsi="Arial" w:cs="Arial"/>
          <w:b/>
          <w:spacing w:val="1"/>
          <w:lang w:val="es-ES"/>
        </w:rPr>
        <w:t>ti</w:t>
      </w:r>
      <w:r w:rsidR="00C51A41" w:rsidRPr="00707640">
        <w:rPr>
          <w:rFonts w:ascii="Arial" w:eastAsia="Palatino Linotype" w:hAnsi="Arial" w:cs="Arial"/>
          <w:b/>
          <w:spacing w:val="-3"/>
          <w:lang w:val="es-ES"/>
        </w:rPr>
        <w:t>v</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da</w:t>
      </w:r>
      <w:r w:rsidR="00C51A41" w:rsidRPr="00707640">
        <w:rPr>
          <w:rFonts w:ascii="Arial" w:eastAsia="Palatino Linotype" w:hAnsi="Arial" w:cs="Arial"/>
          <w:b/>
          <w:spacing w:val="-1"/>
          <w:lang w:val="es-ES"/>
        </w:rPr>
        <w:t>d</w:t>
      </w:r>
      <w:r w:rsidR="00C51A41" w:rsidRPr="00707640">
        <w:rPr>
          <w:rFonts w:ascii="Arial" w:eastAsia="Palatino Linotype" w:hAnsi="Arial" w:cs="Arial"/>
          <w:b/>
          <w:lang w:val="es-ES"/>
        </w:rPr>
        <w:t>es</w:t>
      </w:r>
      <w:r w:rsidR="00C51A41" w:rsidRPr="00707640">
        <w:rPr>
          <w:rFonts w:ascii="Arial" w:eastAsia="Palatino Linotype" w:hAnsi="Arial" w:cs="Arial"/>
          <w:b/>
          <w:spacing w:val="-2"/>
          <w:lang w:val="es-ES"/>
        </w:rPr>
        <w:t xml:space="preserve"> </w:t>
      </w:r>
      <w:r w:rsidR="00C51A41" w:rsidRPr="00707640">
        <w:rPr>
          <w:rFonts w:ascii="Arial" w:eastAsia="Palatino Linotype" w:hAnsi="Arial" w:cs="Arial"/>
          <w:b/>
          <w:lang w:val="es-ES"/>
        </w:rPr>
        <w:t>Prog</w:t>
      </w:r>
      <w:r w:rsidR="00C51A41" w:rsidRPr="00707640">
        <w:rPr>
          <w:rFonts w:ascii="Arial" w:eastAsia="Palatino Linotype" w:hAnsi="Arial" w:cs="Arial"/>
          <w:b/>
          <w:spacing w:val="-3"/>
          <w:lang w:val="es-ES"/>
        </w:rPr>
        <w:t>r</w:t>
      </w:r>
      <w:r w:rsidR="00C51A41" w:rsidRPr="00707640">
        <w:rPr>
          <w:rFonts w:ascii="Arial" w:eastAsia="Palatino Linotype" w:hAnsi="Arial" w:cs="Arial"/>
          <w:b/>
          <w:lang w:val="es-ES"/>
        </w:rPr>
        <w:t>amadas y</w:t>
      </w:r>
      <w:r w:rsidR="00C51A41" w:rsidRPr="00707640">
        <w:rPr>
          <w:rFonts w:ascii="Arial" w:eastAsia="Palatino Linotype" w:hAnsi="Arial" w:cs="Arial"/>
          <w:b/>
          <w:spacing w:val="-2"/>
          <w:lang w:val="es-ES"/>
        </w:rPr>
        <w:t xml:space="preserve"> </w:t>
      </w:r>
      <w:r w:rsidR="00C51A41" w:rsidRPr="00707640">
        <w:rPr>
          <w:rFonts w:ascii="Arial" w:eastAsia="Palatino Linotype" w:hAnsi="Arial" w:cs="Arial"/>
          <w:b/>
          <w:spacing w:val="1"/>
          <w:lang w:val="es-ES"/>
        </w:rPr>
        <w:t>O</w:t>
      </w:r>
      <w:r w:rsidR="00C51A41" w:rsidRPr="00707640">
        <w:rPr>
          <w:rFonts w:ascii="Arial" w:eastAsia="Palatino Linotype" w:hAnsi="Arial" w:cs="Arial"/>
          <w:b/>
          <w:lang w:val="es-ES"/>
        </w:rPr>
        <w:t>r</w:t>
      </w:r>
      <w:r w:rsidR="00C51A41" w:rsidRPr="00707640">
        <w:rPr>
          <w:rFonts w:ascii="Arial" w:eastAsia="Palatino Linotype" w:hAnsi="Arial" w:cs="Arial"/>
          <w:b/>
          <w:spacing w:val="-2"/>
          <w:lang w:val="es-ES"/>
        </w:rPr>
        <w:t>g</w:t>
      </w:r>
      <w:r w:rsidR="00C51A41" w:rsidRPr="00707640">
        <w:rPr>
          <w:rFonts w:ascii="Arial" w:eastAsia="Palatino Linotype" w:hAnsi="Arial" w:cs="Arial"/>
          <w:b/>
          <w:lang w:val="es-ES"/>
        </w:rPr>
        <w:t>aniza</w:t>
      </w:r>
      <w:r w:rsidR="00C51A41" w:rsidRPr="00707640">
        <w:rPr>
          <w:rFonts w:ascii="Arial" w:eastAsia="Palatino Linotype" w:hAnsi="Arial" w:cs="Arial"/>
          <w:b/>
          <w:spacing w:val="-3"/>
          <w:lang w:val="es-ES"/>
        </w:rPr>
        <w:t>d</w:t>
      </w:r>
      <w:r w:rsidR="00C51A41" w:rsidRPr="00707640">
        <w:rPr>
          <w:rFonts w:ascii="Arial" w:eastAsia="Palatino Linotype" w:hAnsi="Arial" w:cs="Arial"/>
          <w:b/>
          <w:lang w:val="es-ES"/>
        </w:rPr>
        <w:t>as</w:t>
      </w:r>
    </w:p>
    <w:p w:rsidR="00C51A41" w:rsidRPr="00707640" w:rsidRDefault="00C51A41" w:rsidP="00DC778E">
      <w:pPr>
        <w:spacing w:before="1" w:line="240" w:lineRule="exact"/>
        <w:jc w:val="both"/>
        <w:rPr>
          <w:rFonts w:ascii="Arial" w:hAnsi="Arial" w:cs="Arial"/>
          <w:lang w:val="es-ES"/>
        </w:rPr>
      </w:pPr>
    </w:p>
    <w:p w:rsidR="006B6CD0" w:rsidRDefault="00C51A41" w:rsidP="005052AE">
      <w:pPr>
        <w:ind w:right="155"/>
        <w:jc w:val="both"/>
        <w:rPr>
          <w:rFonts w:ascii="Arial" w:eastAsia="Palatino Linotype" w:hAnsi="Arial" w:cs="Arial"/>
          <w:spacing w:val="30"/>
          <w:lang w:val="es-ES"/>
        </w:rPr>
      </w:pPr>
      <w:r w:rsidRPr="00707640">
        <w:rPr>
          <w:rFonts w:ascii="Arial" w:eastAsia="Palatino Linotype" w:hAnsi="Arial" w:cs="Arial"/>
          <w:lang w:val="es-ES"/>
        </w:rPr>
        <w:t>Esta</w:t>
      </w:r>
      <w:r w:rsidRPr="00707640">
        <w:rPr>
          <w:rFonts w:ascii="Arial" w:eastAsia="Palatino Linotype" w:hAnsi="Arial" w:cs="Arial"/>
          <w:spacing w:val="2"/>
          <w:lang w:val="es-ES"/>
        </w:rPr>
        <w:t xml:space="preserve"> </w:t>
      </w:r>
      <w:r w:rsidRPr="00707640">
        <w:rPr>
          <w:rFonts w:ascii="Arial" w:eastAsia="Palatino Linotype" w:hAnsi="Arial" w:cs="Arial"/>
          <w:lang w:val="es-ES"/>
        </w:rPr>
        <w:t>capa</w:t>
      </w:r>
      <w:r w:rsidRPr="00707640">
        <w:rPr>
          <w:rFonts w:ascii="Arial" w:eastAsia="Palatino Linotype" w:hAnsi="Arial" w:cs="Arial"/>
          <w:spacing w:val="-2"/>
          <w:lang w:val="es-ES"/>
        </w:rPr>
        <w:t>c</w:t>
      </w:r>
      <w:r w:rsidRPr="00707640">
        <w:rPr>
          <w:rFonts w:ascii="Arial" w:eastAsia="Palatino Linotype" w:hAnsi="Arial" w:cs="Arial"/>
          <w:lang w:val="es-ES"/>
        </w:rPr>
        <w:t>idad</w:t>
      </w:r>
      <w:r w:rsidRPr="00707640">
        <w:rPr>
          <w:rFonts w:ascii="Arial" w:eastAsia="Palatino Linotype" w:hAnsi="Arial" w:cs="Arial"/>
          <w:spacing w:val="2"/>
          <w:lang w:val="es-ES"/>
        </w:rPr>
        <w:t xml:space="preserve"> </w:t>
      </w:r>
      <w:r w:rsidRPr="00707640">
        <w:rPr>
          <w:rFonts w:ascii="Arial" w:eastAsia="Palatino Linotype" w:hAnsi="Arial" w:cs="Arial"/>
          <w:lang w:val="es-ES"/>
        </w:rPr>
        <w:t>mi</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la</w:t>
      </w:r>
      <w:r w:rsidRPr="00707640">
        <w:rPr>
          <w:rFonts w:ascii="Arial" w:eastAsia="Palatino Linotype" w:hAnsi="Arial" w:cs="Arial"/>
          <w:spacing w:val="1"/>
          <w:lang w:val="es-ES"/>
        </w:rPr>
        <w:t xml:space="preserve"> h</w:t>
      </w:r>
      <w:r w:rsidRPr="00707640">
        <w:rPr>
          <w:rFonts w:ascii="Arial" w:eastAsia="Palatino Linotype" w:hAnsi="Arial" w:cs="Arial"/>
          <w:lang w:val="es-ES"/>
        </w:rPr>
        <w:t>ab</w:t>
      </w:r>
      <w:r w:rsidRPr="00707640">
        <w:rPr>
          <w:rFonts w:ascii="Arial" w:eastAsia="Palatino Linotype" w:hAnsi="Arial" w:cs="Arial"/>
          <w:spacing w:val="-2"/>
          <w:lang w:val="es-ES"/>
        </w:rPr>
        <w:t>i</w:t>
      </w:r>
      <w:r w:rsidRPr="00707640">
        <w:rPr>
          <w:rFonts w:ascii="Arial" w:eastAsia="Palatino Linotype" w:hAnsi="Arial" w:cs="Arial"/>
          <w:lang w:val="es-ES"/>
        </w:rPr>
        <w:t>l</w:t>
      </w:r>
      <w:r w:rsidRPr="00707640">
        <w:rPr>
          <w:rFonts w:ascii="Arial" w:eastAsia="Palatino Linotype" w:hAnsi="Arial" w:cs="Arial"/>
          <w:spacing w:val="1"/>
          <w:lang w:val="es-ES"/>
        </w:rPr>
        <w:t>i</w:t>
      </w:r>
      <w:r w:rsidRPr="00707640">
        <w:rPr>
          <w:rFonts w:ascii="Arial" w:eastAsia="Palatino Linotype" w:hAnsi="Arial" w:cs="Arial"/>
          <w:lang w:val="es-ES"/>
        </w:rPr>
        <w:t>dad</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 al</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z</w:t>
      </w:r>
      <w:r w:rsidRPr="00707640">
        <w:rPr>
          <w:rFonts w:ascii="Arial" w:eastAsia="Palatino Linotype" w:hAnsi="Arial" w:cs="Arial"/>
          <w:spacing w:val="-2"/>
          <w:lang w:val="es-ES"/>
        </w:rPr>
        <w:t>a</w:t>
      </w:r>
      <w:r w:rsidRPr="00707640">
        <w:rPr>
          <w:rFonts w:ascii="Arial" w:eastAsia="Palatino Linotype" w:hAnsi="Arial" w:cs="Arial"/>
          <w:lang w:val="es-ES"/>
        </w:rPr>
        <w:t>r</w:t>
      </w:r>
      <w:r w:rsidRPr="00707640">
        <w:rPr>
          <w:rFonts w:ascii="Arial" w:eastAsia="Palatino Linotype" w:hAnsi="Arial" w:cs="Arial"/>
          <w:spacing w:val="2"/>
          <w:lang w:val="es-ES"/>
        </w:rPr>
        <w:t xml:space="preserve"> </w:t>
      </w:r>
      <w:r w:rsidRPr="00707640">
        <w:rPr>
          <w:rFonts w:ascii="Arial" w:eastAsia="Palatino Linotype" w:hAnsi="Arial" w:cs="Arial"/>
          <w:lang w:val="es-ES"/>
        </w:rPr>
        <w:t>los</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r</w:t>
      </w:r>
      <w:r w:rsidRPr="00707640">
        <w:rPr>
          <w:rFonts w:ascii="Arial" w:eastAsia="Palatino Linotype" w:hAnsi="Arial" w:cs="Arial"/>
          <w:lang w:val="es-ES"/>
        </w:rPr>
        <w:t>es</w:t>
      </w:r>
      <w:r w:rsidRPr="00707640">
        <w:rPr>
          <w:rFonts w:ascii="Arial" w:eastAsia="Palatino Linotype" w:hAnsi="Arial" w:cs="Arial"/>
          <w:spacing w:val="-1"/>
          <w:lang w:val="es-ES"/>
        </w:rPr>
        <w:t>u</w:t>
      </w:r>
      <w:r w:rsidRPr="00707640">
        <w:rPr>
          <w:rFonts w:ascii="Arial" w:eastAsia="Palatino Linotype" w:hAnsi="Arial" w:cs="Arial"/>
          <w:lang w:val="es-ES"/>
        </w:rPr>
        <w:t>ltados</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1"/>
          <w:lang w:val="es-ES"/>
        </w:rPr>
        <w:t>gr</w:t>
      </w:r>
      <w:r w:rsidRPr="00707640">
        <w:rPr>
          <w:rFonts w:ascii="Arial" w:eastAsia="Palatino Linotype" w:hAnsi="Arial" w:cs="Arial"/>
          <w:lang w:val="es-ES"/>
        </w:rPr>
        <w:t>am</w:t>
      </w:r>
      <w:r w:rsidRPr="00707640">
        <w:rPr>
          <w:rFonts w:ascii="Arial" w:eastAsia="Palatino Linotype" w:hAnsi="Arial" w:cs="Arial"/>
          <w:spacing w:val="-3"/>
          <w:lang w:val="es-ES"/>
        </w:rPr>
        <w:t>a</w:t>
      </w:r>
      <w:r w:rsidRPr="00707640">
        <w:rPr>
          <w:rFonts w:ascii="Arial" w:eastAsia="Palatino Linotype" w:hAnsi="Arial" w:cs="Arial"/>
          <w:lang w:val="es-ES"/>
        </w:rPr>
        <w:t>d</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c</w:t>
      </w:r>
      <w:r w:rsidRPr="00707640">
        <w:rPr>
          <w:rFonts w:ascii="Arial" w:eastAsia="Palatino Linotype" w:hAnsi="Arial" w:cs="Arial"/>
          <w:spacing w:val="1"/>
          <w:lang w:val="es-ES"/>
        </w:rPr>
        <w:t>l</w:t>
      </w:r>
      <w:r w:rsidRPr="00707640">
        <w:rPr>
          <w:rFonts w:ascii="Arial" w:eastAsia="Palatino Linotype" w:hAnsi="Arial" w:cs="Arial"/>
          <w:spacing w:val="-1"/>
          <w:lang w:val="es-ES"/>
        </w:rPr>
        <w:t>u</w:t>
      </w:r>
      <w:r w:rsidRPr="00707640">
        <w:rPr>
          <w:rFonts w:ascii="Arial" w:eastAsia="Palatino Linotype" w:hAnsi="Arial" w:cs="Arial"/>
          <w:spacing w:val="-3"/>
          <w:lang w:val="es-ES"/>
        </w:rPr>
        <w:t>y</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l</w:t>
      </w:r>
      <w:r w:rsidRPr="00707640">
        <w:rPr>
          <w:rFonts w:ascii="Arial" w:eastAsia="Palatino Linotype" w:hAnsi="Arial" w:cs="Arial"/>
          <w:spacing w:val="-2"/>
          <w:lang w:val="es-ES"/>
        </w:rPr>
        <w:t>o</w:t>
      </w:r>
      <w:r w:rsidRPr="00707640">
        <w:rPr>
          <w:rFonts w:ascii="Arial" w:eastAsia="Palatino Linotype" w:hAnsi="Arial" w:cs="Arial"/>
          <w:lang w:val="es-ES"/>
        </w:rPr>
        <w:t>s sig</w:t>
      </w:r>
      <w:r w:rsidRPr="00707640">
        <w:rPr>
          <w:rFonts w:ascii="Arial" w:eastAsia="Palatino Linotype" w:hAnsi="Arial" w:cs="Arial"/>
          <w:spacing w:val="-1"/>
          <w:lang w:val="es-ES"/>
        </w:rPr>
        <w:t>u</w:t>
      </w:r>
      <w:r w:rsidRPr="00707640">
        <w:rPr>
          <w:rFonts w:ascii="Arial" w:eastAsia="Palatino Linotype" w:hAnsi="Arial" w:cs="Arial"/>
          <w:spacing w:val="-2"/>
          <w:lang w:val="es-ES"/>
        </w:rPr>
        <w:t>i</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es</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Su</w:t>
      </w:r>
      <w:r w:rsidRPr="00707640">
        <w:rPr>
          <w:rFonts w:ascii="Arial" w:eastAsia="Palatino Linotype" w:hAnsi="Arial" w:cs="Arial"/>
          <w:lang w:val="es-ES"/>
        </w:rPr>
        <w:t>b</w:t>
      </w:r>
      <w:r w:rsidRPr="00707640">
        <w:rPr>
          <w:rFonts w:ascii="Arial" w:eastAsia="Palatino Linotype" w:hAnsi="Arial" w:cs="Arial"/>
          <w:spacing w:val="1"/>
          <w:lang w:val="es-ES"/>
        </w:rPr>
        <w:t>-</w:t>
      </w:r>
      <w:r w:rsidRPr="00707640">
        <w:rPr>
          <w:rFonts w:ascii="Arial" w:eastAsia="Palatino Linotype" w:hAnsi="Arial" w:cs="Arial"/>
          <w:spacing w:val="-1"/>
          <w:lang w:val="es-ES"/>
        </w:rPr>
        <w:t>S</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spacing w:val="-3"/>
          <w:lang w:val="es-ES"/>
        </w:rPr>
        <w:t>m</w:t>
      </w:r>
      <w:r w:rsidRPr="00707640">
        <w:rPr>
          <w:rFonts w:ascii="Arial" w:eastAsia="Palatino Linotype" w:hAnsi="Arial" w:cs="Arial"/>
          <w:lang w:val="es-ES"/>
        </w:rPr>
        <w:t>as: de</w:t>
      </w:r>
      <w:r w:rsidRPr="00707640">
        <w:rPr>
          <w:rFonts w:ascii="Arial" w:eastAsia="Palatino Linotype" w:hAnsi="Arial" w:cs="Arial"/>
          <w:spacing w:val="4"/>
          <w:lang w:val="es-ES"/>
        </w:rPr>
        <w:t xml:space="preserve"> </w:t>
      </w:r>
      <w:r w:rsidRPr="00707640">
        <w:rPr>
          <w:rFonts w:ascii="Arial" w:eastAsia="Palatino Linotype" w:hAnsi="Arial" w:cs="Arial"/>
          <w:lang w:val="es-ES"/>
        </w:rPr>
        <w:t>ad</w:t>
      </w:r>
      <w:r w:rsidRPr="00707640">
        <w:rPr>
          <w:rFonts w:ascii="Arial" w:eastAsia="Palatino Linotype" w:hAnsi="Arial" w:cs="Arial"/>
          <w:spacing w:val="-1"/>
          <w:lang w:val="es-ES"/>
        </w:rPr>
        <w:t>m</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w:t>
      </w:r>
      <w:r w:rsidRPr="00707640">
        <w:rPr>
          <w:rFonts w:ascii="Arial" w:eastAsia="Palatino Linotype" w:hAnsi="Arial" w:cs="Arial"/>
          <w:spacing w:val="-2"/>
          <w:lang w:val="es-ES"/>
        </w:rPr>
        <w:t>s</w:t>
      </w:r>
      <w:r w:rsidRPr="00707640">
        <w:rPr>
          <w:rFonts w:ascii="Arial" w:eastAsia="Palatino Linotype" w:hAnsi="Arial" w:cs="Arial"/>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p</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s</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al,</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lang w:val="es-ES"/>
        </w:rPr>
        <w:t>ad</w:t>
      </w:r>
      <w:r w:rsidRPr="00707640">
        <w:rPr>
          <w:rFonts w:ascii="Arial" w:eastAsia="Palatino Linotype" w:hAnsi="Arial" w:cs="Arial"/>
          <w:spacing w:val="-1"/>
          <w:lang w:val="es-ES"/>
        </w:rPr>
        <w:t>m</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i</w:t>
      </w:r>
      <w:r w:rsidRPr="00707640">
        <w:rPr>
          <w:rFonts w:ascii="Arial" w:eastAsia="Palatino Linotype" w:hAnsi="Arial" w:cs="Arial"/>
          <w:lang w:val="es-ES"/>
        </w:rPr>
        <w:t>st</w:t>
      </w:r>
      <w:r w:rsidRPr="00707640">
        <w:rPr>
          <w:rFonts w:ascii="Arial" w:eastAsia="Palatino Linotype" w:hAnsi="Arial" w:cs="Arial"/>
          <w:spacing w:val="-1"/>
          <w:lang w:val="es-ES"/>
        </w:rPr>
        <w:t>r</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lang w:val="es-ES"/>
        </w:rPr>
        <w:t>ón</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bi</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es</w:t>
      </w:r>
      <w:r w:rsidRPr="00707640">
        <w:rPr>
          <w:rFonts w:ascii="Arial" w:eastAsia="Palatino Linotype" w:hAnsi="Arial" w:cs="Arial"/>
          <w:spacing w:val="3"/>
          <w:lang w:val="es-ES"/>
        </w:rPr>
        <w:t xml:space="preserve"> </w:t>
      </w:r>
      <w:r w:rsidRPr="00707640">
        <w:rPr>
          <w:rFonts w:ascii="Arial" w:eastAsia="Palatino Linotype" w:hAnsi="Arial" w:cs="Arial"/>
          <w:lang w:val="es-ES"/>
        </w:rPr>
        <w:t>y se</w:t>
      </w:r>
      <w:r w:rsidRPr="00707640">
        <w:rPr>
          <w:rFonts w:ascii="Arial" w:eastAsia="Palatino Linotype" w:hAnsi="Arial" w:cs="Arial"/>
          <w:spacing w:val="1"/>
          <w:lang w:val="es-ES"/>
        </w:rPr>
        <w:t>r</w:t>
      </w:r>
      <w:r w:rsidRPr="00707640">
        <w:rPr>
          <w:rFonts w:ascii="Arial" w:eastAsia="Palatino Linotype" w:hAnsi="Arial" w:cs="Arial"/>
          <w:spacing w:val="-2"/>
          <w:lang w:val="es-ES"/>
        </w:rPr>
        <w:t>v</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lang w:val="es-ES"/>
        </w:rPr>
        <w:t xml:space="preserve">ios </w:t>
      </w:r>
      <w:r w:rsidRPr="00707640">
        <w:rPr>
          <w:rFonts w:ascii="Arial" w:eastAsia="Palatino Linotype" w:hAnsi="Arial" w:cs="Arial"/>
          <w:spacing w:val="27"/>
          <w:lang w:val="es-ES"/>
        </w:rPr>
        <w:t xml:space="preserve"> </w:t>
      </w:r>
      <w:r w:rsidRPr="00707640">
        <w:rPr>
          <w:rFonts w:ascii="Arial" w:eastAsia="Palatino Linotype" w:hAnsi="Arial" w:cs="Arial"/>
          <w:lang w:val="es-ES"/>
        </w:rPr>
        <w:t xml:space="preserve">y </w:t>
      </w:r>
      <w:r w:rsidRPr="00707640">
        <w:rPr>
          <w:rFonts w:ascii="Arial" w:eastAsia="Palatino Linotype" w:hAnsi="Arial" w:cs="Arial"/>
          <w:spacing w:val="26"/>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26"/>
          <w:lang w:val="es-ES"/>
        </w:rPr>
        <w:t xml:space="preserve"> </w:t>
      </w:r>
      <w:r w:rsidRPr="00707640">
        <w:rPr>
          <w:rFonts w:ascii="Arial" w:eastAsia="Palatino Linotype" w:hAnsi="Arial" w:cs="Arial"/>
          <w:lang w:val="es-ES"/>
        </w:rPr>
        <w:t>ad</w:t>
      </w:r>
      <w:r w:rsidRPr="00707640">
        <w:rPr>
          <w:rFonts w:ascii="Arial" w:eastAsia="Palatino Linotype" w:hAnsi="Arial" w:cs="Arial"/>
          <w:spacing w:val="-1"/>
          <w:lang w:val="es-ES"/>
        </w:rPr>
        <w:t>m</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w:t>
      </w:r>
      <w:r w:rsidRPr="00707640">
        <w:rPr>
          <w:rFonts w:ascii="Arial" w:eastAsia="Palatino Linotype" w:hAnsi="Arial" w:cs="Arial"/>
          <w:spacing w:val="-2"/>
          <w:lang w:val="es-ES"/>
        </w:rPr>
        <w:t>s</w:t>
      </w:r>
      <w:r w:rsidRPr="00707640">
        <w:rPr>
          <w:rFonts w:ascii="Arial" w:eastAsia="Palatino Linotype" w:hAnsi="Arial" w:cs="Arial"/>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2"/>
          <w:lang w:val="es-ES"/>
        </w:rPr>
        <w:t>c</w:t>
      </w:r>
      <w:r w:rsidRPr="00707640">
        <w:rPr>
          <w:rFonts w:ascii="Arial" w:eastAsia="Palatino Linotype" w:hAnsi="Arial" w:cs="Arial"/>
          <w:lang w:val="es-ES"/>
        </w:rPr>
        <w:t xml:space="preserve">ión </w:t>
      </w:r>
      <w:r w:rsidRPr="00707640">
        <w:rPr>
          <w:rFonts w:ascii="Arial" w:eastAsia="Palatino Linotype" w:hAnsi="Arial" w:cs="Arial"/>
          <w:spacing w:val="25"/>
          <w:lang w:val="es-ES"/>
        </w:rPr>
        <w:t xml:space="preserve"> </w:t>
      </w:r>
      <w:r w:rsidRPr="00707640">
        <w:rPr>
          <w:rFonts w:ascii="Arial" w:eastAsia="Palatino Linotype" w:hAnsi="Arial" w:cs="Arial"/>
          <w:spacing w:val="1"/>
          <w:lang w:val="es-ES"/>
        </w:rPr>
        <w:t>f</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c</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 xml:space="preserve">a. </w:t>
      </w:r>
      <w:r w:rsidRPr="00707640">
        <w:rPr>
          <w:rFonts w:ascii="Arial" w:eastAsia="Palatino Linotype" w:hAnsi="Arial" w:cs="Arial"/>
          <w:spacing w:val="30"/>
          <w:lang w:val="es-ES"/>
        </w:rPr>
        <w:t xml:space="preserve"> </w:t>
      </w:r>
    </w:p>
    <w:p w:rsidR="006B6CD0" w:rsidRDefault="006B6CD0" w:rsidP="00DC778E">
      <w:pPr>
        <w:ind w:left="182" w:right="155"/>
        <w:jc w:val="both"/>
        <w:rPr>
          <w:rFonts w:ascii="Arial" w:eastAsia="Palatino Linotype" w:hAnsi="Arial" w:cs="Arial"/>
          <w:spacing w:val="30"/>
          <w:lang w:val="es-ES"/>
        </w:rPr>
      </w:pPr>
    </w:p>
    <w:p w:rsidR="00C51A41" w:rsidRDefault="00C51A41" w:rsidP="005052AE">
      <w:pPr>
        <w:ind w:right="155"/>
        <w:jc w:val="both"/>
        <w:rPr>
          <w:rFonts w:ascii="Arial" w:eastAsia="Palatino Linotype" w:hAnsi="Arial" w:cs="Arial"/>
          <w:i/>
          <w:lang w:val="es-ES"/>
        </w:rPr>
      </w:pPr>
      <w:r w:rsidRPr="00707640">
        <w:rPr>
          <w:rFonts w:ascii="Arial" w:eastAsia="Palatino Linotype" w:hAnsi="Arial" w:cs="Arial"/>
          <w:lang w:val="es-ES"/>
        </w:rPr>
        <w:t xml:space="preserve">La </w:t>
      </w:r>
      <w:r w:rsidRPr="00707640">
        <w:rPr>
          <w:rFonts w:ascii="Arial" w:eastAsia="Palatino Linotype" w:hAnsi="Arial" w:cs="Arial"/>
          <w:spacing w:val="24"/>
          <w:lang w:val="es-ES"/>
        </w:rPr>
        <w:t xml:space="preserve"> </w:t>
      </w:r>
      <w:r w:rsidRPr="00707640">
        <w:rPr>
          <w:rFonts w:ascii="Arial" w:eastAsia="Palatino Linotype" w:hAnsi="Arial" w:cs="Arial"/>
          <w:spacing w:val="-2"/>
          <w:lang w:val="es-ES"/>
        </w:rPr>
        <w:t>c</w:t>
      </w:r>
      <w:r w:rsidRPr="00707640">
        <w:rPr>
          <w:rFonts w:ascii="Arial" w:eastAsia="Palatino Linotype" w:hAnsi="Arial" w:cs="Arial"/>
          <w:lang w:val="es-ES"/>
        </w:rPr>
        <w:t>a</w:t>
      </w:r>
      <w:r w:rsidRPr="00707640">
        <w:rPr>
          <w:rFonts w:ascii="Arial" w:eastAsia="Palatino Linotype" w:hAnsi="Arial" w:cs="Arial"/>
          <w:spacing w:val="-1"/>
          <w:lang w:val="es-ES"/>
        </w:rPr>
        <w:t>p</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lang w:val="es-ES"/>
        </w:rPr>
        <w:t xml:space="preserve">dad </w:t>
      </w:r>
      <w:r w:rsidRPr="00707640">
        <w:rPr>
          <w:rFonts w:ascii="Arial" w:eastAsia="Palatino Linotype" w:hAnsi="Arial" w:cs="Arial"/>
          <w:spacing w:val="26"/>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30"/>
          <w:lang w:val="es-ES"/>
        </w:rPr>
        <w:t xml:space="preserve"> </w:t>
      </w:r>
      <w:r w:rsidRPr="00707640">
        <w:rPr>
          <w:rFonts w:ascii="Arial" w:eastAsia="Palatino Linotype" w:hAnsi="Arial" w:cs="Arial"/>
          <w:spacing w:val="-3"/>
          <w:lang w:val="es-ES"/>
        </w:rPr>
        <w:t>E</w:t>
      </w:r>
      <w:r w:rsidRPr="00707640">
        <w:rPr>
          <w:rFonts w:ascii="Arial" w:eastAsia="Palatino Linotype" w:hAnsi="Arial" w:cs="Arial"/>
          <w:spacing w:val="-1"/>
          <w:lang w:val="es-ES"/>
        </w:rPr>
        <w:t>j</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 xml:space="preserve">n </w:t>
      </w:r>
      <w:r w:rsidRPr="00707640">
        <w:rPr>
          <w:rFonts w:ascii="Arial" w:eastAsia="Palatino Linotype" w:hAnsi="Arial" w:cs="Arial"/>
          <w:spacing w:val="25"/>
          <w:lang w:val="es-ES"/>
        </w:rPr>
        <w:t xml:space="preserve"> </w:t>
      </w:r>
      <w:r w:rsidRPr="00707640">
        <w:rPr>
          <w:rFonts w:ascii="Arial" w:eastAsia="Palatino Linotype" w:hAnsi="Arial" w:cs="Arial"/>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 xml:space="preserve">l </w:t>
      </w:r>
      <w:r w:rsidRPr="00707640">
        <w:rPr>
          <w:rFonts w:ascii="Arial" w:eastAsia="Palatino Linotype" w:hAnsi="Arial" w:cs="Arial"/>
          <w:spacing w:val="27"/>
          <w:lang w:val="es-ES"/>
        </w:rPr>
        <w:t xml:space="preserve"> </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g</w:t>
      </w:r>
      <w:r w:rsidRPr="00707640">
        <w:rPr>
          <w:rFonts w:ascii="Arial" w:eastAsia="Palatino Linotype" w:hAnsi="Arial" w:cs="Arial"/>
          <w:spacing w:val="-3"/>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i</w:t>
      </w:r>
      <w:r w:rsidRPr="00707640">
        <w:rPr>
          <w:rFonts w:ascii="Arial" w:eastAsia="Palatino Linotype" w:hAnsi="Arial" w:cs="Arial"/>
          <w:spacing w:val="-2"/>
          <w:lang w:val="es-ES"/>
        </w:rPr>
        <w:t>s</w:t>
      </w:r>
      <w:r w:rsidRPr="00707640">
        <w:rPr>
          <w:rFonts w:ascii="Arial" w:eastAsia="Palatino Linotype" w:hAnsi="Arial" w:cs="Arial"/>
          <w:lang w:val="es-ES"/>
        </w:rPr>
        <w:t>mo</w:t>
      </w:r>
      <w:r w:rsidR="006B6CD0">
        <w:rPr>
          <w:rFonts w:ascii="Arial" w:eastAsia="Palatino Linotype" w:hAnsi="Arial" w:cs="Arial"/>
          <w:lang w:val="es-ES"/>
        </w:rPr>
        <w:t xml:space="preserve"> </w:t>
      </w:r>
      <w:r w:rsidRPr="00707640">
        <w:rPr>
          <w:rFonts w:ascii="Arial" w:eastAsia="Palatino Linotype" w:hAnsi="Arial" w:cs="Arial"/>
          <w:position w:val="1"/>
          <w:lang w:val="es-ES"/>
        </w:rPr>
        <w:t>e</w:t>
      </w:r>
      <w:r w:rsidRPr="00707640">
        <w:rPr>
          <w:rFonts w:ascii="Arial" w:eastAsia="Palatino Linotype" w:hAnsi="Arial" w:cs="Arial"/>
          <w:spacing w:val="-1"/>
          <w:position w:val="1"/>
          <w:lang w:val="es-ES"/>
        </w:rPr>
        <w:t>j</w:t>
      </w:r>
      <w:r w:rsidRPr="00707640">
        <w:rPr>
          <w:rFonts w:ascii="Arial" w:eastAsia="Palatino Linotype" w:hAnsi="Arial" w:cs="Arial"/>
          <w:spacing w:val="2"/>
          <w:position w:val="1"/>
          <w:lang w:val="es-ES"/>
        </w:rPr>
        <w:t>e</w:t>
      </w:r>
      <w:r w:rsidRPr="00707640">
        <w:rPr>
          <w:rFonts w:ascii="Arial" w:eastAsia="Palatino Linotype" w:hAnsi="Arial" w:cs="Arial"/>
          <w:position w:val="1"/>
          <w:lang w:val="es-ES"/>
        </w:rPr>
        <w:t>c</w:t>
      </w:r>
      <w:r w:rsidRPr="00707640">
        <w:rPr>
          <w:rFonts w:ascii="Arial" w:eastAsia="Palatino Linotype" w:hAnsi="Arial" w:cs="Arial"/>
          <w:spacing w:val="-1"/>
          <w:position w:val="1"/>
          <w:lang w:val="es-ES"/>
        </w:rPr>
        <w:t>u</w:t>
      </w:r>
      <w:r w:rsidRPr="00707640">
        <w:rPr>
          <w:rFonts w:ascii="Arial" w:eastAsia="Palatino Linotype" w:hAnsi="Arial" w:cs="Arial"/>
          <w:position w:val="1"/>
          <w:lang w:val="es-ES"/>
        </w:rPr>
        <w:t>t</w:t>
      </w:r>
      <w:r w:rsidRPr="00707640">
        <w:rPr>
          <w:rFonts w:ascii="Arial" w:eastAsia="Palatino Linotype" w:hAnsi="Arial" w:cs="Arial"/>
          <w:spacing w:val="-3"/>
          <w:position w:val="1"/>
          <w:lang w:val="es-ES"/>
        </w:rPr>
        <w:t>o</w:t>
      </w:r>
      <w:r w:rsidRPr="00707640">
        <w:rPr>
          <w:rFonts w:ascii="Arial" w:eastAsia="Palatino Linotype" w:hAnsi="Arial" w:cs="Arial"/>
          <w:position w:val="1"/>
          <w:lang w:val="es-ES"/>
        </w:rPr>
        <w:t>r</w:t>
      </w:r>
      <w:r w:rsidRPr="00707640">
        <w:rPr>
          <w:rFonts w:ascii="Arial" w:eastAsia="Palatino Linotype" w:hAnsi="Arial" w:cs="Arial"/>
          <w:spacing w:val="45"/>
          <w:position w:val="1"/>
          <w:lang w:val="es-ES"/>
        </w:rPr>
        <w:t xml:space="preserve"> </w:t>
      </w:r>
      <w:r w:rsidRPr="00707640">
        <w:rPr>
          <w:rFonts w:ascii="Arial" w:eastAsia="Palatino Linotype" w:hAnsi="Arial" w:cs="Arial"/>
          <w:spacing w:val="-1"/>
          <w:position w:val="1"/>
          <w:lang w:val="es-ES"/>
        </w:rPr>
        <w:t>pr</w:t>
      </w:r>
      <w:r w:rsidRPr="00707640">
        <w:rPr>
          <w:rFonts w:ascii="Arial" w:eastAsia="Palatino Linotype" w:hAnsi="Arial" w:cs="Arial"/>
          <w:position w:val="1"/>
          <w:lang w:val="es-ES"/>
        </w:rPr>
        <w:t>e</w:t>
      </w:r>
      <w:r w:rsidRPr="00707640">
        <w:rPr>
          <w:rFonts w:ascii="Arial" w:eastAsia="Palatino Linotype" w:hAnsi="Arial" w:cs="Arial"/>
          <w:spacing w:val="-2"/>
          <w:position w:val="1"/>
          <w:lang w:val="es-ES"/>
        </w:rPr>
        <w:t>s</w:t>
      </w:r>
      <w:r w:rsidRPr="00707640">
        <w:rPr>
          <w:rFonts w:ascii="Arial" w:eastAsia="Palatino Linotype" w:hAnsi="Arial" w:cs="Arial"/>
          <w:spacing w:val="2"/>
          <w:position w:val="1"/>
          <w:lang w:val="es-ES"/>
        </w:rPr>
        <w:t>e</w:t>
      </w:r>
      <w:r w:rsidRPr="00707640">
        <w:rPr>
          <w:rFonts w:ascii="Arial" w:eastAsia="Palatino Linotype" w:hAnsi="Arial" w:cs="Arial"/>
          <w:spacing w:val="-1"/>
          <w:position w:val="1"/>
          <w:lang w:val="es-ES"/>
        </w:rPr>
        <w:t>n</w:t>
      </w:r>
      <w:r w:rsidRPr="00707640">
        <w:rPr>
          <w:rFonts w:ascii="Arial" w:eastAsia="Palatino Linotype" w:hAnsi="Arial" w:cs="Arial"/>
          <w:position w:val="1"/>
          <w:lang w:val="es-ES"/>
        </w:rPr>
        <w:t>ta</w:t>
      </w:r>
      <w:r w:rsidRPr="00707640">
        <w:rPr>
          <w:rFonts w:ascii="Arial" w:eastAsia="Palatino Linotype" w:hAnsi="Arial" w:cs="Arial"/>
          <w:spacing w:val="43"/>
          <w:position w:val="1"/>
          <w:lang w:val="es-ES"/>
        </w:rPr>
        <w:t xml:space="preserve"> </w:t>
      </w:r>
      <w:r w:rsidRPr="00707640">
        <w:rPr>
          <w:rFonts w:ascii="Arial" w:eastAsia="Palatino Linotype" w:hAnsi="Arial" w:cs="Arial"/>
          <w:spacing w:val="-1"/>
          <w:position w:val="1"/>
          <w:lang w:val="es-ES"/>
        </w:rPr>
        <w:t>u</w:t>
      </w:r>
      <w:r w:rsidRPr="00707640">
        <w:rPr>
          <w:rFonts w:ascii="Arial" w:eastAsia="Palatino Linotype" w:hAnsi="Arial" w:cs="Arial"/>
          <w:spacing w:val="1"/>
          <w:position w:val="1"/>
          <w:lang w:val="es-ES"/>
        </w:rPr>
        <w:t>n</w:t>
      </w:r>
      <w:r w:rsidRPr="00707640">
        <w:rPr>
          <w:rFonts w:ascii="Arial" w:eastAsia="Palatino Linotype" w:hAnsi="Arial" w:cs="Arial"/>
          <w:position w:val="1"/>
          <w:lang w:val="es-ES"/>
        </w:rPr>
        <w:t>a</w:t>
      </w:r>
      <w:r w:rsidRPr="00707640">
        <w:rPr>
          <w:rFonts w:ascii="Arial" w:eastAsia="Palatino Linotype" w:hAnsi="Arial" w:cs="Arial"/>
          <w:spacing w:val="41"/>
          <w:position w:val="1"/>
          <w:lang w:val="es-ES"/>
        </w:rPr>
        <w:t xml:space="preserve"> </w:t>
      </w:r>
      <w:r w:rsidRPr="00707640">
        <w:rPr>
          <w:rFonts w:ascii="Arial" w:eastAsia="Palatino Linotype" w:hAnsi="Arial" w:cs="Arial"/>
          <w:spacing w:val="-2"/>
          <w:position w:val="1"/>
          <w:lang w:val="es-ES"/>
        </w:rPr>
        <w:t>c</w:t>
      </w:r>
      <w:r w:rsidRPr="00707640">
        <w:rPr>
          <w:rFonts w:ascii="Arial" w:eastAsia="Palatino Linotype" w:hAnsi="Arial" w:cs="Arial"/>
          <w:position w:val="1"/>
          <w:lang w:val="es-ES"/>
        </w:rPr>
        <w:t>al</w:t>
      </w:r>
      <w:r w:rsidRPr="00707640">
        <w:rPr>
          <w:rFonts w:ascii="Arial" w:eastAsia="Palatino Linotype" w:hAnsi="Arial" w:cs="Arial"/>
          <w:spacing w:val="1"/>
          <w:position w:val="1"/>
          <w:lang w:val="es-ES"/>
        </w:rPr>
        <w:t>i</w:t>
      </w:r>
      <w:r w:rsidRPr="00707640">
        <w:rPr>
          <w:rFonts w:ascii="Arial" w:eastAsia="Palatino Linotype" w:hAnsi="Arial" w:cs="Arial"/>
          <w:spacing w:val="-2"/>
          <w:position w:val="1"/>
          <w:lang w:val="es-ES"/>
        </w:rPr>
        <w:t>f</w:t>
      </w:r>
      <w:r w:rsidRPr="00707640">
        <w:rPr>
          <w:rFonts w:ascii="Arial" w:eastAsia="Palatino Linotype" w:hAnsi="Arial" w:cs="Arial"/>
          <w:position w:val="1"/>
          <w:lang w:val="es-ES"/>
        </w:rPr>
        <w:t>i</w:t>
      </w:r>
      <w:r w:rsidRPr="00707640">
        <w:rPr>
          <w:rFonts w:ascii="Arial" w:eastAsia="Palatino Linotype" w:hAnsi="Arial" w:cs="Arial"/>
          <w:spacing w:val="1"/>
          <w:position w:val="1"/>
          <w:lang w:val="es-ES"/>
        </w:rPr>
        <w:t>c</w:t>
      </w:r>
      <w:r w:rsidRPr="00707640">
        <w:rPr>
          <w:rFonts w:ascii="Arial" w:eastAsia="Palatino Linotype" w:hAnsi="Arial" w:cs="Arial"/>
          <w:position w:val="1"/>
          <w:lang w:val="es-ES"/>
        </w:rPr>
        <w:t>a</w:t>
      </w:r>
      <w:r w:rsidRPr="00707640">
        <w:rPr>
          <w:rFonts w:ascii="Arial" w:eastAsia="Palatino Linotype" w:hAnsi="Arial" w:cs="Arial"/>
          <w:spacing w:val="-2"/>
          <w:position w:val="1"/>
          <w:lang w:val="es-ES"/>
        </w:rPr>
        <w:t>c</w:t>
      </w:r>
      <w:r w:rsidRPr="00707640">
        <w:rPr>
          <w:rFonts w:ascii="Arial" w:eastAsia="Palatino Linotype" w:hAnsi="Arial" w:cs="Arial"/>
          <w:position w:val="1"/>
          <w:lang w:val="es-ES"/>
        </w:rPr>
        <w:t>ión</w:t>
      </w:r>
      <w:r w:rsidRPr="00707640">
        <w:rPr>
          <w:rFonts w:ascii="Arial" w:eastAsia="Palatino Linotype" w:hAnsi="Arial" w:cs="Arial"/>
          <w:spacing w:val="44"/>
          <w:position w:val="1"/>
          <w:lang w:val="es-ES"/>
        </w:rPr>
        <w:t xml:space="preserve"> </w:t>
      </w:r>
      <w:r w:rsidRPr="00707640">
        <w:rPr>
          <w:rFonts w:ascii="Arial" w:eastAsia="Palatino Linotype" w:hAnsi="Arial" w:cs="Arial"/>
          <w:spacing w:val="-3"/>
          <w:position w:val="1"/>
          <w:lang w:val="es-ES"/>
        </w:rPr>
        <w:t>d</w:t>
      </w:r>
      <w:r w:rsidRPr="00707640">
        <w:rPr>
          <w:rFonts w:ascii="Arial" w:eastAsia="Palatino Linotype" w:hAnsi="Arial" w:cs="Arial"/>
          <w:position w:val="1"/>
          <w:lang w:val="es-ES"/>
        </w:rPr>
        <w:t>el</w:t>
      </w:r>
      <w:r w:rsidR="00640556">
        <w:rPr>
          <w:rFonts w:ascii="Arial" w:eastAsia="Palatino Linotype" w:hAnsi="Arial" w:cs="Arial"/>
          <w:spacing w:val="43"/>
          <w:position w:val="1"/>
          <w:lang w:val="es-ES"/>
        </w:rPr>
        <w:t xml:space="preserve"> 99</w:t>
      </w:r>
      <w:r w:rsidRPr="00707640">
        <w:rPr>
          <w:rFonts w:ascii="Arial" w:eastAsia="Palatino Linotype" w:hAnsi="Arial" w:cs="Arial"/>
          <w:spacing w:val="-1"/>
          <w:position w:val="1"/>
          <w:lang w:val="es-ES"/>
        </w:rPr>
        <w:t>%</w:t>
      </w:r>
      <w:r w:rsidRPr="00707640">
        <w:rPr>
          <w:rFonts w:ascii="Arial" w:eastAsia="Palatino Linotype" w:hAnsi="Arial" w:cs="Arial"/>
          <w:position w:val="1"/>
          <w:lang w:val="es-ES"/>
        </w:rPr>
        <w:t>,</w:t>
      </w:r>
      <w:r w:rsidRPr="00707640">
        <w:rPr>
          <w:rFonts w:ascii="Arial" w:eastAsia="Palatino Linotype" w:hAnsi="Arial" w:cs="Arial"/>
          <w:spacing w:val="43"/>
          <w:position w:val="1"/>
          <w:lang w:val="es-ES"/>
        </w:rPr>
        <w:t xml:space="preserve"> </w:t>
      </w:r>
      <w:r w:rsidRPr="00707640">
        <w:rPr>
          <w:rFonts w:ascii="Arial" w:eastAsia="Palatino Linotype" w:hAnsi="Arial" w:cs="Arial"/>
          <w:spacing w:val="-2"/>
          <w:position w:val="1"/>
          <w:lang w:val="es-ES"/>
        </w:rPr>
        <w:t>l</w:t>
      </w:r>
      <w:r w:rsidRPr="00707640">
        <w:rPr>
          <w:rFonts w:ascii="Arial" w:eastAsia="Palatino Linotype" w:hAnsi="Arial" w:cs="Arial"/>
          <w:position w:val="1"/>
          <w:lang w:val="es-ES"/>
        </w:rPr>
        <w:t>o</w:t>
      </w:r>
      <w:r w:rsidRPr="00707640">
        <w:rPr>
          <w:rFonts w:ascii="Arial" w:eastAsia="Palatino Linotype" w:hAnsi="Arial" w:cs="Arial"/>
          <w:spacing w:val="43"/>
          <w:position w:val="1"/>
          <w:lang w:val="es-ES"/>
        </w:rPr>
        <w:t xml:space="preserve"> </w:t>
      </w:r>
      <w:r w:rsidRPr="00707640">
        <w:rPr>
          <w:rFonts w:ascii="Arial" w:eastAsia="Palatino Linotype" w:hAnsi="Arial" w:cs="Arial"/>
          <w:spacing w:val="1"/>
          <w:position w:val="1"/>
          <w:lang w:val="es-ES"/>
        </w:rPr>
        <w:t>q</w:t>
      </w:r>
      <w:r w:rsidRPr="00707640">
        <w:rPr>
          <w:rFonts w:ascii="Arial" w:eastAsia="Palatino Linotype" w:hAnsi="Arial" w:cs="Arial"/>
          <w:spacing w:val="-4"/>
          <w:position w:val="1"/>
          <w:lang w:val="es-ES"/>
        </w:rPr>
        <w:t>u</w:t>
      </w:r>
      <w:r w:rsidRPr="00707640">
        <w:rPr>
          <w:rFonts w:ascii="Arial" w:eastAsia="Palatino Linotype" w:hAnsi="Arial" w:cs="Arial"/>
          <w:position w:val="1"/>
          <w:lang w:val="es-ES"/>
        </w:rPr>
        <w:t>e</w:t>
      </w:r>
      <w:r w:rsidRPr="00707640">
        <w:rPr>
          <w:rFonts w:ascii="Arial" w:eastAsia="Palatino Linotype" w:hAnsi="Arial" w:cs="Arial"/>
          <w:spacing w:val="45"/>
          <w:position w:val="1"/>
          <w:lang w:val="es-ES"/>
        </w:rPr>
        <w:t xml:space="preserve"> </w:t>
      </w:r>
      <w:r w:rsidRPr="00707640">
        <w:rPr>
          <w:rFonts w:ascii="Arial" w:eastAsia="Palatino Linotype" w:hAnsi="Arial" w:cs="Arial"/>
          <w:position w:val="1"/>
          <w:lang w:val="es-ES"/>
        </w:rPr>
        <w:t>la</w:t>
      </w:r>
      <w:r w:rsidRPr="00707640">
        <w:rPr>
          <w:rFonts w:ascii="Arial" w:eastAsia="Palatino Linotype" w:hAnsi="Arial" w:cs="Arial"/>
          <w:spacing w:val="44"/>
          <w:position w:val="1"/>
          <w:lang w:val="es-ES"/>
        </w:rPr>
        <w:t xml:space="preserve"> </w:t>
      </w:r>
      <w:r w:rsidRPr="00707640">
        <w:rPr>
          <w:rFonts w:ascii="Arial" w:eastAsia="Palatino Linotype" w:hAnsi="Arial" w:cs="Arial"/>
          <w:spacing w:val="-2"/>
          <w:position w:val="1"/>
          <w:lang w:val="es-ES"/>
        </w:rPr>
        <w:t>s</w:t>
      </w:r>
      <w:r w:rsidRPr="00707640">
        <w:rPr>
          <w:rFonts w:ascii="Arial" w:eastAsia="Palatino Linotype" w:hAnsi="Arial" w:cs="Arial"/>
          <w:spacing w:val="2"/>
          <w:position w:val="1"/>
          <w:lang w:val="es-ES"/>
        </w:rPr>
        <w:t>i</w:t>
      </w:r>
      <w:r w:rsidRPr="00707640">
        <w:rPr>
          <w:rFonts w:ascii="Arial" w:eastAsia="Palatino Linotype" w:hAnsi="Arial" w:cs="Arial"/>
          <w:position w:val="1"/>
          <w:lang w:val="es-ES"/>
        </w:rPr>
        <w:t>t</w:t>
      </w:r>
      <w:r w:rsidRPr="00707640">
        <w:rPr>
          <w:rFonts w:ascii="Arial" w:eastAsia="Palatino Linotype" w:hAnsi="Arial" w:cs="Arial"/>
          <w:spacing w:val="-1"/>
          <w:position w:val="1"/>
          <w:lang w:val="es-ES"/>
        </w:rPr>
        <w:t>ú</w:t>
      </w:r>
      <w:r w:rsidRPr="00707640">
        <w:rPr>
          <w:rFonts w:ascii="Arial" w:eastAsia="Palatino Linotype" w:hAnsi="Arial" w:cs="Arial"/>
          <w:position w:val="1"/>
          <w:lang w:val="es-ES"/>
        </w:rPr>
        <w:t>a</w:t>
      </w:r>
      <w:r w:rsidRPr="00707640">
        <w:rPr>
          <w:rFonts w:ascii="Arial" w:eastAsia="Palatino Linotype" w:hAnsi="Arial" w:cs="Arial"/>
          <w:spacing w:val="41"/>
          <w:position w:val="1"/>
          <w:lang w:val="es-ES"/>
        </w:rPr>
        <w:t xml:space="preserve"> </w:t>
      </w:r>
      <w:r w:rsidRPr="00707640">
        <w:rPr>
          <w:rFonts w:ascii="Arial" w:eastAsia="Palatino Linotype" w:hAnsi="Arial" w:cs="Arial"/>
          <w:position w:val="1"/>
          <w:lang w:val="es-ES"/>
        </w:rPr>
        <w:t>en</w:t>
      </w:r>
      <w:r w:rsidRPr="00707640">
        <w:rPr>
          <w:rFonts w:ascii="Arial" w:eastAsia="Palatino Linotype" w:hAnsi="Arial" w:cs="Arial"/>
          <w:spacing w:val="44"/>
          <w:position w:val="1"/>
          <w:lang w:val="es-ES"/>
        </w:rPr>
        <w:t xml:space="preserve"> </w:t>
      </w:r>
      <w:r w:rsidRPr="00707640">
        <w:rPr>
          <w:rFonts w:ascii="Arial" w:eastAsia="Palatino Linotype" w:hAnsi="Arial" w:cs="Arial"/>
          <w:spacing w:val="-1"/>
          <w:position w:val="1"/>
          <w:lang w:val="es-ES"/>
        </w:rPr>
        <w:t>u</w:t>
      </w:r>
      <w:r w:rsidRPr="00707640">
        <w:rPr>
          <w:rFonts w:ascii="Arial" w:eastAsia="Palatino Linotype" w:hAnsi="Arial" w:cs="Arial"/>
          <w:position w:val="1"/>
          <w:lang w:val="es-ES"/>
        </w:rPr>
        <w:t>n</w:t>
      </w:r>
      <w:r w:rsidRPr="00707640">
        <w:rPr>
          <w:rFonts w:ascii="Arial" w:eastAsia="Palatino Linotype" w:hAnsi="Arial" w:cs="Arial"/>
          <w:spacing w:val="42"/>
          <w:position w:val="1"/>
          <w:lang w:val="es-ES"/>
        </w:rPr>
        <w:t xml:space="preserve"> </w:t>
      </w:r>
      <w:r w:rsidRPr="00707640">
        <w:rPr>
          <w:rFonts w:ascii="Arial" w:eastAsia="Palatino Linotype" w:hAnsi="Arial" w:cs="Arial"/>
          <w:spacing w:val="1"/>
          <w:position w:val="1"/>
          <w:lang w:val="es-ES"/>
        </w:rPr>
        <w:t>n</w:t>
      </w:r>
      <w:r w:rsidRPr="00707640">
        <w:rPr>
          <w:rFonts w:ascii="Arial" w:eastAsia="Palatino Linotype" w:hAnsi="Arial" w:cs="Arial"/>
          <w:spacing w:val="-2"/>
          <w:position w:val="1"/>
          <w:lang w:val="es-ES"/>
        </w:rPr>
        <w:t>i</w:t>
      </w:r>
      <w:r w:rsidRPr="00707640">
        <w:rPr>
          <w:rFonts w:ascii="Arial" w:eastAsia="Palatino Linotype" w:hAnsi="Arial" w:cs="Arial"/>
          <w:position w:val="1"/>
          <w:lang w:val="es-ES"/>
        </w:rPr>
        <w:t>vel</w:t>
      </w:r>
      <w:r w:rsidRPr="00707640">
        <w:rPr>
          <w:rFonts w:ascii="Arial" w:eastAsia="Palatino Linotype" w:hAnsi="Arial" w:cs="Arial"/>
          <w:spacing w:val="44"/>
          <w:position w:val="1"/>
          <w:lang w:val="es-ES"/>
        </w:rPr>
        <w:t xml:space="preserve"> </w:t>
      </w:r>
      <w:r w:rsidRPr="00707640">
        <w:rPr>
          <w:rFonts w:ascii="Arial" w:eastAsia="Palatino Linotype" w:hAnsi="Arial" w:cs="Arial"/>
          <w:spacing w:val="-3"/>
          <w:position w:val="1"/>
          <w:lang w:val="es-ES"/>
        </w:rPr>
        <w:t>d</w:t>
      </w:r>
      <w:r w:rsidRPr="00707640">
        <w:rPr>
          <w:rFonts w:ascii="Arial" w:eastAsia="Palatino Linotype" w:hAnsi="Arial" w:cs="Arial"/>
          <w:position w:val="1"/>
          <w:lang w:val="es-ES"/>
        </w:rPr>
        <w:t>e</w:t>
      </w:r>
      <w:r w:rsidRPr="00707640">
        <w:rPr>
          <w:rFonts w:ascii="Arial" w:eastAsia="Palatino Linotype" w:hAnsi="Arial" w:cs="Arial"/>
          <w:spacing w:val="44"/>
          <w:position w:val="1"/>
          <w:lang w:val="es-ES"/>
        </w:rPr>
        <w:t xml:space="preserve"> </w:t>
      </w:r>
      <w:r w:rsidRPr="00707640">
        <w:rPr>
          <w:rFonts w:ascii="Arial" w:eastAsia="Palatino Linotype" w:hAnsi="Arial" w:cs="Arial"/>
          <w:i/>
          <w:spacing w:val="1"/>
          <w:position w:val="1"/>
          <w:lang w:val="es-ES"/>
        </w:rPr>
        <w:t>D</w:t>
      </w:r>
      <w:r w:rsidRPr="00707640">
        <w:rPr>
          <w:rFonts w:ascii="Arial" w:eastAsia="Palatino Linotype" w:hAnsi="Arial" w:cs="Arial"/>
          <w:i/>
          <w:position w:val="1"/>
          <w:lang w:val="es-ES"/>
        </w:rPr>
        <w:t>e</w:t>
      </w:r>
      <w:r w:rsidRPr="00707640">
        <w:rPr>
          <w:rFonts w:ascii="Arial" w:eastAsia="Palatino Linotype" w:hAnsi="Arial" w:cs="Arial"/>
          <w:i/>
          <w:spacing w:val="-1"/>
          <w:position w:val="1"/>
          <w:lang w:val="es-ES"/>
        </w:rPr>
        <w:t>s</w:t>
      </w:r>
      <w:r w:rsidRPr="00707640">
        <w:rPr>
          <w:rFonts w:ascii="Arial" w:eastAsia="Palatino Linotype" w:hAnsi="Arial" w:cs="Arial"/>
          <w:i/>
          <w:position w:val="1"/>
          <w:lang w:val="es-ES"/>
        </w:rPr>
        <w:t>a</w:t>
      </w:r>
      <w:r w:rsidRPr="00707640">
        <w:rPr>
          <w:rFonts w:ascii="Arial" w:eastAsia="Palatino Linotype" w:hAnsi="Arial" w:cs="Arial"/>
          <w:i/>
          <w:spacing w:val="1"/>
          <w:position w:val="1"/>
          <w:lang w:val="es-ES"/>
        </w:rPr>
        <w:t>r</w:t>
      </w:r>
      <w:r w:rsidRPr="00707640">
        <w:rPr>
          <w:rFonts w:ascii="Arial" w:eastAsia="Palatino Linotype" w:hAnsi="Arial" w:cs="Arial"/>
          <w:i/>
          <w:spacing w:val="-2"/>
          <w:position w:val="1"/>
          <w:lang w:val="es-ES"/>
        </w:rPr>
        <w:t>r</w:t>
      </w:r>
      <w:r w:rsidRPr="00707640">
        <w:rPr>
          <w:rFonts w:ascii="Arial" w:eastAsia="Palatino Linotype" w:hAnsi="Arial" w:cs="Arial"/>
          <w:i/>
          <w:position w:val="1"/>
          <w:lang w:val="es-ES"/>
        </w:rPr>
        <w:t>o</w:t>
      </w:r>
      <w:r w:rsidRPr="00707640">
        <w:rPr>
          <w:rFonts w:ascii="Arial" w:eastAsia="Palatino Linotype" w:hAnsi="Arial" w:cs="Arial"/>
          <w:i/>
          <w:spacing w:val="-1"/>
          <w:position w:val="1"/>
          <w:lang w:val="es-ES"/>
        </w:rPr>
        <w:t>ll</w:t>
      </w:r>
      <w:r w:rsidRPr="00707640">
        <w:rPr>
          <w:rFonts w:ascii="Arial" w:eastAsia="Palatino Linotype" w:hAnsi="Arial" w:cs="Arial"/>
          <w:i/>
          <w:position w:val="1"/>
          <w:lang w:val="es-ES"/>
        </w:rPr>
        <w:t>o</w:t>
      </w:r>
      <w:r w:rsidR="006B6CD0">
        <w:rPr>
          <w:rFonts w:ascii="Arial" w:eastAsia="Palatino Linotype" w:hAnsi="Arial" w:cs="Arial"/>
          <w:i/>
          <w:position w:val="1"/>
          <w:lang w:val="es-ES"/>
        </w:rPr>
        <w:t xml:space="preserve"> </w:t>
      </w:r>
      <w:r w:rsidRPr="00707640">
        <w:rPr>
          <w:rFonts w:ascii="Arial" w:eastAsia="Palatino Linotype" w:hAnsi="Arial" w:cs="Arial"/>
          <w:i/>
          <w:lang w:val="es-ES"/>
        </w:rPr>
        <w:t>Sa</w:t>
      </w:r>
      <w:r w:rsidRPr="00707640">
        <w:rPr>
          <w:rFonts w:ascii="Arial" w:eastAsia="Palatino Linotype" w:hAnsi="Arial" w:cs="Arial"/>
          <w:i/>
          <w:spacing w:val="1"/>
          <w:lang w:val="es-ES"/>
        </w:rPr>
        <w:t>t</w:t>
      </w:r>
      <w:r w:rsidRPr="00707640">
        <w:rPr>
          <w:rFonts w:ascii="Arial" w:eastAsia="Palatino Linotype" w:hAnsi="Arial" w:cs="Arial"/>
          <w:i/>
          <w:spacing w:val="-1"/>
          <w:lang w:val="es-ES"/>
        </w:rPr>
        <w:t>i</w:t>
      </w:r>
      <w:r w:rsidRPr="00707640">
        <w:rPr>
          <w:rFonts w:ascii="Arial" w:eastAsia="Palatino Linotype" w:hAnsi="Arial" w:cs="Arial"/>
          <w:i/>
          <w:lang w:val="es-ES"/>
        </w:rPr>
        <w:t>s</w:t>
      </w:r>
      <w:r w:rsidRPr="00707640">
        <w:rPr>
          <w:rFonts w:ascii="Arial" w:eastAsia="Palatino Linotype" w:hAnsi="Arial" w:cs="Arial"/>
          <w:i/>
          <w:spacing w:val="-1"/>
          <w:lang w:val="es-ES"/>
        </w:rPr>
        <w:t>f</w:t>
      </w:r>
      <w:r w:rsidRPr="00707640">
        <w:rPr>
          <w:rFonts w:ascii="Arial" w:eastAsia="Palatino Linotype" w:hAnsi="Arial" w:cs="Arial"/>
          <w:i/>
          <w:lang w:val="es-ES"/>
        </w:rPr>
        <w:t>a</w:t>
      </w:r>
      <w:r w:rsidRPr="00707640">
        <w:rPr>
          <w:rFonts w:ascii="Arial" w:eastAsia="Palatino Linotype" w:hAnsi="Arial" w:cs="Arial"/>
          <w:i/>
          <w:spacing w:val="-1"/>
          <w:lang w:val="es-ES"/>
        </w:rPr>
        <w:t>c</w:t>
      </w:r>
      <w:r w:rsidRPr="00707640">
        <w:rPr>
          <w:rFonts w:ascii="Arial" w:eastAsia="Palatino Linotype" w:hAnsi="Arial" w:cs="Arial"/>
          <w:i/>
          <w:spacing w:val="1"/>
          <w:lang w:val="es-ES"/>
        </w:rPr>
        <w:t>t</w:t>
      </w:r>
      <w:r w:rsidRPr="00707640">
        <w:rPr>
          <w:rFonts w:ascii="Arial" w:eastAsia="Palatino Linotype" w:hAnsi="Arial" w:cs="Arial"/>
          <w:i/>
          <w:lang w:val="es-ES"/>
        </w:rPr>
        <w:t>o</w:t>
      </w:r>
      <w:r w:rsidRPr="00707640">
        <w:rPr>
          <w:rFonts w:ascii="Arial" w:eastAsia="Palatino Linotype" w:hAnsi="Arial" w:cs="Arial"/>
          <w:i/>
          <w:spacing w:val="-2"/>
          <w:lang w:val="es-ES"/>
        </w:rPr>
        <w:t>r</w:t>
      </w:r>
      <w:r w:rsidRPr="00707640">
        <w:rPr>
          <w:rFonts w:ascii="Arial" w:eastAsia="Palatino Linotype" w:hAnsi="Arial" w:cs="Arial"/>
          <w:i/>
          <w:spacing w:val="1"/>
          <w:lang w:val="es-ES"/>
        </w:rPr>
        <w:t>i</w:t>
      </w:r>
      <w:r w:rsidRPr="00707640">
        <w:rPr>
          <w:rFonts w:ascii="Arial" w:eastAsia="Palatino Linotype" w:hAnsi="Arial" w:cs="Arial"/>
          <w:i/>
          <w:lang w:val="es-ES"/>
        </w:rPr>
        <w:t>o</w:t>
      </w:r>
      <w:r w:rsidRPr="00707640">
        <w:rPr>
          <w:rFonts w:ascii="Arial" w:eastAsia="Palatino Linotype" w:hAnsi="Arial" w:cs="Arial"/>
          <w:i/>
          <w:spacing w:val="-1"/>
          <w:lang w:val="es-ES"/>
        </w:rPr>
        <w:t xml:space="preserve"> </w:t>
      </w:r>
      <w:r w:rsidRPr="00707640">
        <w:rPr>
          <w:rFonts w:ascii="Arial" w:eastAsia="Palatino Linotype" w:hAnsi="Arial" w:cs="Arial"/>
          <w:i/>
          <w:lang w:val="es-ES"/>
        </w:rPr>
        <w:t>a</w:t>
      </w:r>
      <w:r w:rsidRPr="00707640">
        <w:rPr>
          <w:rFonts w:ascii="Arial" w:eastAsia="Palatino Linotype" w:hAnsi="Arial" w:cs="Arial"/>
          <w:i/>
          <w:spacing w:val="1"/>
          <w:lang w:val="es-ES"/>
        </w:rPr>
        <w:t>s</w:t>
      </w:r>
      <w:r w:rsidRPr="00707640">
        <w:rPr>
          <w:rFonts w:ascii="Arial" w:eastAsia="Palatino Linotype" w:hAnsi="Arial" w:cs="Arial"/>
          <w:i/>
          <w:lang w:val="es-ES"/>
        </w:rPr>
        <w:t>o</w:t>
      </w:r>
      <w:r w:rsidRPr="00707640">
        <w:rPr>
          <w:rFonts w:ascii="Arial" w:eastAsia="Palatino Linotype" w:hAnsi="Arial" w:cs="Arial"/>
          <w:i/>
          <w:spacing w:val="-1"/>
          <w:lang w:val="es-ES"/>
        </w:rPr>
        <w:t>ci</w:t>
      </w:r>
      <w:r w:rsidRPr="00707640">
        <w:rPr>
          <w:rFonts w:ascii="Arial" w:eastAsia="Palatino Linotype" w:hAnsi="Arial" w:cs="Arial"/>
          <w:i/>
          <w:lang w:val="es-ES"/>
        </w:rPr>
        <w:t>ado</w:t>
      </w:r>
      <w:r w:rsidRPr="00707640">
        <w:rPr>
          <w:rFonts w:ascii="Arial" w:eastAsia="Palatino Linotype" w:hAnsi="Arial" w:cs="Arial"/>
          <w:i/>
          <w:spacing w:val="-2"/>
          <w:lang w:val="es-ES"/>
        </w:rPr>
        <w:t xml:space="preserve"> </w:t>
      </w:r>
      <w:r w:rsidRPr="00707640">
        <w:rPr>
          <w:rFonts w:ascii="Arial" w:eastAsia="Palatino Linotype" w:hAnsi="Arial" w:cs="Arial"/>
          <w:i/>
          <w:lang w:val="es-ES"/>
        </w:rPr>
        <w:t>a un</w:t>
      </w:r>
      <w:r w:rsidRPr="00707640">
        <w:rPr>
          <w:rFonts w:ascii="Arial" w:eastAsia="Palatino Linotype" w:hAnsi="Arial" w:cs="Arial"/>
          <w:i/>
          <w:spacing w:val="-3"/>
          <w:lang w:val="es-ES"/>
        </w:rPr>
        <w:t xml:space="preserve"> </w:t>
      </w:r>
      <w:r w:rsidRPr="00707640">
        <w:rPr>
          <w:rFonts w:ascii="Arial" w:eastAsia="Palatino Linotype" w:hAnsi="Arial" w:cs="Arial"/>
          <w:i/>
          <w:spacing w:val="-1"/>
          <w:lang w:val="es-ES"/>
        </w:rPr>
        <w:t>R</w:t>
      </w:r>
      <w:r w:rsidRPr="00707640">
        <w:rPr>
          <w:rFonts w:ascii="Arial" w:eastAsia="Palatino Linotype" w:hAnsi="Arial" w:cs="Arial"/>
          <w:i/>
          <w:spacing w:val="1"/>
          <w:lang w:val="es-ES"/>
        </w:rPr>
        <w:t>i</w:t>
      </w:r>
      <w:r w:rsidRPr="00707640">
        <w:rPr>
          <w:rFonts w:ascii="Arial" w:eastAsia="Palatino Linotype" w:hAnsi="Arial" w:cs="Arial"/>
          <w:i/>
          <w:lang w:val="es-ES"/>
        </w:rPr>
        <w:t>e</w:t>
      </w:r>
      <w:r w:rsidRPr="00707640">
        <w:rPr>
          <w:rFonts w:ascii="Arial" w:eastAsia="Palatino Linotype" w:hAnsi="Arial" w:cs="Arial"/>
          <w:i/>
          <w:spacing w:val="1"/>
          <w:lang w:val="es-ES"/>
        </w:rPr>
        <w:t>s</w:t>
      </w:r>
      <w:r w:rsidRPr="00707640">
        <w:rPr>
          <w:rFonts w:ascii="Arial" w:eastAsia="Palatino Linotype" w:hAnsi="Arial" w:cs="Arial"/>
          <w:i/>
          <w:spacing w:val="-2"/>
          <w:lang w:val="es-ES"/>
        </w:rPr>
        <w:t>g</w:t>
      </w:r>
      <w:r w:rsidRPr="00707640">
        <w:rPr>
          <w:rFonts w:ascii="Arial" w:eastAsia="Palatino Linotype" w:hAnsi="Arial" w:cs="Arial"/>
          <w:i/>
          <w:lang w:val="es-ES"/>
        </w:rPr>
        <w:t>o</w:t>
      </w:r>
      <w:r w:rsidRPr="00707640">
        <w:rPr>
          <w:rFonts w:ascii="Arial" w:eastAsia="Palatino Linotype" w:hAnsi="Arial" w:cs="Arial"/>
          <w:i/>
          <w:spacing w:val="2"/>
          <w:lang w:val="es-ES"/>
        </w:rPr>
        <w:t xml:space="preserve"> </w:t>
      </w:r>
      <w:r w:rsidRPr="00707640">
        <w:rPr>
          <w:rFonts w:ascii="Arial" w:eastAsia="Palatino Linotype" w:hAnsi="Arial" w:cs="Arial"/>
          <w:i/>
          <w:lang w:val="es-ES"/>
        </w:rPr>
        <w:t>Ba</w:t>
      </w:r>
      <w:r w:rsidRPr="00707640">
        <w:rPr>
          <w:rFonts w:ascii="Arial" w:eastAsia="Palatino Linotype" w:hAnsi="Arial" w:cs="Arial"/>
          <w:i/>
          <w:spacing w:val="-1"/>
          <w:lang w:val="es-ES"/>
        </w:rPr>
        <w:t>j</w:t>
      </w:r>
      <w:r w:rsidRPr="00707640">
        <w:rPr>
          <w:rFonts w:ascii="Arial" w:eastAsia="Palatino Linotype" w:hAnsi="Arial" w:cs="Arial"/>
          <w:i/>
          <w:lang w:val="es-ES"/>
        </w:rPr>
        <w:t>o.</w:t>
      </w:r>
    </w:p>
    <w:p w:rsidR="004C2125" w:rsidRDefault="004C2125" w:rsidP="00DC778E">
      <w:pPr>
        <w:ind w:left="182" w:right="155"/>
        <w:jc w:val="both"/>
        <w:rPr>
          <w:rFonts w:ascii="Arial" w:eastAsia="Palatino Linotype" w:hAnsi="Arial" w:cs="Arial"/>
          <w:i/>
          <w:lang w:val="es-ES"/>
        </w:rPr>
      </w:pPr>
    </w:p>
    <w:p w:rsidR="006B6CD0" w:rsidRDefault="006B6CD0" w:rsidP="00DC778E">
      <w:pPr>
        <w:ind w:left="182" w:right="155"/>
        <w:jc w:val="both"/>
        <w:rPr>
          <w:rFonts w:ascii="Arial" w:eastAsia="Palatino Linotype" w:hAnsi="Arial" w:cs="Arial"/>
          <w:i/>
          <w:lang w:val="es-ES"/>
        </w:rPr>
      </w:pPr>
    </w:p>
    <w:tbl>
      <w:tblPr>
        <w:tblW w:w="9611" w:type="dxa"/>
        <w:tblInd w:w="-5" w:type="dxa"/>
        <w:tblCellMar>
          <w:left w:w="70" w:type="dxa"/>
          <w:right w:w="70" w:type="dxa"/>
        </w:tblCellMar>
        <w:tblLook w:val="04A0" w:firstRow="1" w:lastRow="0" w:firstColumn="1" w:lastColumn="0" w:noHBand="0" w:noVBand="1"/>
      </w:tblPr>
      <w:tblGrid>
        <w:gridCol w:w="2410"/>
        <w:gridCol w:w="992"/>
        <w:gridCol w:w="1226"/>
        <w:gridCol w:w="480"/>
        <w:gridCol w:w="683"/>
        <w:gridCol w:w="1140"/>
        <w:gridCol w:w="1360"/>
        <w:gridCol w:w="1320"/>
      </w:tblGrid>
      <w:tr w:rsidR="006B6CD0" w:rsidRPr="006B6CD0" w:rsidTr="006B6CD0">
        <w:trPr>
          <w:trHeight w:val="218"/>
        </w:trPr>
        <w:tc>
          <w:tcPr>
            <w:tcW w:w="2410"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B6CD0" w:rsidRPr="006B6CD0" w:rsidRDefault="006B6CD0" w:rsidP="00DC778E">
            <w:pPr>
              <w:jc w:val="both"/>
              <w:rPr>
                <w:rFonts w:ascii="Arial" w:hAnsi="Arial" w:cs="Arial"/>
                <w:b/>
                <w:bCs/>
                <w:sz w:val="16"/>
                <w:szCs w:val="16"/>
                <w:lang w:val="es-ES" w:eastAsia="es-ES"/>
              </w:rPr>
            </w:pPr>
            <w:r w:rsidRPr="006B6CD0">
              <w:rPr>
                <w:rFonts w:ascii="Arial" w:hAnsi="Arial" w:cs="Arial"/>
                <w:b/>
                <w:bCs/>
                <w:sz w:val="16"/>
                <w:szCs w:val="16"/>
                <w:lang w:val="es-ES" w:eastAsia="es-ES"/>
              </w:rPr>
              <w:t>Capacidad</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6B6CD0" w:rsidRPr="006B6CD0" w:rsidRDefault="006B6CD0" w:rsidP="00DC778E">
            <w:pPr>
              <w:jc w:val="both"/>
              <w:rPr>
                <w:rFonts w:ascii="Arial" w:hAnsi="Arial" w:cs="Arial"/>
                <w:b/>
                <w:bCs/>
                <w:sz w:val="16"/>
                <w:szCs w:val="16"/>
                <w:lang w:val="es-ES" w:eastAsia="es-ES"/>
              </w:rPr>
            </w:pPr>
            <w:r w:rsidRPr="006B6CD0">
              <w:rPr>
                <w:rFonts w:ascii="Arial" w:hAnsi="Arial" w:cs="Arial"/>
                <w:b/>
                <w:bCs/>
                <w:sz w:val="16"/>
                <w:szCs w:val="16"/>
                <w:lang w:val="es-ES" w:eastAsia="es-ES"/>
              </w:rPr>
              <w:t>Sistema</w:t>
            </w:r>
          </w:p>
        </w:tc>
        <w:tc>
          <w:tcPr>
            <w:tcW w:w="2389" w:type="dxa"/>
            <w:gridSpan w:val="3"/>
            <w:tcBorders>
              <w:top w:val="single" w:sz="4" w:space="0" w:color="auto"/>
              <w:left w:val="nil"/>
              <w:bottom w:val="single" w:sz="4" w:space="0" w:color="auto"/>
              <w:right w:val="single" w:sz="4" w:space="0" w:color="auto"/>
            </w:tcBorders>
            <w:shd w:val="clear" w:color="000000" w:fill="A6A6A6"/>
            <w:noWrap/>
            <w:vAlign w:val="center"/>
            <w:hideMark/>
          </w:tcPr>
          <w:p w:rsidR="006B6CD0" w:rsidRPr="006B6CD0" w:rsidRDefault="006B6CD0" w:rsidP="00DC778E">
            <w:pPr>
              <w:jc w:val="both"/>
              <w:rPr>
                <w:rFonts w:ascii="Arial" w:hAnsi="Arial" w:cs="Arial"/>
                <w:b/>
                <w:bCs/>
                <w:sz w:val="16"/>
                <w:szCs w:val="16"/>
                <w:lang w:val="es-ES" w:eastAsia="es-ES"/>
              </w:rPr>
            </w:pPr>
            <w:r w:rsidRPr="006B6CD0">
              <w:rPr>
                <w:rFonts w:ascii="Arial" w:hAnsi="Arial" w:cs="Arial"/>
                <w:b/>
                <w:bCs/>
                <w:sz w:val="16"/>
                <w:szCs w:val="16"/>
                <w:lang w:val="es-ES" w:eastAsia="es-ES"/>
              </w:rPr>
              <w:t>Cuantificación</w:t>
            </w:r>
          </w:p>
        </w:tc>
        <w:tc>
          <w:tcPr>
            <w:tcW w:w="1140" w:type="dxa"/>
            <w:vMerge w:val="restart"/>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6B6CD0" w:rsidRPr="006B6CD0" w:rsidRDefault="006B6CD0" w:rsidP="00DC778E">
            <w:pPr>
              <w:jc w:val="both"/>
              <w:rPr>
                <w:rFonts w:ascii="Arial" w:hAnsi="Arial" w:cs="Arial"/>
                <w:b/>
                <w:bCs/>
                <w:sz w:val="16"/>
                <w:szCs w:val="16"/>
                <w:lang w:val="es-ES" w:eastAsia="es-ES"/>
              </w:rPr>
            </w:pPr>
            <w:r w:rsidRPr="006B6CD0">
              <w:rPr>
                <w:rFonts w:ascii="Arial" w:hAnsi="Arial" w:cs="Arial"/>
                <w:b/>
                <w:bCs/>
                <w:sz w:val="16"/>
                <w:szCs w:val="16"/>
                <w:lang w:val="es-ES" w:eastAsia="es-ES"/>
              </w:rPr>
              <w:t>Desarrollo</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B6CD0" w:rsidRPr="006B6CD0" w:rsidRDefault="006B6CD0" w:rsidP="00DC778E">
            <w:pPr>
              <w:jc w:val="both"/>
              <w:rPr>
                <w:rFonts w:ascii="Arial" w:hAnsi="Arial" w:cs="Arial"/>
                <w:b/>
                <w:bCs/>
                <w:sz w:val="16"/>
                <w:szCs w:val="16"/>
                <w:lang w:val="es-ES" w:eastAsia="es-ES"/>
              </w:rPr>
            </w:pPr>
            <w:r w:rsidRPr="006B6CD0">
              <w:rPr>
                <w:rFonts w:ascii="Arial" w:hAnsi="Arial" w:cs="Arial"/>
                <w:b/>
                <w:bCs/>
                <w:sz w:val="16"/>
                <w:szCs w:val="16"/>
                <w:lang w:val="es-ES" w:eastAsia="es-ES"/>
              </w:rPr>
              <w:t>Nivel de Riesgo</w:t>
            </w:r>
          </w:p>
        </w:tc>
        <w:tc>
          <w:tcPr>
            <w:tcW w:w="1320"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B6CD0" w:rsidRPr="006B6CD0" w:rsidRDefault="006B6CD0" w:rsidP="00DC778E">
            <w:pPr>
              <w:jc w:val="both"/>
              <w:rPr>
                <w:rFonts w:ascii="Arial" w:hAnsi="Arial" w:cs="Arial"/>
                <w:b/>
                <w:bCs/>
                <w:sz w:val="16"/>
                <w:szCs w:val="16"/>
                <w:lang w:val="es-ES" w:eastAsia="es-ES"/>
              </w:rPr>
            </w:pPr>
            <w:r w:rsidRPr="006B6CD0">
              <w:rPr>
                <w:rFonts w:ascii="Arial" w:hAnsi="Arial" w:cs="Arial"/>
                <w:b/>
                <w:bCs/>
                <w:sz w:val="16"/>
                <w:szCs w:val="16"/>
                <w:lang w:val="es-ES" w:eastAsia="es-ES"/>
              </w:rPr>
              <w:t>Calificación consultor %</w:t>
            </w:r>
          </w:p>
        </w:tc>
      </w:tr>
      <w:tr w:rsidR="006B6CD0" w:rsidRPr="006B6CD0" w:rsidTr="006B6CD0">
        <w:trPr>
          <w:trHeight w:val="225"/>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6B6CD0" w:rsidRPr="006B6CD0" w:rsidRDefault="006B6CD0" w:rsidP="00DC778E">
            <w:pPr>
              <w:jc w:val="both"/>
              <w:rPr>
                <w:rFonts w:ascii="Arial" w:hAnsi="Arial" w:cs="Arial"/>
                <w:b/>
                <w:bCs/>
                <w:sz w:val="16"/>
                <w:szCs w:val="16"/>
                <w:lang w:val="es-ES" w:eastAsia="es-E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B6CD0" w:rsidRPr="006B6CD0" w:rsidRDefault="006B6CD0" w:rsidP="00DC778E">
            <w:pPr>
              <w:jc w:val="both"/>
              <w:rPr>
                <w:rFonts w:ascii="Arial" w:hAnsi="Arial" w:cs="Arial"/>
                <w:b/>
                <w:bCs/>
                <w:sz w:val="16"/>
                <w:szCs w:val="16"/>
                <w:lang w:val="es-ES" w:eastAsia="es-ES"/>
              </w:rPr>
            </w:pPr>
          </w:p>
        </w:tc>
        <w:tc>
          <w:tcPr>
            <w:tcW w:w="1226" w:type="dxa"/>
            <w:tcBorders>
              <w:top w:val="nil"/>
              <w:left w:val="nil"/>
              <w:bottom w:val="single" w:sz="4" w:space="0" w:color="auto"/>
              <w:right w:val="single" w:sz="4" w:space="0" w:color="auto"/>
            </w:tcBorders>
            <w:shd w:val="clear" w:color="000000" w:fill="A6A6A6"/>
            <w:noWrap/>
            <w:vAlign w:val="center"/>
            <w:hideMark/>
          </w:tcPr>
          <w:p w:rsidR="006B6CD0" w:rsidRPr="006B6CD0" w:rsidRDefault="006B6CD0" w:rsidP="00DC778E">
            <w:pPr>
              <w:jc w:val="both"/>
              <w:rPr>
                <w:rFonts w:ascii="Arial" w:hAnsi="Arial" w:cs="Arial"/>
                <w:b/>
                <w:bCs/>
                <w:sz w:val="16"/>
                <w:szCs w:val="16"/>
                <w:lang w:val="es-ES" w:eastAsia="es-ES"/>
              </w:rPr>
            </w:pPr>
            <w:r w:rsidRPr="006B6CD0">
              <w:rPr>
                <w:rFonts w:ascii="Arial" w:hAnsi="Arial" w:cs="Arial"/>
                <w:b/>
                <w:bCs/>
                <w:sz w:val="16"/>
                <w:szCs w:val="16"/>
                <w:lang w:val="es-ES" w:eastAsia="es-ES"/>
              </w:rPr>
              <w:t>Calificación</w:t>
            </w:r>
          </w:p>
        </w:tc>
        <w:tc>
          <w:tcPr>
            <w:tcW w:w="1163" w:type="dxa"/>
            <w:gridSpan w:val="2"/>
            <w:tcBorders>
              <w:top w:val="single" w:sz="4" w:space="0" w:color="auto"/>
              <w:left w:val="nil"/>
              <w:bottom w:val="single" w:sz="4" w:space="0" w:color="auto"/>
              <w:right w:val="single" w:sz="4" w:space="0" w:color="auto"/>
            </w:tcBorders>
            <w:shd w:val="clear" w:color="000000" w:fill="A6A6A6"/>
            <w:noWrap/>
            <w:vAlign w:val="center"/>
            <w:hideMark/>
          </w:tcPr>
          <w:p w:rsidR="006B6CD0" w:rsidRPr="006B6CD0" w:rsidRDefault="006B6CD0" w:rsidP="00DC778E">
            <w:pPr>
              <w:jc w:val="both"/>
              <w:rPr>
                <w:rFonts w:ascii="Arial" w:hAnsi="Arial" w:cs="Arial"/>
                <w:b/>
                <w:bCs/>
                <w:sz w:val="16"/>
                <w:szCs w:val="16"/>
                <w:lang w:val="es-ES" w:eastAsia="es-ES"/>
              </w:rPr>
            </w:pPr>
            <w:r w:rsidRPr="006B6CD0">
              <w:rPr>
                <w:rFonts w:ascii="Arial" w:hAnsi="Arial" w:cs="Arial"/>
                <w:b/>
                <w:bCs/>
                <w:sz w:val="16"/>
                <w:szCs w:val="16"/>
                <w:lang w:val="es-ES" w:eastAsia="es-ES"/>
              </w:rPr>
              <w:t>Ponderación</w:t>
            </w: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6B6CD0" w:rsidRPr="006B6CD0" w:rsidRDefault="006B6CD0" w:rsidP="00DC778E">
            <w:pPr>
              <w:jc w:val="both"/>
              <w:rPr>
                <w:rFonts w:ascii="Arial" w:hAnsi="Arial" w:cs="Arial"/>
                <w:b/>
                <w:bCs/>
                <w:sz w:val="16"/>
                <w:szCs w:val="16"/>
                <w:lang w:val="es-ES" w:eastAsia="es-ES"/>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6B6CD0" w:rsidRPr="006B6CD0" w:rsidRDefault="006B6CD0" w:rsidP="00DC778E">
            <w:pPr>
              <w:jc w:val="both"/>
              <w:rPr>
                <w:rFonts w:ascii="Arial" w:hAnsi="Arial" w:cs="Arial"/>
                <w:b/>
                <w:bCs/>
                <w:sz w:val="16"/>
                <w:szCs w:val="16"/>
                <w:lang w:val="es-ES" w:eastAsia="es-ES"/>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6B6CD0" w:rsidRPr="006B6CD0" w:rsidRDefault="006B6CD0" w:rsidP="00DC778E">
            <w:pPr>
              <w:jc w:val="both"/>
              <w:rPr>
                <w:rFonts w:ascii="Arial" w:hAnsi="Arial" w:cs="Arial"/>
                <w:b/>
                <w:bCs/>
                <w:sz w:val="16"/>
                <w:szCs w:val="16"/>
                <w:lang w:val="es-ES" w:eastAsia="es-ES"/>
              </w:rPr>
            </w:pPr>
          </w:p>
        </w:tc>
      </w:tr>
      <w:tr w:rsidR="006B6CD0" w:rsidRPr="006B6CD0" w:rsidTr="006B6CD0">
        <w:trPr>
          <w:trHeight w:val="225"/>
        </w:trPr>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CAPACIDAD DE EJECUCIÓN</w:t>
            </w:r>
          </w:p>
        </w:tc>
        <w:tc>
          <w:tcPr>
            <w:tcW w:w="992"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SAP</w:t>
            </w:r>
          </w:p>
        </w:tc>
        <w:tc>
          <w:tcPr>
            <w:tcW w:w="1226"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100%</w:t>
            </w:r>
          </w:p>
        </w:tc>
        <w:tc>
          <w:tcPr>
            <w:tcW w:w="480"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30%</w:t>
            </w:r>
          </w:p>
        </w:tc>
        <w:tc>
          <w:tcPr>
            <w:tcW w:w="683"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640556">
            <w:pPr>
              <w:jc w:val="both"/>
              <w:rPr>
                <w:rFonts w:ascii="Arial" w:hAnsi="Arial" w:cs="Arial"/>
                <w:sz w:val="16"/>
                <w:szCs w:val="16"/>
                <w:lang w:val="es-ES" w:eastAsia="es-ES"/>
              </w:rPr>
            </w:pPr>
            <w:r w:rsidRPr="006B6CD0">
              <w:rPr>
                <w:rFonts w:ascii="Arial" w:hAnsi="Arial" w:cs="Arial"/>
                <w:sz w:val="16"/>
                <w:szCs w:val="16"/>
                <w:lang w:val="es-ES" w:eastAsia="es-ES"/>
              </w:rPr>
              <w:t>30%</w:t>
            </w:r>
          </w:p>
        </w:tc>
        <w:tc>
          <w:tcPr>
            <w:tcW w:w="1140"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SD</w:t>
            </w:r>
          </w:p>
        </w:tc>
        <w:tc>
          <w:tcPr>
            <w:tcW w:w="1360"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RB</w:t>
            </w:r>
          </w:p>
        </w:tc>
        <w:tc>
          <w:tcPr>
            <w:tcW w:w="1320"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100</w:t>
            </w:r>
          </w:p>
        </w:tc>
      </w:tr>
      <w:tr w:rsidR="006B6CD0" w:rsidRPr="006B6CD0" w:rsidTr="006B6CD0">
        <w:trPr>
          <w:trHeight w:val="225"/>
        </w:trPr>
        <w:tc>
          <w:tcPr>
            <w:tcW w:w="2410" w:type="dxa"/>
            <w:vMerge/>
            <w:tcBorders>
              <w:top w:val="nil"/>
              <w:left w:val="single" w:sz="4" w:space="0" w:color="auto"/>
              <w:bottom w:val="single" w:sz="4" w:space="0" w:color="auto"/>
              <w:right w:val="single" w:sz="4" w:space="0" w:color="auto"/>
            </w:tcBorders>
            <w:vAlign w:val="center"/>
            <w:hideMark/>
          </w:tcPr>
          <w:p w:rsidR="006B6CD0" w:rsidRPr="006B6CD0" w:rsidRDefault="006B6CD0" w:rsidP="00DC778E">
            <w:pPr>
              <w:jc w:val="both"/>
              <w:rPr>
                <w:rFonts w:ascii="Arial" w:hAnsi="Arial" w:cs="Arial"/>
                <w:sz w:val="16"/>
                <w:szCs w:val="16"/>
                <w:lang w:val="es-ES" w:eastAsia="es-ES"/>
              </w:rPr>
            </w:pPr>
          </w:p>
        </w:tc>
        <w:tc>
          <w:tcPr>
            <w:tcW w:w="992"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SABS</w:t>
            </w:r>
          </w:p>
        </w:tc>
        <w:tc>
          <w:tcPr>
            <w:tcW w:w="1226"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97%</w:t>
            </w:r>
          </w:p>
        </w:tc>
        <w:tc>
          <w:tcPr>
            <w:tcW w:w="480"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30%</w:t>
            </w:r>
          </w:p>
        </w:tc>
        <w:tc>
          <w:tcPr>
            <w:tcW w:w="683"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640556">
            <w:pPr>
              <w:jc w:val="both"/>
              <w:rPr>
                <w:rFonts w:ascii="Arial" w:hAnsi="Arial" w:cs="Arial"/>
                <w:sz w:val="16"/>
                <w:szCs w:val="16"/>
                <w:lang w:val="es-ES" w:eastAsia="es-ES"/>
              </w:rPr>
            </w:pPr>
            <w:r w:rsidRPr="006B6CD0">
              <w:rPr>
                <w:rFonts w:ascii="Arial" w:hAnsi="Arial" w:cs="Arial"/>
                <w:sz w:val="16"/>
                <w:szCs w:val="16"/>
                <w:lang w:val="es-ES" w:eastAsia="es-ES"/>
              </w:rPr>
              <w:t>29%</w:t>
            </w:r>
          </w:p>
        </w:tc>
        <w:tc>
          <w:tcPr>
            <w:tcW w:w="1140"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SD</w:t>
            </w:r>
          </w:p>
        </w:tc>
        <w:tc>
          <w:tcPr>
            <w:tcW w:w="1360"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RB</w:t>
            </w:r>
          </w:p>
        </w:tc>
        <w:tc>
          <w:tcPr>
            <w:tcW w:w="1320"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96</w:t>
            </w:r>
          </w:p>
        </w:tc>
      </w:tr>
      <w:tr w:rsidR="006B6CD0" w:rsidRPr="006B6CD0" w:rsidTr="006B6CD0">
        <w:trPr>
          <w:trHeight w:val="225"/>
        </w:trPr>
        <w:tc>
          <w:tcPr>
            <w:tcW w:w="2410" w:type="dxa"/>
            <w:vMerge/>
            <w:tcBorders>
              <w:top w:val="nil"/>
              <w:left w:val="single" w:sz="4" w:space="0" w:color="auto"/>
              <w:bottom w:val="single" w:sz="4" w:space="0" w:color="auto"/>
              <w:right w:val="single" w:sz="4" w:space="0" w:color="auto"/>
            </w:tcBorders>
            <w:vAlign w:val="center"/>
            <w:hideMark/>
          </w:tcPr>
          <w:p w:rsidR="006B6CD0" w:rsidRPr="006B6CD0" w:rsidRDefault="006B6CD0" w:rsidP="00DC778E">
            <w:pPr>
              <w:jc w:val="both"/>
              <w:rPr>
                <w:rFonts w:ascii="Arial" w:hAnsi="Arial" w:cs="Arial"/>
                <w:sz w:val="16"/>
                <w:szCs w:val="16"/>
                <w:lang w:val="es-ES" w:eastAsia="es-ES"/>
              </w:rPr>
            </w:pPr>
          </w:p>
        </w:tc>
        <w:tc>
          <w:tcPr>
            <w:tcW w:w="992"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SAF</w:t>
            </w:r>
          </w:p>
        </w:tc>
        <w:tc>
          <w:tcPr>
            <w:tcW w:w="1226"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100%</w:t>
            </w:r>
          </w:p>
        </w:tc>
        <w:tc>
          <w:tcPr>
            <w:tcW w:w="480"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40%</w:t>
            </w:r>
          </w:p>
        </w:tc>
        <w:tc>
          <w:tcPr>
            <w:tcW w:w="683"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640556">
            <w:pPr>
              <w:jc w:val="both"/>
              <w:rPr>
                <w:rFonts w:ascii="Arial" w:hAnsi="Arial" w:cs="Arial"/>
                <w:sz w:val="16"/>
                <w:szCs w:val="16"/>
                <w:lang w:val="es-ES" w:eastAsia="es-ES"/>
              </w:rPr>
            </w:pPr>
            <w:r w:rsidRPr="006B6CD0">
              <w:rPr>
                <w:rFonts w:ascii="Arial" w:hAnsi="Arial" w:cs="Arial"/>
                <w:sz w:val="16"/>
                <w:szCs w:val="16"/>
                <w:lang w:val="es-ES" w:eastAsia="es-ES"/>
              </w:rPr>
              <w:t>40%</w:t>
            </w:r>
          </w:p>
        </w:tc>
        <w:tc>
          <w:tcPr>
            <w:tcW w:w="1140"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SD</w:t>
            </w:r>
          </w:p>
        </w:tc>
        <w:tc>
          <w:tcPr>
            <w:tcW w:w="1360"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RB</w:t>
            </w:r>
          </w:p>
        </w:tc>
        <w:tc>
          <w:tcPr>
            <w:tcW w:w="1320" w:type="dxa"/>
            <w:tcBorders>
              <w:top w:val="nil"/>
              <w:left w:val="nil"/>
              <w:bottom w:val="single" w:sz="4" w:space="0" w:color="auto"/>
              <w:right w:val="single" w:sz="4" w:space="0" w:color="auto"/>
            </w:tcBorders>
            <w:shd w:val="clear" w:color="auto" w:fill="auto"/>
            <w:noWrap/>
            <w:vAlign w:val="center"/>
            <w:hideMark/>
          </w:tcPr>
          <w:p w:rsidR="006B6CD0" w:rsidRPr="006B6CD0" w:rsidRDefault="006B6CD0" w:rsidP="00DC778E">
            <w:pPr>
              <w:jc w:val="both"/>
              <w:rPr>
                <w:rFonts w:ascii="Arial" w:hAnsi="Arial" w:cs="Arial"/>
                <w:sz w:val="16"/>
                <w:szCs w:val="16"/>
                <w:lang w:val="es-ES" w:eastAsia="es-ES"/>
              </w:rPr>
            </w:pPr>
            <w:r w:rsidRPr="006B6CD0">
              <w:rPr>
                <w:rFonts w:ascii="Arial" w:hAnsi="Arial" w:cs="Arial"/>
                <w:sz w:val="16"/>
                <w:szCs w:val="16"/>
                <w:lang w:val="es-ES" w:eastAsia="es-ES"/>
              </w:rPr>
              <w:t>98</w:t>
            </w:r>
          </w:p>
        </w:tc>
      </w:tr>
      <w:tr w:rsidR="006B6CD0" w:rsidRPr="006B6CD0" w:rsidTr="006B6CD0">
        <w:trPr>
          <w:trHeight w:val="225"/>
        </w:trPr>
        <w:tc>
          <w:tcPr>
            <w:tcW w:w="3402"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rsidR="006B6CD0" w:rsidRPr="006B6CD0" w:rsidRDefault="006B6CD0" w:rsidP="00DC778E">
            <w:pPr>
              <w:jc w:val="both"/>
              <w:rPr>
                <w:rFonts w:ascii="Arial" w:hAnsi="Arial" w:cs="Arial"/>
                <w:b/>
                <w:bCs/>
                <w:sz w:val="16"/>
                <w:szCs w:val="16"/>
                <w:lang w:val="es-ES" w:eastAsia="es-ES"/>
              </w:rPr>
            </w:pPr>
            <w:r w:rsidRPr="006B6CD0">
              <w:rPr>
                <w:rFonts w:ascii="Arial" w:hAnsi="Arial" w:cs="Arial"/>
                <w:b/>
                <w:bCs/>
                <w:sz w:val="16"/>
                <w:szCs w:val="16"/>
                <w:lang w:val="es-ES" w:eastAsia="es-ES"/>
              </w:rPr>
              <w:t>Total</w:t>
            </w:r>
          </w:p>
        </w:tc>
        <w:tc>
          <w:tcPr>
            <w:tcW w:w="1226" w:type="dxa"/>
            <w:tcBorders>
              <w:top w:val="nil"/>
              <w:left w:val="nil"/>
              <w:bottom w:val="single" w:sz="4" w:space="0" w:color="auto"/>
              <w:right w:val="single" w:sz="4" w:space="0" w:color="auto"/>
            </w:tcBorders>
            <w:shd w:val="clear" w:color="000000" w:fill="A6A6A6"/>
            <w:noWrap/>
            <w:vAlign w:val="center"/>
            <w:hideMark/>
          </w:tcPr>
          <w:p w:rsidR="006B6CD0" w:rsidRPr="006B6CD0" w:rsidRDefault="006B6CD0" w:rsidP="00640556">
            <w:pPr>
              <w:jc w:val="both"/>
              <w:rPr>
                <w:rFonts w:ascii="Arial" w:hAnsi="Arial" w:cs="Arial"/>
                <w:b/>
                <w:bCs/>
                <w:sz w:val="16"/>
                <w:szCs w:val="16"/>
                <w:lang w:val="es-ES" w:eastAsia="es-ES"/>
              </w:rPr>
            </w:pPr>
            <w:r w:rsidRPr="006B6CD0">
              <w:rPr>
                <w:rFonts w:ascii="Arial" w:hAnsi="Arial" w:cs="Arial"/>
                <w:b/>
                <w:bCs/>
                <w:sz w:val="16"/>
                <w:szCs w:val="16"/>
                <w:lang w:val="es-ES" w:eastAsia="es-ES"/>
              </w:rPr>
              <w:t>99%</w:t>
            </w:r>
          </w:p>
        </w:tc>
        <w:tc>
          <w:tcPr>
            <w:tcW w:w="480" w:type="dxa"/>
            <w:tcBorders>
              <w:top w:val="nil"/>
              <w:left w:val="nil"/>
              <w:bottom w:val="single" w:sz="4" w:space="0" w:color="auto"/>
              <w:right w:val="single" w:sz="4" w:space="0" w:color="auto"/>
            </w:tcBorders>
            <w:shd w:val="clear" w:color="000000" w:fill="A6A6A6"/>
            <w:noWrap/>
            <w:vAlign w:val="center"/>
            <w:hideMark/>
          </w:tcPr>
          <w:p w:rsidR="006B6CD0" w:rsidRPr="006B6CD0" w:rsidRDefault="006B6CD0" w:rsidP="00DC778E">
            <w:pPr>
              <w:jc w:val="both"/>
              <w:rPr>
                <w:rFonts w:ascii="Arial" w:hAnsi="Arial" w:cs="Arial"/>
                <w:b/>
                <w:bCs/>
                <w:sz w:val="16"/>
                <w:szCs w:val="16"/>
                <w:lang w:val="es-ES" w:eastAsia="es-ES"/>
              </w:rPr>
            </w:pPr>
            <w:r w:rsidRPr="006B6CD0">
              <w:rPr>
                <w:rFonts w:ascii="Arial" w:hAnsi="Arial" w:cs="Arial"/>
                <w:b/>
                <w:bCs/>
                <w:sz w:val="16"/>
                <w:szCs w:val="16"/>
                <w:lang w:val="es-ES" w:eastAsia="es-ES"/>
              </w:rPr>
              <w:t> </w:t>
            </w:r>
          </w:p>
        </w:tc>
        <w:tc>
          <w:tcPr>
            <w:tcW w:w="683" w:type="dxa"/>
            <w:tcBorders>
              <w:top w:val="nil"/>
              <w:left w:val="nil"/>
              <w:bottom w:val="single" w:sz="4" w:space="0" w:color="auto"/>
              <w:right w:val="single" w:sz="4" w:space="0" w:color="auto"/>
            </w:tcBorders>
            <w:shd w:val="clear" w:color="000000" w:fill="A6A6A6"/>
            <w:noWrap/>
            <w:vAlign w:val="center"/>
            <w:hideMark/>
          </w:tcPr>
          <w:p w:rsidR="006B6CD0" w:rsidRPr="006B6CD0" w:rsidRDefault="006B6CD0" w:rsidP="00640556">
            <w:pPr>
              <w:jc w:val="both"/>
              <w:rPr>
                <w:rFonts w:ascii="Arial" w:hAnsi="Arial" w:cs="Arial"/>
                <w:b/>
                <w:bCs/>
                <w:sz w:val="16"/>
                <w:szCs w:val="16"/>
                <w:lang w:val="es-ES" w:eastAsia="es-ES"/>
              </w:rPr>
            </w:pPr>
            <w:r w:rsidRPr="006B6CD0">
              <w:rPr>
                <w:rFonts w:ascii="Arial" w:hAnsi="Arial" w:cs="Arial"/>
                <w:b/>
                <w:bCs/>
                <w:sz w:val="16"/>
                <w:szCs w:val="16"/>
                <w:lang w:val="es-ES" w:eastAsia="es-ES"/>
              </w:rPr>
              <w:t>99%</w:t>
            </w:r>
          </w:p>
        </w:tc>
        <w:tc>
          <w:tcPr>
            <w:tcW w:w="1140" w:type="dxa"/>
            <w:tcBorders>
              <w:top w:val="nil"/>
              <w:left w:val="nil"/>
              <w:bottom w:val="single" w:sz="4" w:space="0" w:color="auto"/>
              <w:right w:val="single" w:sz="4" w:space="0" w:color="auto"/>
            </w:tcBorders>
            <w:shd w:val="clear" w:color="000000" w:fill="A6A6A6"/>
            <w:noWrap/>
            <w:vAlign w:val="center"/>
            <w:hideMark/>
          </w:tcPr>
          <w:p w:rsidR="006B6CD0" w:rsidRPr="006B6CD0" w:rsidRDefault="006B6CD0" w:rsidP="00DC778E">
            <w:pPr>
              <w:jc w:val="both"/>
              <w:rPr>
                <w:rFonts w:ascii="Arial" w:hAnsi="Arial" w:cs="Arial"/>
                <w:b/>
                <w:bCs/>
                <w:sz w:val="16"/>
                <w:szCs w:val="16"/>
                <w:lang w:val="es-ES" w:eastAsia="es-ES"/>
              </w:rPr>
            </w:pPr>
            <w:r w:rsidRPr="006B6CD0">
              <w:rPr>
                <w:rFonts w:ascii="Arial" w:hAnsi="Arial" w:cs="Arial"/>
                <w:b/>
                <w:bCs/>
                <w:sz w:val="16"/>
                <w:szCs w:val="16"/>
                <w:lang w:val="es-ES" w:eastAsia="es-ES"/>
              </w:rPr>
              <w:t>SD</w:t>
            </w:r>
          </w:p>
        </w:tc>
        <w:tc>
          <w:tcPr>
            <w:tcW w:w="1360" w:type="dxa"/>
            <w:tcBorders>
              <w:top w:val="nil"/>
              <w:left w:val="nil"/>
              <w:bottom w:val="single" w:sz="4" w:space="0" w:color="auto"/>
              <w:right w:val="single" w:sz="4" w:space="0" w:color="auto"/>
            </w:tcBorders>
            <w:shd w:val="clear" w:color="000000" w:fill="A6A6A6"/>
            <w:noWrap/>
            <w:vAlign w:val="center"/>
            <w:hideMark/>
          </w:tcPr>
          <w:p w:rsidR="006B6CD0" w:rsidRPr="006B6CD0" w:rsidRDefault="006B6CD0" w:rsidP="00DC778E">
            <w:pPr>
              <w:jc w:val="both"/>
              <w:rPr>
                <w:rFonts w:ascii="Arial" w:hAnsi="Arial" w:cs="Arial"/>
                <w:b/>
                <w:bCs/>
                <w:sz w:val="16"/>
                <w:szCs w:val="16"/>
                <w:lang w:val="es-ES" w:eastAsia="es-ES"/>
              </w:rPr>
            </w:pPr>
            <w:r w:rsidRPr="006B6CD0">
              <w:rPr>
                <w:rFonts w:ascii="Arial" w:hAnsi="Arial" w:cs="Arial"/>
                <w:b/>
                <w:bCs/>
                <w:sz w:val="16"/>
                <w:szCs w:val="16"/>
                <w:lang w:val="es-ES" w:eastAsia="es-ES"/>
              </w:rPr>
              <w:t>RB</w:t>
            </w:r>
          </w:p>
        </w:tc>
        <w:tc>
          <w:tcPr>
            <w:tcW w:w="1320" w:type="dxa"/>
            <w:tcBorders>
              <w:top w:val="nil"/>
              <w:left w:val="nil"/>
              <w:bottom w:val="single" w:sz="4" w:space="0" w:color="auto"/>
              <w:right w:val="single" w:sz="4" w:space="0" w:color="auto"/>
            </w:tcBorders>
            <w:shd w:val="clear" w:color="000000" w:fill="A6A6A6"/>
            <w:noWrap/>
            <w:hideMark/>
          </w:tcPr>
          <w:p w:rsidR="006B6CD0" w:rsidRPr="006B6CD0" w:rsidRDefault="006B6CD0" w:rsidP="00DC778E">
            <w:pPr>
              <w:jc w:val="both"/>
              <w:rPr>
                <w:rFonts w:ascii="Arial" w:hAnsi="Arial" w:cs="Arial"/>
                <w:b/>
                <w:bCs/>
                <w:sz w:val="16"/>
                <w:szCs w:val="16"/>
                <w:lang w:val="es-ES" w:eastAsia="es-ES"/>
              </w:rPr>
            </w:pPr>
            <w:r w:rsidRPr="006B6CD0">
              <w:rPr>
                <w:rFonts w:ascii="Arial" w:hAnsi="Arial" w:cs="Arial"/>
                <w:b/>
                <w:bCs/>
                <w:sz w:val="16"/>
                <w:szCs w:val="16"/>
                <w:lang w:val="es-ES" w:eastAsia="es-ES"/>
              </w:rPr>
              <w:t>98</w:t>
            </w:r>
          </w:p>
        </w:tc>
      </w:tr>
    </w:tbl>
    <w:p w:rsidR="00EE761D" w:rsidRDefault="00EE761D" w:rsidP="00DC778E">
      <w:pPr>
        <w:spacing w:line="280" w:lineRule="exact"/>
        <w:ind w:left="244"/>
        <w:jc w:val="both"/>
        <w:rPr>
          <w:rFonts w:ascii="Arial" w:eastAsia="Palatino Linotype" w:hAnsi="Arial" w:cs="Arial"/>
          <w:b/>
          <w:position w:val="1"/>
          <w:lang w:val="es-ES"/>
        </w:rPr>
      </w:pPr>
    </w:p>
    <w:p w:rsidR="00EE761D" w:rsidRDefault="00EE761D" w:rsidP="00DC778E">
      <w:pPr>
        <w:spacing w:line="280" w:lineRule="exact"/>
        <w:ind w:left="244"/>
        <w:jc w:val="both"/>
        <w:rPr>
          <w:rFonts w:ascii="Arial" w:eastAsia="Palatino Linotype" w:hAnsi="Arial" w:cs="Arial"/>
          <w:b/>
          <w:position w:val="1"/>
          <w:lang w:val="es-ES"/>
        </w:rPr>
      </w:pPr>
    </w:p>
    <w:p w:rsidR="00C51A41" w:rsidRPr="00707640" w:rsidRDefault="0087106E" w:rsidP="00DC778E">
      <w:pPr>
        <w:spacing w:line="280" w:lineRule="exact"/>
        <w:ind w:left="244"/>
        <w:jc w:val="both"/>
        <w:rPr>
          <w:rFonts w:ascii="Arial" w:eastAsia="Palatino Linotype" w:hAnsi="Arial" w:cs="Arial"/>
          <w:lang w:val="es-ES"/>
        </w:rPr>
      </w:pPr>
      <w:r>
        <w:rPr>
          <w:rFonts w:ascii="Arial" w:eastAsia="Palatino Linotype" w:hAnsi="Arial" w:cs="Arial"/>
          <w:b/>
          <w:position w:val="1"/>
          <w:lang w:val="es-ES"/>
        </w:rPr>
        <w:t>7</w:t>
      </w:r>
      <w:r w:rsidR="00C51A41" w:rsidRPr="00707640">
        <w:rPr>
          <w:rFonts w:ascii="Arial" w:eastAsia="Palatino Linotype" w:hAnsi="Arial" w:cs="Arial"/>
          <w:b/>
          <w:position w:val="1"/>
          <w:lang w:val="es-ES"/>
        </w:rPr>
        <w:t xml:space="preserve">.1.2.1. </w:t>
      </w:r>
      <w:r w:rsidR="00C51A41" w:rsidRPr="00707640">
        <w:rPr>
          <w:rFonts w:ascii="Arial" w:eastAsia="Palatino Linotype" w:hAnsi="Arial" w:cs="Arial"/>
          <w:b/>
          <w:spacing w:val="17"/>
          <w:position w:val="1"/>
          <w:lang w:val="es-ES"/>
        </w:rPr>
        <w:t xml:space="preserve"> </w:t>
      </w:r>
      <w:r w:rsidR="00C51A41" w:rsidRPr="00707640">
        <w:rPr>
          <w:rFonts w:ascii="Arial" w:eastAsia="Palatino Linotype" w:hAnsi="Arial" w:cs="Arial"/>
          <w:b/>
          <w:position w:val="1"/>
          <w:lang w:val="es-ES"/>
        </w:rPr>
        <w:t>Si</w:t>
      </w:r>
      <w:r w:rsidR="00C51A41" w:rsidRPr="00707640">
        <w:rPr>
          <w:rFonts w:ascii="Arial" w:eastAsia="Palatino Linotype" w:hAnsi="Arial" w:cs="Arial"/>
          <w:b/>
          <w:spacing w:val="1"/>
          <w:position w:val="1"/>
          <w:lang w:val="es-ES"/>
        </w:rPr>
        <w:t>st</w:t>
      </w:r>
      <w:r w:rsidR="00C51A41" w:rsidRPr="00707640">
        <w:rPr>
          <w:rFonts w:ascii="Arial" w:eastAsia="Palatino Linotype" w:hAnsi="Arial" w:cs="Arial"/>
          <w:b/>
          <w:spacing w:val="-2"/>
          <w:position w:val="1"/>
          <w:lang w:val="es-ES"/>
        </w:rPr>
        <w:t>e</w:t>
      </w:r>
      <w:r w:rsidR="00C51A41" w:rsidRPr="00707640">
        <w:rPr>
          <w:rFonts w:ascii="Arial" w:eastAsia="Palatino Linotype" w:hAnsi="Arial" w:cs="Arial"/>
          <w:b/>
          <w:position w:val="1"/>
          <w:lang w:val="es-ES"/>
        </w:rPr>
        <w:t>ma de</w:t>
      </w:r>
      <w:r w:rsidR="00C51A41" w:rsidRPr="00707640">
        <w:rPr>
          <w:rFonts w:ascii="Arial" w:eastAsia="Palatino Linotype" w:hAnsi="Arial" w:cs="Arial"/>
          <w:b/>
          <w:spacing w:val="-2"/>
          <w:position w:val="1"/>
          <w:lang w:val="es-ES"/>
        </w:rPr>
        <w:t xml:space="preserve"> </w:t>
      </w:r>
      <w:r w:rsidR="00C51A41" w:rsidRPr="00707640">
        <w:rPr>
          <w:rFonts w:ascii="Arial" w:eastAsia="Palatino Linotype" w:hAnsi="Arial" w:cs="Arial"/>
          <w:b/>
          <w:spacing w:val="1"/>
          <w:position w:val="1"/>
          <w:lang w:val="es-ES"/>
        </w:rPr>
        <w:t>A</w:t>
      </w:r>
      <w:r w:rsidR="00C51A41" w:rsidRPr="00707640">
        <w:rPr>
          <w:rFonts w:ascii="Arial" w:eastAsia="Palatino Linotype" w:hAnsi="Arial" w:cs="Arial"/>
          <w:b/>
          <w:spacing w:val="-3"/>
          <w:position w:val="1"/>
          <w:lang w:val="es-ES"/>
        </w:rPr>
        <w:t>d</w:t>
      </w:r>
      <w:r w:rsidR="00C51A41" w:rsidRPr="00707640">
        <w:rPr>
          <w:rFonts w:ascii="Arial" w:eastAsia="Palatino Linotype" w:hAnsi="Arial" w:cs="Arial"/>
          <w:b/>
          <w:position w:val="1"/>
          <w:lang w:val="es-ES"/>
        </w:rPr>
        <w:t>m</w:t>
      </w:r>
      <w:r w:rsidR="00C51A41" w:rsidRPr="00707640">
        <w:rPr>
          <w:rFonts w:ascii="Arial" w:eastAsia="Palatino Linotype" w:hAnsi="Arial" w:cs="Arial"/>
          <w:b/>
          <w:spacing w:val="1"/>
          <w:position w:val="1"/>
          <w:lang w:val="es-ES"/>
        </w:rPr>
        <w:t>i</w:t>
      </w:r>
      <w:r w:rsidR="00C51A41" w:rsidRPr="00707640">
        <w:rPr>
          <w:rFonts w:ascii="Arial" w:eastAsia="Palatino Linotype" w:hAnsi="Arial" w:cs="Arial"/>
          <w:b/>
          <w:spacing w:val="-3"/>
          <w:position w:val="1"/>
          <w:lang w:val="es-ES"/>
        </w:rPr>
        <w:t>n</w:t>
      </w:r>
      <w:r w:rsidR="00C51A41" w:rsidRPr="00707640">
        <w:rPr>
          <w:rFonts w:ascii="Arial" w:eastAsia="Palatino Linotype" w:hAnsi="Arial" w:cs="Arial"/>
          <w:b/>
          <w:spacing w:val="1"/>
          <w:position w:val="1"/>
          <w:lang w:val="es-ES"/>
        </w:rPr>
        <w:t>i</w:t>
      </w:r>
      <w:r w:rsidR="00C51A41" w:rsidRPr="00707640">
        <w:rPr>
          <w:rFonts w:ascii="Arial" w:eastAsia="Palatino Linotype" w:hAnsi="Arial" w:cs="Arial"/>
          <w:b/>
          <w:position w:val="1"/>
          <w:lang w:val="es-ES"/>
        </w:rPr>
        <w:t>s</w:t>
      </w:r>
      <w:r w:rsidR="00C51A41" w:rsidRPr="00707640">
        <w:rPr>
          <w:rFonts w:ascii="Arial" w:eastAsia="Palatino Linotype" w:hAnsi="Arial" w:cs="Arial"/>
          <w:b/>
          <w:spacing w:val="-1"/>
          <w:position w:val="1"/>
          <w:lang w:val="es-ES"/>
        </w:rPr>
        <w:t>t</w:t>
      </w:r>
      <w:r w:rsidR="00C51A41" w:rsidRPr="00707640">
        <w:rPr>
          <w:rFonts w:ascii="Arial" w:eastAsia="Palatino Linotype" w:hAnsi="Arial" w:cs="Arial"/>
          <w:b/>
          <w:position w:val="1"/>
          <w:lang w:val="es-ES"/>
        </w:rPr>
        <w:t>ra</w:t>
      </w:r>
      <w:r w:rsidR="00C51A41" w:rsidRPr="00707640">
        <w:rPr>
          <w:rFonts w:ascii="Arial" w:eastAsia="Palatino Linotype" w:hAnsi="Arial" w:cs="Arial"/>
          <w:b/>
          <w:spacing w:val="-2"/>
          <w:position w:val="1"/>
          <w:lang w:val="es-ES"/>
        </w:rPr>
        <w:t>c</w:t>
      </w:r>
      <w:r w:rsidR="00C51A41" w:rsidRPr="00707640">
        <w:rPr>
          <w:rFonts w:ascii="Arial" w:eastAsia="Palatino Linotype" w:hAnsi="Arial" w:cs="Arial"/>
          <w:b/>
          <w:spacing w:val="1"/>
          <w:position w:val="1"/>
          <w:lang w:val="es-ES"/>
        </w:rPr>
        <w:t>i</w:t>
      </w:r>
      <w:r w:rsidR="00C51A41" w:rsidRPr="00707640">
        <w:rPr>
          <w:rFonts w:ascii="Arial" w:eastAsia="Palatino Linotype" w:hAnsi="Arial" w:cs="Arial"/>
          <w:b/>
          <w:position w:val="1"/>
          <w:lang w:val="es-ES"/>
        </w:rPr>
        <w:t>ón</w:t>
      </w:r>
      <w:r w:rsidR="00C51A41" w:rsidRPr="00707640">
        <w:rPr>
          <w:rFonts w:ascii="Arial" w:eastAsia="Palatino Linotype" w:hAnsi="Arial" w:cs="Arial"/>
          <w:b/>
          <w:spacing w:val="-1"/>
          <w:position w:val="1"/>
          <w:lang w:val="es-ES"/>
        </w:rPr>
        <w:t xml:space="preserve"> </w:t>
      </w:r>
      <w:r w:rsidR="00C51A41" w:rsidRPr="00707640">
        <w:rPr>
          <w:rFonts w:ascii="Arial" w:eastAsia="Palatino Linotype" w:hAnsi="Arial" w:cs="Arial"/>
          <w:b/>
          <w:position w:val="1"/>
          <w:lang w:val="es-ES"/>
        </w:rPr>
        <w:t xml:space="preserve">de </w:t>
      </w:r>
      <w:r w:rsidR="00C51A41" w:rsidRPr="00707640">
        <w:rPr>
          <w:rFonts w:ascii="Arial" w:eastAsia="Palatino Linotype" w:hAnsi="Arial" w:cs="Arial"/>
          <w:b/>
          <w:spacing w:val="-1"/>
          <w:position w:val="1"/>
          <w:lang w:val="es-ES"/>
        </w:rPr>
        <w:t>P</w:t>
      </w:r>
      <w:r w:rsidR="00C51A41" w:rsidRPr="00707640">
        <w:rPr>
          <w:rFonts w:ascii="Arial" w:eastAsia="Palatino Linotype" w:hAnsi="Arial" w:cs="Arial"/>
          <w:b/>
          <w:position w:val="1"/>
          <w:lang w:val="es-ES"/>
        </w:rPr>
        <w:t>e</w:t>
      </w:r>
      <w:r w:rsidR="00C51A41" w:rsidRPr="00707640">
        <w:rPr>
          <w:rFonts w:ascii="Arial" w:eastAsia="Palatino Linotype" w:hAnsi="Arial" w:cs="Arial"/>
          <w:b/>
          <w:spacing w:val="-2"/>
          <w:position w:val="1"/>
          <w:lang w:val="es-ES"/>
        </w:rPr>
        <w:t>r</w:t>
      </w:r>
      <w:r w:rsidR="00C51A41" w:rsidRPr="00707640">
        <w:rPr>
          <w:rFonts w:ascii="Arial" w:eastAsia="Palatino Linotype" w:hAnsi="Arial" w:cs="Arial"/>
          <w:b/>
          <w:position w:val="1"/>
          <w:lang w:val="es-ES"/>
        </w:rPr>
        <w:t xml:space="preserve">sonal </w:t>
      </w:r>
      <w:r w:rsidR="00C51A41" w:rsidRPr="00707640">
        <w:rPr>
          <w:rFonts w:ascii="Arial" w:eastAsia="Palatino Linotype" w:hAnsi="Arial" w:cs="Arial"/>
          <w:b/>
          <w:spacing w:val="1"/>
          <w:position w:val="1"/>
          <w:lang w:val="es-ES"/>
        </w:rPr>
        <w:t>(</w:t>
      </w:r>
      <w:r w:rsidR="00C51A41" w:rsidRPr="00707640">
        <w:rPr>
          <w:rFonts w:ascii="Arial" w:eastAsia="Palatino Linotype" w:hAnsi="Arial" w:cs="Arial"/>
          <w:b/>
          <w:spacing w:val="-3"/>
          <w:position w:val="1"/>
          <w:lang w:val="es-ES"/>
        </w:rPr>
        <w:t>S</w:t>
      </w:r>
      <w:r w:rsidR="00C51A41" w:rsidRPr="00707640">
        <w:rPr>
          <w:rFonts w:ascii="Arial" w:eastAsia="Palatino Linotype" w:hAnsi="Arial" w:cs="Arial"/>
          <w:b/>
          <w:spacing w:val="1"/>
          <w:position w:val="1"/>
          <w:lang w:val="es-ES"/>
        </w:rPr>
        <w:t>A</w:t>
      </w:r>
      <w:r w:rsidR="00C51A41" w:rsidRPr="00707640">
        <w:rPr>
          <w:rFonts w:ascii="Arial" w:eastAsia="Palatino Linotype" w:hAnsi="Arial" w:cs="Arial"/>
          <w:b/>
          <w:position w:val="1"/>
          <w:lang w:val="es-ES"/>
        </w:rPr>
        <w:t>P)</w:t>
      </w:r>
    </w:p>
    <w:p w:rsidR="00C51A41" w:rsidRPr="00707640" w:rsidRDefault="00C51A41" w:rsidP="00DC778E">
      <w:pPr>
        <w:spacing w:before="1" w:line="240" w:lineRule="exact"/>
        <w:jc w:val="both"/>
        <w:rPr>
          <w:rFonts w:ascii="Arial" w:hAnsi="Arial" w:cs="Arial"/>
          <w:lang w:val="es-ES"/>
        </w:rPr>
      </w:pPr>
    </w:p>
    <w:p w:rsidR="00C51A41" w:rsidRPr="00707640" w:rsidRDefault="00C51A41" w:rsidP="005052AE">
      <w:pPr>
        <w:jc w:val="both"/>
        <w:rPr>
          <w:rFonts w:ascii="Arial" w:eastAsia="Palatino Linotype" w:hAnsi="Arial" w:cs="Arial"/>
          <w:lang w:val="es-ES"/>
        </w:rPr>
      </w:pPr>
      <w:r w:rsidRPr="00707640">
        <w:rPr>
          <w:rFonts w:ascii="Arial" w:eastAsia="Palatino Linotype" w:hAnsi="Arial" w:cs="Arial"/>
          <w:lang w:val="es-ES"/>
        </w:rPr>
        <w:t>El</w:t>
      </w:r>
      <w:r w:rsidRPr="00707640">
        <w:rPr>
          <w:rFonts w:ascii="Arial" w:eastAsia="Palatino Linotype" w:hAnsi="Arial" w:cs="Arial"/>
          <w:spacing w:val="17"/>
          <w:lang w:val="es-ES"/>
        </w:rPr>
        <w:t xml:space="preserve"> </w:t>
      </w:r>
      <w:r w:rsidRPr="00707640">
        <w:rPr>
          <w:rFonts w:ascii="Arial" w:eastAsia="Palatino Linotype" w:hAnsi="Arial" w:cs="Arial"/>
          <w:spacing w:val="-1"/>
          <w:lang w:val="es-ES"/>
        </w:rPr>
        <w:t>SA</w:t>
      </w:r>
      <w:r w:rsidRPr="00707640">
        <w:rPr>
          <w:rFonts w:ascii="Arial" w:eastAsia="Palatino Linotype" w:hAnsi="Arial" w:cs="Arial"/>
          <w:lang w:val="es-ES"/>
        </w:rPr>
        <w:t>P</w:t>
      </w:r>
      <w:r w:rsidRPr="00707640">
        <w:rPr>
          <w:rFonts w:ascii="Arial" w:eastAsia="Palatino Linotype" w:hAnsi="Arial" w:cs="Arial"/>
          <w:spacing w:val="18"/>
          <w:lang w:val="es-ES"/>
        </w:rPr>
        <w:t xml:space="preserve"> </w:t>
      </w:r>
      <w:r w:rsidRPr="00707640">
        <w:rPr>
          <w:rFonts w:ascii="Arial" w:eastAsia="Palatino Linotype" w:hAnsi="Arial" w:cs="Arial"/>
          <w:spacing w:val="1"/>
          <w:lang w:val="es-ES"/>
        </w:rPr>
        <w:t>h</w:t>
      </w:r>
      <w:r w:rsidRPr="00707640">
        <w:rPr>
          <w:rFonts w:ascii="Arial" w:eastAsia="Palatino Linotype" w:hAnsi="Arial" w:cs="Arial"/>
          <w:lang w:val="es-ES"/>
        </w:rPr>
        <w:t>a</w:t>
      </w:r>
      <w:r w:rsidRPr="00707640">
        <w:rPr>
          <w:rFonts w:ascii="Arial" w:eastAsia="Palatino Linotype" w:hAnsi="Arial" w:cs="Arial"/>
          <w:spacing w:val="14"/>
          <w:lang w:val="es-ES"/>
        </w:rPr>
        <w:t xml:space="preserve"> </w:t>
      </w:r>
      <w:r w:rsidRPr="00707640">
        <w:rPr>
          <w:rFonts w:ascii="Arial" w:eastAsia="Palatino Linotype" w:hAnsi="Arial" w:cs="Arial"/>
          <w:lang w:val="es-ES"/>
        </w:rPr>
        <w:t>a</w:t>
      </w:r>
      <w:r w:rsidRPr="00707640">
        <w:rPr>
          <w:rFonts w:ascii="Arial" w:eastAsia="Palatino Linotype" w:hAnsi="Arial" w:cs="Arial"/>
          <w:spacing w:val="-1"/>
          <w:lang w:val="es-ES"/>
        </w:rPr>
        <w:t>r</w:t>
      </w:r>
      <w:r w:rsidRPr="00707640">
        <w:rPr>
          <w:rFonts w:ascii="Arial" w:eastAsia="Palatino Linotype" w:hAnsi="Arial" w:cs="Arial"/>
          <w:spacing w:val="1"/>
          <w:lang w:val="es-ES"/>
        </w:rPr>
        <w:t>r</w:t>
      </w:r>
      <w:r w:rsidRPr="00707640">
        <w:rPr>
          <w:rFonts w:ascii="Arial" w:eastAsia="Palatino Linotype" w:hAnsi="Arial" w:cs="Arial"/>
          <w:spacing w:val="-3"/>
          <w:lang w:val="es-ES"/>
        </w:rPr>
        <w:t>o</w:t>
      </w:r>
      <w:r w:rsidRPr="00707640">
        <w:rPr>
          <w:rFonts w:ascii="Arial" w:eastAsia="Palatino Linotype" w:hAnsi="Arial" w:cs="Arial"/>
          <w:spacing w:val="1"/>
          <w:lang w:val="es-ES"/>
        </w:rPr>
        <w:t>j</w:t>
      </w:r>
      <w:r w:rsidRPr="00707640">
        <w:rPr>
          <w:rFonts w:ascii="Arial" w:eastAsia="Palatino Linotype" w:hAnsi="Arial" w:cs="Arial"/>
          <w:lang w:val="es-ES"/>
        </w:rPr>
        <w:t>ado</w:t>
      </w:r>
      <w:r w:rsidRPr="00707640">
        <w:rPr>
          <w:rFonts w:ascii="Arial" w:eastAsia="Palatino Linotype" w:hAnsi="Arial" w:cs="Arial"/>
          <w:spacing w:val="16"/>
          <w:lang w:val="es-ES"/>
        </w:rPr>
        <w:t xml:space="preserve"> </w:t>
      </w:r>
      <w:r w:rsidRPr="00707640">
        <w:rPr>
          <w:rFonts w:ascii="Arial" w:eastAsia="Palatino Linotype" w:hAnsi="Arial" w:cs="Arial"/>
          <w:spacing w:val="-1"/>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14"/>
          <w:lang w:val="es-ES"/>
        </w:rPr>
        <w:t xml:space="preserve"> </w:t>
      </w:r>
      <w:r w:rsidRPr="00707640">
        <w:rPr>
          <w:rFonts w:ascii="Arial" w:eastAsia="Palatino Linotype" w:hAnsi="Arial" w:cs="Arial"/>
          <w:lang w:val="es-ES"/>
        </w:rPr>
        <w:t>ca</w:t>
      </w:r>
      <w:r w:rsidRPr="00707640">
        <w:rPr>
          <w:rFonts w:ascii="Arial" w:eastAsia="Palatino Linotype" w:hAnsi="Arial" w:cs="Arial"/>
          <w:spacing w:val="1"/>
          <w:lang w:val="es-ES"/>
        </w:rPr>
        <w:t>l</w:t>
      </w:r>
      <w:r w:rsidRPr="00707640">
        <w:rPr>
          <w:rFonts w:ascii="Arial" w:eastAsia="Palatino Linotype" w:hAnsi="Arial" w:cs="Arial"/>
          <w:spacing w:val="-2"/>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18"/>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3"/>
          <w:lang w:val="es-ES"/>
        </w:rPr>
        <w:t xml:space="preserve"> </w:t>
      </w:r>
      <w:r w:rsidR="006B6CD0">
        <w:rPr>
          <w:rFonts w:ascii="Arial" w:eastAsia="Palatino Linotype" w:hAnsi="Arial" w:cs="Arial"/>
          <w:spacing w:val="23"/>
          <w:lang w:val="es-ES"/>
        </w:rPr>
        <w:t>100</w:t>
      </w:r>
      <w:r w:rsidRPr="00707640">
        <w:rPr>
          <w:rFonts w:ascii="Arial" w:eastAsia="Palatino Linotype" w:hAnsi="Arial" w:cs="Arial"/>
          <w:lang w:val="es-ES"/>
        </w:rPr>
        <w:t>%</w:t>
      </w:r>
      <w:r w:rsidRPr="00707640">
        <w:rPr>
          <w:rFonts w:ascii="Arial" w:eastAsia="Palatino Linotype" w:hAnsi="Arial" w:cs="Arial"/>
          <w:spacing w:val="14"/>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qu</w:t>
      </w:r>
      <w:r w:rsidRPr="00707640">
        <w:rPr>
          <w:rFonts w:ascii="Arial" w:eastAsia="Palatino Linotype" w:hAnsi="Arial" w:cs="Arial"/>
          <w:lang w:val="es-ES"/>
        </w:rPr>
        <w:t>iva</w:t>
      </w:r>
      <w:r w:rsidRPr="00707640">
        <w:rPr>
          <w:rFonts w:ascii="Arial" w:eastAsia="Palatino Linotype" w:hAnsi="Arial" w:cs="Arial"/>
          <w:spacing w:val="-1"/>
          <w:lang w:val="es-ES"/>
        </w:rPr>
        <w:t>l</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9"/>
          <w:lang w:val="es-ES"/>
        </w:rPr>
        <w:t xml:space="preserve"> </w:t>
      </w:r>
      <w:r w:rsidRPr="00707640">
        <w:rPr>
          <w:rFonts w:ascii="Arial" w:eastAsia="Palatino Linotype" w:hAnsi="Arial" w:cs="Arial"/>
          <w:lang w:val="es-ES"/>
        </w:rPr>
        <w:t>a</w:t>
      </w:r>
      <w:r w:rsidRPr="00707640">
        <w:rPr>
          <w:rFonts w:ascii="Arial" w:eastAsia="Palatino Linotype" w:hAnsi="Arial" w:cs="Arial"/>
          <w:spacing w:val="17"/>
          <w:lang w:val="es-ES"/>
        </w:rPr>
        <w:t xml:space="preserve"> </w:t>
      </w:r>
      <w:r w:rsidRPr="00707640">
        <w:rPr>
          <w:rFonts w:ascii="Arial" w:eastAsia="Palatino Linotype" w:hAnsi="Arial" w:cs="Arial"/>
          <w:spacing w:val="-1"/>
          <w:lang w:val="es-ES"/>
        </w:rPr>
        <w:t>u</w:t>
      </w:r>
      <w:r w:rsidRPr="00707640">
        <w:rPr>
          <w:rFonts w:ascii="Arial" w:eastAsia="Palatino Linotype" w:hAnsi="Arial" w:cs="Arial"/>
          <w:lang w:val="es-ES"/>
        </w:rPr>
        <w:t>n</w:t>
      </w:r>
      <w:r w:rsidRPr="00707640">
        <w:rPr>
          <w:rFonts w:ascii="Arial" w:eastAsia="Palatino Linotype" w:hAnsi="Arial" w:cs="Arial"/>
          <w:spacing w:val="20"/>
          <w:lang w:val="es-ES"/>
        </w:rPr>
        <w:t xml:space="preserve"> </w:t>
      </w:r>
      <w:r w:rsidRPr="00707640">
        <w:rPr>
          <w:rFonts w:ascii="Arial" w:eastAsia="Palatino Linotype" w:hAnsi="Arial" w:cs="Arial"/>
          <w:i/>
          <w:spacing w:val="1"/>
          <w:lang w:val="es-ES"/>
        </w:rPr>
        <w:t>D</w:t>
      </w:r>
      <w:r w:rsidRPr="00707640">
        <w:rPr>
          <w:rFonts w:ascii="Arial" w:eastAsia="Palatino Linotype" w:hAnsi="Arial" w:cs="Arial"/>
          <w:i/>
          <w:lang w:val="es-ES"/>
        </w:rPr>
        <w:t>e</w:t>
      </w:r>
      <w:r w:rsidRPr="00707640">
        <w:rPr>
          <w:rFonts w:ascii="Arial" w:eastAsia="Palatino Linotype" w:hAnsi="Arial" w:cs="Arial"/>
          <w:i/>
          <w:spacing w:val="-1"/>
          <w:lang w:val="es-ES"/>
        </w:rPr>
        <w:t>s</w:t>
      </w:r>
      <w:r w:rsidRPr="00707640">
        <w:rPr>
          <w:rFonts w:ascii="Arial" w:eastAsia="Palatino Linotype" w:hAnsi="Arial" w:cs="Arial"/>
          <w:i/>
          <w:lang w:val="es-ES"/>
        </w:rPr>
        <w:t>a</w:t>
      </w:r>
      <w:r w:rsidRPr="00707640">
        <w:rPr>
          <w:rFonts w:ascii="Arial" w:eastAsia="Palatino Linotype" w:hAnsi="Arial" w:cs="Arial"/>
          <w:i/>
          <w:spacing w:val="1"/>
          <w:lang w:val="es-ES"/>
        </w:rPr>
        <w:t>r</w:t>
      </w:r>
      <w:r w:rsidRPr="00707640">
        <w:rPr>
          <w:rFonts w:ascii="Arial" w:eastAsia="Palatino Linotype" w:hAnsi="Arial" w:cs="Arial"/>
          <w:i/>
          <w:lang w:val="es-ES"/>
        </w:rPr>
        <w:t>r</w:t>
      </w:r>
      <w:r w:rsidRPr="00707640">
        <w:rPr>
          <w:rFonts w:ascii="Arial" w:eastAsia="Palatino Linotype" w:hAnsi="Arial" w:cs="Arial"/>
          <w:i/>
          <w:spacing w:val="-2"/>
          <w:lang w:val="es-ES"/>
        </w:rPr>
        <w:t>o</w:t>
      </w:r>
      <w:r w:rsidRPr="00707640">
        <w:rPr>
          <w:rFonts w:ascii="Arial" w:eastAsia="Palatino Linotype" w:hAnsi="Arial" w:cs="Arial"/>
          <w:i/>
          <w:spacing w:val="-1"/>
          <w:lang w:val="es-ES"/>
        </w:rPr>
        <w:t>l</w:t>
      </w:r>
      <w:r w:rsidRPr="00707640">
        <w:rPr>
          <w:rFonts w:ascii="Arial" w:eastAsia="Palatino Linotype" w:hAnsi="Arial" w:cs="Arial"/>
          <w:i/>
          <w:spacing w:val="1"/>
          <w:lang w:val="es-ES"/>
        </w:rPr>
        <w:t>l</w:t>
      </w:r>
      <w:r w:rsidRPr="00707640">
        <w:rPr>
          <w:rFonts w:ascii="Arial" w:eastAsia="Palatino Linotype" w:hAnsi="Arial" w:cs="Arial"/>
          <w:i/>
          <w:lang w:val="es-ES"/>
        </w:rPr>
        <w:t>o</w:t>
      </w:r>
      <w:r w:rsidR="006B6CD0">
        <w:rPr>
          <w:rFonts w:ascii="Arial" w:eastAsia="Palatino Linotype" w:hAnsi="Arial" w:cs="Arial"/>
          <w:i/>
          <w:lang w:val="es-ES"/>
        </w:rPr>
        <w:t xml:space="preserve"> </w:t>
      </w:r>
      <w:r w:rsidR="006B6CD0" w:rsidRPr="00707640">
        <w:rPr>
          <w:rFonts w:ascii="Arial" w:eastAsia="Palatino Linotype" w:hAnsi="Arial" w:cs="Arial"/>
          <w:i/>
          <w:spacing w:val="-3"/>
          <w:lang w:val="es-ES"/>
        </w:rPr>
        <w:t>S</w:t>
      </w:r>
      <w:r w:rsidR="006B6CD0" w:rsidRPr="00707640">
        <w:rPr>
          <w:rFonts w:ascii="Arial" w:eastAsia="Palatino Linotype" w:hAnsi="Arial" w:cs="Arial"/>
          <w:i/>
          <w:lang w:val="es-ES"/>
        </w:rPr>
        <w:t>a</w:t>
      </w:r>
      <w:r w:rsidR="006B6CD0" w:rsidRPr="00707640">
        <w:rPr>
          <w:rFonts w:ascii="Arial" w:eastAsia="Palatino Linotype" w:hAnsi="Arial" w:cs="Arial"/>
          <w:i/>
          <w:spacing w:val="-1"/>
          <w:lang w:val="es-ES"/>
        </w:rPr>
        <w:t>t</w:t>
      </w:r>
      <w:r w:rsidR="006B6CD0" w:rsidRPr="00707640">
        <w:rPr>
          <w:rFonts w:ascii="Arial" w:eastAsia="Palatino Linotype" w:hAnsi="Arial" w:cs="Arial"/>
          <w:i/>
          <w:spacing w:val="1"/>
          <w:lang w:val="es-ES"/>
        </w:rPr>
        <w:t>i</w:t>
      </w:r>
      <w:r w:rsidR="006B6CD0" w:rsidRPr="00707640">
        <w:rPr>
          <w:rFonts w:ascii="Arial" w:eastAsia="Palatino Linotype" w:hAnsi="Arial" w:cs="Arial"/>
          <w:i/>
          <w:lang w:val="es-ES"/>
        </w:rPr>
        <w:t>s</w:t>
      </w:r>
      <w:r w:rsidR="006B6CD0" w:rsidRPr="00707640">
        <w:rPr>
          <w:rFonts w:ascii="Arial" w:eastAsia="Palatino Linotype" w:hAnsi="Arial" w:cs="Arial"/>
          <w:i/>
          <w:spacing w:val="-1"/>
          <w:lang w:val="es-ES"/>
        </w:rPr>
        <w:t>f</w:t>
      </w:r>
      <w:r w:rsidR="006B6CD0" w:rsidRPr="00707640">
        <w:rPr>
          <w:rFonts w:ascii="Arial" w:eastAsia="Palatino Linotype" w:hAnsi="Arial" w:cs="Arial"/>
          <w:i/>
          <w:lang w:val="es-ES"/>
        </w:rPr>
        <w:t>a</w:t>
      </w:r>
      <w:r w:rsidR="006B6CD0" w:rsidRPr="00707640">
        <w:rPr>
          <w:rFonts w:ascii="Arial" w:eastAsia="Palatino Linotype" w:hAnsi="Arial" w:cs="Arial"/>
          <w:i/>
          <w:spacing w:val="-1"/>
          <w:lang w:val="es-ES"/>
        </w:rPr>
        <w:t>c</w:t>
      </w:r>
      <w:r w:rsidR="006B6CD0" w:rsidRPr="00707640">
        <w:rPr>
          <w:rFonts w:ascii="Arial" w:eastAsia="Palatino Linotype" w:hAnsi="Arial" w:cs="Arial"/>
          <w:i/>
          <w:spacing w:val="1"/>
          <w:lang w:val="es-ES"/>
        </w:rPr>
        <w:t>t</w:t>
      </w:r>
      <w:r w:rsidR="006B6CD0" w:rsidRPr="00707640">
        <w:rPr>
          <w:rFonts w:ascii="Arial" w:eastAsia="Palatino Linotype" w:hAnsi="Arial" w:cs="Arial"/>
          <w:i/>
          <w:spacing w:val="-2"/>
          <w:lang w:val="es-ES"/>
        </w:rPr>
        <w:t>or</w:t>
      </w:r>
      <w:r w:rsidR="006B6CD0" w:rsidRPr="00707640">
        <w:rPr>
          <w:rFonts w:ascii="Arial" w:eastAsia="Palatino Linotype" w:hAnsi="Arial" w:cs="Arial"/>
          <w:i/>
          <w:spacing w:val="1"/>
          <w:lang w:val="es-ES"/>
        </w:rPr>
        <w:t>i</w:t>
      </w:r>
      <w:r w:rsidR="006B6CD0" w:rsidRPr="00707640">
        <w:rPr>
          <w:rFonts w:ascii="Arial" w:eastAsia="Palatino Linotype" w:hAnsi="Arial" w:cs="Arial"/>
          <w:i/>
          <w:lang w:val="es-ES"/>
        </w:rPr>
        <w:t>o</w:t>
      </w:r>
      <w:r w:rsidR="006B6CD0" w:rsidRPr="00707640">
        <w:rPr>
          <w:rFonts w:ascii="Arial" w:eastAsia="Palatino Linotype" w:hAnsi="Arial" w:cs="Arial"/>
          <w:i/>
          <w:spacing w:val="-1"/>
          <w:lang w:val="es-ES"/>
        </w:rPr>
        <w:t xml:space="preserve"> </w:t>
      </w:r>
      <w:r w:rsidRPr="00707640">
        <w:rPr>
          <w:rFonts w:ascii="Arial" w:eastAsia="Palatino Linotype" w:hAnsi="Arial" w:cs="Arial"/>
          <w:i/>
          <w:spacing w:val="-1"/>
          <w:lang w:val="es-ES"/>
        </w:rPr>
        <w:t>c</w:t>
      </w:r>
      <w:r w:rsidRPr="00707640">
        <w:rPr>
          <w:rFonts w:ascii="Arial" w:eastAsia="Palatino Linotype" w:hAnsi="Arial" w:cs="Arial"/>
          <w:i/>
          <w:spacing w:val="-2"/>
          <w:lang w:val="es-ES"/>
        </w:rPr>
        <w:t>o</w:t>
      </w:r>
      <w:r w:rsidRPr="00707640">
        <w:rPr>
          <w:rFonts w:ascii="Arial" w:eastAsia="Palatino Linotype" w:hAnsi="Arial" w:cs="Arial"/>
          <w:i/>
          <w:lang w:val="es-ES"/>
        </w:rPr>
        <w:t>n</w:t>
      </w:r>
    </w:p>
    <w:p w:rsidR="00C51A41" w:rsidRPr="00707640" w:rsidRDefault="00C51A41" w:rsidP="00170EDB">
      <w:pPr>
        <w:jc w:val="both"/>
        <w:rPr>
          <w:rFonts w:ascii="Arial" w:eastAsia="Palatino Linotype" w:hAnsi="Arial" w:cs="Arial"/>
          <w:lang w:val="es-ES"/>
        </w:rPr>
      </w:pPr>
      <w:r w:rsidRPr="00707640">
        <w:rPr>
          <w:rFonts w:ascii="Arial" w:eastAsia="Palatino Linotype" w:hAnsi="Arial" w:cs="Arial"/>
          <w:i/>
          <w:spacing w:val="-1"/>
          <w:lang w:val="es-ES"/>
        </w:rPr>
        <w:t>R</w:t>
      </w:r>
      <w:r w:rsidRPr="00707640">
        <w:rPr>
          <w:rFonts w:ascii="Arial" w:eastAsia="Palatino Linotype" w:hAnsi="Arial" w:cs="Arial"/>
          <w:i/>
          <w:spacing w:val="1"/>
          <w:lang w:val="es-ES"/>
        </w:rPr>
        <w:t>i</w:t>
      </w:r>
      <w:r w:rsidRPr="00707640">
        <w:rPr>
          <w:rFonts w:ascii="Arial" w:eastAsia="Palatino Linotype" w:hAnsi="Arial" w:cs="Arial"/>
          <w:i/>
          <w:lang w:val="es-ES"/>
        </w:rPr>
        <w:t>e</w:t>
      </w:r>
      <w:r w:rsidRPr="00707640">
        <w:rPr>
          <w:rFonts w:ascii="Arial" w:eastAsia="Palatino Linotype" w:hAnsi="Arial" w:cs="Arial"/>
          <w:i/>
          <w:spacing w:val="1"/>
          <w:lang w:val="es-ES"/>
        </w:rPr>
        <w:t>s</w:t>
      </w:r>
      <w:r w:rsidRPr="00707640">
        <w:rPr>
          <w:rFonts w:ascii="Arial" w:eastAsia="Palatino Linotype" w:hAnsi="Arial" w:cs="Arial"/>
          <w:i/>
          <w:spacing w:val="-2"/>
          <w:lang w:val="es-ES"/>
        </w:rPr>
        <w:t>g</w:t>
      </w:r>
      <w:r w:rsidRPr="00707640">
        <w:rPr>
          <w:rFonts w:ascii="Arial" w:eastAsia="Palatino Linotype" w:hAnsi="Arial" w:cs="Arial"/>
          <w:i/>
          <w:lang w:val="es-ES"/>
        </w:rPr>
        <w:t>o</w:t>
      </w:r>
      <w:r w:rsidRPr="00707640">
        <w:rPr>
          <w:rFonts w:ascii="Arial" w:eastAsia="Palatino Linotype" w:hAnsi="Arial" w:cs="Arial"/>
          <w:i/>
          <w:spacing w:val="1"/>
          <w:lang w:val="es-ES"/>
        </w:rPr>
        <w:t xml:space="preserve"> </w:t>
      </w:r>
      <w:r w:rsidRPr="00707640">
        <w:rPr>
          <w:rFonts w:ascii="Arial" w:eastAsia="Palatino Linotype" w:hAnsi="Arial" w:cs="Arial"/>
          <w:i/>
          <w:lang w:val="es-ES"/>
        </w:rPr>
        <w:t>Ba</w:t>
      </w:r>
      <w:r w:rsidRPr="00707640">
        <w:rPr>
          <w:rFonts w:ascii="Arial" w:eastAsia="Palatino Linotype" w:hAnsi="Arial" w:cs="Arial"/>
          <w:i/>
          <w:spacing w:val="-1"/>
          <w:lang w:val="es-ES"/>
        </w:rPr>
        <w:t>j</w:t>
      </w:r>
      <w:r w:rsidRPr="00707640">
        <w:rPr>
          <w:rFonts w:ascii="Arial" w:eastAsia="Palatino Linotype" w:hAnsi="Arial" w:cs="Arial"/>
          <w:i/>
          <w:lang w:val="es-ES"/>
        </w:rPr>
        <w:t>o</w:t>
      </w:r>
      <w:r w:rsidRPr="00707640">
        <w:rPr>
          <w:rFonts w:ascii="Arial" w:eastAsia="Palatino Linotype" w:hAnsi="Arial" w:cs="Arial"/>
          <w:lang w:val="es-ES"/>
        </w:rPr>
        <w:t>.</w:t>
      </w:r>
    </w:p>
    <w:p w:rsidR="00C51A41" w:rsidRPr="00707640" w:rsidRDefault="00C51A41" w:rsidP="00DC778E">
      <w:pPr>
        <w:spacing w:before="19" w:line="220" w:lineRule="exact"/>
        <w:jc w:val="both"/>
        <w:rPr>
          <w:rFonts w:ascii="Arial" w:hAnsi="Arial" w:cs="Arial"/>
          <w:lang w:val="es-ES"/>
        </w:rPr>
      </w:pPr>
    </w:p>
    <w:p w:rsidR="00A33EEB" w:rsidRDefault="00C51A41" w:rsidP="005052AE">
      <w:pPr>
        <w:ind w:right="165"/>
        <w:jc w:val="both"/>
        <w:rPr>
          <w:rFonts w:ascii="Arial" w:eastAsia="Palatino Linotype" w:hAnsi="Arial" w:cs="Arial"/>
          <w:spacing w:val="-2"/>
          <w:lang w:val="es-ES"/>
        </w:rPr>
      </w:pPr>
      <w:r w:rsidRPr="00707640">
        <w:rPr>
          <w:rFonts w:ascii="Arial" w:eastAsia="Palatino Linotype" w:hAnsi="Arial" w:cs="Arial"/>
          <w:lang w:val="es-ES"/>
        </w:rPr>
        <w:t>En</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s</w:t>
      </w:r>
      <w:r w:rsidRPr="00707640">
        <w:rPr>
          <w:rFonts w:ascii="Arial" w:eastAsia="Palatino Linotype" w:hAnsi="Arial" w:cs="Arial"/>
          <w:spacing w:val="-1"/>
          <w:lang w:val="es-ES"/>
        </w:rPr>
        <w:t>u</w:t>
      </w:r>
      <w:r w:rsidRPr="00707640">
        <w:rPr>
          <w:rFonts w:ascii="Arial" w:eastAsia="Palatino Linotype" w:hAnsi="Arial" w:cs="Arial"/>
          <w:spacing w:val="-2"/>
          <w:lang w:val="es-ES"/>
        </w:rPr>
        <w:t>b</w:t>
      </w:r>
      <w:r w:rsidRPr="00707640">
        <w:rPr>
          <w:rFonts w:ascii="Arial" w:eastAsia="Palatino Linotype" w:hAnsi="Arial" w:cs="Arial"/>
          <w:spacing w:val="1"/>
          <w:lang w:val="es-ES"/>
        </w:rPr>
        <w:t>-</w:t>
      </w:r>
      <w:r w:rsidRPr="00707640">
        <w:rPr>
          <w:rFonts w:ascii="Arial" w:eastAsia="Palatino Linotype" w:hAnsi="Arial" w:cs="Arial"/>
          <w:lang w:val="es-ES"/>
        </w:rPr>
        <w:t>si</w:t>
      </w:r>
      <w:r w:rsidRPr="00707640">
        <w:rPr>
          <w:rFonts w:ascii="Arial" w:eastAsia="Palatino Linotype" w:hAnsi="Arial" w:cs="Arial"/>
          <w:spacing w:val="-2"/>
          <w:lang w:val="es-ES"/>
        </w:rPr>
        <w:t>st</w:t>
      </w:r>
      <w:r w:rsidRPr="00707640">
        <w:rPr>
          <w:rFonts w:ascii="Arial" w:eastAsia="Palatino Linotype" w:hAnsi="Arial" w:cs="Arial"/>
          <w:spacing w:val="2"/>
          <w:lang w:val="es-ES"/>
        </w:rPr>
        <w:t>e</w:t>
      </w:r>
      <w:r w:rsidRPr="00707640">
        <w:rPr>
          <w:rFonts w:ascii="Arial" w:eastAsia="Palatino Linotype" w:hAnsi="Arial" w:cs="Arial"/>
          <w:lang w:val="es-ES"/>
        </w:rPr>
        <w:t xml:space="preserve">ma </w:t>
      </w:r>
      <w:r w:rsidRPr="00707640">
        <w:rPr>
          <w:rFonts w:ascii="Arial" w:eastAsia="Palatino Linotype" w:hAnsi="Arial" w:cs="Arial"/>
          <w:spacing w:val="-3"/>
          <w:lang w:val="es-ES"/>
        </w:rPr>
        <w:t>s</w:t>
      </w:r>
      <w:r w:rsidRPr="00707640">
        <w:rPr>
          <w:rFonts w:ascii="Arial" w:eastAsia="Palatino Linotype" w:hAnsi="Arial" w:cs="Arial"/>
          <w:lang w:val="es-ES"/>
        </w:rPr>
        <w:t>e i</w:t>
      </w:r>
      <w:r w:rsidRPr="00707640">
        <w:rPr>
          <w:rFonts w:ascii="Arial" w:eastAsia="Palatino Linotype" w:hAnsi="Arial" w:cs="Arial"/>
          <w:spacing w:val="-2"/>
          <w:lang w:val="es-ES"/>
        </w:rPr>
        <w:t>d</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w:t>
      </w:r>
      <w:r w:rsidRPr="00707640">
        <w:rPr>
          <w:rFonts w:ascii="Arial" w:eastAsia="Palatino Linotype" w:hAnsi="Arial" w:cs="Arial"/>
          <w:spacing w:val="-2"/>
          <w:lang w:val="es-ES"/>
        </w:rPr>
        <w:t>i</w:t>
      </w:r>
      <w:r w:rsidRPr="00707640">
        <w:rPr>
          <w:rFonts w:ascii="Arial" w:eastAsia="Palatino Linotype" w:hAnsi="Arial" w:cs="Arial"/>
          <w:spacing w:val="2"/>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spacing w:val="-3"/>
          <w:lang w:val="es-ES"/>
        </w:rPr>
        <w:t>o</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lang w:val="es-ES"/>
        </w:rPr>
        <w:t>l</w:t>
      </w:r>
      <w:r w:rsidRPr="00707640">
        <w:rPr>
          <w:rFonts w:ascii="Arial" w:eastAsia="Palatino Linotype" w:hAnsi="Arial" w:cs="Arial"/>
          <w:spacing w:val="-2"/>
          <w:lang w:val="es-ES"/>
        </w:rPr>
        <w:t>a</w:t>
      </w:r>
      <w:r w:rsidRPr="00707640">
        <w:rPr>
          <w:rFonts w:ascii="Arial" w:eastAsia="Palatino Linotype" w:hAnsi="Arial" w:cs="Arial"/>
          <w:lang w:val="es-ES"/>
        </w:rPr>
        <w:t>s sig</w:t>
      </w:r>
      <w:r w:rsidRPr="00707640">
        <w:rPr>
          <w:rFonts w:ascii="Arial" w:eastAsia="Palatino Linotype" w:hAnsi="Arial" w:cs="Arial"/>
          <w:spacing w:val="-1"/>
          <w:lang w:val="es-ES"/>
        </w:rPr>
        <w:t>u</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f</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spacing w:val="-2"/>
          <w:lang w:val="es-ES"/>
        </w:rPr>
        <w:t>t</w:t>
      </w:r>
      <w:r w:rsidRPr="00707640">
        <w:rPr>
          <w:rFonts w:ascii="Arial" w:eastAsia="Palatino Linotype" w:hAnsi="Arial" w:cs="Arial"/>
          <w:lang w:val="es-ES"/>
        </w:rPr>
        <w:t>a</w:t>
      </w:r>
      <w:r w:rsidRPr="00707640">
        <w:rPr>
          <w:rFonts w:ascii="Arial" w:eastAsia="Palatino Linotype" w:hAnsi="Arial" w:cs="Arial"/>
          <w:spacing w:val="-2"/>
          <w:lang w:val="es-ES"/>
        </w:rPr>
        <w:t>l</w:t>
      </w:r>
      <w:r w:rsidRPr="00707640">
        <w:rPr>
          <w:rFonts w:ascii="Arial" w:eastAsia="Palatino Linotype" w:hAnsi="Arial" w:cs="Arial"/>
          <w:spacing w:val="2"/>
          <w:lang w:val="es-ES"/>
        </w:rPr>
        <w:t>e</w:t>
      </w:r>
      <w:r w:rsidRPr="00707640">
        <w:rPr>
          <w:rFonts w:ascii="Arial" w:eastAsia="Palatino Linotype" w:hAnsi="Arial" w:cs="Arial"/>
          <w:lang w:val="es-ES"/>
        </w:rPr>
        <w:t>zas: i)</w:t>
      </w:r>
      <w:r w:rsidRPr="00707640">
        <w:rPr>
          <w:rFonts w:ascii="Arial" w:eastAsia="Palatino Linotype" w:hAnsi="Arial" w:cs="Arial"/>
          <w:spacing w:val="-1"/>
          <w:lang w:val="es-ES"/>
        </w:rPr>
        <w:t xml:space="preserve"> </w:t>
      </w:r>
      <w:r w:rsidR="006B6CD0">
        <w:rPr>
          <w:rFonts w:ascii="Arial" w:eastAsia="Palatino Linotype" w:hAnsi="Arial" w:cs="Arial"/>
          <w:spacing w:val="-1"/>
          <w:lang w:val="es-ES"/>
        </w:rPr>
        <w:t>en la estructura de la I</w:t>
      </w:r>
      <w:r w:rsidR="002C33A1">
        <w:rPr>
          <w:rFonts w:ascii="Arial" w:eastAsia="Palatino Linotype" w:hAnsi="Arial" w:cs="Arial"/>
          <w:spacing w:val="-1"/>
          <w:lang w:val="es-ES"/>
        </w:rPr>
        <w:t>M</w:t>
      </w:r>
      <w:r w:rsidR="006B6CD0">
        <w:rPr>
          <w:rFonts w:ascii="Arial" w:eastAsia="Palatino Linotype" w:hAnsi="Arial" w:cs="Arial"/>
          <w:spacing w:val="-1"/>
          <w:lang w:val="es-ES"/>
        </w:rPr>
        <w:t xml:space="preserve"> existe el Departamento de Capital humano y recursos materiales </w:t>
      </w:r>
      <w:r w:rsidR="002C33A1">
        <w:rPr>
          <w:rFonts w:ascii="Arial" w:eastAsia="Palatino Linotype" w:hAnsi="Arial" w:cs="Arial"/>
          <w:spacing w:val="-1"/>
          <w:lang w:val="es-ES"/>
        </w:rPr>
        <w:t xml:space="preserve">que centraliza todas las contrataciones incluidas las de la UES (dado que el personal permanente de la UES forma parte de la plantilla de la institución). </w:t>
      </w:r>
      <w:r w:rsidRPr="00707640">
        <w:rPr>
          <w:rFonts w:ascii="Arial" w:eastAsia="Palatino Linotype" w:hAnsi="Arial" w:cs="Arial"/>
          <w:lang w:val="es-ES"/>
        </w:rPr>
        <w:t>i</w:t>
      </w:r>
      <w:r w:rsidRPr="00707640">
        <w:rPr>
          <w:rFonts w:ascii="Arial" w:eastAsia="Palatino Linotype" w:hAnsi="Arial" w:cs="Arial"/>
          <w:spacing w:val="1"/>
          <w:lang w:val="es-ES"/>
        </w:rPr>
        <w:t>i</w:t>
      </w:r>
      <w:r w:rsidRPr="00707640">
        <w:rPr>
          <w:rFonts w:ascii="Arial" w:eastAsia="Palatino Linotype" w:hAnsi="Arial" w:cs="Arial"/>
          <w:lang w:val="es-ES"/>
        </w:rPr>
        <w:t>)</w:t>
      </w:r>
      <w:r w:rsidRPr="00707640">
        <w:rPr>
          <w:rFonts w:ascii="Arial" w:eastAsia="Palatino Linotype" w:hAnsi="Arial" w:cs="Arial"/>
          <w:spacing w:val="-2"/>
          <w:lang w:val="es-ES"/>
        </w:rPr>
        <w:t xml:space="preserve"> </w:t>
      </w:r>
      <w:r w:rsidR="009E07FD">
        <w:rPr>
          <w:rFonts w:ascii="Arial" w:eastAsia="Palatino Linotype" w:hAnsi="Arial" w:cs="Arial"/>
          <w:spacing w:val="-2"/>
          <w:lang w:val="es-ES"/>
        </w:rPr>
        <w:t xml:space="preserve">Dicho Departamento tiene políticas y procedimientos para la búsqueda, selección, capacitación y evaluación del personal. </w:t>
      </w:r>
      <w:r w:rsidRPr="00707640">
        <w:rPr>
          <w:rFonts w:ascii="Arial" w:eastAsia="Palatino Linotype" w:hAnsi="Arial" w:cs="Arial"/>
          <w:spacing w:val="-2"/>
          <w:lang w:val="es-ES"/>
        </w:rPr>
        <w:t>i</w:t>
      </w:r>
      <w:r w:rsidRPr="00707640">
        <w:rPr>
          <w:rFonts w:ascii="Arial" w:eastAsia="Palatino Linotype" w:hAnsi="Arial" w:cs="Arial"/>
          <w:lang w:val="es-ES"/>
        </w:rPr>
        <w:t>i</w:t>
      </w:r>
      <w:r w:rsidRPr="00707640">
        <w:rPr>
          <w:rFonts w:ascii="Arial" w:eastAsia="Palatino Linotype" w:hAnsi="Arial" w:cs="Arial"/>
          <w:spacing w:val="1"/>
          <w:lang w:val="es-ES"/>
        </w:rPr>
        <w:t>i</w:t>
      </w:r>
      <w:r w:rsidRPr="00707640">
        <w:rPr>
          <w:rFonts w:ascii="Arial" w:eastAsia="Palatino Linotype" w:hAnsi="Arial" w:cs="Arial"/>
          <w:lang w:val="es-ES"/>
        </w:rPr>
        <w:t>)</w:t>
      </w:r>
      <w:r w:rsidRPr="00707640">
        <w:rPr>
          <w:rFonts w:ascii="Arial" w:eastAsia="Palatino Linotype" w:hAnsi="Arial" w:cs="Arial"/>
          <w:spacing w:val="-1"/>
          <w:lang w:val="es-ES"/>
        </w:rPr>
        <w:t xml:space="preserve"> </w:t>
      </w:r>
      <w:r w:rsidR="009E07FD">
        <w:rPr>
          <w:rFonts w:ascii="Arial" w:eastAsia="Palatino Linotype" w:hAnsi="Arial" w:cs="Arial"/>
          <w:spacing w:val="-2"/>
          <w:lang w:val="es-ES"/>
        </w:rPr>
        <w:t xml:space="preserve">Existen a nivel centralizado los sistemas informáticos SPH y SIR que entre ambos contemplan el control de la asistencia, régimen de licencias del personal, escala salarial y descripción y categorización de cargos. </w:t>
      </w:r>
    </w:p>
    <w:p w:rsidR="00A33EEB" w:rsidRDefault="00A33EEB" w:rsidP="00DC778E">
      <w:pPr>
        <w:ind w:left="182" w:right="165"/>
        <w:jc w:val="both"/>
        <w:rPr>
          <w:rFonts w:ascii="Arial" w:eastAsia="Palatino Linotype" w:hAnsi="Arial" w:cs="Arial"/>
          <w:spacing w:val="-2"/>
          <w:lang w:val="es-ES"/>
        </w:rPr>
      </w:pPr>
    </w:p>
    <w:p w:rsidR="00A33EEB" w:rsidRDefault="00A33EEB" w:rsidP="005052AE">
      <w:pPr>
        <w:ind w:right="165"/>
        <w:jc w:val="both"/>
        <w:rPr>
          <w:rFonts w:ascii="Arial" w:eastAsia="Palatino Linotype" w:hAnsi="Arial" w:cs="Arial"/>
          <w:spacing w:val="-1"/>
          <w:lang w:val="es-ES"/>
        </w:rPr>
      </w:pPr>
      <w:r>
        <w:rPr>
          <w:rFonts w:ascii="Arial" w:eastAsia="Palatino Linotype" w:hAnsi="Arial" w:cs="Arial"/>
          <w:spacing w:val="-1"/>
          <w:lang w:val="es-ES"/>
        </w:rPr>
        <w:t xml:space="preserve">En la calificación paralela el resultado fue de 100%, lo cual es un resultado Muy Satisfactorio. </w:t>
      </w:r>
    </w:p>
    <w:p w:rsidR="00A33EEB" w:rsidRDefault="00A33EEB" w:rsidP="00DC778E">
      <w:pPr>
        <w:ind w:left="182" w:right="165"/>
        <w:jc w:val="both"/>
        <w:rPr>
          <w:rFonts w:ascii="Arial" w:eastAsia="Palatino Linotype" w:hAnsi="Arial" w:cs="Arial"/>
          <w:spacing w:val="-1"/>
          <w:lang w:val="es-ES"/>
        </w:rPr>
      </w:pPr>
    </w:p>
    <w:p w:rsidR="00A33EEB" w:rsidRDefault="00A33EEB" w:rsidP="005052AE">
      <w:pPr>
        <w:ind w:right="165"/>
        <w:jc w:val="both"/>
        <w:rPr>
          <w:rFonts w:ascii="Arial" w:eastAsia="Palatino Linotype" w:hAnsi="Arial" w:cs="Arial"/>
          <w:spacing w:val="-1"/>
          <w:lang w:val="es-ES"/>
        </w:rPr>
      </w:pPr>
      <w:r>
        <w:rPr>
          <w:rFonts w:ascii="Arial" w:eastAsia="Palatino Linotype" w:hAnsi="Arial" w:cs="Arial"/>
          <w:spacing w:val="-1"/>
          <w:lang w:val="es-ES"/>
        </w:rPr>
        <w:t xml:space="preserve">Si bien la UES específicamente no tiene un sistema de Administración de Personal propio, sus dimensiones tampoco lo requieren. Además, como el personal permanente de la UES tiene la </w:t>
      </w:r>
      <w:r>
        <w:rPr>
          <w:rFonts w:ascii="Arial" w:eastAsia="Palatino Linotype" w:hAnsi="Arial" w:cs="Arial"/>
          <w:spacing w:val="-1"/>
          <w:lang w:val="es-ES"/>
        </w:rPr>
        <w:lastRenderedPageBreak/>
        <w:t>particularidad de ser personal de planta (contratado y presupuestado) de la IM, se encuentra comprendido en las competencias del Departamento de Recursos Humanos</w:t>
      </w:r>
      <w:r w:rsidR="00877532">
        <w:rPr>
          <w:rFonts w:ascii="Arial" w:eastAsia="Palatino Linotype" w:hAnsi="Arial" w:cs="Arial"/>
          <w:spacing w:val="-1"/>
          <w:lang w:val="es-ES"/>
        </w:rPr>
        <w:t xml:space="preserve">. </w:t>
      </w:r>
      <w:r>
        <w:rPr>
          <w:rFonts w:ascii="Arial" w:eastAsia="Palatino Linotype" w:hAnsi="Arial" w:cs="Arial"/>
          <w:spacing w:val="-1"/>
          <w:lang w:val="es-ES"/>
        </w:rPr>
        <w:t>En los casos que se</w:t>
      </w:r>
      <w:r w:rsidR="005052AE">
        <w:rPr>
          <w:rFonts w:ascii="Arial" w:eastAsia="Palatino Linotype" w:hAnsi="Arial" w:cs="Arial"/>
          <w:spacing w:val="-1"/>
          <w:lang w:val="es-ES"/>
        </w:rPr>
        <w:t xml:space="preserve"> </w:t>
      </w:r>
      <w:r>
        <w:rPr>
          <w:rFonts w:ascii="Arial" w:eastAsia="Palatino Linotype" w:hAnsi="Arial" w:cs="Arial"/>
          <w:spacing w:val="-1"/>
          <w:lang w:val="es-ES"/>
        </w:rPr>
        <w:t>requieren contratar consultores individuales a término, los procedimientos son los establecidos por el BID y son llevados adelante por la propia UES.</w:t>
      </w:r>
    </w:p>
    <w:p w:rsidR="00A33EEB" w:rsidRDefault="00A33EEB" w:rsidP="00DC778E">
      <w:pPr>
        <w:ind w:left="182" w:right="165"/>
        <w:jc w:val="both"/>
        <w:rPr>
          <w:rFonts w:ascii="Arial" w:eastAsia="Palatino Linotype" w:hAnsi="Arial" w:cs="Arial"/>
          <w:spacing w:val="-1"/>
          <w:lang w:val="es-ES"/>
        </w:rPr>
      </w:pPr>
    </w:p>
    <w:p w:rsidR="00A33EEB" w:rsidRDefault="00A33EEB" w:rsidP="005052AE">
      <w:pPr>
        <w:ind w:right="165"/>
        <w:jc w:val="both"/>
        <w:rPr>
          <w:rFonts w:ascii="Arial" w:eastAsia="Palatino Linotype" w:hAnsi="Arial" w:cs="Arial"/>
          <w:spacing w:val="-2"/>
          <w:lang w:val="es-ES"/>
        </w:rPr>
      </w:pPr>
      <w:r>
        <w:rPr>
          <w:rFonts w:ascii="Arial" w:eastAsia="Palatino Linotype" w:hAnsi="Arial" w:cs="Arial"/>
          <w:spacing w:val="-1"/>
          <w:lang w:val="es-ES"/>
        </w:rPr>
        <w:t>Dada la calificación de este sub- sistema no se han determinado recomendaciones ni oportunidades de mejora.</w:t>
      </w:r>
    </w:p>
    <w:p w:rsidR="00C51A41" w:rsidRPr="00707640" w:rsidRDefault="00C51A41" w:rsidP="00DC778E">
      <w:pPr>
        <w:spacing w:before="7" w:line="240" w:lineRule="exact"/>
        <w:jc w:val="both"/>
        <w:rPr>
          <w:rFonts w:ascii="Arial" w:hAnsi="Arial" w:cs="Arial"/>
          <w:lang w:val="es-ES"/>
        </w:rPr>
      </w:pPr>
    </w:p>
    <w:p w:rsidR="00C51A41" w:rsidRPr="00707640" w:rsidRDefault="00C51A41" w:rsidP="00DC778E">
      <w:pPr>
        <w:spacing w:before="1" w:line="240" w:lineRule="exact"/>
        <w:jc w:val="both"/>
        <w:rPr>
          <w:rFonts w:ascii="Arial" w:hAnsi="Arial" w:cs="Arial"/>
          <w:lang w:val="es-ES"/>
        </w:rPr>
      </w:pPr>
    </w:p>
    <w:p w:rsidR="00C51A41" w:rsidRPr="00707640" w:rsidRDefault="0087106E" w:rsidP="00DC778E">
      <w:pPr>
        <w:ind w:left="164" w:right="2386"/>
        <w:jc w:val="both"/>
        <w:rPr>
          <w:rFonts w:ascii="Arial" w:eastAsia="Palatino Linotype" w:hAnsi="Arial" w:cs="Arial"/>
          <w:lang w:val="es-ES"/>
        </w:rPr>
      </w:pPr>
      <w:r>
        <w:rPr>
          <w:rFonts w:ascii="Arial" w:eastAsia="Palatino Linotype" w:hAnsi="Arial" w:cs="Arial"/>
          <w:b/>
          <w:lang w:val="es-ES"/>
        </w:rPr>
        <w:t>7</w:t>
      </w:r>
      <w:r w:rsidR="00C51A41" w:rsidRPr="00707640">
        <w:rPr>
          <w:rFonts w:ascii="Arial" w:eastAsia="Palatino Linotype" w:hAnsi="Arial" w:cs="Arial"/>
          <w:b/>
          <w:lang w:val="es-ES"/>
        </w:rPr>
        <w:t xml:space="preserve">.1.2.2. </w:t>
      </w:r>
      <w:r w:rsidR="00C51A41" w:rsidRPr="00707640">
        <w:rPr>
          <w:rFonts w:ascii="Arial" w:eastAsia="Palatino Linotype" w:hAnsi="Arial" w:cs="Arial"/>
          <w:b/>
          <w:spacing w:val="17"/>
          <w:lang w:val="es-ES"/>
        </w:rPr>
        <w:t xml:space="preserve"> </w:t>
      </w:r>
      <w:r w:rsidR="00C51A41" w:rsidRPr="00707640">
        <w:rPr>
          <w:rFonts w:ascii="Arial" w:eastAsia="Palatino Linotype" w:hAnsi="Arial" w:cs="Arial"/>
          <w:b/>
          <w:lang w:val="es-ES"/>
        </w:rPr>
        <w:t>Si</w:t>
      </w:r>
      <w:r w:rsidR="00C51A41" w:rsidRPr="00707640">
        <w:rPr>
          <w:rFonts w:ascii="Arial" w:eastAsia="Palatino Linotype" w:hAnsi="Arial" w:cs="Arial"/>
          <w:b/>
          <w:spacing w:val="1"/>
          <w:lang w:val="es-ES"/>
        </w:rPr>
        <w:t>st</w:t>
      </w:r>
      <w:r w:rsidR="00C51A41" w:rsidRPr="00707640">
        <w:rPr>
          <w:rFonts w:ascii="Arial" w:eastAsia="Palatino Linotype" w:hAnsi="Arial" w:cs="Arial"/>
          <w:b/>
          <w:spacing w:val="-2"/>
          <w:lang w:val="es-ES"/>
        </w:rPr>
        <w:t>e</w:t>
      </w:r>
      <w:r w:rsidR="00C51A41" w:rsidRPr="00707640">
        <w:rPr>
          <w:rFonts w:ascii="Arial" w:eastAsia="Palatino Linotype" w:hAnsi="Arial" w:cs="Arial"/>
          <w:b/>
          <w:lang w:val="es-ES"/>
        </w:rPr>
        <w:t>ma de</w:t>
      </w:r>
      <w:r w:rsidR="00C51A41" w:rsidRPr="00707640">
        <w:rPr>
          <w:rFonts w:ascii="Arial" w:eastAsia="Palatino Linotype" w:hAnsi="Arial" w:cs="Arial"/>
          <w:b/>
          <w:spacing w:val="-2"/>
          <w:lang w:val="es-ES"/>
        </w:rPr>
        <w:t xml:space="preserve"> </w:t>
      </w:r>
      <w:r w:rsidR="00C51A41" w:rsidRPr="00707640">
        <w:rPr>
          <w:rFonts w:ascii="Arial" w:eastAsia="Palatino Linotype" w:hAnsi="Arial" w:cs="Arial"/>
          <w:b/>
          <w:spacing w:val="1"/>
          <w:lang w:val="es-ES"/>
        </w:rPr>
        <w:t>A</w:t>
      </w:r>
      <w:r w:rsidR="00C51A41" w:rsidRPr="00707640">
        <w:rPr>
          <w:rFonts w:ascii="Arial" w:eastAsia="Palatino Linotype" w:hAnsi="Arial" w:cs="Arial"/>
          <w:b/>
          <w:spacing w:val="-3"/>
          <w:lang w:val="es-ES"/>
        </w:rPr>
        <w:t>d</w:t>
      </w:r>
      <w:r w:rsidR="00C51A41" w:rsidRPr="00707640">
        <w:rPr>
          <w:rFonts w:ascii="Arial" w:eastAsia="Palatino Linotype" w:hAnsi="Arial" w:cs="Arial"/>
          <w:b/>
          <w:lang w:val="es-ES"/>
        </w:rPr>
        <w:t>m</w:t>
      </w:r>
      <w:r w:rsidR="00C51A41" w:rsidRPr="00707640">
        <w:rPr>
          <w:rFonts w:ascii="Arial" w:eastAsia="Palatino Linotype" w:hAnsi="Arial" w:cs="Arial"/>
          <w:b/>
          <w:spacing w:val="1"/>
          <w:lang w:val="es-ES"/>
        </w:rPr>
        <w:t>i</w:t>
      </w:r>
      <w:r w:rsidR="00C51A41" w:rsidRPr="00707640">
        <w:rPr>
          <w:rFonts w:ascii="Arial" w:eastAsia="Palatino Linotype" w:hAnsi="Arial" w:cs="Arial"/>
          <w:b/>
          <w:spacing w:val="-3"/>
          <w:lang w:val="es-ES"/>
        </w:rPr>
        <w:t>n</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s</w:t>
      </w:r>
      <w:r w:rsidR="00C51A41" w:rsidRPr="00707640">
        <w:rPr>
          <w:rFonts w:ascii="Arial" w:eastAsia="Palatino Linotype" w:hAnsi="Arial" w:cs="Arial"/>
          <w:b/>
          <w:spacing w:val="-1"/>
          <w:lang w:val="es-ES"/>
        </w:rPr>
        <w:t>t</w:t>
      </w:r>
      <w:r w:rsidR="00C51A41" w:rsidRPr="00707640">
        <w:rPr>
          <w:rFonts w:ascii="Arial" w:eastAsia="Palatino Linotype" w:hAnsi="Arial" w:cs="Arial"/>
          <w:b/>
          <w:lang w:val="es-ES"/>
        </w:rPr>
        <w:t>ra</w:t>
      </w:r>
      <w:r w:rsidR="00C51A41" w:rsidRPr="00707640">
        <w:rPr>
          <w:rFonts w:ascii="Arial" w:eastAsia="Palatino Linotype" w:hAnsi="Arial" w:cs="Arial"/>
          <w:b/>
          <w:spacing w:val="-2"/>
          <w:lang w:val="es-ES"/>
        </w:rPr>
        <w:t>c</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ón</w:t>
      </w:r>
      <w:r w:rsidR="00C51A41" w:rsidRPr="00707640">
        <w:rPr>
          <w:rFonts w:ascii="Arial" w:eastAsia="Palatino Linotype" w:hAnsi="Arial" w:cs="Arial"/>
          <w:b/>
          <w:spacing w:val="-1"/>
          <w:lang w:val="es-ES"/>
        </w:rPr>
        <w:t xml:space="preserve"> </w:t>
      </w:r>
      <w:r w:rsidR="00C51A41" w:rsidRPr="00707640">
        <w:rPr>
          <w:rFonts w:ascii="Arial" w:eastAsia="Palatino Linotype" w:hAnsi="Arial" w:cs="Arial"/>
          <w:b/>
          <w:lang w:val="es-ES"/>
        </w:rPr>
        <w:t xml:space="preserve">de </w:t>
      </w:r>
      <w:r w:rsidR="00C51A41" w:rsidRPr="00707640">
        <w:rPr>
          <w:rFonts w:ascii="Arial" w:eastAsia="Palatino Linotype" w:hAnsi="Arial" w:cs="Arial"/>
          <w:b/>
          <w:spacing w:val="-2"/>
          <w:lang w:val="es-ES"/>
        </w:rPr>
        <w:t>B</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enes y</w:t>
      </w:r>
      <w:r w:rsidR="00C51A41" w:rsidRPr="00707640">
        <w:rPr>
          <w:rFonts w:ascii="Arial" w:eastAsia="Palatino Linotype" w:hAnsi="Arial" w:cs="Arial"/>
          <w:b/>
          <w:spacing w:val="-3"/>
          <w:lang w:val="es-ES"/>
        </w:rPr>
        <w:t xml:space="preserve"> </w:t>
      </w:r>
      <w:r w:rsidR="00C51A41" w:rsidRPr="00707640">
        <w:rPr>
          <w:rFonts w:ascii="Arial" w:eastAsia="Palatino Linotype" w:hAnsi="Arial" w:cs="Arial"/>
          <w:b/>
          <w:lang w:val="es-ES"/>
        </w:rPr>
        <w:t>Ser</w:t>
      </w:r>
      <w:r w:rsidR="00C51A41" w:rsidRPr="00707640">
        <w:rPr>
          <w:rFonts w:ascii="Arial" w:eastAsia="Palatino Linotype" w:hAnsi="Arial" w:cs="Arial"/>
          <w:b/>
          <w:spacing w:val="-3"/>
          <w:lang w:val="es-ES"/>
        </w:rPr>
        <w:t>v</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c</w:t>
      </w:r>
      <w:r w:rsidR="00C51A41" w:rsidRPr="00707640">
        <w:rPr>
          <w:rFonts w:ascii="Arial" w:eastAsia="Palatino Linotype" w:hAnsi="Arial" w:cs="Arial"/>
          <w:b/>
          <w:spacing w:val="1"/>
          <w:lang w:val="es-ES"/>
        </w:rPr>
        <w:t>i</w:t>
      </w:r>
      <w:r w:rsidR="00C51A41" w:rsidRPr="00707640">
        <w:rPr>
          <w:rFonts w:ascii="Arial" w:eastAsia="Palatino Linotype" w:hAnsi="Arial" w:cs="Arial"/>
          <w:b/>
          <w:spacing w:val="-3"/>
          <w:lang w:val="es-ES"/>
        </w:rPr>
        <w:t>o</w:t>
      </w:r>
      <w:r w:rsidR="00C51A41" w:rsidRPr="00707640">
        <w:rPr>
          <w:rFonts w:ascii="Arial" w:eastAsia="Palatino Linotype" w:hAnsi="Arial" w:cs="Arial"/>
          <w:b/>
          <w:lang w:val="es-ES"/>
        </w:rPr>
        <w:t xml:space="preserve">s </w:t>
      </w:r>
      <w:r w:rsidR="00C51A41" w:rsidRPr="00707640">
        <w:rPr>
          <w:rFonts w:ascii="Arial" w:eastAsia="Palatino Linotype" w:hAnsi="Arial" w:cs="Arial"/>
          <w:b/>
          <w:spacing w:val="1"/>
          <w:lang w:val="es-ES"/>
        </w:rPr>
        <w:t>(</w:t>
      </w:r>
      <w:r w:rsidR="00C51A41" w:rsidRPr="00707640">
        <w:rPr>
          <w:rFonts w:ascii="Arial" w:eastAsia="Palatino Linotype" w:hAnsi="Arial" w:cs="Arial"/>
          <w:b/>
          <w:spacing w:val="-3"/>
          <w:lang w:val="es-ES"/>
        </w:rPr>
        <w:t>S</w:t>
      </w:r>
      <w:r w:rsidR="00C51A41" w:rsidRPr="00707640">
        <w:rPr>
          <w:rFonts w:ascii="Arial" w:eastAsia="Palatino Linotype" w:hAnsi="Arial" w:cs="Arial"/>
          <w:b/>
          <w:spacing w:val="1"/>
          <w:lang w:val="es-ES"/>
        </w:rPr>
        <w:t>A</w:t>
      </w:r>
      <w:r w:rsidR="00C51A41" w:rsidRPr="00707640">
        <w:rPr>
          <w:rFonts w:ascii="Arial" w:eastAsia="Palatino Linotype" w:hAnsi="Arial" w:cs="Arial"/>
          <w:b/>
          <w:lang w:val="es-ES"/>
        </w:rPr>
        <w:t>BS)</w:t>
      </w:r>
    </w:p>
    <w:p w:rsidR="00C51A41" w:rsidRPr="00707640" w:rsidRDefault="00C51A41" w:rsidP="00DC778E">
      <w:pPr>
        <w:spacing w:before="18" w:line="220" w:lineRule="exact"/>
        <w:jc w:val="both"/>
        <w:rPr>
          <w:rFonts w:ascii="Arial" w:hAnsi="Arial" w:cs="Arial"/>
          <w:lang w:val="es-ES"/>
        </w:rPr>
      </w:pPr>
    </w:p>
    <w:p w:rsidR="0000102A" w:rsidRDefault="00C51A41" w:rsidP="005052AE">
      <w:pPr>
        <w:ind w:right="72"/>
        <w:jc w:val="both"/>
        <w:rPr>
          <w:rFonts w:ascii="Arial" w:eastAsia="Palatino Linotype" w:hAnsi="Arial" w:cs="Arial"/>
          <w:lang w:val="es-ES"/>
        </w:rPr>
      </w:pPr>
      <w:r w:rsidRPr="00707640">
        <w:rPr>
          <w:rFonts w:ascii="Arial" w:eastAsia="Palatino Linotype" w:hAnsi="Arial" w:cs="Arial"/>
          <w:lang w:val="es-ES"/>
        </w:rPr>
        <w:t>El</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S</w:t>
      </w:r>
      <w:r w:rsidRPr="00707640">
        <w:rPr>
          <w:rFonts w:ascii="Arial" w:eastAsia="Palatino Linotype" w:hAnsi="Arial" w:cs="Arial"/>
          <w:spacing w:val="1"/>
          <w:lang w:val="es-ES"/>
        </w:rPr>
        <w:t>A</w:t>
      </w:r>
      <w:r w:rsidRPr="00707640">
        <w:rPr>
          <w:rFonts w:ascii="Arial" w:eastAsia="Palatino Linotype" w:hAnsi="Arial" w:cs="Arial"/>
          <w:lang w:val="es-ES"/>
        </w:rPr>
        <w:t xml:space="preserve">BS </w:t>
      </w:r>
      <w:r w:rsidRPr="00707640">
        <w:rPr>
          <w:rFonts w:ascii="Arial" w:eastAsia="Palatino Linotype" w:hAnsi="Arial" w:cs="Arial"/>
          <w:spacing w:val="15"/>
          <w:lang w:val="es-ES"/>
        </w:rPr>
        <w:t xml:space="preserve"> </w:t>
      </w:r>
      <w:r w:rsidRPr="00707640">
        <w:rPr>
          <w:rFonts w:ascii="Arial" w:eastAsia="Palatino Linotype" w:hAnsi="Arial" w:cs="Arial"/>
          <w:spacing w:val="1"/>
          <w:lang w:val="es-ES"/>
        </w:rPr>
        <w:t>h</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a</w:t>
      </w:r>
      <w:r w:rsidRPr="00707640">
        <w:rPr>
          <w:rFonts w:ascii="Arial" w:eastAsia="Palatino Linotype" w:hAnsi="Arial" w:cs="Arial"/>
          <w:spacing w:val="1"/>
          <w:lang w:val="es-ES"/>
        </w:rPr>
        <w:t>rr</w:t>
      </w:r>
      <w:r w:rsidRPr="00707640">
        <w:rPr>
          <w:rFonts w:ascii="Arial" w:eastAsia="Palatino Linotype" w:hAnsi="Arial" w:cs="Arial"/>
          <w:spacing w:val="-3"/>
          <w:lang w:val="es-ES"/>
        </w:rPr>
        <w:t>o</w:t>
      </w:r>
      <w:r w:rsidRPr="00707640">
        <w:rPr>
          <w:rFonts w:ascii="Arial" w:eastAsia="Palatino Linotype" w:hAnsi="Arial" w:cs="Arial"/>
          <w:spacing w:val="1"/>
          <w:lang w:val="es-ES"/>
        </w:rPr>
        <w:t>j</w:t>
      </w:r>
      <w:r w:rsidRPr="00707640">
        <w:rPr>
          <w:rFonts w:ascii="Arial" w:eastAsia="Palatino Linotype" w:hAnsi="Arial" w:cs="Arial"/>
          <w:lang w:val="es-ES"/>
        </w:rPr>
        <w:t xml:space="preserve">ado </w:t>
      </w:r>
      <w:r w:rsidRPr="00707640">
        <w:rPr>
          <w:rFonts w:ascii="Arial" w:eastAsia="Palatino Linotype" w:hAnsi="Arial" w:cs="Arial"/>
          <w:spacing w:val="-1"/>
          <w:lang w:val="es-ES"/>
        </w:rPr>
        <w:t>un</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lang w:val="es-ES"/>
        </w:rPr>
        <w:t>ca</w:t>
      </w:r>
      <w:r w:rsidRPr="00707640">
        <w:rPr>
          <w:rFonts w:ascii="Arial" w:eastAsia="Palatino Linotype" w:hAnsi="Arial" w:cs="Arial"/>
          <w:spacing w:val="1"/>
          <w:lang w:val="es-ES"/>
        </w:rPr>
        <w:t>l</w:t>
      </w:r>
      <w:r w:rsidRPr="00707640">
        <w:rPr>
          <w:rFonts w:ascii="Arial" w:eastAsia="Palatino Linotype" w:hAnsi="Arial" w:cs="Arial"/>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2"/>
          <w:lang w:val="es-ES"/>
        </w:rPr>
        <w:t xml:space="preserve"> </w:t>
      </w:r>
      <w:r w:rsidRPr="00707640">
        <w:rPr>
          <w:rFonts w:ascii="Arial" w:eastAsia="Palatino Linotype" w:hAnsi="Arial" w:cs="Arial"/>
          <w:lang w:val="es-ES"/>
        </w:rPr>
        <w:t>de</w:t>
      </w:r>
      <w:r w:rsidRPr="00707640">
        <w:rPr>
          <w:rFonts w:ascii="Arial" w:eastAsia="Palatino Linotype" w:hAnsi="Arial" w:cs="Arial"/>
          <w:spacing w:val="7"/>
          <w:lang w:val="es-ES"/>
        </w:rPr>
        <w:t xml:space="preserve"> </w:t>
      </w:r>
      <w:r w:rsidR="0000102A">
        <w:rPr>
          <w:rFonts w:ascii="Arial" w:eastAsia="Palatino Linotype" w:hAnsi="Arial" w:cs="Arial"/>
          <w:spacing w:val="7"/>
          <w:lang w:val="es-ES"/>
        </w:rPr>
        <w:t>97</w:t>
      </w:r>
      <w:r w:rsidRPr="00707640">
        <w:rPr>
          <w:rFonts w:ascii="Arial" w:eastAsia="Palatino Linotype" w:hAnsi="Arial" w:cs="Arial"/>
          <w:lang w:val="es-ES"/>
        </w:rPr>
        <w:t>%</w:t>
      </w:r>
      <w:r w:rsidRPr="00707640">
        <w:rPr>
          <w:rFonts w:ascii="Arial" w:eastAsia="Palatino Linotype" w:hAnsi="Arial" w:cs="Arial"/>
          <w:spacing w:val="1"/>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q</w:t>
      </w:r>
      <w:r w:rsidRPr="00707640">
        <w:rPr>
          <w:rFonts w:ascii="Arial" w:eastAsia="Palatino Linotype" w:hAnsi="Arial" w:cs="Arial"/>
          <w:spacing w:val="-1"/>
          <w:lang w:val="es-ES"/>
        </w:rPr>
        <w:t>u</w:t>
      </w:r>
      <w:r w:rsidRPr="00707640">
        <w:rPr>
          <w:rFonts w:ascii="Arial" w:eastAsia="Palatino Linotype" w:hAnsi="Arial" w:cs="Arial"/>
          <w:lang w:val="es-ES"/>
        </w:rPr>
        <w:t>iva</w:t>
      </w:r>
      <w:r w:rsidRPr="00707640">
        <w:rPr>
          <w:rFonts w:ascii="Arial" w:eastAsia="Palatino Linotype" w:hAnsi="Arial" w:cs="Arial"/>
          <w:spacing w:val="-1"/>
          <w:lang w:val="es-ES"/>
        </w:rPr>
        <w:t>l</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u</w:t>
      </w:r>
      <w:r w:rsidRPr="00707640">
        <w:rPr>
          <w:rFonts w:ascii="Arial" w:eastAsia="Palatino Linotype" w:hAnsi="Arial" w:cs="Arial"/>
          <w:lang w:val="es-ES"/>
        </w:rPr>
        <w:t>n</w:t>
      </w:r>
      <w:r w:rsidRPr="00707640">
        <w:rPr>
          <w:rFonts w:ascii="Arial" w:eastAsia="Palatino Linotype" w:hAnsi="Arial" w:cs="Arial"/>
          <w:spacing w:val="5"/>
          <w:lang w:val="es-ES"/>
        </w:rPr>
        <w:t xml:space="preserve"> </w:t>
      </w:r>
      <w:r w:rsidRPr="00707640">
        <w:rPr>
          <w:rFonts w:ascii="Arial" w:eastAsia="Palatino Linotype" w:hAnsi="Arial" w:cs="Arial"/>
          <w:i/>
          <w:spacing w:val="1"/>
          <w:lang w:val="es-ES"/>
        </w:rPr>
        <w:t>D</w:t>
      </w:r>
      <w:r w:rsidRPr="00707640">
        <w:rPr>
          <w:rFonts w:ascii="Arial" w:eastAsia="Palatino Linotype" w:hAnsi="Arial" w:cs="Arial"/>
          <w:i/>
          <w:spacing w:val="-2"/>
          <w:lang w:val="es-ES"/>
        </w:rPr>
        <w:t>e</w:t>
      </w:r>
      <w:r w:rsidRPr="00707640">
        <w:rPr>
          <w:rFonts w:ascii="Arial" w:eastAsia="Palatino Linotype" w:hAnsi="Arial" w:cs="Arial"/>
          <w:i/>
          <w:lang w:val="es-ES"/>
        </w:rPr>
        <w:t>s</w:t>
      </w:r>
      <w:r w:rsidRPr="00707640">
        <w:rPr>
          <w:rFonts w:ascii="Arial" w:eastAsia="Palatino Linotype" w:hAnsi="Arial" w:cs="Arial"/>
          <w:i/>
          <w:spacing w:val="2"/>
          <w:lang w:val="es-ES"/>
        </w:rPr>
        <w:t>a</w:t>
      </w:r>
      <w:r w:rsidRPr="00707640">
        <w:rPr>
          <w:rFonts w:ascii="Arial" w:eastAsia="Palatino Linotype" w:hAnsi="Arial" w:cs="Arial"/>
          <w:i/>
          <w:spacing w:val="-2"/>
          <w:lang w:val="es-ES"/>
        </w:rPr>
        <w:t>r</w:t>
      </w:r>
      <w:r w:rsidRPr="00707640">
        <w:rPr>
          <w:rFonts w:ascii="Arial" w:eastAsia="Palatino Linotype" w:hAnsi="Arial" w:cs="Arial"/>
          <w:i/>
          <w:lang w:val="es-ES"/>
        </w:rPr>
        <w:t>r</w:t>
      </w:r>
      <w:r w:rsidRPr="00707640">
        <w:rPr>
          <w:rFonts w:ascii="Arial" w:eastAsia="Palatino Linotype" w:hAnsi="Arial" w:cs="Arial"/>
          <w:i/>
          <w:spacing w:val="1"/>
          <w:lang w:val="es-ES"/>
        </w:rPr>
        <w:t>o</w:t>
      </w:r>
      <w:r w:rsidRPr="00707640">
        <w:rPr>
          <w:rFonts w:ascii="Arial" w:eastAsia="Palatino Linotype" w:hAnsi="Arial" w:cs="Arial"/>
          <w:i/>
          <w:spacing w:val="-1"/>
          <w:lang w:val="es-ES"/>
        </w:rPr>
        <w:t>l</w:t>
      </w:r>
      <w:r w:rsidRPr="00707640">
        <w:rPr>
          <w:rFonts w:ascii="Arial" w:eastAsia="Palatino Linotype" w:hAnsi="Arial" w:cs="Arial"/>
          <w:i/>
          <w:spacing w:val="1"/>
          <w:lang w:val="es-ES"/>
        </w:rPr>
        <w:t>l</w:t>
      </w:r>
      <w:r w:rsidRPr="00707640">
        <w:rPr>
          <w:rFonts w:ascii="Arial" w:eastAsia="Palatino Linotype" w:hAnsi="Arial" w:cs="Arial"/>
          <w:i/>
          <w:lang w:val="es-ES"/>
        </w:rPr>
        <w:t>o</w:t>
      </w:r>
      <w:r w:rsidRPr="00707640">
        <w:rPr>
          <w:rFonts w:ascii="Arial" w:eastAsia="Palatino Linotype" w:hAnsi="Arial" w:cs="Arial"/>
          <w:i/>
          <w:spacing w:val="2"/>
          <w:lang w:val="es-ES"/>
        </w:rPr>
        <w:t xml:space="preserve"> </w:t>
      </w:r>
      <w:r w:rsidR="0000102A" w:rsidRPr="00707640">
        <w:rPr>
          <w:rFonts w:ascii="Arial" w:eastAsia="Palatino Linotype" w:hAnsi="Arial" w:cs="Arial"/>
          <w:i/>
          <w:lang w:val="es-ES"/>
        </w:rPr>
        <w:t>S</w:t>
      </w:r>
      <w:r w:rsidR="0000102A" w:rsidRPr="00707640">
        <w:rPr>
          <w:rFonts w:ascii="Arial" w:eastAsia="Palatino Linotype" w:hAnsi="Arial" w:cs="Arial"/>
          <w:i/>
          <w:spacing w:val="-2"/>
          <w:lang w:val="es-ES"/>
        </w:rPr>
        <w:t>a</w:t>
      </w:r>
      <w:r w:rsidR="0000102A" w:rsidRPr="00707640">
        <w:rPr>
          <w:rFonts w:ascii="Arial" w:eastAsia="Palatino Linotype" w:hAnsi="Arial" w:cs="Arial"/>
          <w:i/>
          <w:spacing w:val="1"/>
          <w:lang w:val="es-ES"/>
        </w:rPr>
        <w:t>t</w:t>
      </w:r>
      <w:r w:rsidR="0000102A" w:rsidRPr="00707640">
        <w:rPr>
          <w:rFonts w:ascii="Arial" w:eastAsia="Palatino Linotype" w:hAnsi="Arial" w:cs="Arial"/>
          <w:i/>
          <w:spacing w:val="-1"/>
          <w:lang w:val="es-ES"/>
        </w:rPr>
        <w:t>i</w:t>
      </w:r>
      <w:r w:rsidR="0000102A" w:rsidRPr="00707640">
        <w:rPr>
          <w:rFonts w:ascii="Arial" w:eastAsia="Palatino Linotype" w:hAnsi="Arial" w:cs="Arial"/>
          <w:i/>
          <w:lang w:val="es-ES"/>
        </w:rPr>
        <w:t>s</w:t>
      </w:r>
      <w:r w:rsidR="0000102A" w:rsidRPr="00707640">
        <w:rPr>
          <w:rFonts w:ascii="Arial" w:eastAsia="Palatino Linotype" w:hAnsi="Arial" w:cs="Arial"/>
          <w:i/>
          <w:spacing w:val="-1"/>
          <w:lang w:val="es-ES"/>
        </w:rPr>
        <w:t>f</w:t>
      </w:r>
      <w:r w:rsidR="0000102A" w:rsidRPr="00707640">
        <w:rPr>
          <w:rFonts w:ascii="Arial" w:eastAsia="Palatino Linotype" w:hAnsi="Arial" w:cs="Arial"/>
          <w:i/>
          <w:lang w:val="es-ES"/>
        </w:rPr>
        <w:t>a</w:t>
      </w:r>
      <w:r w:rsidR="0000102A" w:rsidRPr="00707640">
        <w:rPr>
          <w:rFonts w:ascii="Arial" w:eastAsia="Palatino Linotype" w:hAnsi="Arial" w:cs="Arial"/>
          <w:i/>
          <w:spacing w:val="-1"/>
          <w:lang w:val="es-ES"/>
        </w:rPr>
        <w:t>c</w:t>
      </w:r>
      <w:r w:rsidR="0000102A" w:rsidRPr="00707640">
        <w:rPr>
          <w:rFonts w:ascii="Arial" w:eastAsia="Palatino Linotype" w:hAnsi="Arial" w:cs="Arial"/>
          <w:i/>
          <w:spacing w:val="-2"/>
          <w:lang w:val="es-ES"/>
        </w:rPr>
        <w:t>t</w:t>
      </w:r>
      <w:r w:rsidR="0000102A" w:rsidRPr="00707640">
        <w:rPr>
          <w:rFonts w:ascii="Arial" w:eastAsia="Palatino Linotype" w:hAnsi="Arial" w:cs="Arial"/>
          <w:i/>
          <w:lang w:val="es-ES"/>
        </w:rPr>
        <w:t>o</w:t>
      </w:r>
      <w:r w:rsidR="0000102A" w:rsidRPr="00707640">
        <w:rPr>
          <w:rFonts w:ascii="Arial" w:eastAsia="Palatino Linotype" w:hAnsi="Arial" w:cs="Arial"/>
          <w:i/>
          <w:spacing w:val="1"/>
          <w:lang w:val="es-ES"/>
        </w:rPr>
        <w:t>ri</w:t>
      </w:r>
      <w:r w:rsidR="0000102A" w:rsidRPr="00707640">
        <w:rPr>
          <w:rFonts w:ascii="Arial" w:eastAsia="Palatino Linotype" w:hAnsi="Arial" w:cs="Arial"/>
          <w:i/>
          <w:lang w:val="es-ES"/>
        </w:rPr>
        <w:t>o</w:t>
      </w:r>
      <w:r w:rsidR="0000102A" w:rsidRPr="00707640">
        <w:rPr>
          <w:rFonts w:ascii="Arial" w:eastAsia="Palatino Linotype" w:hAnsi="Arial" w:cs="Arial"/>
          <w:i/>
          <w:spacing w:val="-1"/>
          <w:lang w:val="es-ES"/>
        </w:rPr>
        <w:t xml:space="preserve"> </w:t>
      </w:r>
      <w:r w:rsidRPr="00707640">
        <w:rPr>
          <w:rFonts w:ascii="Arial" w:eastAsia="Palatino Linotype" w:hAnsi="Arial" w:cs="Arial"/>
          <w:i/>
          <w:spacing w:val="-1"/>
          <w:lang w:val="es-ES"/>
        </w:rPr>
        <w:t>c</w:t>
      </w:r>
      <w:r w:rsidRPr="00707640">
        <w:rPr>
          <w:rFonts w:ascii="Arial" w:eastAsia="Palatino Linotype" w:hAnsi="Arial" w:cs="Arial"/>
          <w:i/>
          <w:spacing w:val="-2"/>
          <w:lang w:val="es-ES"/>
        </w:rPr>
        <w:t>o</w:t>
      </w:r>
      <w:r w:rsidRPr="00707640">
        <w:rPr>
          <w:rFonts w:ascii="Arial" w:eastAsia="Palatino Linotype" w:hAnsi="Arial" w:cs="Arial"/>
          <w:i/>
          <w:lang w:val="es-ES"/>
        </w:rPr>
        <w:t xml:space="preserve">n </w:t>
      </w:r>
      <w:r w:rsidRPr="00707640">
        <w:rPr>
          <w:rFonts w:ascii="Arial" w:eastAsia="Palatino Linotype" w:hAnsi="Arial" w:cs="Arial"/>
          <w:i/>
          <w:spacing w:val="-1"/>
          <w:lang w:val="es-ES"/>
        </w:rPr>
        <w:t>R</w:t>
      </w:r>
      <w:r w:rsidRPr="00707640">
        <w:rPr>
          <w:rFonts w:ascii="Arial" w:eastAsia="Palatino Linotype" w:hAnsi="Arial" w:cs="Arial"/>
          <w:i/>
          <w:spacing w:val="1"/>
          <w:lang w:val="es-ES"/>
        </w:rPr>
        <w:t>ie</w:t>
      </w:r>
      <w:r w:rsidRPr="00707640">
        <w:rPr>
          <w:rFonts w:ascii="Arial" w:eastAsia="Palatino Linotype" w:hAnsi="Arial" w:cs="Arial"/>
          <w:i/>
          <w:lang w:val="es-ES"/>
        </w:rPr>
        <w:t>s</w:t>
      </w:r>
      <w:r w:rsidRPr="00707640">
        <w:rPr>
          <w:rFonts w:ascii="Arial" w:eastAsia="Palatino Linotype" w:hAnsi="Arial" w:cs="Arial"/>
          <w:i/>
          <w:spacing w:val="-2"/>
          <w:lang w:val="es-ES"/>
        </w:rPr>
        <w:t>g</w:t>
      </w:r>
      <w:r w:rsidRPr="00707640">
        <w:rPr>
          <w:rFonts w:ascii="Arial" w:eastAsia="Palatino Linotype" w:hAnsi="Arial" w:cs="Arial"/>
          <w:i/>
          <w:lang w:val="es-ES"/>
        </w:rPr>
        <w:t xml:space="preserve">o </w:t>
      </w:r>
      <w:r w:rsidRPr="00707640">
        <w:rPr>
          <w:rFonts w:ascii="Arial" w:eastAsia="Palatino Linotype" w:hAnsi="Arial" w:cs="Arial"/>
          <w:i/>
          <w:spacing w:val="1"/>
          <w:lang w:val="es-ES"/>
        </w:rPr>
        <w:t xml:space="preserve"> </w:t>
      </w:r>
      <w:r w:rsidRPr="00707640">
        <w:rPr>
          <w:rFonts w:ascii="Arial" w:eastAsia="Palatino Linotype" w:hAnsi="Arial" w:cs="Arial"/>
          <w:i/>
          <w:lang w:val="es-ES"/>
        </w:rPr>
        <w:t>Ba</w:t>
      </w:r>
      <w:r w:rsidRPr="00707640">
        <w:rPr>
          <w:rFonts w:ascii="Arial" w:eastAsia="Palatino Linotype" w:hAnsi="Arial" w:cs="Arial"/>
          <w:i/>
          <w:spacing w:val="1"/>
          <w:lang w:val="es-ES"/>
        </w:rPr>
        <w:t>jo</w:t>
      </w:r>
      <w:r w:rsidRPr="00707640">
        <w:rPr>
          <w:rFonts w:ascii="Arial" w:eastAsia="Palatino Linotype" w:hAnsi="Arial" w:cs="Arial"/>
          <w:lang w:val="es-ES"/>
        </w:rPr>
        <w:t xml:space="preserve">.  </w:t>
      </w:r>
    </w:p>
    <w:p w:rsidR="0000102A" w:rsidRDefault="0000102A" w:rsidP="00DC778E">
      <w:pPr>
        <w:ind w:left="102" w:right="72"/>
        <w:jc w:val="both"/>
        <w:rPr>
          <w:rFonts w:ascii="Arial" w:eastAsia="Palatino Linotype" w:hAnsi="Arial" w:cs="Arial"/>
          <w:lang w:val="es-ES"/>
        </w:rPr>
      </w:pPr>
    </w:p>
    <w:p w:rsidR="00C51A41" w:rsidRPr="00707640" w:rsidRDefault="00C51A41" w:rsidP="005052AE">
      <w:pPr>
        <w:ind w:right="72"/>
        <w:jc w:val="both"/>
        <w:rPr>
          <w:rFonts w:ascii="Arial" w:eastAsia="Palatino Linotype" w:hAnsi="Arial" w:cs="Arial"/>
          <w:lang w:val="es-ES"/>
        </w:rPr>
      </w:pPr>
      <w:r w:rsidRPr="00707640">
        <w:rPr>
          <w:rFonts w:ascii="Arial" w:eastAsia="Palatino Linotype" w:hAnsi="Arial" w:cs="Arial"/>
          <w:spacing w:val="-3"/>
          <w:lang w:val="es-ES"/>
        </w:rPr>
        <w:t>E</w:t>
      </w:r>
      <w:r w:rsidRPr="00707640">
        <w:rPr>
          <w:rFonts w:ascii="Arial" w:eastAsia="Palatino Linotype" w:hAnsi="Arial" w:cs="Arial"/>
          <w:lang w:val="es-ES"/>
        </w:rPr>
        <w:t xml:space="preserve">n </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2"/>
          <w:lang w:val="es-ES"/>
        </w:rPr>
        <w:t>t</w:t>
      </w:r>
      <w:r w:rsidRPr="00707640">
        <w:rPr>
          <w:rFonts w:ascii="Arial" w:eastAsia="Palatino Linotype" w:hAnsi="Arial" w:cs="Arial"/>
          <w:lang w:val="es-ES"/>
        </w:rPr>
        <w:t xml:space="preserve">e </w:t>
      </w:r>
      <w:r w:rsidRPr="00707640">
        <w:rPr>
          <w:rFonts w:ascii="Arial" w:eastAsia="Palatino Linotype" w:hAnsi="Arial" w:cs="Arial"/>
          <w:spacing w:val="2"/>
          <w:lang w:val="es-ES"/>
        </w:rPr>
        <w:t xml:space="preserve"> </w:t>
      </w:r>
      <w:r w:rsidRPr="00707640">
        <w:rPr>
          <w:rFonts w:ascii="Arial" w:eastAsia="Palatino Linotype" w:hAnsi="Arial" w:cs="Arial"/>
          <w:lang w:val="es-ES"/>
        </w:rPr>
        <w:t>s</w:t>
      </w:r>
      <w:r w:rsidRPr="00707640">
        <w:rPr>
          <w:rFonts w:ascii="Arial" w:eastAsia="Palatino Linotype" w:hAnsi="Arial" w:cs="Arial"/>
          <w:spacing w:val="-4"/>
          <w:lang w:val="es-ES"/>
        </w:rPr>
        <w:t>u</w:t>
      </w:r>
      <w:r w:rsidRPr="00707640">
        <w:rPr>
          <w:rFonts w:ascii="Arial" w:eastAsia="Palatino Linotype" w:hAnsi="Arial" w:cs="Arial"/>
          <w:spacing w:val="2"/>
          <w:lang w:val="es-ES"/>
        </w:rPr>
        <w:t>b</w:t>
      </w:r>
      <w:r w:rsidRPr="00707640">
        <w:rPr>
          <w:rFonts w:ascii="Arial" w:eastAsia="Palatino Linotype" w:hAnsi="Arial" w:cs="Arial"/>
          <w:spacing w:val="1"/>
          <w:lang w:val="es-ES"/>
        </w:rPr>
        <w:t>-</w:t>
      </w:r>
      <w:r w:rsidRPr="00707640">
        <w:rPr>
          <w:rFonts w:ascii="Arial" w:eastAsia="Palatino Linotype" w:hAnsi="Arial" w:cs="Arial"/>
          <w:lang w:val="es-ES"/>
        </w:rPr>
        <w:t>sis</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m</w:t>
      </w:r>
      <w:r w:rsidRPr="00707640">
        <w:rPr>
          <w:rFonts w:ascii="Arial" w:eastAsia="Palatino Linotype" w:hAnsi="Arial" w:cs="Arial"/>
          <w:lang w:val="es-ES"/>
        </w:rPr>
        <w:t xml:space="preserve">a  </w:t>
      </w:r>
      <w:r w:rsidRPr="00707640">
        <w:rPr>
          <w:rFonts w:ascii="Arial" w:eastAsia="Palatino Linotype" w:hAnsi="Arial" w:cs="Arial"/>
          <w:spacing w:val="-2"/>
          <w:lang w:val="es-ES"/>
        </w:rPr>
        <w:t>s</w:t>
      </w:r>
      <w:r w:rsidRPr="00707640">
        <w:rPr>
          <w:rFonts w:ascii="Arial" w:eastAsia="Palatino Linotype" w:hAnsi="Arial" w:cs="Arial"/>
          <w:lang w:val="es-ES"/>
        </w:rPr>
        <w:t xml:space="preserve">e </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h</w:t>
      </w:r>
      <w:r w:rsidRPr="00707640">
        <w:rPr>
          <w:rFonts w:ascii="Arial" w:eastAsia="Palatino Linotype" w:hAnsi="Arial" w:cs="Arial"/>
          <w:spacing w:val="-2"/>
          <w:lang w:val="es-ES"/>
        </w:rPr>
        <w:t>a</w:t>
      </w:r>
      <w:r w:rsidRPr="00707640">
        <w:rPr>
          <w:rFonts w:ascii="Arial" w:eastAsia="Palatino Linotype" w:hAnsi="Arial" w:cs="Arial"/>
          <w:lang w:val="es-ES"/>
        </w:rPr>
        <w:t xml:space="preserve">n </w:t>
      </w:r>
      <w:r w:rsidRPr="00707640">
        <w:rPr>
          <w:rFonts w:ascii="Arial" w:eastAsia="Palatino Linotype" w:hAnsi="Arial" w:cs="Arial"/>
          <w:spacing w:val="1"/>
          <w:lang w:val="es-ES"/>
        </w:rPr>
        <w:t xml:space="preserve"> </w:t>
      </w:r>
      <w:r w:rsidRPr="00707640">
        <w:rPr>
          <w:rFonts w:ascii="Arial" w:eastAsia="Palatino Linotype" w:hAnsi="Arial" w:cs="Arial"/>
          <w:lang w:val="es-ES"/>
        </w:rPr>
        <w:t>i</w:t>
      </w:r>
      <w:r w:rsidRPr="00707640">
        <w:rPr>
          <w:rFonts w:ascii="Arial" w:eastAsia="Palatino Linotype" w:hAnsi="Arial" w:cs="Arial"/>
          <w:spacing w:val="-2"/>
          <w:lang w:val="es-ES"/>
        </w:rPr>
        <w:t>d</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lang w:val="es-ES"/>
        </w:rPr>
        <w:t>ado</w:t>
      </w:r>
      <w:r w:rsidRPr="00707640">
        <w:rPr>
          <w:rFonts w:ascii="Arial" w:eastAsia="Palatino Linotype" w:hAnsi="Arial" w:cs="Arial"/>
          <w:spacing w:val="54"/>
          <w:lang w:val="es-ES"/>
        </w:rPr>
        <w:t xml:space="preserve"> </w:t>
      </w:r>
      <w:r w:rsidRPr="00707640">
        <w:rPr>
          <w:rFonts w:ascii="Arial" w:eastAsia="Palatino Linotype" w:hAnsi="Arial" w:cs="Arial"/>
          <w:lang w:val="es-ES"/>
        </w:rPr>
        <w:t>co</w:t>
      </w:r>
      <w:r w:rsidRPr="00707640">
        <w:rPr>
          <w:rFonts w:ascii="Arial" w:eastAsia="Palatino Linotype" w:hAnsi="Arial" w:cs="Arial"/>
          <w:spacing w:val="-1"/>
          <w:lang w:val="es-ES"/>
        </w:rPr>
        <w:t>m</w:t>
      </w:r>
      <w:r w:rsidRPr="00707640">
        <w:rPr>
          <w:rFonts w:ascii="Arial" w:eastAsia="Palatino Linotype" w:hAnsi="Arial" w:cs="Arial"/>
          <w:lang w:val="es-ES"/>
        </w:rPr>
        <w:t xml:space="preserve">o </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pr</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1"/>
          <w:lang w:val="es-ES"/>
        </w:rPr>
        <w:t>p</w:t>
      </w:r>
      <w:r w:rsidRPr="00707640">
        <w:rPr>
          <w:rFonts w:ascii="Arial" w:eastAsia="Palatino Linotype" w:hAnsi="Arial" w:cs="Arial"/>
          <w:lang w:val="es-ES"/>
        </w:rPr>
        <w:t>a</w:t>
      </w:r>
      <w:r w:rsidRPr="00707640">
        <w:rPr>
          <w:rFonts w:ascii="Arial" w:eastAsia="Palatino Linotype" w:hAnsi="Arial" w:cs="Arial"/>
          <w:spacing w:val="-2"/>
          <w:lang w:val="es-ES"/>
        </w:rPr>
        <w:t>l</w:t>
      </w:r>
      <w:r w:rsidRPr="00707640">
        <w:rPr>
          <w:rFonts w:ascii="Arial" w:eastAsia="Palatino Linotype" w:hAnsi="Arial" w:cs="Arial"/>
          <w:lang w:val="es-ES"/>
        </w:rPr>
        <w:t>es</w:t>
      </w:r>
      <w:r w:rsidRPr="00707640">
        <w:rPr>
          <w:rFonts w:ascii="Arial" w:eastAsia="Palatino Linotype" w:hAnsi="Arial" w:cs="Arial"/>
          <w:spacing w:val="53"/>
          <w:lang w:val="es-ES"/>
        </w:rPr>
        <w:t xml:space="preserve"> </w:t>
      </w:r>
      <w:r w:rsidRPr="00707640">
        <w:rPr>
          <w:rFonts w:ascii="Arial" w:eastAsia="Palatino Linotype" w:hAnsi="Arial" w:cs="Arial"/>
          <w:spacing w:val="1"/>
          <w:lang w:val="es-ES"/>
        </w:rPr>
        <w:t>f</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ta</w:t>
      </w:r>
      <w:r w:rsidRPr="00707640">
        <w:rPr>
          <w:rFonts w:ascii="Arial" w:eastAsia="Palatino Linotype" w:hAnsi="Arial" w:cs="Arial"/>
          <w:spacing w:val="-2"/>
          <w:lang w:val="es-ES"/>
        </w:rPr>
        <w:t>l</w:t>
      </w:r>
      <w:r w:rsidRPr="00707640">
        <w:rPr>
          <w:rFonts w:ascii="Arial" w:eastAsia="Palatino Linotype" w:hAnsi="Arial" w:cs="Arial"/>
          <w:lang w:val="es-ES"/>
        </w:rPr>
        <w:t>ez</w:t>
      </w:r>
      <w:r w:rsidRPr="00707640">
        <w:rPr>
          <w:rFonts w:ascii="Arial" w:eastAsia="Palatino Linotype" w:hAnsi="Arial" w:cs="Arial"/>
          <w:spacing w:val="1"/>
          <w:lang w:val="es-ES"/>
        </w:rPr>
        <w:t>a</w:t>
      </w:r>
      <w:r w:rsidRPr="00707640">
        <w:rPr>
          <w:rFonts w:ascii="Arial" w:eastAsia="Palatino Linotype" w:hAnsi="Arial" w:cs="Arial"/>
          <w:lang w:val="es-ES"/>
        </w:rPr>
        <w:t xml:space="preserve">s:  i) </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e c</w:t>
      </w:r>
      <w:r w:rsidRPr="00707640">
        <w:rPr>
          <w:rFonts w:ascii="Arial" w:eastAsia="Palatino Linotype" w:hAnsi="Arial" w:cs="Arial"/>
          <w:spacing w:val="-1"/>
          <w:lang w:val="es-ES"/>
        </w:rPr>
        <w:t>u</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ta</w:t>
      </w:r>
      <w:r w:rsidRPr="00707640">
        <w:rPr>
          <w:rFonts w:ascii="Arial" w:eastAsia="Palatino Linotype" w:hAnsi="Arial" w:cs="Arial"/>
          <w:spacing w:val="1"/>
          <w:lang w:val="es-ES"/>
        </w:rPr>
        <w:t xml:space="preserve"> </w:t>
      </w:r>
      <w:r w:rsidRPr="00707640">
        <w:rPr>
          <w:rFonts w:ascii="Arial" w:eastAsia="Palatino Linotype" w:hAnsi="Arial" w:cs="Arial"/>
          <w:lang w:val="es-ES"/>
        </w:rPr>
        <w:t>c</w:t>
      </w:r>
      <w:r w:rsidRPr="00707640">
        <w:rPr>
          <w:rFonts w:ascii="Arial" w:eastAsia="Palatino Linotype" w:hAnsi="Arial" w:cs="Arial"/>
          <w:spacing w:val="-3"/>
          <w:lang w:val="es-ES"/>
        </w:rPr>
        <w:t>o</w:t>
      </w:r>
      <w:r w:rsidRPr="00707640">
        <w:rPr>
          <w:rFonts w:ascii="Arial" w:eastAsia="Palatino Linotype" w:hAnsi="Arial" w:cs="Arial"/>
          <w:lang w:val="es-ES"/>
        </w:rPr>
        <w:t>n</w:t>
      </w:r>
      <w:r w:rsidRPr="00707640">
        <w:rPr>
          <w:rFonts w:ascii="Arial" w:eastAsia="Palatino Linotype" w:hAnsi="Arial" w:cs="Arial"/>
          <w:spacing w:val="2"/>
          <w:lang w:val="es-ES"/>
        </w:rPr>
        <w:t xml:space="preserve"> </w:t>
      </w:r>
      <w:r w:rsidR="002E5CF1">
        <w:rPr>
          <w:rFonts w:ascii="Arial" w:eastAsia="Palatino Linotype" w:hAnsi="Arial" w:cs="Arial"/>
          <w:spacing w:val="2"/>
          <w:lang w:val="es-ES"/>
        </w:rPr>
        <w:t>un sistema de expedientes a nivel centralizado en el cual se le puede hacer seguimiento a todas y cada una de las etapas de los procesos de adquisiciones;</w:t>
      </w:r>
      <w:r w:rsidRPr="00707640">
        <w:rPr>
          <w:rFonts w:ascii="Arial" w:eastAsia="Palatino Linotype" w:hAnsi="Arial" w:cs="Arial"/>
          <w:spacing w:val="1"/>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i</w:t>
      </w:r>
      <w:r w:rsidRPr="00707640">
        <w:rPr>
          <w:rFonts w:ascii="Arial" w:eastAsia="Palatino Linotype" w:hAnsi="Arial" w:cs="Arial"/>
          <w:lang w:val="es-ES"/>
        </w:rPr>
        <w:t>)</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002E5CF1">
        <w:rPr>
          <w:rFonts w:ascii="Arial" w:eastAsia="Palatino Linotype" w:hAnsi="Arial" w:cs="Arial"/>
          <w:spacing w:val="1"/>
          <w:lang w:val="es-ES"/>
        </w:rPr>
        <w:t>IM tiene un sistema de inventario y activo fijo donde se contemplan las obras realizadas en el marco de los préstamos BID</w:t>
      </w:r>
      <w:r w:rsidRPr="00707640">
        <w:rPr>
          <w:rFonts w:ascii="Arial" w:eastAsia="Palatino Linotype" w:hAnsi="Arial" w:cs="Arial"/>
          <w:lang w:val="es-ES"/>
        </w:rPr>
        <w:t>;</w:t>
      </w:r>
      <w:r w:rsidRPr="00707640">
        <w:rPr>
          <w:rFonts w:ascii="Arial" w:eastAsia="Palatino Linotype" w:hAnsi="Arial" w:cs="Arial"/>
          <w:spacing w:val="1"/>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i</w:t>
      </w:r>
      <w:r w:rsidRPr="00707640">
        <w:rPr>
          <w:rFonts w:ascii="Arial" w:eastAsia="Palatino Linotype" w:hAnsi="Arial" w:cs="Arial"/>
          <w:lang w:val="es-ES"/>
        </w:rPr>
        <w:t>i)</w:t>
      </w:r>
      <w:r w:rsidRPr="00707640">
        <w:rPr>
          <w:rFonts w:ascii="Arial" w:eastAsia="Palatino Linotype" w:hAnsi="Arial" w:cs="Arial"/>
          <w:spacing w:val="1"/>
          <w:lang w:val="es-ES"/>
        </w:rPr>
        <w:t xml:space="preserve"> </w:t>
      </w:r>
      <w:r w:rsidR="002E5CF1">
        <w:rPr>
          <w:rFonts w:ascii="Arial" w:eastAsia="Palatino Linotype" w:hAnsi="Arial" w:cs="Arial"/>
          <w:spacing w:val="1"/>
          <w:lang w:val="es-ES"/>
        </w:rPr>
        <w:t>el personal d</w:t>
      </w:r>
      <w:r w:rsidRPr="00707640">
        <w:rPr>
          <w:rFonts w:ascii="Arial" w:eastAsia="Palatino Linotype" w:hAnsi="Arial" w:cs="Arial"/>
          <w:lang w:val="es-ES"/>
        </w:rPr>
        <w:t>e</w:t>
      </w:r>
      <w:r w:rsidR="002E5CF1">
        <w:rPr>
          <w:rFonts w:ascii="Arial" w:eastAsia="Palatino Linotype" w:hAnsi="Arial" w:cs="Arial"/>
          <w:lang w:val="es-ES"/>
        </w:rPr>
        <w:t xml:space="preserve"> la UES ha participado c</w:t>
      </w:r>
      <w:r w:rsidRPr="00707640">
        <w:rPr>
          <w:rFonts w:ascii="Arial" w:eastAsia="Palatino Linotype" w:hAnsi="Arial" w:cs="Arial"/>
          <w:lang w:val="es-ES"/>
        </w:rPr>
        <w:t>apa</w:t>
      </w:r>
      <w:r w:rsidRPr="00707640">
        <w:rPr>
          <w:rFonts w:ascii="Arial" w:eastAsia="Palatino Linotype" w:hAnsi="Arial" w:cs="Arial"/>
          <w:spacing w:val="-2"/>
          <w:lang w:val="es-ES"/>
        </w:rPr>
        <w:t>c</w:t>
      </w:r>
      <w:r w:rsidRPr="00707640">
        <w:rPr>
          <w:rFonts w:ascii="Arial" w:eastAsia="Palatino Linotype" w:hAnsi="Arial" w:cs="Arial"/>
          <w:lang w:val="es-ES"/>
        </w:rPr>
        <w:t>ita</w:t>
      </w:r>
      <w:r w:rsidRPr="00707640">
        <w:rPr>
          <w:rFonts w:ascii="Arial" w:eastAsia="Palatino Linotype" w:hAnsi="Arial" w:cs="Arial"/>
          <w:spacing w:val="-2"/>
          <w:lang w:val="es-ES"/>
        </w:rPr>
        <w:t>c</w:t>
      </w:r>
      <w:r w:rsidRPr="00707640">
        <w:rPr>
          <w:rFonts w:ascii="Arial" w:eastAsia="Palatino Linotype" w:hAnsi="Arial" w:cs="Arial"/>
          <w:lang w:val="es-ES"/>
        </w:rPr>
        <w:t>io</w:t>
      </w:r>
      <w:r w:rsidRPr="00707640">
        <w:rPr>
          <w:rFonts w:ascii="Arial" w:eastAsia="Palatino Linotype" w:hAnsi="Arial" w:cs="Arial"/>
          <w:spacing w:val="-1"/>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s so</w:t>
      </w:r>
      <w:r w:rsidRPr="00707640">
        <w:rPr>
          <w:rFonts w:ascii="Arial" w:eastAsia="Palatino Linotype" w:hAnsi="Arial" w:cs="Arial"/>
          <w:spacing w:val="-3"/>
          <w:lang w:val="es-ES"/>
        </w:rPr>
        <w:t>b</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mas</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adqu</w:t>
      </w:r>
      <w:r w:rsidRPr="00707640">
        <w:rPr>
          <w:rFonts w:ascii="Arial" w:eastAsia="Palatino Linotype" w:hAnsi="Arial" w:cs="Arial"/>
          <w:spacing w:val="-2"/>
          <w:lang w:val="es-ES"/>
        </w:rPr>
        <w:t>i</w:t>
      </w:r>
      <w:r w:rsidRPr="00707640">
        <w:rPr>
          <w:rFonts w:ascii="Arial" w:eastAsia="Palatino Linotype" w:hAnsi="Arial" w:cs="Arial"/>
          <w:lang w:val="es-ES"/>
        </w:rPr>
        <w:t>si</w:t>
      </w:r>
      <w:r w:rsidRPr="00707640">
        <w:rPr>
          <w:rFonts w:ascii="Arial" w:eastAsia="Palatino Linotype" w:hAnsi="Arial" w:cs="Arial"/>
          <w:spacing w:val="-1"/>
          <w:lang w:val="es-ES"/>
        </w:rPr>
        <w:t>c</w:t>
      </w:r>
      <w:r w:rsidRPr="00707640">
        <w:rPr>
          <w:rFonts w:ascii="Arial" w:eastAsia="Palatino Linotype" w:hAnsi="Arial" w:cs="Arial"/>
          <w:lang w:val="es-ES"/>
        </w:rPr>
        <w:t>io</w:t>
      </w:r>
      <w:r w:rsidRPr="00707640">
        <w:rPr>
          <w:rFonts w:ascii="Arial" w:eastAsia="Palatino Linotype" w:hAnsi="Arial" w:cs="Arial"/>
          <w:spacing w:val="-1"/>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lang w:val="es-ES"/>
        </w:rPr>
        <w:t>con</w:t>
      </w:r>
      <w:r w:rsidRPr="00707640">
        <w:rPr>
          <w:rFonts w:ascii="Arial" w:eastAsia="Palatino Linotype" w:hAnsi="Arial" w:cs="Arial"/>
          <w:spacing w:val="1"/>
          <w:lang w:val="es-ES"/>
        </w:rPr>
        <w:t xml:space="preserve"> P</w:t>
      </w:r>
      <w:r w:rsidRPr="00707640">
        <w:rPr>
          <w:rFonts w:ascii="Arial" w:eastAsia="Palatino Linotype" w:hAnsi="Arial" w:cs="Arial"/>
          <w:lang w:val="es-ES"/>
        </w:rPr>
        <w:t>ol</w:t>
      </w:r>
      <w:r w:rsidRPr="00707640">
        <w:rPr>
          <w:rFonts w:ascii="Arial" w:eastAsia="Palatino Linotype" w:hAnsi="Arial" w:cs="Arial"/>
          <w:spacing w:val="-2"/>
          <w:lang w:val="es-ES"/>
        </w:rPr>
        <w:t>í</w:t>
      </w:r>
      <w:r w:rsidRPr="00707640">
        <w:rPr>
          <w:rFonts w:ascii="Arial" w:eastAsia="Palatino Linotype" w:hAnsi="Arial" w:cs="Arial"/>
          <w:lang w:val="es-ES"/>
        </w:rPr>
        <w:t>ti</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lang w:val="es-ES"/>
        </w:rPr>
        <w:t>s</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el BID</w:t>
      </w:r>
      <w:r w:rsidRPr="00707640">
        <w:rPr>
          <w:rFonts w:ascii="Arial" w:eastAsia="Palatino Linotype" w:hAnsi="Arial" w:cs="Arial"/>
          <w:spacing w:val="2"/>
          <w:lang w:val="es-ES"/>
        </w:rPr>
        <w:t xml:space="preserve"> </w:t>
      </w:r>
      <w:r w:rsidR="002E5CF1">
        <w:rPr>
          <w:rFonts w:ascii="Arial" w:eastAsia="Palatino Linotype" w:hAnsi="Arial" w:cs="Arial"/>
          <w:spacing w:val="2"/>
          <w:lang w:val="es-ES"/>
        </w:rPr>
        <w:t>en varias oportunidades</w:t>
      </w:r>
      <w:r w:rsidRPr="00707640">
        <w:rPr>
          <w:rFonts w:ascii="Arial" w:eastAsia="Palatino Linotype" w:hAnsi="Arial" w:cs="Arial"/>
          <w:lang w:val="es-ES"/>
        </w:rPr>
        <w:t>; y</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i</w:t>
      </w:r>
      <w:r w:rsidRPr="00707640">
        <w:rPr>
          <w:rFonts w:ascii="Arial" w:eastAsia="Palatino Linotype" w:hAnsi="Arial" w:cs="Arial"/>
          <w:lang w:val="es-ES"/>
        </w:rPr>
        <w:t>v)</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x</w:t>
      </w:r>
      <w:r w:rsidRPr="00707640">
        <w:rPr>
          <w:rFonts w:ascii="Arial" w:eastAsia="Palatino Linotype" w:hAnsi="Arial" w:cs="Arial"/>
          <w:spacing w:val="-2"/>
          <w:lang w:val="es-ES"/>
        </w:rPr>
        <w:t>i</w:t>
      </w:r>
      <w:r w:rsidRPr="00707640">
        <w:rPr>
          <w:rFonts w:ascii="Arial" w:eastAsia="Palatino Linotype" w:hAnsi="Arial" w:cs="Arial"/>
          <w:lang w:val="es-ES"/>
        </w:rPr>
        <w:t>s</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2"/>
          <w:lang w:val="es-ES"/>
        </w:rPr>
        <w:t xml:space="preserve"> e</w:t>
      </w:r>
      <w:r w:rsidRPr="00707640">
        <w:rPr>
          <w:rFonts w:ascii="Arial" w:eastAsia="Palatino Linotype" w:hAnsi="Arial" w:cs="Arial"/>
          <w:spacing w:val="-2"/>
          <w:lang w:val="es-ES"/>
        </w:rPr>
        <w:t>s</w:t>
      </w:r>
      <w:r w:rsidRPr="00707640">
        <w:rPr>
          <w:rFonts w:ascii="Arial" w:eastAsia="Palatino Linotype" w:hAnsi="Arial" w:cs="Arial"/>
          <w:lang w:val="es-ES"/>
        </w:rPr>
        <w:t>tab</w:t>
      </w:r>
      <w:r w:rsidRPr="00707640">
        <w:rPr>
          <w:rFonts w:ascii="Arial" w:eastAsia="Palatino Linotype" w:hAnsi="Arial" w:cs="Arial"/>
          <w:spacing w:val="1"/>
          <w:lang w:val="es-ES"/>
        </w:rPr>
        <w:t>i</w:t>
      </w:r>
      <w:r w:rsidRPr="00707640">
        <w:rPr>
          <w:rFonts w:ascii="Arial" w:eastAsia="Palatino Linotype" w:hAnsi="Arial" w:cs="Arial"/>
          <w:spacing w:val="-2"/>
          <w:lang w:val="es-ES"/>
        </w:rPr>
        <w:t>l</w:t>
      </w:r>
      <w:r w:rsidRPr="00707640">
        <w:rPr>
          <w:rFonts w:ascii="Arial" w:eastAsia="Palatino Linotype" w:hAnsi="Arial" w:cs="Arial"/>
          <w:lang w:val="es-ES"/>
        </w:rPr>
        <w:t xml:space="preserve">idad </w:t>
      </w:r>
      <w:r w:rsidR="002E5CF1">
        <w:rPr>
          <w:rFonts w:ascii="Arial" w:eastAsia="Palatino Linotype" w:hAnsi="Arial" w:cs="Arial"/>
          <w:lang w:val="es-ES"/>
        </w:rPr>
        <w:t>del personal</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q</w:t>
      </w:r>
      <w:r w:rsidRPr="00707640">
        <w:rPr>
          <w:rFonts w:ascii="Arial" w:eastAsia="Palatino Linotype" w:hAnsi="Arial" w:cs="Arial"/>
          <w:spacing w:val="-1"/>
          <w:lang w:val="es-ES"/>
        </w:rPr>
        <w:t>u</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g</w:t>
      </w:r>
      <w:r w:rsidRPr="00707640">
        <w:rPr>
          <w:rFonts w:ascii="Arial" w:eastAsia="Palatino Linotype" w:hAnsi="Arial" w:cs="Arial"/>
          <w:lang w:val="es-ES"/>
        </w:rPr>
        <w:t>esti</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lang w:val="es-ES"/>
        </w:rPr>
        <w:t>l</w:t>
      </w:r>
      <w:r w:rsidRPr="00707640">
        <w:rPr>
          <w:rFonts w:ascii="Arial" w:eastAsia="Palatino Linotype" w:hAnsi="Arial" w:cs="Arial"/>
          <w:spacing w:val="-2"/>
          <w:lang w:val="es-ES"/>
        </w:rPr>
        <w:t>a</w:t>
      </w:r>
      <w:r w:rsidRPr="00707640">
        <w:rPr>
          <w:rFonts w:ascii="Arial" w:eastAsia="Palatino Linotype" w:hAnsi="Arial" w:cs="Arial"/>
          <w:lang w:val="es-ES"/>
        </w:rPr>
        <w:t>s adqui</w:t>
      </w:r>
      <w:r w:rsidRPr="00707640">
        <w:rPr>
          <w:rFonts w:ascii="Arial" w:eastAsia="Palatino Linotype" w:hAnsi="Arial" w:cs="Arial"/>
          <w:spacing w:val="-2"/>
          <w:lang w:val="es-ES"/>
        </w:rPr>
        <w:t>s</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lang w:val="es-ES"/>
        </w:rPr>
        <w:t>i</w:t>
      </w:r>
      <w:r w:rsidRPr="00707640">
        <w:rPr>
          <w:rFonts w:ascii="Arial" w:eastAsia="Palatino Linotype" w:hAnsi="Arial" w:cs="Arial"/>
          <w:spacing w:val="-2"/>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s.</w:t>
      </w:r>
    </w:p>
    <w:p w:rsidR="00C51A41" w:rsidRPr="00707640" w:rsidRDefault="00C51A41" w:rsidP="00DC778E">
      <w:pPr>
        <w:spacing w:line="240" w:lineRule="exact"/>
        <w:jc w:val="both"/>
        <w:rPr>
          <w:rFonts w:ascii="Arial" w:hAnsi="Arial" w:cs="Arial"/>
          <w:lang w:val="es-ES"/>
        </w:rPr>
      </w:pPr>
    </w:p>
    <w:p w:rsidR="004C2125" w:rsidRDefault="004C2125" w:rsidP="005052AE">
      <w:pPr>
        <w:spacing w:line="280" w:lineRule="exact"/>
        <w:ind w:right="442"/>
        <w:jc w:val="both"/>
        <w:rPr>
          <w:rFonts w:ascii="Arial" w:eastAsia="Palatino Linotype" w:hAnsi="Arial" w:cs="Arial"/>
          <w:spacing w:val="-1"/>
          <w:lang w:val="es-ES"/>
        </w:rPr>
      </w:pPr>
      <w:r>
        <w:rPr>
          <w:rFonts w:ascii="Arial" w:eastAsia="Palatino Linotype" w:hAnsi="Arial" w:cs="Arial"/>
          <w:spacing w:val="-1"/>
          <w:lang w:val="es-ES"/>
        </w:rPr>
        <w:t>En la calificación paralela el resultado fue de 96%, lo cual si bien es un resultado Muy Satisfactorio, permite identificar algunas acciones como oportunidad de mejora.</w:t>
      </w:r>
    </w:p>
    <w:p w:rsidR="00EE761D" w:rsidRDefault="00EE761D" w:rsidP="00DC778E">
      <w:pPr>
        <w:ind w:left="182" w:right="165"/>
        <w:jc w:val="both"/>
        <w:rPr>
          <w:rFonts w:ascii="Arial" w:eastAsia="Palatino Linotype" w:hAnsi="Arial" w:cs="Arial"/>
          <w:lang w:val="es-ES"/>
        </w:rPr>
      </w:pPr>
    </w:p>
    <w:p w:rsidR="00A33EEB" w:rsidRDefault="00A33EEB" w:rsidP="005052AE">
      <w:pPr>
        <w:ind w:right="165"/>
        <w:jc w:val="both"/>
        <w:rPr>
          <w:rFonts w:ascii="Arial" w:eastAsia="Palatino Linotype" w:hAnsi="Arial" w:cs="Arial"/>
          <w:lang w:val="es-ES"/>
        </w:rPr>
      </w:pPr>
      <w:r w:rsidRPr="00707640">
        <w:rPr>
          <w:rFonts w:ascii="Arial" w:eastAsia="Palatino Linotype" w:hAnsi="Arial" w:cs="Arial"/>
          <w:lang w:val="es-ES"/>
        </w:rPr>
        <w:t>La o</w:t>
      </w:r>
      <w:r w:rsidRPr="00707640">
        <w:rPr>
          <w:rFonts w:ascii="Arial" w:eastAsia="Palatino Linotype" w:hAnsi="Arial" w:cs="Arial"/>
          <w:spacing w:val="-1"/>
          <w:lang w:val="es-ES"/>
        </w:rPr>
        <w:t>p</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w:t>
      </w:r>
      <w:r w:rsidRPr="00707640">
        <w:rPr>
          <w:rFonts w:ascii="Arial" w:eastAsia="Palatino Linotype" w:hAnsi="Arial" w:cs="Arial"/>
          <w:spacing w:val="-1"/>
          <w:lang w:val="es-ES"/>
        </w:rPr>
        <w:t>un</w:t>
      </w:r>
      <w:r w:rsidRPr="00707640">
        <w:rPr>
          <w:rFonts w:ascii="Arial" w:eastAsia="Palatino Linotype" w:hAnsi="Arial" w:cs="Arial"/>
          <w:spacing w:val="-2"/>
          <w:lang w:val="es-ES"/>
        </w:rPr>
        <w:t>i</w:t>
      </w:r>
      <w:r w:rsidRPr="00707640">
        <w:rPr>
          <w:rFonts w:ascii="Arial" w:eastAsia="Palatino Linotype" w:hAnsi="Arial" w:cs="Arial"/>
          <w:lang w:val="es-ES"/>
        </w:rPr>
        <w:t>dad</w:t>
      </w:r>
      <w:r w:rsidRPr="00707640">
        <w:rPr>
          <w:rFonts w:ascii="Arial" w:eastAsia="Palatino Linotype" w:hAnsi="Arial" w:cs="Arial"/>
          <w:spacing w:val="-1"/>
          <w:lang w:val="es-ES"/>
        </w:rPr>
        <w:t xml:space="preserve"> </w:t>
      </w:r>
      <w:r w:rsidRPr="00707640">
        <w:rPr>
          <w:rFonts w:ascii="Arial" w:eastAsia="Palatino Linotype" w:hAnsi="Arial" w:cs="Arial"/>
          <w:lang w:val="es-ES"/>
        </w:rPr>
        <w:t>de</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m</w:t>
      </w:r>
      <w:r w:rsidRPr="00707640">
        <w:rPr>
          <w:rFonts w:ascii="Arial" w:eastAsia="Palatino Linotype" w:hAnsi="Arial" w:cs="Arial"/>
          <w:lang w:val="es-ES"/>
        </w:rPr>
        <w:t>e</w:t>
      </w:r>
      <w:r w:rsidRPr="00707640">
        <w:rPr>
          <w:rFonts w:ascii="Arial" w:eastAsia="Palatino Linotype" w:hAnsi="Arial" w:cs="Arial"/>
          <w:spacing w:val="1"/>
          <w:lang w:val="es-ES"/>
        </w:rPr>
        <w:t>j</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a, ca</w:t>
      </w:r>
      <w:r w:rsidRPr="00707640">
        <w:rPr>
          <w:rFonts w:ascii="Arial" w:eastAsia="Palatino Linotype" w:hAnsi="Arial" w:cs="Arial"/>
          <w:spacing w:val="-1"/>
          <w:lang w:val="es-ES"/>
        </w:rPr>
        <w:t>u</w:t>
      </w:r>
      <w:r w:rsidRPr="00707640">
        <w:rPr>
          <w:rFonts w:ascii="Arial" w:eastAsia="Palatino Linotype" w:hAnsi="Arial" w:cs="Arial"/>
          <w:lang w:val="es-ES"/>
        </w:rPr>
        <w:t xml:space="preserve">sa, </w:t>
      </w:r>
      <w:r w:rsidRPr="00707640">
        <w:rPr>
          <w:rFonts w:ascii="Arial" w:eastAsia="Palatino Linotype" w:hAnsi="Arial" w:cs="Arial"/>
          <w:spacing w:val="-1"/>
          <w:lang w:val="es-ES"/>
        </w:rPr>
        <w:t>r</w:t>
      </w:r>
      <w:r w:rsidRPr="00707640">
        <w:rPr>
          <w:rFonts w:ascii="Arial" w:eastAsia="Palatino Linotype" w:hAnsi="Arial" w:cs="Arial"/>
          <w:spacing w:val="-2"/>
          <w:lang w:val="es-ES"/>
        </w:rPr>
        <w:t>i</w:t>
      </w:r>
      <w:r w:rsidRPr="00707640">
        <w:rPr>
          <w:rFonts w:ascii="Arial" w:eastAsia="Palatino Linotype" w:hAnsi="Arial" w:cs="Arial"/>
          <w:spacing w:val="2"/>
          <w:lang w:val="es-ES"/>
        </w:rPr>
        <w:t>e</w:t>
      </w:r>
      <w:r w:rsidRPr="00707640">
        <w:rPr>
          <w:rFonts w:ascii="Arial" w:eastAsia="Palatino Linotype" w:hAnsi="Arial" w:cs="Arial"/>
          <w:lang w:val="es-ES"/>
        </w:rPr>
        <w:t>sg</w:t>
      </w:r>
      <w:r w:rsidRPr="00707640">
        <w:rPr>
          <w:rFonts w:ascii="Arial" w:eastAsia="Palatino Linotype" w:hAnsi="Arial" w:cs="Arial"/>
          <w:spacing w:val="-1"/>
          <w:lang w:val="es-ES"/>
        </w:rPr>
        <w:t>o</w:t>
      </w:r>
      <w:r w:rsidRPr="00707640">
        <w:rPr>
          <w:rFonts w:ascii="Arial" w:eastAsia="Palatino Linotype" w:hAnsi="Arial" w:cs="Arial"/>
          <w:lang w:val="es-ES"/>
        </w:rPr>
        <w:t>s</w:t>
      </w:r>
      <w:r w:rsidRPr="00707640">
        <w:rPr>
          <w:rFonts w:ascii="Arial" w:eastAsia="Palatino Linotype" w:hAnsi="Arial" w:cs="Arial"/>
          <w:spacing w:val="-2"/>
          <w:lang w:val="es-ES"/>
        </w:rPr>
        <w:t xml:space="preserve"> </w:t>
      </w:r>
      <w:r w:rsidRPr="00707640">
        <w:rPr>
          <w:rFonts w:ascii="Arial" w:eastAsia="Palatino Linotype" w:hAnsi="Arial" w:cs="Arial"/>
          <w:lang w:val="es-ES"/>
        </w:rPr>
        <w:t>i</w:t>
      </w:r>
      <w:r w:rsidRPr="00707640">
        <w:rPr>
          <w:rFonts w:ascii="Arial" w:eastAsia="Palatino Linotype" w:hAnsi="Arial" w:cs="Arial"/>
          <w:spacing w:val="-2"/>
          <w:lang w:val="es-ES"/>
        </w:rPr>
        <w:t>d</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i</w:t>
      </w:r>
      <w:r w:rsidRPr="00707640">
        <w:rPr>
          <w:rFonts w:ascii="Arial" w:eastAsia="Palatino Linotype" w:hAnsi="Arial" w:cs="Arial"/>
          <w:spacing w:val="1"/>
          <w:lang w:val="es-ES"/>
        </w:rPr>
        <w:t>f</w:t>
      </w:r>
      <w:r w:rsidRPr="00707640">
        <w:rPr>
          <w:rFonts w:ascii="Arial" w:eastAsia="Palatino Linotype" w:hAnsi="Arial" w:cs="Arial"/>
          <w:spacing w:val="-2"/>
          <w:lang w:val="es-ES"/>
        </w:rPr>
        <w:t>i</w:t>
      </w:r>
      <w:r w:rsidRPr="00707640">
        <w:rPr>
          <w:rFonts w:ascii="Arial" w:eastAsia="Palatino Linotype" w:hAnsi="Arial" w:cs="Arial"/>
          <w:lang w:val="es-ES"/>
        </w:rPr>
        <w:t>ca</w:t>
      </w:r>
      <w:r w:rsidRPr="00707640">
        <w:rPr>
          <w:rFonts w:ascii="Arial" w:eastAsia="Palatino Linotype" w:hAnsi="Arial" w:cs="Arial"/>
          <w:spacing w:val="-3"/>
          <w:lang w:val="es-ES"/>
        </w:rPr>
        <w:t>d</w:t>
      </w:r>
      <w:r w:rsidRPr="00707640">
        <w:rPr>
          <w:rFonts w:ascii="Arial" w:eastAsia="Palatino Linotype" w:hAnsi="Arial" w:cs="Arial"/>
          <w:lang w:val="es-ES"/>
        </w:rPr>
        <w:t>os y</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c</w:t>
      </w:r>
      <w:r w:rsidRPr="00707640">
        <w:rPr>
          <w:rFonts w:ascii="Arial" w:eastAsia="Palatino Linotype" w:hAnsi="Arial" w:cs="Arial"/>
          <w:lang w:val="es-ES"/>
        </w:rPr>
        <w:t>i</w:t>
      </w:r>
      <w:r w:rsidRPr="00707640">
        <w:rPr>
          <w:rFonts w:ascii="Arial" w:eastAsia="Palatino Linotype" w:hAnsi="Arial" w:cs="Arial"/>
          <w:spacing w:val="-2"/>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 xml:space="preserve">s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3"/>
          <w:lang w:val="es-ES"/>
        </w:rPr>
        <w:t>m</w:t>
      </w:r>
      <w:r w:rsidRPr="00707640">
        <w:rPr>
          <w:rFonts w:ascii="Arial" w:eastAsia="Palatino Linotype" w:hAnsi="Arial" w:cs="Arial"/>
          <w:spacing w:val="2"/>
          <w:lang w:val="es-ES"/>
        </w:rPr>
        <w:t>e</w:t>
      </w:r>
      <w:r w:rsidRPr="00707640">
        <w:rPr>
          <w:rFonts w:ascii="Arial" w:eastAsia="Palatino Linotype" w:hAnsi="Arial" w:cs="Arial"/>
          <w:spacing w:val="1"/>
          <w:lang w:val="es-ES"/>
        </w:rPr>
        <w:t>j</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as</w:t>
      </w:r>
      <w:r w:rsidRPr="00707640">
        <w:rPr>
          <w:rFonts w:ascii="Arial" w:eastAsia="Palatino Linotype" w:hAnsi="Arial" w:cs="Arial"/>
          <w:spacing w:val="-1"/>
          <w:lang w:val="es-ES"/>
        </w:rPr>
        <w:t xml:space="preserve"> </w:t>
      </w:r>
      <w:r w:rsidRPr="00707640">
        <w:rPr>
          <w:rFonts w:ascii="Arial" w:eastAsia="Palatino Linotype" w:hAnsi="Arial" w:cs="Arial"/>
          <w:lang w:val="es-ES"/>
        </w:rPr>
        <w:t>son:</w:t>
      </w:r>
    </w:p>
    <w:p w:rsidR="00A33EEB" w:rsidRDefault="00A33EEB" w:rsidP="00DC778E">
      <w:pPr>
        <w:ind w:left="182" w:right="165"/>
        <w:jc w:val="both"/>
        <w:rPr>
          <w:rFonts w:ascii="Arial" w:eastAsia="Palatino Linotype" w:hAnsi="Arial" w:cs="Arial"/>
          <w:lang w:val="es-ES"/>
        </w:rPr>
      </w:pPr>
    </w:p>
    <w:tbl>
      <w:tblPr>
        <w:tblW w:w="9800" w:type="dxa"/>
        <w:tblInd w:w="55" w:type="dxa"/>
        <w:tblCellMar>
          <w:left w:w="70" w:type="dxa"/>
          <w:right w:w="70" w:type="dxa"/>
        </w:tblCellMar>
        <w:tblLook w:val="04A0" w:firstRow="1" w:lastRow="0" w:firstColumn="1" w:lastColumn="0" w:noHBand="0" w:noVBand="1"/>
      </w:tblPr>
      <w:tblGrid>
        <w:gridCol w:w="340"/>
        <w:gridCol w:w="2434"/>
        <w:gridCol w:w="1753"/>
        <w:gridCol w:w="1753"/>
        <w:gridCol w:w="1018"/>
        <w:gridCol w:w="2502"/>
      </w:tblGrid>
      <w:tr w:rsidR="00B01E8B" w:rsidRPr="00B01E8B" w:rsidTr="00B01E8B">
        <w:trPr>
          <w:trHeight w:val="300"/>
        </w:trPr>
        <w:tc>
          <w:tcPr>
            <w:tcW w:w="353"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B01E8B" w:rsidRPr="00B01E8B" w:rsidRDefault="00B01E8B" w:rsidP="00B01E8B">
            <w:pPr>
              <w:jc w:val="both"/>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w:t>
            </w:r>
          </w:p>
        </w:tc>
        <w:tc>
          <w:tcPr>
            <w:tcW w:w="2533"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center"/>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Oportunidad de mejora</w:t>
            </w:r>
          </w:p>
        </w:tc>
        <w:tc>
          <w:tcPr>
            <w:tcW w:w="1643"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center"/>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Causa</w:t>
            </w:r>
          </w:p>
        </w:tc>
        <w:tc>
          <w:tcPr>
            <w:tcW w:w="1643"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center"/>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Riesgo</w:t>
            </w:r>
          </w:p>
        </w:tc>
        <w:tc>
          <w:tcPr>
            <w:tcW w:w="1017"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center"/>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Prioridad</w:t>
            </w:r>
          </w:p>
        </w:tc>
        <w:tc>
          <w:tcPr>
            <w:tcW w:w="2611"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center"/>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Acciones</w:t>
            </w:r>
          </w:p>
        </w:tc>
      </w:tr>
      <w:tr w:rsidR="00B01E8B" w:rsidRPr="002F397C" w:rsidTr="00B01E8B">
        <w:trPr>
          <w:trHeight w:val="3060"/>
        </w:trPr>
        <w:tc>
          <w:tcPr>
            <w:tcW w:w="353" w:type="dxa"/>
            <w:tcBorders>
              <w:top w:val="nil"/>
              <w:left w:val="single" w:sz="4" w:space="0" w:color="auto"/>
              <w:bottom w:val="single" w:sz="4" w:space="0" w:color="auto"/>
              <w:right w:val="single" w:sz="4" w:space="0" w:color="auto"/>
            </w:tcBorders>
            <w:shd w:val="clear" w:color="auto" w:fill="auto"/>
            <w:vAlign w:val="center"/>
            <w:hideMark/>
          </w:tcPr>
          <w:p w:rsidR="00B01E8B" w:rsidRPr="00B01E8B" w:rsidRDefault="00B01E8B" w:rsidP="00B01E8B">
            <w:pPr>
              <w:jc w:val="both"/>
              <w:rPr>
                <w:rFonts w:ascii="Arial" w:eastAsia="Times New Roman" w:hAnsi="Arial" w:cs="Arial"/>
                <w:color w:val="000000"/>
                <w:lang w:val="es-ES" w:eastAsia="es-ES"/>
              </w:rPr>
            </w:pPr>
            <w:r w:rsidRPr="00B01E8B">
              <w:rPr>
                <w:rFonts w:ascii="Arial" w:eastAsia="Times New Roman" w:hAnsi="Arial" w:cs="Arial"/>
                <w:color w:val="000000"/>
                <w:lang w:val="es-ES" w:eastAsia="es-ES"/>
              </w:rPr>
              <w:t>4</w:t>
            </w:r>
          </w:p>
        </w:tc>
        <w:tc>
          <w:tcPr>
            <w:tcW w:w="2533"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No existe documento donde consten formalmente las responsabilidades y funciones de la UES ni las responsabilidades y funciones del personal vinculado con adquisiciones.</w:t>
            </w:r>
          </w:p>
        </w:tc>
        <w:tc>
          <w:tcPr>
            <w:tcW w:w="1643"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En la práctica se conocen, ejercen y asignan las funciones y responsabilidades pero formalmente no constan en un documento guía.</w:t>
            </w:r>
          </w:p>
        </w:tc>
        <w:tc>
          <w:tcPr>
            <w:tcW w:w="1643"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Que algunas responsabilidades no queden claramente asignadas y dificulten la administración de algunas adquisiciones/ contrataciones durante la ejecución.</w:t>
            </w:r>
          </w:p>
        </w:tc>
        <w:tc>
          <w:tcPr>
            <w:tcW w:w="1017"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lang w:val="es-ES" w:eastAsia="es-ES"/>
              </w:rPr>
            </w:pPr>
            <w:r w:rsidRPr="00B01E8B">
              <w:rPr>
                <w:rFonts w:ascii="Arial" w:eastAsia="Times New Roman" w:hAnsi="Arial" w:cs="Arial"/>
                <w:lang w:val="es-ES" w:eastAsia="es-ES"/>
              </w:rPr>
              <w:t>Media</w:t>
            </w:r>
          </w:p>
        </w:tc>
        <w:tc>
          <w:tcPr>
            <w:tcW w:w="2611"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Desarrollar un documento donde se formalicen las funciones y responsabilidades de la UES y del personal vinculado con las adquisiciones/ contrataciones. Este aspecto adquiere mayor relevancia para el componente de la Mejora de la Gestión del servicio de saneamiento.</w:t>
            </w:r>
          </w:p>
        </w:tc>
      </w:tr>
    </w:tbl>
    <w:p w:rsidR="00A33EEB" w:rsidRPr="00707640" w:rsidRDefault="00A33EEB" w:rsidP="00DC778E">
      <w:pPr>
        <w:ind w:left="182" w:right="165"/>
        <w:jc w:val="both"/>
        <w:rPr>
          <w:rFonts w:ascii="Arial" w:eastAsia="Palatino Linotype" w:hAnsi="Arial" w:cs="Arial"/>
          <w:lang w:val="es-ES"/>
        </w:rPr>
      </w:pPr>
    </w:p>
    <w:p w:rsidR="00044CA5" w:rsidRDefault="00044CA5" w:rsidP="00DC778E">
      <w:pPr>
        <w:ind w:left="164" w:right="3612"/>
        <w:jc w:val="both"/>
        <w:rPr>
          <w:rFonts w:ascii="Arial" w:eastAsia="Palatino Linotype" w:hAnsi="Arial" w:cs="Arial"/>
          <w:b/>
          <w:lang w:val="es-ES"/>
        </w:rPr>
      </w:pPr>
    </w:p>
    <w:p w:rsidR="00C51A41" w:rsidRPr="00707640" w:rsidRDefault="0087106E" w:rsidP="00DC778E">
      <w:pPr>
        <w:ind w:left="164" w:right="3612"/>
        <w:jc w:val="both"/>
        <w:rPr>
          <w:rFonts w:ascii="Arial" w:eastAsia="Palatino Linotype" w:hAnsi="Arial" w:cs="Arial"/>
          <w:lang w:val="es-ES"/>
        </w:rPr>
      </w:pPr>
      <w:r>
        <w:rPr>
          <w:rFonts w:ascii="Arial" w:eastAsia="Palatino Linotype" w:hAnsi="Arial" w:cs="Arial"/>
          <w:b/>
          <w:lang w:val="es-ES"/>
        </w:rPr>
        <w:t>7</w:t>
      </w:r>
      <w:r w:rsidR="00C51A41" w:rsidRPr="00707640">
        <w:rPr>
          <w:rFonts w:ascii="Arial" w:eastAsia="Palatino Linotype" w:hAnsi="Arial" w:cs="Arial"/>
          <w:b/>
          <w:lang w:val="es-ES"/>
        </w:rPr>
        <w:t xml:space="preserve">.1.2.3. </w:t>
      </w:r>
      <w:r w:rsidR="00C51A41" w:rsidRPr="00707640">
        <w:rPr>
          <w:rFonts w:ascii="Arial" w:eastAsia="Palatino Linotype" w:hAnsi="Arial" w:cs="Arial"/>
          <w:b/>
          <w:spacing w:val="17"/>
          <w:lang w:val="es-ES"/>
        </w:rPr>
        <w:t xml:space="preserve"> </w:t>
      </w:r>
      <w:r w:rsidR="00C51A41" w:rsidRPr="00707640">
        <w:rPr>
          <w:rFonts w:ascii="Arial" w:eastAsia="Palatino Linotype" w:hAnsi="Arial" w:cs="Arial"/>
          <w:b/>
          <w:lang w:val="es-ES"/>
        </w:rPr>
        <w:t>Si</w:t>
      </w:r>
      <w:r w:rsidR="00C51A41" w:rsidRPr="00707640">
        <w:rPr>
          <w:rFonts w:ascii="Arial" w:eastAsia="Palatino Linotype" w:hAnsi="Arial" w:cs="Arial"/>
          <w:b/>
          <w:spacing w:val="1"/>
          <w:lang w:val="es-ES"/>
        </w:rPr>
        <w:t>st</w:t>
      </w:r>
      <w:r w:rsidR="00C51A41" w:rsidRPr="00707640">
        <w:rPr>
          <w:rFonts w:ascii="Arial" w:eastAsia="Palatino Linotype" w:hAnsi="Arial" w:cs="Arial"/>
          <w:b/>
          <w:spacing w:val="-2"/>
          <w:lang w:val="es-ES"/>
        </w:rPr>
        <w:t>e</w:t>
      </w:r>
      <w:r w:rsidR="00C51A41" w:rsidRPr="00707640">
        <w:rPr>
          <w:rFonts w:ascii="Arial" w:eastAsia="Palatino Linotype" w:hAnsi="Arial" w:cs="Arial"/>
          <w:b/>
          <w:lang w:val="es-ES"/>
        </w:rPr>
        <w:t>ma de</w:t>
      </w:r>
      <w:r w:rsidR="00C51A41" w:rsidRPr="00707640">
        <w:rPr>
          <w:rFonts w:ascii="Arial" w:eastAsia="Palatino Linotype" w:hAnsi="Arial" w:cs="Arial"/>
          <w:b/>
          <w:spacing w:val="-2"/>
          <w:lang w:val="es-ES"/>
        </w:rPr>
        <w:t xml:space="preserve"> </w:t>
      </w:r>
      <w:r w:rsidR="00C51A41" w:rsidRPr="00707640">
        <w:rPr>
          <w:rFonts w:ascii="Arial" w:eastAsia="Palatino Linotype" w:hAnsi="Arial" w:cs="Arial"/>
          <w:b/>
          <w:spacing w:val="1"/>
          <w:lang w:val="es-ES"/>
        </w:rPr>
        <w:t>A</w:t>
      </w:r>
      <w:r w:rsidR="00C51A41" w:rsidRPr="00707640">
        <w:rPr>
          <w:rFonts w:ascii="Arial" w:eastAsia="Palatino Linotype" w:hAnsi="Arial" w:cs="Arial"/>
          <w:b/>
          <w:spacing w:val="-3"/>
          <w:lang w:val="es-ES"/>
        </w:rPr>
        <w:t>d</w:t>
      </w:r>
      <w:r w:rsidR="00C51A41" w:rsidRPr="00707640">
        <w:rPr>
          <w:rFonts w:ascii="Arial" w:eastAsia="Palatino Linotype" w:hAnsi="Arial" w:cs="Arial"/>
          <w:b/>
          <w:lang w:val="es-ES"/>
        </w:rPr>
        <w:t>m</w:t>
      </w:r>
      <w:r w:rsidR="00C51A41" w:rsidRPr="00707640">
        <w:rPr>
          <w:rFonts w:ascii="Arial" w:eastAsia="Palatino Linotype" w:hAnsi="Arial" w:cs="Arial"/>
          <w:b/>
          <w:spacing w:val="1"/>
          <w:lang w:val="es-ES"/>
        </w:rPr>
        <w:t>i</w:t>
      </w:r>
      <w:r w:rsidR="00C51A41" w:rsidRPr="00707640">
        <w:rPr>
          <w:rFonts w:ascii="Arial" w:eastAsia="Palatino Linotype" w:hAnsi="Arial" w:cs="Arial"/>
          <w:b/>
          <w:spacing w:val="-3"/>
          <w:lang w:val="es-ES"/>
        </w:rPr>
        <w:t>n</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s</w:t>
      </w:r>
      <w:r w:rsidR="00C51A41" w:rsidRPr="00707640">
        <w:rPr>
          <w:rFonts w:ascii="Arial" w:eastAsia="Palatino Linotype" w:hAnsi="Arial" w:cs="Arial"/>
          <w:b/>
          <w:spacing w:val="-1"/>
          <w:lang w:val="es-ES"/>
        </w:rPr>
        <w:t>t</w:t>
      </w:r>
      <w:r w:rsidR="00C51A41" w:rsidRPr="00707640">
        <w:rPr>
          <w:rFonts w:ascii="Arial" w:eastAsia="Palatino Linotype" w:hAnsi="Arial" w:cs="Arial"/>
          <w:b/>
          <w:lang w:val="es-ES"/>
        </w:rPr>
        <w:t>ra</w:t>
      </w:r>
      <w:r w:rsidR="00C51A41" w:rsidRPr="00707640">
        <w:rPr>
          <w:rFonts w:ascii="Arial" w:eastAsia="Palatino Linotype" w:hAnsi="Arial" w:cs="Arial"/>
          <w:b/>
          <w:spacing w:val="-2"/>
          <w:lang w:val="es-ES"/>
        </w:rPr>
        <w:t>c</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ón</w:t>
      </w:r>
      <w:r w:rsidR="00C51A41" w:rsidRPr="00707640">
        <w:rPr>
          <w:rFonts w:ascii="Arial" w:eastAsia="Palatino Linotype" w:hAnsi="Arial" w:cs="Arial"/>
          <w:b/>
          <w:spacing w:val="-1"/>
          <w:lang w:val="es-ES"/>
        </w:rPr>
        <w:t xml:space="preserve"> F</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na</w:t>
      </w:r>
      <w:r w:rsidR="00C51A41" w:rsidRPr="00707640">
        <w:rPr>
          <w:rFonts w:ascii="Arial" w:eastAsia="Palatino Linotype" w:hAnsi="Arial" w:cs="Arial"/>
          <w:b/>
          <w:spacing w:val="-1"/>
          <w:lang w:val="es-ES"/>
        </w:rPr>
        <w:t>n</w:t>
      </w:r>
      <w:r w:rsidR="00C51A41" w:rsidRPr="00707640">
        <w:rPr>
          <w:rFonts w:ascii="Arial" w:eastAsia="Palatino Linotype" w:hAnsi="Arial" w:cs="Arial"/>
          <w:b/>
          <w:spacing w:val="-2"/>
          <w:lang w:val="es-ES"/>
        </w:rPr>
        <w:t>c</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e</w:t>
      </w:r>
      <w:r w:rsidR="00C51A41" w:rsidRPr="00707640">
        <w:rPr>
          <w:rFonts w:ascii="Arial" w:eastAsia="Palatino Linotype" w:hAnsi="Arial" w:cs="Arial"/>
          <w:b/>
          <w:spacing w:val="-2"/>
          <w:lang w:val="es-ES"/>
        </w:rPr>
        <w:t>r</w:t>
      </w:r>
      <w:r w:rsidR="00C51A41" w:rsidRPr="00707640">
        <w:rPr>
          <w:rFonts w:ascii="Arial" w:eastAsia="Palatino Linotype" w:hAnsi="Arial" w:cs="Arial"/>
          <w:b/>
          <w:lang w:val="es-ES"/>
        </w:rPr>
        <w:t xml:space="preserve">a </w:t>
      </w:r>
      <w:r w:rsidR="00C51A41" w:rsidRPr="00707640">
        <w:rPr>
          <w:rFonts w:ascii="Arial" w:eastAsia="Palatino Linotype" w:hAnsi="Arial" w:cs="Arial"/>
          <w:b/>
          <w:spacing w:val="1"/>
          <w:lang w:val="es-ES"/>
        </w:rPr>
        <w:t>(</w:t>
      </w:r>
      <w:r w:rsidR="00C51A41" w:rsidRPr="00707640">
        <w:rPr>
          <w:rFonts w:ascii="Arial" w:eastAsia="Palatino Linotype" w:hAnsi="Arial" w:cs="Arial"/>
          <w:b/>
          <w:spacing w:val="-3"/>
          <w:lang w:val="es-ES"/>
        </w:rPr>
        <w:t>S</w:t>
      </w:r>
      <w:r w:rsidR="00C51A41" w:rsidRPr="00707640">
        <w:rPr>
          <w:rFonts w:ascii="Arial" w:eastAsia="Palatino Linotype" w:hAnsi="Arial" w:cs="Arial"/>
          <w:b/>
          <w:spacing w:val="1"/>
          <w:lang w:val="es-ES"/>
        </w:rPr>
        <w:t>A</w:t>
      </w:r>
      <w:r w:rsidR="00C51A41" w:rsidRPr="00707640">
        <w:rPr>
          <w:rFonts w:ascii="Arial" w:eastAsia="Palatino Linotype" w:hAnsi="Arial" w:cs="Arial"/>
          <w:b/>
          <w:spacing w:val="-1"/>
          <w:lang w:val="es-ES"/>
        </w:rPr>
        <w:t>F</w:t>
      </w:r>
      <w:r w:rsidR="00C51A41" w:rsidRPr="00707640">
        <w:rPr>
          <w:rFonts w:ascii="Arial" w:eastAsia="Palatino Linotype" w:hAnsi="Arial" w:cs="Arial"/>
          <w:b/>
          <w:lang w:val="es-ES"/>
        </w:rPr>
        <w:t>)</w:t>
      </w:r>
    </w:p>
    <w:p w:rsidR="00C51A41" w:rsidRPr="00707640" w:rsidRDefault="00C51A41" w:rsidP="00DC778E">
      <w:pPr>
        <w:spacing w:before="1" w:line="240" w:lineRule="exact"/>
        <w:jc w:val="both"/>
        <w:rPr>
          <w:rFonts w:ascii="Arial" w:hAnsi="Arial" w:cs="Arial"/>
          <w:lang w:val="es-ES"/>
        </w:rPr>
      </w:pPr>
    </w:p>
    <w:p w:rsidR="00C51A41" w:rsidRPr="00707640" w:rsidRDefault="00C51A41" w:rsidP="00B01E8B">
      <w:pPr>
        <w:ind w:right="72"/>
        <w:jc w:val="both"/>
        <w:rPr>
          <w:rFonts w:ascii="Arial" w:eastAsia="Palatino Linotype" w:hAnsi="Arial" w:cs="Arial"/>
          <w:lang w:val="es-ES"/>
        </w:rPr>
      </w:pPr>
      <w:r w:rsidRPr="00707640">
        <w:rPr>
          <w:rFonts w:ascii="Arial" w:eastAsia="Palatino Linotype" w:hAnsi="Arial" w:cs="Arial"/>
          <w:lang w:val="es-ES"/>
        </w:rPr>
        <w:t>El</w:t>
      </w:r>
      <w:r w:rsidRPr="00707640">
        <w:rPr>
          <w:rFonts w:ascii="Arial" w:eastAsia="Palatino Linotype" w:hAnsi="Arial" w:cs="Arial"/>
          <w:spacing w:val="24"/>
          <w:lang w:val="es-ES"/>
        </w:rPr>
        <w:t xml:space="preserve"> </w:t>
      </w:r>
      <w:r w:rsidRPr="00707640">
        <w:rPr>
          <w:rFonts w:ascii="Arial" w:eastAsia="Palatino Linotype" w:hAnsi="Arial" w:cs="Arial"/>
          <w:spacing w:val="-1"/>
          <w:lang w:val="es-ES"/>
        </w:rPr>
        <w:t>S</w:t>
      </w:r>
      <w:r w:rsidRPr="00707640">
        <w:rPr>
          <w:rFonts w:ascii="Arial" w:eastAsia="Palatino Linotype" w:hAnsi="Arial" w:cs="Arial"/>
          <w:spacing w:val="1"/>
          <w:lang w:val="es-ES"/>
        </w:rPr>
        <w:t>A</w:t>
      </w:r>
      <w:r w:rsidRPr="00707640">
        <w:rPr>
          <w:rFonts w:ascii="Arial" w:eastAsia="Palatino Linotype" w:hAnsi="Arial" w:cs="Arial"/>
          <w:lang w:val="es-ES"/>
        </w:rPr>
        <w:t>F</w:t>
      </w:r>
      <w:r w:rsidRPr="00707640">
        <w:rPr>
          <w:rFonts w:ascii="Arial" w:eastAsia="Palatino Linotype" w:hAnsi="Arial" w:cs="Arial"/>
          <w:spacing w:val="24"/>
          <w:lang w:val="es-ES"/>
        </w:rPr>
        <w:t xml:space="preserve"> </w:t>
      </w:r>
      <w:r w:rsidRPr="00707640">
        <w:rPr>
          <w:rFonts w:ascii="Arial" w:eastAsia="Palatino Linotype" w:hAnsi="Arial" w:cs="Arial"/>
          <w:spacing w:val="-1"/>
          <w:lang w:val="es-ES"/>
        </w:rPr>
        <w:t>h</w:t>
      </w:r>
      <w:r w:rsidRPr="00707640">
        <w:rPr>
          <w:rFonts w:ascii="Arial" w:eastAsia="Palatino Linotype" w:hAnsi="Arial" w:cs="Arial"/>
          <w:lang w:val="es-ES"/>
        </w:rPr>
        <w:t>a</w:t>
      </w:r>
      <w:r w:rsidRPr="00707640">
        <w:rPr>
          <w:rFonts w:ascii="Arial" w:eastAsia="Palatino Linotype" w:hAnsi="Arial" w:cs="Arial"/>
          <w:spacing w:val="24"/>
          <w:lang w:val="es-ES"/>
        </w:rPr>
        <w:t xml:space="preserve"> </w:t>
      </w:r>
      <w:r w:rsidRPr="00707640">
        <w:rPr>
          <w:rFonts w:ascii="Arial" w:eastAsia="Palatino Linotype" w:hAnsi="Arial" w:cs="Arial"/>
          <w:spacing w:val="-2"/>
          <w:lang w:val="es-ES"/>
        </w:rPr>
        <w:t>a</w:t>
      </w:r>
      <w:r w:rsidRPr="00707640">
        <w:rPr>
          <w:rFonts w:ascii="Arial" w:eastAsia="Palatino Linotype" w:hAnsi="Arial" w:cs="Arial"/>
          <w:spacing w:val="1"/>
          <w:lang w:val="es-ES"/>
        </w:rPr>
        <w:t>rr</w:t>
      </w:r>
      <w:r w:rsidRPr="00707640">
        <w:rPr>
          <w:rFonts w:ascii="Arial" w:eastAsia="Palatino Linotype" w:hAnsi="Arial" w:cs="Arial"/>
          <w:spacing w:val="-3"/>
          <w:lang w:val="es-ES"/>
        </w:rPr>
        <w:t>o</w:t>
      </w:r>
      <w:r w:rsidRPr="00707640">
        <w:rPr>
          <w:rFonts w:ascii="Arial" w:eastAsia="Palatino Linotype" w:hAnsi="Arial" w:cs="Arial"/>
          <w:spacing w:val="1"/>
          <w:lang w:val="es-ES"/>
        </w:rPr>
        <w:t>j</w:t>
      </w:r>
      <w:r w:rsidRPr="00707640">
        <w:rPr>
          <w:rFonts w:ascii="Arial" w:eastAsia="Palatino Linotype" w:hAnsi="Arial" w:cs="Arial"/>
          <w:lang w:val="es-ES"/>
        </w:rPr>
        <w:t>ado</w:t>
      </w:r>
      <w:r w:rsidRPr="00707640">
        <w:rPr>
          <w:rFonts w:ascii="Arial" w:eastAsia="Palatino Linotype" w:hAnsi="Arial" w:cs="Arial"/>
          <w:spacing w:val="23"/>
          <w:lang w:val="es-ES"/>
        </w:rPr>
        <w:t xml:space="preserve"> </w:t>
      </w:r>
      <w:r w:rsidRPr="00707640">
        <w:rPr>
          <w:rFonts w:ascii="Arial" w:eastAsia="Palatino Linotype" w:hAnsi="Arial" w:cs="Arial"/>
          <w:spacing w:val="-1"/>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22"/>
          <w:lang w:val="es-ES"/>
        </w:rPr>
        <w:t xml:space="preserve"> </w:t>
      </w:r>
      <w:r w:rsidRPr="00707640">
        <w:rPr>
          <w:rFonts w:ascii="Arial" w:eastAsia="Palatino Linotype" w:hAnsi="Arial" w:cs="Arial"/>
          <w:lang w:val="es-ES"/>
        </w:rPr>
        <w:t>ca</w:t>
      </w:r>
      <w:r w:rsidRPr="00707640">
        <w:rPr>
          <w:rFonts w:ascii="Arial" w:eastAsia="Palatino Linotype" w:hAnsi="Arial" w:cs="Arial"/>
          <w:spacing w:val="1"/>
          <w:lang w:val="es-ES"/>
        </w:rPr>
        <w:t>l</w:t>
      </w:r>
      <w:r w:rsidRPr="00707640">
        <w:rPr>
          <w:rFonts w:ascii="Arial" w:eastAsia="Palatino Linotype" w:hAnsi="Arial" w:cs="Arial"/>
          <w:spacing w:val="-2"/>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25"/>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30"/>
          <w:lang w:val="es-ES"/>
        </w:rPr>
        <w:t xml:space="preserve"> </w:t>
      </w:r>
      <w:r w:rsidRPr="00707640">
        <w:rPr>
          <w:rFonts w:ascii="Arial" w:eastAsia="Palatino Linotype" w:hAnsi="Arial" w:cs="Arial"/>
          <w:lang w:val="es-ES"/>
        </w:rPr>
        <w:t>100%</w:t>
      </w:r>
      <w:r w:rsidRPr="00707640">
        <w:rPr>
          <w:rFonts w:ascii="Arial" w:eastAsia="Palatino Linotype" w:hAnsi="Arial" w:cs="Arial"/>
          <w:spacing w:val="21"/>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q</w:t>
      </w:r>
      <w:r w:rsidRPr="00707640">
        <w:rPr>
          <w:rFonts w:ascii="Arial" w:eastAsia="Palatino Linotype" w:hAnsi="Arial" w:cs="Arial"/>
          <w:spacing w:val="-4"/>
          <w:lang w:val="es-ES"/>
        </w:rPr>
        <w:t>u</w:t>
      </w:r>
      <w:r w:rsidRPr="00707640">
        <w:rPr>
          <w:rFonts w:ascii="Arial" w:eastAsia="Palatino Linotype" w:hAnsi="Arial" w:cs="Arial"/>
          <w:lang w:val="es-ES"/>
        </w:rPr>
        <w:t>iva</w:t>
      </w:r>
      <w:r w:rsidRPr="00707640">
        <w:rPr>
          <w:rFonts w:ascii="Arial" w:eastAsia="Palatino Linotype" w:hAnsi="Arial" w:cs="Arial"/>
          <w:spacing w:val="-1"/>
          <w:lang w:val="es-ES"/>
        </w:rPr>
        <w:t>l</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26"/>
          <w:lang w:val="es-ES"/>
        </w:rPr>
        <w:t xml:space="preserve"> </w:t>
      </w:r>
      <w:r w:rsidRPr="00707640">
        <w:rPr>
          <w:rFonts w:ascii="Arial" w:eastAsia="Palatino Linotype" w:hAnsi="Arial" w:cs="Arial"/>
          <w:lang w:val="es-ES"/>
        </w:rPr>
        <w:t>a</w:t>
      </w:r>
      <w:r w:rsidRPr="00707640">
        <w:rPr>
          <w:rFonts w:ascii="Arial" w:eastAsia="Palatino Linotype" w:hAnsi="Arial" w:cs="Arial"/>
          <w:spacing w:val="24"/>
          <w:lang w:val="es-ES"/>
        </w:rPr>
        <w:t xml:space="preserve"> </w:t>
      </w:r>
      <w:r w:rsidRPr="00707640">
        <w:rPr>
          <w:rFonts w:ascii="Arial" w:eastAsia="Palatino Linotype" w:hAnsi="Arial" w:cs="Arial"/>
          <w:spacing w:val="-1"/>
          <w:lang w:val="es-ES"/>
        </w:rPr>
        <w:t>u</w:t>
      </w:r>
      <w:r w:rsidRPr="00707640">
        <w:rPr>
          <w:rFonts w:ascii="Arial" w:eastAsia="Palatino Linotype" w:hAnsi="Arial" w:cs="Arial"/>
          <w:lang w:val="es-ES"/>
        </w:rPr>
        <w:t>n</w:t>
      </w:r>
      <w:r w:rsidRPr="00707640">
        <w:rPr>
          <w:rFonts w:ascii="Arial" w:eastAsia="Palatino Linotype" w:hAnsi="Arial" w:cs="Arial"/>
          <w:spacing w:val="27"/>
          <w:lang w:val="es-ES"/>
        </w:rPr>
        <w:t xml:space="preserve"> </w:t>
      </w:r>
      <w:r w:rsidRPr="00707640">
        <w:rPr>
          <w:rFonts w:ascii="Arial" w:eastAsia="Palatino Linotype" w:hAnsi="Arial" w:cs="Arial"/>
          <w:i/>
          <w:spacing w:val="1"/>
          <w:lang w:val="es-ES"/>
        </w:rPr>
        <w:t>D</w:t>
      </w:r>
      <w:r w:rsidRPr="00707640">
        <w:rPr>
          <w:rFonts w:ascii="Arial" w:eastAsia="Palatino Linotype" w:hAnsi="Arial" w:cs="Arial"/>
          <w:i/>
          <w:spacing w:val="-2"/>
          <w:lang w:val="es-ES"/>
        </w:rPr>
        <w:t>e</w:t>
      </w:r>
      <w:r w:rsidRPr="00707640">
        <w:rPr>
          <w:rFonts w:ascii="Arial" w:eastAsia="Palatino Linotype" w:hAnsi="Arial" w:cs="Arial"/>
          <w:i/>
          <w:lang w:val="es-ES"/>
        </w:rPr>
        <w:t>s</w:t>
      </w:r>
      <w:r w:rsidRPr="00707640">
        <w:rPr>
          <w:rFonts w:ascii="Arial" w:eastAsia="Palatino Linotype" w:hAnsi="Arial" w:cs="Arial"/>
          <w:i/>
          <w:spacing w:val="1"/>
          <w:lang w:val="es-ES"/>
        </w:rPr>
        <w:t>a</w:t>
      </w:r>
      <w:r w:rsidRPr="00707640">
        <w:rPr>
          <w:rFonts w:ascii="Arial" w:eastAsia="Palatino Linotype" w:hAnsi="Arial" w:cs="Arial"/>
          <w:i/>
          <w:spacing w:val="-2"/>
          <w:lang w:val="es-ES"/>
        </w:rPr>
        <w:t>r</w:t>
      </w:r>
      <w:r w:rsidRPr="00707640">
        <w:rPr>
          <w:rFonts w:ascii="Arial" w:eastAsia="Palatino Linotype" w:hAnsi="Arial" w:cs="Arial"/>
          <w:i/>
          <w:lang w:val="es-ES"/>
        </w:rPr>
        <w:t>r</w:t>
      </w:r>
      <w:r w:rsidRPr="00707640">
        <w:rPr>
          <w:rFonts w:ascii="Arial" w:eastAsia="Palatino Linotype" w:hAnsi="Arial" w:cs="Arial"/>
          <w:i/>
          <w:spacing w:val="1"/>
          <w:lang w:val="es-ES"/>
        </w:rPr>
        <w:t>o</w:t>
      </w:r>
      <w:r w:rsidRPr="00707640">
        <w:rPr>
          <w:rFonts w:ascii="Arial" w:eastAsia="Palatino Linotype" w:hAnsi="Arial" w:cs="Arial"/>
          <w:i/>
          <w:spacing w:val="-1"/>
          <w:lang w:val="es-ES"/>
        </w:rPr>
        <w:t>l</w:t>
      </w:r>
      <w:r w:rsidRPr="00707640">
        <w:rPr>
          <w:rFonts w:ascii="Arial" w:eastAsia="Palatino Linotype" w:hAnsi="Arial" w:cs="Arial"/>
          <w:i/>
          <w:spacing w:val="1"/>
          <w:lang w:val="es-ES"/>
        </w:rPr>
        <w:t>l</w:t>
      </w:r>
      <w:r w:rsidRPr="00707640">
        <w:rPr>
          <w:rFonts w:ascii="Arial" w:eastAsia="Palatino Linotype" w:hAnsi="Arial" w:cs="Arial"/>
          <w:i/>
          <w:lang w:val="es-ES"/>
        </w:rPr>
        <w:t xml:space="preserve">o </w:t>
      </w:r>
      <w:r w:rsidR="006A0B0A" w:rsidRPr="00707640">
        <w:rPr>
          <w:rFonts w:ascii="Arial" w:eastAsia="Palatino Linotype" w:hAnsi="Arial" w:cs="Arial"/>
          <w:i/>
          <w:spacing w:val="-3"/>
          <w:lang w:val="es-ES"/>
        </w:rPr>
        <w:t>S</w:t>
      </w:r>
      <w:r w:rsidR="006A0B0A" w:rsidRPr="00707640">
        <w:rPr>
          <w:rFonts w:ascii="Arial" w:eastAsia="Palatino Linotype" w:hAnsi="Arial" w:cs="Arial"/>
          <w:i/>
          <w:lang w:val="es-ES"/>
        </w:rPr>
        <w:t>a</w:t>
      </w:r>
      <w:r w:rsidR="006A0B0A" w:rsidRPr="00707640">
        <w:rPr>
          <w:rFonts w:ascii="Arial" w:eastAsia="Palatino Linotype" w:hAnsi="Arial" w:cs="Arial"/>
          <w:i/>
          <w:spacing w:val="-1"/>
          <w:lang w:val="es-ES"/>
        </w:rPr>
        <w:t>t</w:t>
      </w:r>
      <w:r w:rsidR="006A0B0A" w:rsidRPr="00707640">
        <w:rPr>
          <w:rFonts w:ascii="Arial" w:eastAsia="Palatino Linotype" w:hAnsi="Arial" w:cs="Arial"/>
          <w:i/>
          <w:spacing w:val="1"/>
          <w:lang w:val="es-ES"/>
        </w:rPr>
        <w:t>i</w:t>
      </w:r>
      <w:r w:rsidR="006A0B0A" w:rsidRPr="00707640">
        <w:rPr>
          <w:rFonts w:ascii="Arial" w:eastAsia="Palatino Linotype" w:hAnsi="Arial" w:cs="Arial"/>
          <w:i/>
          <w:spacing w:val="-2"/>
          <w:lang w:val="es-ES"/>
        </w:rPr>
        <w:t>s</w:t>
      </w:r>
      <w:r w:rsidR="006A0B0A" w:rsidRPr="00707640">
        <w:rPr>
          <w:rFonts w:ascii="Arial" w:eastAsia="Palatino Linotype" w:hAnsi="Arial" w:cs="Arial"/>
          <w:i/>
          <w:spacing w:val="1"/>
          <w:lang w:val="es-ES"/>
        </w:rPr>
        <w:t>f</w:t>
      </w:r>
      <w:r w:rsidR="006A0B0A" w:rsidRPr="00707640">
        <w:rPr>
          <w:rFonts w:ascii="Arial" w:eastAsia="Palatino Linotype" w:hAnsi="Arial" w:cs="Arial"/>
          <w:i/>
          <w:lang w:val="es-ES"/>
        </w:rPr>
        <w:t>a</w:t>
      </w:r>
      <w:r w:rsidR="006A0B0A" w:rsidRPr="00707640">
        <w:rPr>
          <w:rFonts w:ascii="Arial" w:eastAsia="Palatino Linotype" w:hAnsi="Arial" w:cs="Arial"/>
          <w:i/>
          <w:spacing w:val="-1"/>
          <w:lang w:val="es-ES"/>
        </w:rPr>
        <w:t>c</w:t>
      </w:r>
      <w:r w:rsidR="006A0B0A" w:rsidRPr="00707640">
        <w:rPr>
          <w:rFonts w:ascii="Arial" w:eastAsia="Palatino Linotype" w:hAnsi="Arial" w:cs="Arial"/>
          <w:i/>
          <w:spacing w:val="1"/>
          <w:lang w:val="es-ES"/>
        </w:rPr>
        <w:t>t</w:t>
      </w:r>
      <w:r w:rsidR="006A0B0A" w:rsidRPr="00707640">
        <w:rPr>
          <w:rFonts w:ascii="Arial" w:eastAsia="Palatino Linotype" w:hAnsi="Arial" w:cs="Arial"/>
          <w:i/>
          <w:spacing w:val="-2"/>
          <w:lang w:val="es-ES"/>
        </w:rPr>
        <w:t>o</w:t>
      </w:r>
      <w:r w:rsidR="006A0B0A" w:rsidRPr="00707640">
        <w:rPr>
          <w:rFonts w:ascii="Arial" w:eastAsia="Palatino Linotype" w:hAnsi="Arial" w:cs="Arial"/>
          <w:i/>
          <w:lang w:val="es-ES"/>
        </w:rPr>
        <w:t>r</w:t>
      </w:r>
      <w:r w:rsidR="006A0B0A" w:rsidRPr="00707640">
        <w:rPr>
          <w:rFonts w:ascii="Arial" w:eastAsia="Palatino Linotype" w:hAnsi="Arial" w:cs="Arial"/>
          <w:i/>
          <w:spacing w:val="-1"/>
          <w:lang w:val="es-ES"/>
        </w:rPr>
        <w:t>i</w:t>
      </w:r>
      <w:r w:rsidR="006A0B0A" w:rsidRPr="00707640">
        <w:rPr>
          <w:rFonts w:ascii="Arial" w:eastAsia="Palatino Linotype" w:hAnsi="Arial" w:cs="Arial"/>
          <w:i/>
          <w:lang w:val="es-ES"/>
        </w:rPr>
        <w:t>o</w:t>
      </w:r>
      <w:r w:rsidRPr="00707640">
        <w:rPr>
          <w:rFonts w:ascii="Arial" w:eastAsia="Palatino Linotype" w:hAnsi="Arial" w:cs="Arial"/>
          <w:i/>
          <w:spacing w:val="48"/>
          <w:lang w:val="es-ES"/>
        </w:rPr>
        <w:t xml:space="preserve"> </w:t>
      </w:r>
      <w:r w:rsidRPr="00707640">
        <w:rPr>
          <w:rFonts w:ascii="Arial" w:eastAsia="Palatino Linotype" w:hAnsi="Arial" w:cs="Arial"/>
          <w:i/>
          <w:spacing w:val="2"/>
          <w:lang w:val="es-ES"/>
        </w:rPr>
        <w:t>c</w:t>
      </w:r>
      <w:r w:rsidRPr="00707640">
        <w:rPr>
          <w:rFonts w:ascii="Arial" w:eastAsia="Palatino Linotype" w:hAnsi="Arial" w:cs="Arial"/>
          <w:i/>
          <w:spacing w:val="-2"/>
          <w:lang w:val="es-ES"/>
        </w:rPr>
        <w:t>o</w:t>
      </w:r>
      <w:r w:rsidRPr="00707640">
        <w:rPr>
          <w:rFonts w:ascii="Arial" w:eastAsia="Palatino Linotype" w:hAnsi="Arial" w:cs="Arial"/>
          <w:i/>
          <w:lang w:val="es-ES"/>
        </w:rPr>
        <w:t>n</w:t>
      </w:r>
    </w:p>
    <w:p w:rsidR="00C51A41" w:rsidRPr="00707640" w:rsidRDefault="00C51A41" w:rsidP="00B01E8B">
      <w:pPr>
        <w:spacing w:before="1"/>
        <w:ind w:right="7836"/>
        <w:jc w:val="both"/>
        <w:rPr>
          <w:rFonts w:ascii="Arial" w:eastAsia="Palatino Linotype" w:hAnsi="Arial" w:cs="Arial"/>
          <w:lang w:val="es-ES"/>
        </w:rPr>
      </w:pPr>
      <w:r w:rsidRPr="00707640">
        <w:rPr>
          <w:rFonts w:ascii="Arial" w:eastAsia="Palatino Linotype" w:hAnsi="Arial" w:cs="Arial"/>
          <w:i/>
          <w:spacing w:val="-1"/>
          <w:lang w:val="es-ES"/>
        </w:rPr>
        <w:t>R</w:t>
      </w:r>
      <w:r w:rsidRPr="00707640">
        <w:rPr>
          <w:rFonts w:ascii="Arial" w:eastAsia="Palatino Linotype" w:hAnsi="Arial" w:cs="Arial"/>
          <w:i/>
          <w:spacing w:val="1"/>
          <w:lang w:val="es-ES"/>
        </w:rPr>
        <w:t>i</w:t>
      </w:r>
      <w:r w:rsidRPr="00707640">
        <w:rPr>
          <w:rFonts w:ascii="Arial" w:eastAsia="Palatino Linotype" w:hAnsi="Arial" w:cs="Arial"/>
          <w:i/>
          <w:lang w:val="es-ES"/>
        </w:rPr>
        <w:t>e</w:t>
      </w:r>
      <w:r w:rsidRPr="00707640">
        <w:rPr>
          <w:rFonts w:ascii="Arial" w:eastAsia="Palatino Linotype" w:hAnsi="Arial" w:cs="Arial"/>
          <w:i/>
          <w:spacing w:val="1"/>
          <w:lang w:val="es-ES"/>
        </w:rPr>
        <w:t>s</w:t>
      </w:r>
      <w:r w:rsidRPr="00707640">
        <w:rPr>
          <w:rFonts w:ascii="Arial" w:eastAsia="Palatino Linotype" w:hAnsi="Arial" w:cs="Arial"/>
          <w:i/>
          <w:spacing w:val="-2"/>
          <w:lang w:val="es-ES"/>
        </w:rPr>
        <w:t>g</w:t>
      </w:r>
      <w:r w:rsidRPr="00707640">
        <w:rPr>
          <w:rFonts w:ascii="Arial" w:eastAsia="Palatino Linotype" w:hAnsi="Arial" w:cs="Arial"/>
          <w:i/>
          <w:lang w:val="es-ES"/>
        </w:rPr>
        <w:t>o</w:t>
      </w:r>
      <w:r w:rsidRPr="00707640">
        <w:rPr>
          <w:rFonts w:ascii="Arial" w:eastAsia="Palatino Linotype" w:hAnsi="Arial" w:cs="Arial"/>
          <w:i/>
          <w:spacing w:val="1"/>
          <w:lang w:val="es-ES"/>
        </w:rPr>
        <w:t xml:space="preserve"> </w:t>
      </w:r>
      <w:r w:rsidRPr="00707640">
        <w:rPr>
          <w:rFonts w:ascii="Arial" w:eastAsia="Palatino Linotype" w:hAnsi="Arial" w:cs="Arial"/>
          <w:i/>
          <w:lang w:val="es-ES"/>
        </w:rPr>
        <w:t>Ba</w:t>
      </w:r>
      <w:r w:rsidRPr="00707640">
        <w:rPr>
          <w:rFonts w:ascii="Arial" w:eastAsia="Palatino Linotype" w:hAnsi="Arial" w:cs="Arial"/>
          <w:i/>
          <w:spacing w:val="-1"/>
          <w:lang w:val="es-ES"/>
        </w:rPr>
        <w:t>j</w:t>
      </w:r>
      <w:r w:rsidRPr="00707640">
        <w:rPr>
          <w:rFonts w:ascii="Arial" w:eastAsia="Palatino Linotype" w:hAnsi="Arial" w:cs="Arial"/>
          <w:i/>
          <w:lang w:val="es-ES"/>
        </w:rPr>
        <w:t>o.</w:t>
      </w:r>
    </w:p>
    <w:p w:rsidR="00C51A41" w:rsidRPr="00707640" w:rsidRDefault="00C51A41" w:rsidP="00DC778E">
      <w:pPr>
        <w:spacing w:before="18" w:line="220" w:lineRule="exact"/>
        <w:jc w:val="both"/>
        <w:rPr>
          <w:rFonts w:ascii="Arial" w:hAnsi="Arial" w:cs="Arial"/>
          <w:lang w:val="es-ES"/>
        </w:rPr>
      </w:pPr>
    </w:p>
    <w:p w:rsidR="00C51A41" w:rsidRDefault="00C51A41" w:rsidP="00B01E8B">
      <w:pPr>
        <w:ind w:right="73"/>
        <w:jc w:val="both"/>
        <w:rPr>
          <w:rFonts w:ascii="Arial" w:eastAsia="Palatino Linotype" w:hAnsi="Arial" w:cs="Arial"/>
          <w:spacing w:val="22"/>
          <w:position w:val="1"/>
          <w:lang w:val="es-ES"/>
        </w:rPr>
      </w:pPr>
      <w:r w:rsidRPr="00707640">
        <w:rPr>
          <w:rFonts w:ascii="Arial" w:eastAsia="Palatino Linotype" w:hAnsi="Arial" w:cs="Arial"/>
          <w:lang w:val="es-ES"/>
        </w:rPr>
        <w:t>Las</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f</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ta</w:t>
      </w:r>
      <w:r w:rsidRPr="00707640">
        <w:rPr>
          <w:rFonts w:ascii="Arial" w:eastAsia="Palatino Linotype" w:hAnsi="Arial" w:cs="Arial"/>
          <w:spacing w:val="-2"/>
          <w:lang w:val="es-ES"/>
        </w:rPr>
        <w:t>l</w:t>
      </w:r>
      <w:r w:rsidRPr="00707640">
        <w:rPr>
          <w:rFonts w:ascii="Arial" w:eastAsia="Palatino Linotype" w:hAnsi="Arial" w:cs="Arial"/>
          <w:spacing w:val="2"/>
          <w:lang w:val="es-ES"/>
        </w:rPr>
        <w:t>e</w:t>
      </w:r>
      <w:r w:rsidRPr="00707640">
        <w:rPr>
          <w:rFonts w:ascii="Arial" w:eastAsia="Palatino Linotype" w:hAnsi="Arial" w:cs="Arial"/>
          <w:spacing w:val="-2"/>
          <w:lang w:val="es-ES"/>
        </w:rPr>
        <w:t>z</w:t>
      </w:r>
      <w:r w:rsidRPr="00707640">
        <w:rPr>
          <w:rFonts w:ascii="Arial" w:eastAsia="Palatino Linotype" w:hAnsi="Arial" w:cs="Arial"/>
          <w:lang w:val="es-ES"/>
        </w:rPr>
        <w:t>as</w:t>
      </w:r>
      <w:r w:rsidRPr="00707640">
        <w:rPr>
          <w:rFonts w:ascii="Arial" w:eastAsia="Palatino Linotype" w:hAnsi="Arial" w:cs="Arial"/>
          <w:spacing w:val="2"/>
          <w:lang w:val="es-ES"/>
        </w:rPr>
        <w:t xml:space="preserve"> </w:t>
      </w:r>
      <w:r w:rsidRPr="00707640">
        <w:rPr>
          <w:rFonts w:ascii="Arial" w:eastAsia="Palatino Linotype" w:hAnsi="Arial" w:cs="Arial"/>
          <w:lang w:val="es-ES"/>
        </w:rPr>
        <w:t>i</w:t>
      </w:r>
      <w:r w:rsidRPr="00707640">
        <w:rPr>
          <w:rFonts w:ascii="Arial" w:eastAsia="Palatino Linotype" w:hAnsi="Arial" w:cs="Arial"/>
          <w:spacing w:val="-2"/>
          <w:lang w:val="es-ES"/>
        </w:rPr>
        <w:t>d</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w:t>
      </w:r>
      <w:r w:rsidRPr="00707640">
        <w:rPr>
          <w:rFonts w:ascii="Arial" w:eastAsia="Palatino Linotype" w:hAnsi="Arial" w:cs="Arial"/>
          <w:spacing w:val="-2"/>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2"/>
          <w:lang w:val="es-ES"/>
        </w:rPr>
        <w:t>c</w:t>
      </w:r>
      <w:r w:rsidRPr="00707640">
        <w:rPr>
          <w:rFonts w:ascii="Arial" w:eastAsia="Palatino Linotype" w:hAnsi="Arial" w:cs="Arial"/>
          <w:lang w:val="es-ES"/>
        </w:rPr>
        <w:t xml:space="preserve">adas </w:t>
      </w:r>
      <w:r w:rsidRPr="00707640">
        <w:rPr>
          <w:rFonts w:ascii="Arial" w:eastAsia="Palatino Linotype" w:hAnsi="Arial" w:cs="Arial"/>
          <w:spacing w:val="2"/>
          <w:lang w:val="es-ES"/>
        </w:rPr>
        <w:t>e</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lang w:val="es-ES"/>
        </w:rPr>
        <w:t>esta</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á</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lang w:val="es-ES"/>
        </w:rPr>
        <w:t>a</w:t>
      </w:r>
      <w:r w:rsidRPr="00707640">
        <w:rPr>
          <w:rFonts w:ascii="Arial" w:eastAsia="Palatino Linotype" w:hAnsi="Arial" w:cs="Arial"/>
          <w:spacing w:val="3"/>
          <w:lang w:val="es-ES"/>
        </w:rPr>
        <w:t xml:space="preserve"> </w:t>
      </w:r>
      <w:r w:rsidRPr="00707640">
        <w:rPr>
          <w:rFonts w:ascii="Arial" w:eastAsia="Palatino Linotype" w:hAnsi="Arial" w:cs="Arial"/>
          <w:lang w:val="es-ES"/>
        </w:rPr>
        <w:t>s</w:t>
      </w:r>
      <w:r w:rsidRPr="00707640">
        <w:rPr>
          <w:rFonts w:ascii="Arial" w:eastAsia="Palatino Linotype" w:hAnsi="Arial" w:cs="Arial"/>
          <w:spacing w:val="-3"/>
          <w:lang w:val="es-ES"/>
        </w:rPr>
        <w:t>o</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lang w:val="es-ES"/>
        </w:rPr>
        <w:t>las</w:t>
      </w:r>
      <w:r w:rsidRPr="00707640">
        <w:rPr>
          <w:rFonts w:ascii="Arial" w:eastAsia="Palatino Linotype" w:hAnsi="Arial" w:cs="Arial"/>
          <w:spacing w:val="3"/>
          <w:lang w:val="es-ES"/>
        </w:rPr>
        <w:t xml:space="preserve"> </w:t>
      </w:r>
      <w:r w:rsidRPr="00707640">
        <w:rPr>
          <w:rFonts w:ascii="Arial" w:eastAsia="Palatino Linotype" w:hAnsi="Arial" w:cs="Arial"/>
          <w:lang w:val="es-ES"/>
        </w:rPr>
        <w:t>sig</w:t>
      </w:r>
      <w:r w:rsidRPr="00707640">
        <w:rPr>
          <w:rFonts w:ascii="Arial" w:eastAsia="Palatino Linotype" w:hAnsi="Arial" w:cs="Arial"/>
          <w:spacing w:val="-1"/>
          <w:lang w:val="es-ES"/>
        </w:rPr>
        <w:t>u</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s: i)</w:t>
      </w:r>
      <w:r w:rsidRPr="00707640">
        <w:rPr>
          <w:rFonts w:ascii="Arial" w:eastAsia="Palatino Linotype" w:hAnsi="Arial" w:cs="Arial"/>
          <w:spacing w:val="7"/>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x</w:t>
      </w:r>
      <w:r w:rsidRPr="00707640">
        <w:rPr>
          <w:rFonts w:ascii="Arial" w:eastAsia="Palatino Linotype" w:hAnsi="Arial" w:cs="Arial"/>
          <w:spacing w:val="-2"/>
          <w:lang w:val="es-ES"/>
        </w:rPr>
        <w:t>i</w:t>
      </w:r>
      <w:r w:rsidRPr="00707640">
        <w:rPr>
          <w:rFonts w:ascii="Arial" w:eastAsia="Palatino Linotype" w:hAnsi="Arial" w:cs="Arial"/>
          <w:lang w:val="es-ES"/>
        </w:rPr>
        <w:t>s</w:t>
      </w:r>
      <w:r w:rsidRPr="00707640">
        <w:rPr>
          <w:rFonts w:ascii="Arial" w:eastAsia="Palatino Linotype" w:hAnsi="Arial" w:cs="Arial"/>
          <w:spacing w:val="-2"/>
          <w:lang w:val="es-ES"/>
        </w:rPr>
        <w:t>t</w:t>
      </w:r>
      <w:r w:rsidR="006A0B0A">
        <w:rPr>
          <w:rFonts w:ascii="Arial" w:eastAsia="Palatino Linotype" w:hAnsi="Arial" w:cs="Arial"/>
          <w:lang w:val="es-ES"/>
        </w:rPr>
        <w:t>e un conjunto de</w:t>
      </w:r>
      <w:r w:rsidRPr="00707640">
        <w:rPr>
          <w:rFonts w:ascii="Arial" w:eastAsia="Palatino Linotype" w:hAnsi="Arial" w:cs="Arial"/>
          <w:spacing w:val="4"/>
          <w:lang w:val="es-ES"/>
        </w:rPr>
        <w:t xml:space="preserve"> </w:t>
      </w:r>
      <w:r w:rsidRPr="00707640">
        <w:rPr>
          <w:rFonts w:ascii="Arial" w:eastAsia="Palatino Linotype" w:hAnsi="Arial" w:cs="Arial"/>
          <w:lang w:val="es-ES"/>
        </w:rPr>
        <w:t>m</w:t>
      </w:r>
      <w:r w:rsidRPr="00707640">
        <w:rPr>
          <w:rFonts w:ascii="Arial" w:eastAsia="Palatino Linotype" w:hAnsi="Arial" w:cs="Arial"/>
          <w:spacing w:val="-3"/>
          <w:lang w:val="es-ES"/>
        </w:rPr>
        <w:t>a</w:t>
      </w:r>
      <w:r w:rsidRPr="00707640">
        <w:rPr>
          <w:rFonts w:ascii="Arial" w:eastAsia="Palatino Linotype" w:hAnsi="Arial" w:cs="Arial"/>
          <w:spacing w:val="1"/>
          <w:lang w:val="es-ES"/>
        </w:rPr>
        <w:t>n</w:t>
      </w:r>
      <w:r w:rsidRPr="00707640">
        <w:rPr>
          <w:rFonts w:ascii="Arial" w:eastAsia="Palatino Linotype" w:hAnsi="Arial" w:cs="Arial"/>
          <w:spacing w:val="-1"/>
          <w:lang w:val="es-ES"/>
        </w:rPr>
        <w:t>u</w:t>
      </w:r>
      <w:r w:rsidRPr="00707640">
        <w:rPr>
          <w:rFonts w:ascii="Arial" w:eastAsia="Palatino Linotype" w:hAnsi="Arial" w:cs="Arial"/>
          <w:lang w:val="es-ES"/>
        </w:rPr>
        <w:t>a</w:t>
      </w:r>
      <w:r w:rsidRPr="00707640">
        <w:rPr>
          <w:rFonts w:ascii="Arial" w:eastAsia="Palatino Linotype" w:hAnsi="Arial" w:cs="Arial"/>
          <w:spacing w:val="-2"/>
          <w:lang w:val="es-ES"/>
        </w:rPr>
        <w:t>l</w:t>
      </w:r>
      <w:r w:rsidRPr="00707640">
        <w:rPr>
          <w:rFonts w:ascii="Arial" w:eastAsia="Palatino Linotype" w:hAnsi="Arial" w:cs="Arial"/>
          <w:spacing w:val="2"/>
          <w:lang w:val="es-ES"/>
        </w:rPr>
        <w:t>e</w:t>
      </w:r>
      <w:r w:rsidRPr="00707640">
        <w:rPr>
          <w:rFonts w:ascii="Arial" w:eastAsia="Palatino Linotype" w:hAnsi="Arial" w:cs="Arial"/>
          <w:lang w:val="es-ES"/>
        </w:rPr>
        <w:t xml:space="preserve">s </w:t>
      </w:r>
      <w:r w:rsidR="006A0B0A">
        <w:rPr>
          <w:rFonts w:ascii="Arial" w:eastAsia="Palatino Linotype" w:hAnsi="Arial" w:cs="Arial"/>
          <w:lang w:val="es-ES"/>
        </w:rPr>
        <w:t xml:space="preserve">relacionados a los sistemas y procesos contables/financieros </w:t>
      </w:r>
      <w:r w:rsidRPr="00707640">
        <w:rPr>
          <w:rFonts w:ascii="Arial" w:eastAsia="Palatino Linotype" w:hAnsi="Arial" w:cs="Arial"/>
          <w:spacing w:val="-3"/>
          <w:lang w:val="es-ES"/>
        </w:rPr>
        <w:t>d</w:t>
      </w:r>
      <w:r w:rsidRPr="00707640">
        <w:rPr>
          <w:rFonts w:ascii="Arial" w:eastAsia="Palatino Linotype" w:hAnsi="Arial" w:cs="Arial"/>
          <w:lang w:val="es-ES"/>
        </w:rPr>
        <w:t>e</w:t>
      </w:r>
      <w:r w:rsidR="006A0B0A">
        <w:rPr>
          <w:rFonts w:ascii="Arial" w:eastAsia="Palatino Linotype" w:hAnsi="Arial" w:cs="Arial"/>
          <w:lang w:val="es-ES"/>
        </w:rPr>
        <w:t xml:space="preserve"> apoyo</w:t>
      </w:r>
      <w:r w:rsidRPr="00707640">
        <w:rPr>
          <w:rFonts w:ascii="Arial" w:eastAsia="Palatino Linotype" w:hAnsi="Arial" w:cs="Arial"/>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lang w:val="es-ES"/>
        </w:rPr>
        <w:t>la</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g</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2"/>
          <w:lang w:val="es-ES"/>
        </w:rPr>
        <w:t>t</w:t>
      </w:r>
      <w:r w:rsidRPr="00707640">
        <w:rPr>
          <w:rFonts w:ascii="Arial" w:eastAsia="Palatino Linotype" w:hAnsi="Arial" w:cs="Arial"/>
          <w:lang w:val="es-ES"/>
        </w:rPr>
        <w:t>ió</w:t>
      </w:r>
      <w:r w:rsidRPr="00707640">
        <w:rPr>
          <w:rFonts w:ascii="Arial" w:eastAsia="Palatino Linotype" w:hAnsi="Arial" w:cs="Arial"/>
          <w:spacing w:val="3"/>
          <w:lang w:val="es-ES"/>
        </w:rPr>
        <w:t>n</w:t>
      </w:r>
      <w:r w:rsidRPr="00707640">
        <w:rPr>
          <w:rFonts w:ascii="Arial" w:eastAsia="Palatino Linotype" w:hAnsi="Arial" w:cs="Arial"/>
          <w:lang w:val="es-ES"/>
        </w:rPr>
        <w:t>;</w:t>
      </w:r>
      <w:r w:rsidRPr="00707640">
        <w:rPr>
          <w:rFonts w:ascii="Arial" w:eastAsia="Palatino Linotype" w:hAnsi="Arial" w:cs="Arial"/>
          <w:spacing w:val="2"/>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i</w:t>
      </w:r>
      <w:r w:rsidRPr="00707640">
        <w:rPr>
          <w:rFonts w:ascii="Arial" w:eastAsia="Palatino Linotype" w:hAnsi="Arial" w:cs="Arial"/>
          <w:lang w:val="es-ES"/>
        </w:rPr>
        <w:t>)</w:t>
      </w:r>
      <w:r w:rsidRPr="00707640">
        <w:rPr>
          <w:rFonts w:ascii="Arial" w:eastAsia="Palatino Linotype" w:hAnsi="Arial" w:cs="Arial"/>
          <w:spacing w:val="2"/>
          <w:lang w:val="es-ES"/>
        </w:rPr>
        <w:t xml:space="preserve"> </w:t>
      </w:r>
      <w:r w:rsidRPr="00707640">
        <w:rPr>
          <w:rFonts w:ascii="Arial" w:eastAsia="Palatino Linotype" w:hAnsi="Arial" w:cs="Arial"/>
          <w:lang w:val="es-ES"/>
        </w:rPr>
        <w:t>el</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p</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so</w:t>
      </w:r>
      <w:r w:rsidRPr="00707640">
        <w:rPr>
          <w:rFonts w:ascii="Arial" w:eastAsia="Palatino Linotype" w:hAnsi="Arial" w:cs="Arial"/>
          <w:spacing w:val="-2"/>
          <w:lang w:val="es-ES"/>
        </w:rPr>
        <w:t>n</w:t>
      </w:r>
      <w:r w:rsidRPr="00707640">
        <w:rPr>
          <w:rFonts w:ascii="Arial" w:eastAsia="Palatino Linotype" w:hAnsi="Arial" w:cs="Arial"/>
          <w:lang w:val="es-ES"/>
        </w:rPr>
        <w:t>al</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h</w:t>
      </w:r>
      <w:r w:rsidRPr="00707640">
        <w:rPr>
          <w:rFonts w:ascii="Arial" w:eastAsia="Palatino Linotype" w:hAnsi="Arial" w:cs="Arial"/>
          <w:lang w:val="es-ES"/>
        </w:rPr>
        <w:t>a</w:t>
      </w:r>
      <w:r w:rsidRPr="00707640">
        <w:rPr>
          <w:rFonts w:ascii="Arial" w:eastAsia="Palatino Linotype" w:hAnsi="Arial" w:cs="Arial"/>
          <w:spacing w:val="1"/>
          <w:lang w:val="es-ES"/>
        </w:rPr>
        <w:t xml:space="preserve"> </w:t>
      </w:r>
      <w:r w:rsidRPr="00707640">
        <w:rPr>
          <w:rFonts w:ascii="Arial" w:eastAsia="Palatino Linotype" w:hAnsi="Arial" w:cs="Arial"/>
          <w:lang w:val="es-ES"/>
        </w:rPr>
        <w:t>sido</w:t>
      </w:r>
      <w:r w:rsidRPr="00707640">
        <w:rPr>
          <w:rFonts w:ascii="Arial" w:eastAsia="Palatino Linotype" w:hAnsi="Arial" w:cs="Arial"/>
          <w:spacing w:val="3"/>
          <w:lang w:val="es-ES"/>
        </w:rPr>
        <w:t xml:space="preserve"> </w:t>
      </w:r>
      <w:r w:rsidRPr="00707640">
        <w:rPr>
          <w:rFonts w:ascii="Arial" w:eastAsia="Palatino Linotype" w:hAnsi="Arial" w:cs="Arial"/>
          <w:lang w:val="es-ES"/>
        </w:rPr>
        <w:t>cap</w:t>
      </w:r>
      <w:r w:rsidRPr="00707640">
        <w:rPr>
          <w:rFonts w:ascii="Arial" w:eastAsia="Palatino Linotype" w:hAnsi="Arial" w:cs="Arial"/>
          <w:spacing w:val="-3"/>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lang w:val="es-ES"/>
        </w:rPr>
        <w:t>tado</w:t>
      </w:r>
      <w:r w:rsidRPr="00707640">
        <w:rPr>
          <w:rFonts w:ascii="Arial" w:eastAsia="Palatino Linotype" w:hAnsi="Arial" w:cs="Arial"/>
          <w:spacing w:val="3"/>
          <w:lang w:val="es-ES"/>
        </w:rPr>
        <w:t xml:space="preserve"> </w:t>
      </w:r>
      <w:r w:rsidRPr="00707640">
        <w:rPr>
          <w:rFonts w:ascii="Arial" w:eastAsia="Palatino Linotype" w:hAnsi="Arial" w:cs="Arial"/>
          <w:lang w:val="es-ES"/>
        </w:rPr>
        <w:t>so</w:t>
      </w:r>
      <w:r w:rsidRPr="00707640">
        <w:rPr>
          <w:rFonts w:ascii="Arial" w:eastAsia="Palatino Linotype" w:hAnsi="Arial" w:cs="Arial"/>
          <w:spacing w:val="-3"/>
          <w:lang w:val="es-ES"/>
        </w:rPr>
        <w:t>b</w:t>
      </w:r>
      <w:r w:rsidRPr="00707640">
        <w:rPr>
          <w:rFonts w:ascii="Arial" w:eastAsia="Palatino Linotype" w:hAnsi="Arial" w:cs="Arial"/>
          <w:spacing w:val="-1"/>
          <w:lang w:val="es-ES"/>
        </w:rPr>
        <w:t>r</w:t>
      </w:r>
      <w:r w:rsidRPr="00707640">
        <w:rPr>
          <w:rFonts w:ascii="Arial" w:eastAsia="Palatino Linotype" w:hAnsi="Arial" w:cs="Arial"/>
          <w:lang w:val="es-ES"/>
        </w:rPr>
        <w:t>e</w:t>
      </w:r>
      <w:r w:rsidRPr="00707640">
        <w:rPr>
          <w:rFonts w:ascii="Arial" w:eastAsia="Palatino Linotype" w:hAnsi="Arial" w:cs="Arial"/>
          <w:spacing w:val="6"/>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3"/>
          <w:lang w:val="es-ES"/>
        </w:rPr>
        <w:t>o</w:t>
      </w:r>
      <w:r w:rsidRPr="00707640">
        <w:rPr>
          <w:rFonts w:ascii="Arial" w:eastAsia="Palatino Linotype" w:hAnsi="Arial" w:cs="Arial"/>
          <w:lang w:val="es-ES"/>
        </w:rPr>
        <w:t>l</w:t>
      </w:r>
      <w:r w:rsidRPr="00707640">
        <w:rPr>
          <w:rFonts w:ascii="Arial" w:eastAsia="Palatino Linotype" w:hAnsi="Arial" w:cs="Arial"/>
          <w:spacing w:val="1"/>
          <w:lang w:val="es-ES"/>
        </w:rPr>
        <w:t>í</w:t>
      </w:r>
      <w:r w:rsidRPr="00707640">
        <w:rPr>
          <w:rFonts w:ascii="Arial" w:eastAsia="Palatino Linotype" w:hAnsi="Arial" w:cs="Arial"/>
          <w:lang w:val="es-ES"/>
        </w:rPr>
        <w:t>ti</w:t>
      </w:r>
      <w:r w:rsidRPr="00707640">
        <w:rPr>
          <w:rFonts w:ascii="Arial" w:eastAsia="Palatino Linotype" w:hAnsi="Arial" w:cs="Arial"/>
          <w:spacing w:val="-2"/>
          <w:lang w:val="es-ES"/>
        </w:rPr>
        <w:t>c</w:t>
      </w:r>
      <w:r w:rsidRPr="00707640">
        <w:rPr>
          <w:rFonts w:ascii="Arial" w:eastAsia="Palatino Linotype" w:hAnsi="Arial" w:cs="Arial"/>
          <w:lang w:val="es-ES"/>
        </w:rPr>
        <w:t>as</w:t>
      </w:r>
      <w:r w:rsidRPr="00707640">
        <w:rPr>
          <w:rFonts w:ascii="Arial" w:eastAsia="Palatino Linotype" w:hAnsi="Arial" w:cs="Arial"/>
          <w:spacing w:val="4"/>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2"/>
          <w:lang w:val="es-ES"/>
        </w:rPr>
        <w:t xml:space="preserve"> </w:t>
      </w:r>
      <w:r w:rsidRPr="00707640">
        <w:rPr>
          <w:rFonts w:ascii="Arial" w:eastAsia="Palatino Linotype" w:hAnsi="Arial" w:cs="Arial"/>
          <w:lang w:val="es-ES"/>
        </w:rPr>
        <w:t>BID</w:t>
      </w:r>
      <w:r w:rsidR="006A0B0A">
        <w:rPr>
          <w:rFonts w:ascii="Arial" w:eastAsia="Palatino Linotype" w:hAnsi="Arial" w:cs="Arial"/>
          <w:lang w:val="es-ES"/>
        </w:rPr>
        <w:t xml:space="preserve"> en varias instancias a lo largo de los años</w:t>
      </w:r>
      <w:r w:rsidRPr="00707640">
        <w:rPr>
          <w:rFonts w:ascii="Arial" w:eastAsia="Palatino Linotype" w:hAnsi="Arial" w:cs="Arial"/>
          <w:position w:val="1"/>
          <w:lang w:val="es-ES"/>
        </w:rPr>
        <w:t>;</w:t>
      </w:r>
      <w:r w:rsidRPr="00707640">
        <w:rPr>
          <w:rFonts w:ascii="Arial" w:eastAsia="Palatino Linotype" w:hAnsi="Arial" w:cs="Arial"/>
          <w:spacing w:val="14"/>
          <w:position w:val="1"/>
          <w:lang w:val="es-ES"/>
        </w:rPr>
        <w:t xml:space="preserve"> </w:t>
      </w:r>
      <w:r w:rsidRPr="00707640">
        <w:rPr>
          <w:rFonts w:ascii="Arial" w:eastAsia="Palatino Linotype" w:hAnsi="Arial" w:cs="Arial"/>
          <w:spacing w:val="-2"/>
          <w:position w:val="1"/>
          <w:lang w:val="es-ES"/>
        </w:rPr>
        <w:t>i</w:t>
      </w:r>
      <w:r w:rsidRPr="00707640">
        <w:rPr>
          <w:rFonts w:ascii="Arial" w:eastAsia="Palatino Linotype" w:hAnsi="Arial" w:cs="Arial"/>
          <w:position w:val="1"/>
          <w:lang w:val="es-ES"/>
        </w:rPr>
        <w:t>i</w:t>
      </w:r>
      <w:r w:rsidRPr="00707640">
        <w:rPr>
          <w:rFonts w:ascii="Arial" w:eastAsia="Palatino Linotype" w:hAnsi="Arial" w:cs="Arial"/>
          <w:spacing w:val="1"/>
          <w:position w:val="1"/>
          <w:lang w:val="es-ES"/>
        </w:rPr>
        <w:t>i</w:t>
      </w:r>
      <w:r w:rsidRPr="00707640">
        <w:rPr>
          <w:rFonts w:ascii="Arial" w:eastAsia="Palatino Linotype" w:hAnsi="Arial" w:cs="Arial"/>
          <w:position w:val="1"/>
          <w:lang w:val="es-ES"/>
        </w:rPr>
        <w:t>)</w:t>
      </w:r>
      <w:r w:rsidRPr="00707640">
        <w:rPr>
          <w:rFonts w:ascii="Arial" w:eastAsia="Palatino Linotype" w:hAnsi="Arial" w:cs="Arial"/>
          <w:spacing w:val="13"/>
          <w:position w:val="1"/>
          <w:lang w:val="es-ES"/>
        </w:rPr>
        <w:t xml:space="preserve"> </w:t>
      </w:r>
      <w:r w:rsidR="006A0B0A">
        <w:rPr>
          <w:rFonts w:ascii="Arial" w:eastAsia="Palatino Linotype" w:hAnsi="Arial" w:cs="Arial"/>
          <w:spacing w:val="2"/>
          <w:position w:val="1"/>
          <w:lang w:val="es-ES"/>
        </w:rPr>
        <w:t xml:space="preserve">la UES cuenta con una Encargada del Sector Contable que </w:t>
      </w:r>
      <w:r w:rsidR="005461A3">
        <w:rPr>
          <w:rFonts w:ascii="Arial" w:eastAsia="Palatino Linotype" w:hAnsi="Arial" w:cs="Arial"/>
          <w:spacing w:val="2"/>
          <w:position w:val="1"/>
          <w:lang w:val="es-ES"/>
        </w:rPr>
        <w:t>cuenta</w:t>
      </w:r>
      <w:r w:rsidR="006A0B0A">
        <w:rPr>
          <w:rFonts w:ascii="Arial" w:eastAsia="Palatino Linotype" w:hAnsi="Arial" w:cs="Arial"/>
          <w:spacing w:val="2"/>
          <w:position w:val="1"/>
          <w:lang w:val="es-ES"/>
        </w:rPr>
        <w:t xml:space="preserve"> muchos años de experiencia en el</w:t>
      </w:r>
      <w:r w:rsidR="00B066F0">
        <w:rPr>
          <w:rFonts w:ascii="Arial" w:eastAsia="Palatino Linotype" w:hAnsi="Arial" w:cs="Arial"/>
          <w:spacing w:val="2"/>
          <w:position w:val="1"/>
          <w:lang w:val="es-ES"/>
        </w:rPr>
        <w:t xml:space="preserve"> puesto; y</w:t>
      </w:r>
      <w:r w:rsidRPr="00707640">
        <w:rPr>
          <w:rFonts w:ascii="Arial" w:eastAsia="Palatino Linotype" w:hAnsi="Arial" w:cs="Arial"/>
          <w:spacing w:val="21"/>
          <w:position w:val="1"/>
          <w:lang w:val="es-ES"/>
        </w:rPr>
        <w:t xml:space="preserve"> </w:t>
      </w:r>
      <w:r w:rsidRPr="00707640">
        <w:rPr>
          <w:rFonts w:ascii="Arial" w:eastAsia="Palatino Linotype" w:hAnsi="Arial" w:cs="Arial"/>
          <w:position w:val="1"/>
          <w:lang w:val="es-ES"/>
        </w:rPr>
        <w:t>v)</w:t>
      </w:r>
      <w:r w:rsidRPr="00707640">
        <w:rPr>
          <w:rFonts w:ascii="Arial" w:eastAsia="Palatino Linotype" w:hAnsi="Arial" w:cs="Arial"/>
          <w:spacing w:val="22"/>
          <w:position w:val="1"/>
          <w:lang w:val="es-ES"/>
        </w:rPr>
        <w:t xml:space="preserve"> </w:t>
      </w:r>
      <w:r w:rsidRPr="00707640">
        <w:rPr>
          <w:rFonts w:ascii="Arial" w:eastAsia="Palatino Linotype" w:hAnsi="Arial" w:cs="Arial"/>
          <w:position w:val="1"/>
          <w:lang w:val="es-ES"/>
        </w:rPr>
        <w:t>la</w:t>
      </w:r>
      <w:r w:rsidRPr="00707640">
        <w:rPr>
          <w:rFonts w:ascii="Arial" w:eastAsia="Palatino Linotype" w:hAnsi="Arial" w:cs="Arial"/>
          <w:spacing w:val="22"/>
          <w:position w:val="1"/>
          <w:lang w:val="es-ES"/>
        </w:rPr>
        <w:t xml:space="preserve"> </w:t>
      </w:r>
      <w:r w:rsidRPr="00707640">
        <w:rPr>
          <w:rFonts w:ascii="Arial" w:eastAsia="Palatino Linotype" w:hAnsi="Arial" w:cs="Arial"/>
          <w:spacing w:val="-1"/>
          <w:position w:val="1"/>
          <w:lang w:val="es-ES"/>
        </w:rPr>
        <w:t>u</w:t>
      </w:r>
      <w:r w:rsidRPr="00707640">
        <w:rPr>
          <w:rFonts w:ascii="Arial" w:eastAsia="Palatino Linotype" w:hAnsi="Arial" w:cs="Arial"/>
          <w:position w:val="1"/>
          <w:lang w:val="es-ES"/>
        </w:rPr>
        <w:t>ti</w:t>
      </w:r>
      <w:r w:rsidRPr="00707640">
        <w:rPr>
          <w:rFonts w:ascii="Arial" w:eastAsia="Palatino Linotype" w:hAnsi="Arial" w:cs="Arial"/>
          <w:spacing w:val="1"/>
          <w:position w:val="1"/>
          <w:lang w:val="es-ES"/>
        </w:rPr>
        <w:t>l</w:t>
      </w:r>
      <w:r w:rsidRPr="00707640">
        <w:rPr>
          <w:rFonts w:ascii="Arial" w:eastAsia="Palatino Linotype" w:hAnsi="Arial" w:cs="Arial"/>
          <w:position w:val="1"/>
          <w:lang w:val="es-ES"/>
        </w:rPr>
        <w:t>iz</w:t>
      </w:r>
      <w:r w:rsidRPr="00707640">
        <w:rPr>
          <w:rFonts w:ascii="Arial" w:eastAsia="Palatino Linotype" w:hAnsi="Arial" w:cs="Arial"/>
          <w:spacing w:val="-2"/>
          <w:position w:val="1"/>
          <w:lang w:val="es-ES"/>
        </w:rPr>
        <w:t>a</w:t>
      </w:r>
      <w:r w:rsidRPr="00707640">
        <w:rPr>
          <w:rFonts w:ascii="Arial" w:eastAsia="Palatino Linotype" w:hAnsi="Arial" w:cs="Arial"/>
          <w:position w:val="1"/>
          <w:lang w:val="es-ES"/>
        </w:rPr>
        <w:t>c</w:t>
      </w:r>
      <w:r w:rsidRPr="00707640">
        <w:rPr>
          <w:rFonts w:ascii="Arial" w:eastAsia="Palatino Linotype" w:hAnsi="Arial" w:cs="Arial"/>
          <w:spacing w:val="1"/>
          <w:position w:val="1"/>
          <w:lang w:val="es-ES"/>
        </w:rPr>
        <w:t>i</w:t>
      </w:r>
      <w:r w:rsidRPr="00707640">
        <w:rPr>
          <w:rFonts w:ascii="Arial" w:eastAsia="Palatino Linotype" w:hAnsi="Arial" w:cs="Arial"/>
          <w:position w:val="1"/>
          <w:lang w:val="es-ES"/>
        </w:rPr>
        <w:t>ón</w:t>
      </w:r>
      <w:r w:rsidRPr="00707640">
        <w:rPr>
          <w:rFonts w:ascii="Arial" w:eastAsia="Palatino Linotype" w:hAnsi="Arial" w:cs="Arial"/>
          <w:spacing w:val="22"/>
          <w:position w:val="1"/>
          <w:lang w:val="es-ES"/>
        </w:rPr>
        <w:t xml:space="preserve"> </w:t>
      </w:r>
      <w:r w:rsidRPr="00707640">
        <w:rPr>
          <w:rFonts w:ascii="Arial" w:eastAsia="Palatino Linotype" w:hAnsi="Arial" w:cs="Arial"/>
          <w:spacing w:val="-3"/>
          <w:position w:val="1"/>
          <w:lang w:val="es-ES"/>
        </w:rPr>
        <w:t>d</w:t>
      </w:r>
      <w:r w:rsidRPr="00707640">
        <w:rPr>
          <w:rFonts w:ascii="Arial" w:eastAsia="Palatino Linotype" w:hAnsi="Arial" w:cs="Arial"/>
          <w:spacing w:val="2"/>
          <w:position w:val="1"/>
          <w:lang w:val="es-ES"/>
        </w:rPr>
        <w:t>e</w:t>
      </w:r>
      <w:r w:rsidRPr="00707640">
        <w:rPr>
          <w:rFonts w:ascii="Arial" w:eastAsia="Palatino Linotype" w:hAnsi="Arial" w:cs="Arial"/>
          <w:position w:val="1"/>
          <w:lang w:val="es-ES"/>
        </w:rPr>
        <w:t>l</w:t>
      </w:r>
      <w:r w:rsidR="00B066F0">
        <w:rPr>
          <w:rFonts w:ascii="Arial" w:eastAsia="Palatino Linotype" w:hAnsi="Arial" w:cs="Arial"/>
          <w:position w:val="1"/>
          <w:lang w:val="es-ES"/>
        </w:rPr>
        <w:t xml:space="preserve"> SEFI para la tramitación de los pagos que permite realizar un seguimiento oportuno. </w:t>
      </w:r>
      <w:r w:rsidRPr="00707640">
        <w:rPr>
          <w:rFonts w:ascii="Arial" w:eastAsia="Palatino Linotype" w:hAnsi="Arial" w:cs="Arial"/>
          <w:spacing w:val="22"/>
          <w:position w:val="1"/>
          <w:lang w:val="es-ES"/>
        </w:rPr>
        <w:t xml:space="preserve"> </w:t>
      </w:r>
    </w:p>
    <w:p w:rsidR="00B066F0" w:rsidRDefault="00B066F0" w:rsidP="00DC778E">
      <w:pPr>
        <w:ind w:left="102" w:right="73"/>
        <w:jc w:val="both"/>
        <w:rPr>
          <w:rFonts w:ascii="Arial" w:eastAsia="Palatino Linotype" w:hAnsi="Arial" w:cs="Arial"/>
          <w:spacing w:val="22"/>
          <w:position w:val="1"/>
          <w:lang w:val="es-ES"/>
        </w:rPr>
      </w:pPr>
    </w:p>
    <w:p w:rsidR="00EE761D" w:rsidRDefault="00B066F0" w:rsidP="00B01E8B">
      <w:pPr>
        <w:spacing w:line="280" w:lineRule="exact"/>
        <w:ind w:right="442"/>
        <w:jc w:val="both"/>
        <w:rPr>
          <w:rFonts w:ascii="Arial" w:eastAsia="Palatino Linotype" w:hAnsi="Arial" w:cs="Arial"/>
          <w:lang w:val="es-ES"/>
        </w:rPr>
      </w:pPr>
      <w:r>
        <w:rPr>
          <w:rFonts w:ascii="Arial" w:eastAsia="Palatino Linotype" w:hAnsi="Arial" w:cs="Arial"/>
          <w:spacing w:val="-1"/>
          <w:lang w:val="es-ES"/>
        </w:rPr>
        <w:lastRenderedPageBreak/>
        <w:t>En la calificación paralela el resultado fue de 9</w:t>
      </w:r>
      <w:r w:rsidR="00C80B0D">
        <w:rPr>
          <w:rFonts w:ascii="Arial" w:eastAsia="Palatino Linotype" w:hAnsi="Arial" w:cs="Arial"/>
          <w:spacing w:val="-1"/>
          <w:lang w:val="es-ES"/>
        </w:rPr>
        <w:t>8</w:t>
      </w:r>
      <w:r>
        <w:rPr>
          <w:rFonts w:ascii="Arial" w:eastAsia="Palatino Linotype" w:hAnsi="Arial" w:cs="Arial"/>
          <w:spacing w:val="-1"/>
          <w:lang w:val="es-ES"/>
        </w:rPr>
        <w:t>%, lo cual si bien es un resultado Muy Satisfactorio, permite identificar algunas acciones como oportunidad de mejora.</w:t>
      </w:r>
    </w:p>
    <w:p w:rsidR="00EE761D" w:rsidRDefault="00EE761D" w:rsidP="00DC778E">
      <w:pPr>
        <w:ind w:left="182" w:right="165"/>
        <w:jc w:val="both"/>
        <w:rPr>
          <w:rFonts w:ascii="Arial" w:eastAsia="Palatino Linotype" w:hAnsi="Arial" w:cs="Arial"/>
          <w:lang w:val="es-ES"/>
        </w:rPr>
      </w:pPr>
    </w:p>
    <w:p w:rsidR="00C80B0D" w:rsidRDefault="00C80B0D" w:rsidP="00B01E8B">
      <w:pPr>
        <w:ind w:right="165"/>
        <w:jc w:val="both"/>
        <w:rPr>
          <w:rFonts w:ascii="Arial" w:eastAsia="Palatino Linotype" w:hAnsi="Arial" w:cs="Arial"/>
          <w:lang w:val="es-ES"/>
        </w:rPr>
      </w:pPr>
      <w:r w:rsidRPr="00707640">
        <w:rPr>
          <w:rFonts w:ascii="Arial" w:eastAsia="Palatino Linotype" w:hAnsi="Arial" w:cs="Arial"/>
          <w:lang w:val="es-ES"/>
        </w:rPr>
        <w:t>La o</w:t>
      </w:r>
      <w:r w:rsidRPr="00707640">
        <w:rPr>
          <w:rFonts w:ascii="Arial" w:eastAsia="Palatino Linotype" w:hAnsi="Arial" w:cs="Arial"/>
          <w:spacing w:val="-1"/>
          <w:lang w:val="es-ES"/>
        </w:rPr>
        <w:t>p</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w:t>
      </w:r>
      <w:r w:rsidRPr="00707640">
        <w:rPr>
          <w:rFonts w:ascii="Arial" w:eastAsia="Palatino Linotype" w:hAnsi="Arial" w:cs="Arial"/>
          <w:spacing w:val="-1"/>
          <w:lang w:val="es-ES"/>
        </w:rPr>
        <w:t>un</w:t>
      </w:r>
      <w:r w:rsidRPr="00707640">
        <w:rPr>
          <w:rFonts w:ascii="Arial" w:eastAsia="Palatino Linotype" w:hAnsi="Arial" w:cs="Arial"/>
          <w:spacing w:val="-2"/>
          <w:lang w:val="es-ES"/>
        </w:rPr>
        <w:t>i</w:t>
      </w:r>
      <w:r w:rsidRPr="00707640">
        <w:rPr>
          <w:rFonts w:ascii="Arial" w:eastAsia="Palatino Linotype" w:hAnsi="Arial" w:cs="Arial"/>
          <w:lang w:val="es-ES"/>
        </w:rPr>
        <w:t>dad</w:t>
      </w:r>
      <w:r w:rsidRPr="00707640">
        <w:rPr>
          <w:rFonts w:ascii="Arial" w:eastAsia="Palatino Linotype" w:hAnsi="Arial" w:cs="Arial"/>
          <w:spacing w:val="-1"/>
          <w:lang w:val="es-ES"/>
        </w:rPr>
        <w:t xml:space="preserve"> </w:t>
      </w:r>
      <w:r w:rsidRPr="00707640">
        <w:rPr>
          <w:rFonts w:ascii="Arial" w:eastAsia="Palatino Linotype" w:hAnsi="Arial" w:cs="Arial"/>
          <w:lang w:val="es-ES"/>
        </w:rPr>
        <w:t>de</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m</w:t>
      </w:r>
      <w:r w:rsidRPr="00707640">
        <w:rPr>
          <w:rFonts w:ascii="Arial" w:eastAsia="Palatino Linotype" w:hAnsi="Arial" w:cs="Arial"/>
          <w:lang w:val="es-ES"/>
        </w:rPr>
        <w:t>e</w:t>
      </w:r>
      <w:r w:rsidRPr="00707640">
        <w:rPr>
          <w:rFonts w:ascii="Arial" w:eastAsia="Palatino Linotype" w:hAnsi="Arial" w:cs="Arial"/>
          <w:spacing w:val="1"/>
          <w:lang w:val="es-ES"/>
        </w:rPr>
        <w:t>j</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a, ca</w:t>
      </w:r>
      <w:r w:rsidRPr="00707640">
        <w:rPr>
          <w:rFonts w:ascii="Arial" w:eastAsia="Palatino Linotype" w:hAnsi="Arial" w:cs="Arial"/>
          <w:spacing w:val="-1"/>
          <w:lang w:val="es-ES"/>
        </w:rPr>
        <w:t>u</w:t>
      </w:r>
      <w:r w:rsidRPr="00707640">
        <w:rPr>
          <w:rFonts w:ascii="Arial" w:eastAsia="Palatino Linotype" w:hAnsi="Arial" w:cs="Arial"/>
          <w:lang w:val="es-ES"/>
        </w:rPr>
        <w:t xml:space="preserve">sa, </w:t>
      </w:r>
      <w:r w:rsidRPr="00707640">
        <w:rPr>
          <w:rFonts w:ascii="Arial" w:eastAsia="Palatino Linotype" w:hAnsi="Arial" w:cs="Arial"/>
          <w:spacing w:val="-1"/>
          <w:lang w:val="es-ES"/>
        </w:rPr>
        <w:t>r</w:t>
      </w:r>
      <w:r w:rsidRPr="00707640">
        <w:rPr>
          <w:rFonts w:ascii="Arial" w:eastAsia="Palatino Linotype" w:hAnsi="Arial" w:cs="Arial"/>
          <w:spacing w:val="-2"/>
          <w:lang w:val="es-ES"/>
        </w:rPr>
        <w:t>i</w:t>
      </w:r>
      <w:r w:rsidRPr="00707640">
        <w:rPr>
          <w:rFonts w:ascii="Arial" w:eastAsia="Palatino Linotype" w:hAnsi="Arial" w:cs="Arial"/>
          <w:spacing w:val="2"/>
          <w:lang w:val="es-ES"/>
        </w:rPr>
        <w:t>e</w:t>
      </w:r>
      <w:r w:rsidRPr="00707640">
        <w:rPr>
          <w:rFonts w:ascii="Arial" w:eastAsia="Palatino Linotype" w:hAnsi="Arial" w:cs="Arial"/>
          <w:lang w:val="es-ES"/>
        </w:rPr>
        <w:t>sg</w:t>
      </w:r>
      <w:r w:rsidRPr="00707640">
        <w:rPr>
          <w:rFonts w:ascii="Arial" w:eastAsia="Palatino Linotype" w:hAnsi="Arial" w:cs="Arial"/>
          <w:spacing w:val="-1"/>
          <w:lang w:val="es-ES"/>
        </w:rPr>
        <w:t>o</w:t>
      </w:r>
      <w:r w:rsidRPr="00707640">
        <w:rPr>
          <w:rFonts w:ascii="Arial" w:eastAsia="Palatino Linotype" w:hAnsi="Arial" w:cs="Arial"/>
          <w:spacing w:val="-2"/>
          <w:lang w:val="es-ES"/>
        </w:rPr>
        <w:t xml:space="preserve"> </w:t>
      </w:r>
      <w:r w:rsidRPr="00707640">
        <w:rPr>
          <w:rFonts w:ascii="Arial" w:eastAsia="Palatino Linotype" w:hAnsi="Arial" w:cs="Arial"/>
          <w:lang w:val="es-ES"/>
        </w:rPr>
        <w:t>i</w:t>
      </w:r>
      <w:r w:rsidRPr="00707640">
        <w:rPr>
          <w:rFonts w:ascii="Arial" w:eastAsia="Palatino Linotype" w:hAnsi="Arial" w:cs="Arial"/>
          <w:spacing w:val="-2"/>
          <w:lang w:val="es-ES"/>
        </w:rPr>
        <w:t>d</w:t>
      </w:r>
      <w:r w:rsidRPr="00707640">
        <w:rPr>
          <w:rFonts w:ascii="Arial" w:eastAsia="Palatino Linotype" w:hAnsi="Arial" w:cs="Arial"/>
          <w:spacing w:val="2"/>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i</w:t>
      </w:r>
      <w:r w:rsidRPr="00707640">
        <w:rPr>
          <w:rFonts w:ascii="Arial" w:eastAsia="Palatino Linotype" w:hAnsi="Arial" w:cs="Arial"/>
          <w:spacing w:val="1"/>
          <w:lang w:val="es-ES"/>
        </w:rPr>
        <w:t>f</w:t>
      </w:r>
      <w:r w:rsidRPr="00707640">
        <w:rPr>
          <w:rFonts w:ascii="Arial" w:eastAsia="Palatino Linotype" w:hAnsi="Arial" w:cs="Arial"/>
          <w:spacing w:val="-2"/>
          <w:lang w:val="es-ES"/>
        </w:rPr>
        <w:t>i</w:t>
      </w:r>
      <w:r w:rsidRPr="00707640">
        <w:rPr>
          <w:rFonts w:ascii="Arial" w:eastAsia="Palatino Linotype" w:hAnsi="Arial" w:cs="Arial"/>
          <w:lang w:val="es-ES"/>
        </w:rPr>
        <w:t>ca</w:t>
      </w:r>
      <w:r w:rsidRPr="00707640">
        <w:rPr>
          <w:rFonts w:ascii="Arial" w:eastAsia="Palatino Linotype" w:hAnsi="Arial" w:cs="Arial"/>
          <w:spacing w:val="-3"/>
          <w:lang w:val="es-ES"/>
        </w:rPr>
        <w:t>d</w:t>
      </w:r>
      <w:r w:rsidRPr="00707640">
        <w:rPr>
          <w:rFonts w:ascii="Arial" w:eastAsia="Palatino Linotype" w:hAnsi="Arial" w:cs="Arial"/>
          <w:lang w:val="es-ES"/>
        </w:rPr>
        <w:t>o y</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c</w:t>
      </w:r>
      <w:r w:rsidRPr="00707640">
        <w:rPr>
          <w:rFonts w:ascii="Arial" w:eastAsia="Palatino Linotype" w:hAnsi="Arial" w:cs="Arial"/>
          <w:lang w:val="es-ES"/>
        </w:rPr>
        <w:t>i</w:t>
      </w:r>
      <w:r w:rsidRPr="00707640">
        <w:rPr>
          <w:rFonts w:ascii="Arial" w:eastAsia="Palatino Linotype" w:hAnsi="Arial" w:cs="Arial"/>
          <w:spacing w:val="-2"/>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e</w:t>
      </w:r>
      <w:r w:rsidRPr="00707640">
        <w:rPr>
          <w:rFonts w:ascii="Arial" w:eastAsia="Palatino Linotype" w:hAnsi="Arial" w:cs="Arial"/>
          <w:lang w:val="es-ES"/>
        </w:rPr>
        <w:t xml:space="preserve">s </w:t>
      </w:r>
      <w:r w:rsidRPr="00707640">
        <w:rPr>
          <w:rFonts w:ascii="Arial" w:eastAsia="Palatino Linotype" w:hAnsi="Arial" w:cs="Arial"/>
          <w:spacing w:val="-3"/>
          <w:lang w:val="es-ES"/>
        </w:rPr>
        <w:t>d</w:t>
      </w:r>
      <w:r w:rsidRPr="00707640">
        <w:rPr>
          <w:rFonts w:ascii="Arial" w:eastAsia="Palatino Linotype" w:hAnsi="Arial" w:cs="Arial"/>
          <w:lang w:val="es-ES"/>
        </w:rPr>
        <w:t xml:space="preserve">e </w:t>
      </w:r>
      <w:r w:rsidRPr="00707640">
        <w:rPr>
          <w:rFonts w:ascii="Arial" w:eastAsia="Palatino Linotype" w:hAnsi="Arial" w:cs="Arial"/>
          <w:spacing w:val="-3"/>
          <w:lang w:val="es-ES"/>
        </w:rPr>
        <w:t>m</w:t>
      </w:r>
      <w:r w:rsidRPr="00707640">
        <w:rPr>
          <w:rFonts w:ascii="Arial" w:eastAsia="Palatino Linotype" w:hAnsi="Arial" w:cs="Arial"/>
          <w:spacing w:val="2"/>
          <w:lang w:val="es-ES"/>
        </w:rPr>
        <w:t>e</w:t>
      </w:r>
      <w:r w:rsidRPr="00707640">
        <w:rPr>
          <w:rFonts w:ascii="Arial" w:eastAsia="Palatino Linotype" w:hAnsi="Arial" w:cs="Arial"/>
          <w:spacing w:val="1"/>
          <w:lang w:val="es-ES"/>
        </w:rPr>
        <w:t>j</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as</w:t>
      </w:r>
      <w:r w:rsidRPr="00707640">
        <w:rPr>
          <w:rFonts w:ascii="Arial" w:eastAsia="Palatino Linotype" w:hAnsi="Arial" w:cs="Arial"/>
          <w:spacing w:val="-1"/>
          <w:lang w:val="es-ES"/>
        </w:rPr>
        <w:t xml:space="preserve"> </w:t>
      </w:r>
      <w:r w:rsidRPr="00707640">
        <w:rPr>
          <w:rFonts w:ascii="Arial" w:eastAsia="Palatino Linotype" w:hAnsi="Arial" w:cs="Arial"/>
          <w:lang w:val="es-ES"/>
        </w:rPr>
        <w:t>son:</w:t>
      </w:r>
    </w:p>
    <w:p w:rsidR="00C80B0D" w:rsidRDefault="00C80B0D" w:rsidP="00DC778E">
      <w:pPr>
        <w:spacing w:line="280" w:lineRule="exact"/>
        <w:ind w:left="182" w:right="442"/>
        <w:jc w:val="both"/>
        <w:rPr>
          <w:rFonts w:ascii="Arial" w:eastAsia="Palatino Linotype" w:hAnsi="Arial" w:cs="Arial"/>
          <w:spacing w:val="-1"/>
          <w:lang w:val="es-ES"/>
        </w:rPr>
      </w:pPr>
    </w:p>
    <w:tbl>
      <w:tblPr>
        <w:tblW w:w="9100" w:type="dxa"/>
        <w:tblInd w:w="55" w:type="dxa"/>
        <w:tblCellMar>
          <w:left w:w="70" w:type="dxa"/>
          <w:right w:w="70" w:type="dxa"/>
        </w:tblCellMar>
        <w:tblLook w:val="04A0" w:firstRow="1" w:lastRow="0" w:firstColumn="1" w:lastColumn="0" w:noHBand="0" w:noVBand="1"/>
      </w:tblPr>
      <w:tblGrid>
        <w:gridCol w:w="380"/>
        <w:gridCol w:w="2300"/>
        <w:gridCol w:w="1560"/>
        <w:gridCol w:w="1540"/>
        <w:gridCol w:w="1060"/>
        <w:gridCol w:w="2260"/>
      </w:tblGrid>
      <w:tr w:rsidR="00B01E8B" w:rsidRPr="00B01E8B" w:rsidTr="00B01E8B">
        <w:trPr>
          <w:trHeight w:val="390"/>
        </w:trPr>
        <w:tc>
          <w:tcPr>
            <w:tcW w:w="380"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B01E8B" w:rsidRPr="00B01E8B" w:rsidRDefault="00B01E8B" w:rsidP="00B01E8B">
            <w:pPr>
              <w:jc w:val="center"/>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w:t>
            </w:r>
          </w:p>
        </w:tc>
        <w:tc>
          <w:tcPr>
            <w:tcW w:w="2300"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center"/>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Oportunidad de mejora</w:t>
            </w:r>
          </w:p>
        </w:tc>
        <w:tc>
          <w:tcPr>
            <w:tcW w:w="1560"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center"/>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Causa</w:t>
            </w:r>
          </w:p>
        </w:tc>
        <w:tc>
          <w:tcPr>
            <w:tcW w:w="1540"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center"/>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Riesgo</w:t>
            </w:r>
          </w:p>
        </w:tc>
        <w:tc>
          <w:tcPr>
            <w:tcW w:w="1060"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center"/>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Prioridad</w:t>
            </w:r>
          </w:p>
        </w:tc>
        <w:tc>
          <w:tcPr>
            <w:tcW w:w="2260"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center"/>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Acciones</w:t>
            </w:r>
          </w:p>
        </w:tc>
      </w:tr>
      <w:tr w:rsidR="00B01E8B" w:rsidRPr="002F397C" w:rsidTr="00B01E8B">
        <w:trPr>
          <w:trHeight w:val="28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B01E8B" w:rsidRPr="00B01E8B" w:rsidRDefault="00B01E8B" w:rsidP="00B01E8B">
            <w:pPr>
              <w:jc w:val="both"/>
              <w:rPr>
                <w:rFonts w:ascii="Arial" w:eastAsia="Times New Roman" w:hAnsi="Arial" w:cs="Arial"/>
                <w:color w:val="000000"/>
                <w:lang w:val="es-ES" w:eastAsia="es-ES"/>
              </w:rPr>
            </w:pPr>
            <w:r w:rsidRPr="00B01E8B">
              <w:rPr>
                <w:rFonts w:ascii="Arial" w:eastAsia="Times New Roman" w:hAnsi="Arial" w:cs="Arial"/>
                <w:color w:val="000000"/>
                <w:lang w:val="es-ES" w:eastAsia="es-ES"/>
              </w:rPr>
              <w:t>5</w:t>
            </w:r>
          </w:p>
        </w:tc>
        <w:tc>
          <w:tcPr>
            <w:tcW w:w="230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Si bien existe un conjunto de manuales relacionados a los sistemas y procesos contables/financieros de apoyo para la gestión, sería bueno contar con un documento que organice la información.</w:t>
            </w:r>
          </w:p>
        </w:tc>
        <w:tc>
          <w:tcPr>
            <w:tcW w:w="156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Algunos de los manuales son a nivel de los sistemas de la IM, otros de la UES y otros proporcionados por el BID.</w:t>
            </w:r>
          </w:p>
        </w:tc>
        <w:tc>
          <w:tcPr>
            <w:tcW w:w="154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La variedad de manuales puede generar confusión.</w:t>
            </w:r>
          </w:p>
        </w:tc>
        <w:tc>
          <w:tcPr>
            <w:tcW w:w="106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Media</w:t>
            </w:r>
          </w:p>
        </w:tc>
        <w:tc>
          <w:tcPr>
            <w:tcW w:w="226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lang w:val="es-ES" w:eastAsia="es-ES"/>
              </w:rPr>
            </w:pPr>
            <w:r w:rsidRPr="00B01E8B">
              <w:rPr>
                <w:rFonts w:ascii="Arial" w:eastAsia="Times New Roman" w:hAnsi="Arial" w:cs="Arial"/>
                <w:lang w:val="es-ES" w:eastAsia="es-ES"/>
              </w:rPr>
              <w:t>Actualizar los documentos existentes de modo que compilen y organicen la diversidad de manuales que se usan como referencia para la gestión administrativa- financiera y se adapten a la nueva operación.</w:t>
            </w:r>
          </w:p>
        </w:tc>
      </w:tr>
    </w:tbl>
    <w:p w:rsidR="00B066F0" w:rsidRPr="00707640" w:rsidRDefault="00B066F0" w:rsidP="00DC778E">
      <w:pPr>
        <w:ind w:left="102" w:right="73"/>
        <w:jc w:val="both"/>
        <w:rPr>
          <w:rFonts w:ascii="Arial" w:eastAsia="Palatino Linotype" w:hAnsi="Arial" w:cs="Arial"/>
          <w:lang w:val="es-ES"/>
        </w:rPr>
      </w:pPr>
    </w:p>
    <w:p w:rsidR="00C51A41" w:rsidRPr="00707640" w:rsidRDefault="00C51A41" w:rsidP="00DC778E">
      <w:pPr>
        <w:spacing w:before="1" w:line="240" w:lineRule="exact"/>
        <w:jc w:val="both"/>
        <w:rPr>
          <w:rFonts w:ascii="Arial" w:hAnsi="Arial" w:cs="Arial"/>
          <w:lang w:val="es-ES"/>
        </w:rPr>
      </w:pPr>
    </w:p>
    <w:p w:rsidR="00C51A41" w:rsidRPr="00707640" w:rsidRDefault="0087106E" w:rsidP="00DC778E">
      <w:pPr>
        <w:ind w:left="182" w:right="6067"/>
        <w:jc w:val="both"/>
        <w:rPr>
          <w:rFonts w:ascii="Arial" w:eastAsia="Palatino Linotype" w:hAnsi="Arial" w:cs="Arial"/>
          <w:lang w:val="es-ES"/>
        </w:rPr>
      </w:pPr>
      <w:r>
        <w:rPr>
          <w:rFonts w:ascii="Arial" w:eastAsia="Palatino Linotype" w:hAnsi="Arial" w:cs="Arial"/>
          <w:b/>
          <w:lang w:val="es-ES"/>
        </w:rPr>
        <w:t>7</w:t>
      </w:r>
      <w:r w:rsidR="00C51A41" w:rsidRPr="00707640">
        <w:rPr>
          <w:rFonts w:ascii="Arial" w:eastAsia="Palatino Linotype" w:hAnsi="Arial" w:cs="Arial"/>
          <w:b/>
          <w:lang w:val="es-ES"/>
        </w:rPr>
        <w:t xml:space="preserve">.1.3.  </w:t>
      </w:r>
      <w:r w:rsidR="00C51A41" w:rsidRPr="00707640">
        <w:rPr>
          <w:rFonts w:ascii="Arial" w:eastAsia="Palatino Linotype" w:hAnsi="Arial" w:cs="Arial"/>
          <w:b/>
          <w:spacing w:val="46"/>
          <w:lang w:val="es-ES"/>
        </w:rPr>
        <w:t xml:space="preserve"> </w:t>
      </w:r>
      <w:r w:rsidR="00C51A41" w:rsidRPr="00707640">
        <w:rPr>
          <w:rFonts w:ascii="Arial" w:eastAsia="Palatino Linotype" w:hAnsi="Arial" w:cs="Arial"/>
          <w:b/>
          <w:spacing w:val="-1"/>
          <w:lang w:val="es-ES"/>
        </w:rPr>
        <w:t>C</w:t>
      </w:r>
      <w:r w:rsidR="00C51A41" w:rsidRPr="00707640">
        <w:rPr>
          <w:rFonts w:ascii="Arial" w:eastAsia="Palatino Linotype" w:hAnsi="Arial" w:cs="Arial"/>
          <w:b/>
          <w:lang w:val="es-ES"/>
        </w:rPr>
        <w:t>apac</w:t>
      </w:r>
      <w:r w:rsidR="00C51A41" w:rsidRPr="00707640">
        <w:rPr>
          <w:rFonts w:ascii="Arial" w:eastAsia="Palatino Linotype" w:hAnsi="Arial" w:cs="Arial"/>
          <w:b/>
          <w:spacing w:val="1"/>
          <w:lang w:val="es-ES"/>
        </w:rPr>
        <w:t>i</w:t>
      </w:r>
      <w:r w:rsidR="00C51A41" w:rsidRPr="00707640">
        <w:rPr>
          <w:rFonts w:ascii="Arial" w:eastAsia="Palatino Linotype" w:hAnsi="Arial" w:cs="Arial"/>
          <w:b/>
          <w:lang w:val="es-ES"/>
        </w:rPr>
        <w:t>dad</w:t>
      </w:r>
      <w:r w:rsidR="00C51A41" w:rsidRPr="00707640">
        <w:rPr>
          <w:rFonts w:ascii="Arial" w:eastAsia="Palatino Linotype" w:hAnsi="Arial" w:cs="Arial"/>
          <w:b/>
          <w:spacing w:val="-1"/>
          <w:lang w:val="es-ES"/>
        </w:rPr>
        <w:t xml:space="preserve"> </w:t>
      </w:r>
      <w:r w:rsidR="00C51A41" w:rsidRPr="00707640">
        <w:rPr>
          <w:rFonts w:ascii="Arial" w:eastAsia="Palatino Linotype" w:hAnsi="Arial" w:cs="Arial"/>
          <w:b/>
          <w:lang w:val="es-ES"/>
        </w:rPr>
        <w:t xml:space="preserve">de </w:t>
      </w:r>
      <w:r w:rsidR="00C51A41" w:rsidRPr="00707640">
        <w:rPr>
          <w:rFonts w:ascii="Arial" w:eastAsia="Palatino Linotype" w:hAnsi="Arial" w:cs="Arial"/>
          <w:b/>
          <w:spacing w:val="-1"/>
          <w:lang w:val="es-ES"/>
        </w:rPr>
        <w:t>C</w:t>
      </w:r>
      <w:r w:rsidR="00C51A41" w:rsidRPr="00707640">
        <w:rPr>
          <w:rFonts w:ascii="Arial" w:eastAsia="Palatino Linotype" w:hAnsi="Arial" w:cs="Arial"/>
          <w:b/>
          <w:lang w:val="es-ES"/>
        </w:rPr>
        <w:t>o</w:t>
      </w:r>
      <w:r w:rsidR="00C51A41" w:rsidRPr="00707640">
        <w:rPr>
          <w:rFonts w:ascii="Arial" w:eastAsia="Palatino Linotype" w:hAnsi="Arial" w:cs="Arial"/>
          <w:b/>
          <w:spacing w:val="-3"/>
          <w:lang w:val="es-ES"/>
        </w:rPr>
        <w:t>n</w:t>
      </w:r>
      <w:r w:rsidR="00C51A41" w:rsidRPr="00707640">
        <w:rPr>
          <w:rFonts w:ascii="Arial" w:eastAsia="Palatino Linotype" w:hAnsi="Arial" w:cs="Arial"/>
          <w:b/>
          <w:spacing w:val="1"/>
          <w:lang w:val="es-ES"/>
        </w:rPr>
        <w:t>t</w:t>
      </w:r>
      <w:r w:rsidR="00C51A41" w:rsidRPr="00707640">
        <w:rPr>
          <w:rFonts w:ascii="Arial" w:eastAsia="Palatino Linotype" w:hAnsi="Arial" w:cs="Arial"/>
          <w:b/>
          <w:lang w:val="es-ES"/>
        </w:rPr>
        <w:t>rol</w:t>
      </w:r>
    </w:p>
    <w:p w:rsidR="00C51A41" w:rsidRPr="00707640" w:rsidRDefault="00C51A41" w:rsidP="00DC778E">
      <w:pPr>
        <w:spacing w:before="1" w:line="240" w:lineRule="exact"/>
        <w:jc w:val="both"/>
        <w:rPr>
          <w:rFonts w:ascii="Arial" w:hAnsi="Arial" w:cs="Arial"/>
          <w:lang w:val="es-ES"/>
        </w:rPr>
      </w:pPr>
    </w:p>
    <w:p w:rsidR="00C51A41" w:rsidRDefault="00C51A41" w:rsidP="00B01E8B">
      <w:pPr>
        <w:ind w:right="137"/>
        <w:jc w:val="both"/>
        <w:rPr>
          <w:rFonts w:ascii="Arial" w:eastAsia="Palatino Linotype" w:hAnsi="Arial" w:cs="Arial"/>
          <w:lang w:val="es-ES"/>
        </w:rPr>
      </w:pPr>
      <w:r w:rsidRPr="00707640">
        <w:rPr>
          <w:rFonts w:ascii="Arial" w:eastAsia="Palatino Linotype" w:hAnsi="Arial" w:cs="Arial"/>
          <w:lang w:val="es-ES"/>
        </w:rPr>
        <w:t>Esta</w:t>
      </w:r>
      <w:r w:rsidRPr="00707640">
        <w:rPr>
          <w:rFonts w:ascii="Arial" w:eastAsia="Palatino Linotype" w:hAnsi="Arial" w:cs="Arial"/>
          <w:spacing w:val="11"/>
          <w:lang w:val="es-ES"/>
        </w:rPr>
        <w:t xml:space="preserve"> </w:t>
      </w:r>
      <w:r w:rsidRPr="00707640">
        <w:rPr>
          <w:rFonts w:ascii="Arial" w:eastAsia="Palatino Linotype" w:hAnsi="Arial" w:cs="Arial"/>
          <w:lang w:val="es-ES"/>
        </w:rPr>
        <w:t>capaci</w:t>
      </w:r>
      <w:r w:rsidRPr="00707640">
        <w:rPr>
          <w:rFonts w:ascii="Arial" w:eastAsia="Palatino Linotype" w:hAnsi="Arial" w:cs="Arial"/>
          <w:spacing w:val="-2"/>
          <w:lang w:val="es-ES"/>
        </w:rPr>
        <w:t>d</w:t>
      </w:r>
      <w:r w:rsidRPr="00707640">
        <w:rPr>
          <w:rFonts w:ascii="Arial" w:eastAsia="Palatino Linotype" w:hAnsi="Arial" w:cs="Arial"/>
          <w:lang w:val="es-ES"/>
        </w:rPr>
        <w:t>ad</w:t>
      </w:r>
      <w:r w:rsidRPr="00707640">
        <w:rPr>
          <w:rFonts w:ascii="Arial" w:eastAsia="Palatino Linotype" w:hAnsi="Arial" w:cs="Arial"/>
          <w:spacing w:val="11"/>
          <w:lang w:val="es-ES"/>
        </w:rPr>
        <w:t xml:space="preserve"> </w:t>
      </w:r>
      <w:r w:rsidRPr="00707640">
        <w:rPr>
          <w:rFonts w:ascii="Arial" w:eastAsia="Palatino Linotype" w:hAnsi="Arial" w:cs="Arial"/>
          <w:lang w:val="es-ES"/>
        </w:rPr>
        <w:t>mi</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14"/>
          <w:lang w:val="es-ES"/>
        </w:rPr>
        <w:t xml:space="preserve"> </w:t>
      </w:r>
      <w:r w:rsidRPr="00707640">
        <w:rPr>
          <w:rFonts w:ascii="Arial" w:eastAsia="Palatino Linotype" w:hAnsi="Arial" w:cs="Arial"/>
          <w:lang w:val="es-ES"/>
        </w:rPr>
        <w:t>la</w:t>
      </w:r>
      <w:r w:rsidRPr="00707640">
        <w:rPr>
          <w:rFonts w:ascii="Arial" w:eastAsia="Palatino Linotype" w:hAnsi="Arial" w:cs="Arial"/>
          <w:spacing w:val="10"/>
          <w:lang w:val="es-ES"/>
        </w:rPr>
        <w:t xml:space="preserve"> </w:t>
      </w:r>
      <w:r w:rsidRPr="00707640">
        <w:rPr>
          <w:rFonts w:ascii="Arial" w:eastAsia="Palatino Linotype" w:hAnsi="Arial" w:cs="Arial"/>
          <w:spacing w:val="1"/>
          <w:lang w:val="es-ES"/>
        </w:rPr>
        <w:t>h</w:t>
      </w:r>
      <w:r w:rsidRPr="00707640">
        <w:rPr>
          <w:rFonts w:ascii="Arial" w:eastAsia="Palatino Linotype" w:hAnsi="Arial" w:cs="Arial"/>
          <w:lang w:val="es-ES"/>
        </w:rPr>
        <w:t>ab</w:t>
      </w:r>
      <w:r w:rsidRPr="00707640">
        <w:rPr>
          <w:rFonts w:ascii="Arial" w:eastAsia="Palatino Linotype" w:hAnsi="Arial" w:cs="Arial"/>
          <w:spacing w:val="-2"/>
          <w:lang w:val="es-ES"/>
        </w:rPr>
        <w:t>i</w:t>
      </w:r>
      <w:r w:rsidRPr="00707640">
        <w:rPr>
          <w:rFonts w:ascii="Arial" w:eastAsia="Palatino Linotype" w:hAnsi="Arial" w:cs="Arial"/>
          <w:lang w:val="es-ES"/>
        </w:rPr>
        <w:t>l</w:t>
      </w:r>
      <w:r w:rsidRPr="00707640">
        <w:rPr>
          <w:rFonts w:ascii="Arial" w:eastAsia="Palatino Linotype" w:hAnsi="Arial" w:cs="Arial"/>
          <w:spacing w:val="1"/>
          <w:lang w:val="es-ES"/>
        </w:rPr>
        <w:t>i</w:t>
      </w:r>
      <w:r w:rsidRPr="00707640">
        <w:rPr>
          <w:rFonts w:ascii="Arial" w:eastAsia="Palatino Linotype" w:hAnsi="Arial" w:cs="Arial"/>
          <w:lang w:val="es-ES"/>
        </w:rPr>
        <w:t>dad</w:t>
      </w:r>
      <w:r w:rsidRPr="00707640">
        <w:rPr>
          <w:rFonts w:ascii="Arial" w:eastAsia="Palatino Linotype" w:hAnsi="Arial" w:cs="Arial"/>
          <w:spacing w:val="11"/>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14"/>
          <w:lang w:val="es-ES"/>
        </w:rPr>
        <w:t xml:space="preserve"> </w:t>
      </w:r>
      <w:r w:rsidRPr="00707640">
        <w:rPr>
          <w:rFonts w:ascii="Arial" w:eastAsia="Palatino Linotype" w:hAnsi="Arial" w:cs="Arial"/>
          <w:lang w:val="es-ES"/>
        </w:rPr>
        <w:t>c</w:t>
      </w:r>
      <w:r w:rsidRPr="00707640">
        <w:rPr>
          <w:rFonts w:ascii="Arial" w:eastAsia="Palatino Linotype" w:hAnsi="Arial" w:cs="Arial"/>
          <w:spacing w:val="-3"/>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ol</w:t>
      </w:r>
      <w:r w:rsidRPr="00707640">
        <w:rPr>
          <w:rFonts w:ascii="Arial" w:eastAsia="Palatino Linotype" w:hAnsi="Arial" w:cs="Arial"/>
          <w:spacing w:val="1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14"/>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w:t>
      </w:r>
      <w:r w:rsidRPr="00707640">
        <w:rPr>
          <w:rFonts w:ascii="Arial" w:eastAsia="Palatino Linotype" w:hAnsi="Arial" w:cs="Arial"/>
          <w:spacing w:val="12"/>
          <w:lang w:val="es-ES"/>
        </w:rPr>
        <w:t xml:space="preserve"> </w:t>
      </w:r>
      <w:r w:rsidR="00010A49">
        <w:rPr>
          <w:rFonts w:ascii="Arial" w:eastAsia="Palatino Linotype" w:hAnsi="Arial" w:cs="Arial"/>
          <w:lang w:val="es-ES"/>
        </w:rPr>
        <w:t>UES</w:t>
      </w:r>
      <w:r w:rsidRPr="00707640">
        <w:rPr>
          <w:rFonts w:ascii="Arial" w:eastAsia="Palatino Linotype" w:hAnsi="Arial" w:cs="Arial"/>
          <w:lang w:val="es-ES"/>
        </w:rPr>
        <w:t xml:space="preserve"> en</w:t>
      </w:r>
      <w:r w:rsidRPr="00707640">
        <w:rPr>
          <w:rFonts w:ascii="Arial" w:eastAsia="Palatino Linotype" w:hAnsi="Arial" w:cs="Arial"/>
          <w:spacing w:val="13"/>
          <w:lang w:val="es-ES"/>
        </w:rPr>
        <w:t xml:space="preserve"> </w:t>
      </w:r>
      <w:r w:rsidRPr="00707640">
        <w:rPr>
          <w:rFonts w:ascii="Arial" w:eastAsia="Palatino Linotype" w:hAnsi="Arial" w:cs="Arial"/>
          <w:spacing w:val="1"/>
          <w:lang w:val="es-ES"/>
        </w:rPr>
        <w:t>f</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ma</w:t>
      </w:r>
      <w:r w:rsidRPr="00707640">
        <w:rPr>
          <w:rFonts w:ascii="Arial" w:eastAsia="Palatino Linotype" w:hAnsi="Arial" w:cs="Arial"/>
          <w:spacing w:val="12"/>
          <w:lang w:val="es-ES"/>
        </w:rPr>
        <w:t xml:space="preserve"> </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rn</w:t>
      </w:r>
      <w:r w:rsidRPr="00707640">
        <w:rPr>
          <w:rFonts w:ascii="Arial" w:eastAsia="Palatino Linotype" w:hAnsi="Arial" w:cs="Arial"/>
          <w:lang w:val="es-ES"/>
        </w:rPr>
        <w:t>a</w:t>
      </w:r>
      <w:r w:rsidRPr="00707640">
        <w:rPr>
          <w:rFonts w:ascii="Arial" w:eastAsia="Palatino Linotype" w:hAnsi="Arial" w:cs="Arial"/>
          <w:spacing w:val="12"/>
          <w:lang w:val="es-ES"/>
        </w:rPr>
        <w:t xml:space="preserve"> </w:t>
      </w:r>
      <w:r w:rsidRPr="00707640">
        <w:rPr>
          <w:rFonts w:ascii="Arial" w:eastAsia="Palatino Linotype" w:hAnsi="Arial" w:cs="Arial"/>
          <w:lang w:val="es-ES"/>
        </w:rPr>
        <w:t>y</w:t>
      </w:r>
      <w:r w:rsidRPr="00707640">
        <w:rPr>
          <w:rFonts w:ascii="Arial" w:eastAsia="Palatino Linotype" w:hAnsi="Arial" w:cs="Arial"/>
          <w:spacing w:val="9"/>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x</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1"/>
          <w:lang w:val="es-ES"/>
        </w:rPr>
        <w:t>r</w:t>
      </w:r>
      <w:r w:rsidRPr="00707640">
        <w:rPr>
          <w:rFonts w:ascii="Arial" w:eastAsia="Palatino Linotype" w:hAnsi="Arial" w:cs="Arial"/>
          <w:spacing w:val="-1"/>
          <w:lang w:val="es-ES"/>
        </w:rPr>
        <w:t>n</w:t>
      </w:r>
      <w:r w:rsidRPr="00707640">
        <w:rPr>
          <w:rFonts w:ascii="Arial" w:eastAsia="Palatino Linotype" w:hAnsi="Arial" w:cs="Arial"/>
          <w:lang w:val="es-ES"/>
        </w:rPr>
        <w:t>a. La</w:t>
      </w:r>
      <w:r w:rsidRPr="00707640">
        <w:rPr>
          <w:rFonts w:ascii="Arial" w:eastAsia="Palatino Linotype" w:hAnsi="Arial" w:cs="Arial"/>
          <w:spacing w:val="11"/>
          <w:lang w:val="es-ES"/>
        </w:rPr>
        <w:t xml:space="preserve"> </w:t>
      </w:r>
      <w:r w:rsidRPr="00707640">
        <w:rPr>
          <w:rFonts w:ascii="Arial" w:eastAsia="Palatino Linotype" w:hAnsi="Arial" w:cs="Arial"/>
          <w:lang w:val="es-ES"/>
        </w:rPr>
        <w:t>capacidad</w:t>
      </w:r>
      <w:r w:rsidRPr="00707640">
        <w:rPr>
          <w:rFonts w:ascii="Arial" w:eastAsia="Palatino Linotype" w:hAnsi="Arial" w:cs="Arial"/>
          <w:spacing w:val="1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14"/>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spacing w:val="-3"/>
          <w:lang w:val="es-ES"/>
        </w:rPr>
        <w:t>o</w:t>
      </w:r>
      <w:r w:rsidRPr="00707640">
        <w:rPr>
          <w:rFonts w:ascii="Arial" w:eastAsia="Palatino Linotype" w:hAnsi="Arial" w:cs="Arial"/>
          <w:lang w:val="es-ES"/>
        </w:rPr>
        <w:t>l</w:t>
      </w:r>
      <w:r w:rsidRPr="00707640">
        <w:rPr>
          <w:rFonts w:ascii="Arial" w:eastAsia="Palatino Linotype" w:hAnsi="Arial" w:cs="Arial"/>
          <w:spacing w:val="10"/>
          <w:lang w:val="es-ES"/>
        </w:rPr>
        <w:t xml:space="preserve"> </w:t>
      </w:r>
      <w:r w:rsidRPr="00707640">
        <w:rPr>
          <w:rFonts w:ascii="Arial" w:eastAsia="Palatino Linotype" w:hAnsi="Arial" w:cs="Arial"/>
          <w:spacing w:val="-1"/>
          <w:lang w:val="es-ES"/>
        </w:rPr>
        <w:t>pr</w:t>
      </w:r>
      <w:r w:rsidRPr="00707640">
        <w:rPr>
          <w:rFonts w:ascii="Arial" w:eastAsia="Palatino Linotype" w:hAnsi="Arial" w:cs="Arial"/>
          <w:spacing w:val="2"/>
          <w:lang w:val="es-ES"/>
        </w:rPr>
        <w:t>e</w:t>
      </w:r>
      <w:r w:rsidRPr="00707640">
        <w:rPr>
          <w:rFonts w:ascii="Arial" w:eastAsia="Palatino Linotype" w:hAnsi="Arial" w:cs="Arial"/>
          <w:spacing w:val="-2"/>
          <w:lang w:val="es-ES"/>
        </w:rPr>
        <w:t>s</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ta</w:t>
      </w:r>
      <w:r w:rsidRPr="00707640">
        <w:rPr>
          <w:rFonts w:ascii="Arial" w:eastAsia="Palatino Linotype" w:hAnsi="Arial" w:cs="Arial"/>
          <w:spacing w:val="12"/>
          <w:lang w:val="es-ES"/>
        </w:rPr>
        <w:t xml:space="preserve"> </w:t>
      </w:r>
      <w:r w:rsidRPr="00707640">
        <w:rPr>
          <w:rFonts w:ascii="Arial" w:eastAsia="Palatino Linotype" w:hAnsi="Arial" w:cs="Arial"/>
          <w:spacing w:val="-4"/>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12"/>
          <w:lang w:val="es-ES"/>
        </w:rPr>
        <w:t xml:space="preserve"> </w:t>
      </w:r>
      <w:r w:rsidRPr="00707640">
        <w:rPr>
          <w:rFonts w:ascii="Arial" w:eastAsia="Palatino Linotype" w:hAnsi="Arial" w:cs="Arial"/>
          <w:lang w:val="es-ES"/>
        </w:rPr>
        <w:t>ca</w:t>
      </w:r>
      <w:r w:rsidRPr="00707640">
        <w:rPr>
          <w:rFonts w:ascii="Arial" w:eastAsia="Palatino Linotype" w:hAnsi="Arial" w:cs="Arial"/>
          <w:spacing w:val="1"/>
          <w:lang w:val="es-ES"/>
        </w:rPr>
        <w:t>l</w:t>
      </w:r>
      <w:r w:rsidRPr="00707640">
        <w:rPr>
          <w:rFonts w:ascii="Arial" w:eastAsia="Palatino Linotype" w:hAnsi="Arial" w:cs="Arial"/>
          <w:spacing w:val="-2"/>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spacing w:val="-2"/>
          <w:lang w:val="es-ES"/>
        </w:rPr>
        <w:t>a</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13"/>
          <w:lang w:val="es-ES"/>
        </w:rPr>
        <w:t xml:space="preserve"> </w:t>
      </w:r>
      <w:r w:rsidRPr="00707640">
        <w:rPr>
          <w:rFonts w:ascii="Arial" w:eastAsia="Palatino Linotype" w:hAnsi="Arial" w:cs="Arial"/>
          <w:lang w:val="es-ES"/>
        </w:rPr>
        <w:t>d</w:t>
      </w:r>
      <w:r w:rsidRPr="00707640">
        <w:rPr>
          <w:rFonts w:ascii="Arial" w:eastAsia="Palatino Linotype" w:hAnsi="Arial" w:cs="Arial"/>
          <w:spacing w:val="-1"/>
          <w:lang w:val="es-ES"/>
        </w:rPr>
        <w:t>e</w:t>
      </w:r>
      <w:r w:rsidRPr="00707640">
        <w:rPr>
          <w:rFonts w:ascii="Arial" w:eastAsia="Palatino Linotype" w:hAnsi="Arial" w:cs="Arial"/>
          <w:lang w:val="es-ES"/>
        </w:rPr>
        <w:t>l</w:t>
      </w:r>
      <w:r w:rsidRPr="00707640">
        <w:rPr>
          <w:rFonts w:ascii="Arial" w:eastAsia="Palatino Linotype" w:hAnsi="Arial" w:cs="Arial"/>
          <w:spacing w:val="13"/>
          <w:lang w:val="es-ES"/>
        </w:rPr>
        <w:t xml:space="preserve"> </w:t>
      </w:r>
      <w:r w:rsidR="00010A49">
        <w:rPr>
          <w:rFonts w:ascii="Arial" w:eastAsia="Palatino Linotype" w:hAnsi="Arial" w:cs="Arial"/>
          <w:spacing w:val="13"/>
          <w:lang w:val="es-ES"/>
        </w:rPr>
        <w:t>96</w:t>
      </w:r>
      <w:r w:rsidRPr="00707640">
        <w:rPr>
          <w:rFonts w:ascii="Arial" w:eastAsia="Palatino Linotype" w:hAnsi="Arial" w:cs="Arial"/>
          <w:spacing w:val="-1"/>
          <w:lang w:val="es-ES"/>
        </w:rPr>
        <w:t>%</w:t>
      </w:r>
      <w:r w:rsidRPr="00707640">
        <w:rPr>
          <w:rFonts w:ascii="Arial" w:eastAsia="Palatino Linotype" w:hAnsi="Arial" w:cs="Arial"/>
          <w:lang w:val="es-ES"/>
        </w:rPr>
        <w:t>,</w:t>
      </w:r>
      <w:r w:rsidRPr="00707640">
        <w:rPr>
          <w:rFonts w:ascii="Arial" w:eastAsia="Palatino Linotype" w:hAnsi="Arial" w:cs="Arial"/>
          <w:spacing w:val="12"/>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o</w:t>
      </w:r>
      <w:r w:rsidRPr="00707640">
        <w:rPr>
          <w:rFonts w:ascii="Arial" w:eastAsia="Palatino Linotype" w:hAnsi="Arial" w:cs="Arial"/>
          <w:spacing w:val="11"/>
          <w:lang w:val="es-ES"/>
        </w:rPr>
        <w:t xml:space="preserve"> </w:t>
      </w:r>
      <w:r w:rsidRPr="00707640">
        <w:rPr>
          <w:rFonts w:ascii="Arial" w:eastAsia="Palatino Linotype" w:hAnsi="Arial" w:cs="Arial"/>
          <w:spacing w:val="1"/>
          <w:lang w:val="es-ES"/>
        </w:rPr>
        <w:t>q</w:t>
      </w:r>
      <w:r w:rsidRPr="00707640">
        <w:rPr>
          <w:rFonts w:ascii="Arial" w:eastAsia="Palatino Linotype" w:hAnsi="Arial" w:cs="Arial"/>
          <w:spacing w:val="-1"/>
          <w:lang w:val="es-ES"/>
        </w:rPr>
        <w:t>u</w:t>
      </w:r>
      <w:r w:rsidRPr="00707640">
        <w:rPr>
          <w:rFonts w:ascii="Arial" w:eastAsia="Palatino Linotype" w:hAnsi="Arial" w:cs="Arial"/>
          <w:lang w:val="es-ES"/>
        </w:rPr>
        <w:t>e</w:t>
      </w:r>
      <w:r w:rsidRPr="00707640">
        <w:rPr>
          <w:rFonts w:ascii="Arial" w:eastAsia="Palatino Linotype" w:hAnsi="Arial" w:cs="Arial"/>
          <w:spacing w:val="14"/>
          <w:lang w:val="es-ES"/>
        </w:rPr>
        <w:t xml:space="preserve"> </w:t>
      </w:r>
      <w:r w:rsidRPr="00707640">
        <w:rPr>
          <w:rFonts w:ascii="Arial" w:eastAsia="Palatino Linotype" w:hAnsi="Arial" w:cs="Arial"/>
          <w:lang w:val="es-ES"/>
        </w:rPr>
        <w:t>la</w:t>
      </w:r>
      <w:r w:rsidRPr="00707640">
        <w:rPr>
          <w:rFonts w:ascii="Arial" w:eastAsia="Palatino Linotype" w:hAnsi="Arial" w:cs="Arial"/>
          <w:spacing w:val="13"/>
          <w:lang w:val="es-ES"/>
        </w:rPr>
        <w:t xml:space="preserve"> </w:t>
      </w:r>
      <w:r w:rsidRPr="00707640">
        <w:rPr>
          <w:rFonts w:ascii="Arial" w:eastAsia="Palatino Linotype" w:hAnsi="Arial" w:cs="Arial"/>
          <w:spacing w:val="-2"/>
          <w:lang w:val="es-ES"/>
        </w:rPr>
        <w:t>s</w:t>
      </w:r>
      <w:r w:rsidRPr="00707640">
        <w:rPr>
          <w:rFonts w:ascii="Arial" w:eastAsia="Palatino Linotype" w:hAnsi="Arial" w:cs="Arial"/>
          <w:lang w:val="es-ES"/>
        </w:rPr>
        <w:t>itúa</w:t>
      </w:r>
      <w:r w:rsidRPr="00707640">
        <w:rPr>
          <w:rFonts w:ascii="Arial" w:eastAsia="Palatino Linotype" w:hAnsi="Arial" w:cs="Arial"/>
          <w:spacing w:val="9"/>
          <w:lang w:val="es-ES"/>
        </w:rPr>
        <w:t xml:space="preserve"> </w:t>
      </w:r>
      <w:r w:rsidRPr="00707640">
        <w:rPr>
          <w:rFonts w:ascii="Arial" w:eastAsia="Palatino Linotype" w:hAnsi="Arial" w:cs="Arial"/>
          <w:lang w:val="es-ES"/>
        </w:rPr>
        <w:t xml:space="preserve">en </w:t>
      </w:r>
      <w:r w:rsidRPr="00707640">
        <w:rPr>
          <w:rFonts w:ascii="Arial" w:eastAsia="Palatino Linotype" w:hAnsi="Arial" w:cs="Arial"/>
          <w:spacing w:val="-1"/>
          <w:lang w:val="es-ES"/>
        </w:rPr>
        <w:t>u</w:t>
      </w:r>
      <w:r w:rsidRPr="00707640">
        <w:rPr>
          <w:rFonts w:ascii="Arial" w:eastAsia="Palatino Linotype" w:hAnsi="Arial" w:cs="Arial"/>
          <w:lang w:val="es-ES"/>
        </w:rPr>
        <w:t>n</w:t>
      </w:r>
      <w:r w:rsidRPr="00707640">
        <w:rPr>
          <w:rFonts w:ascii="Arial" w:eastAsia="Palatino Linotype" w:hAnsi="Arial" w:cs="Arial"/>
          <w:spacing w:val="1"/>
          <w:lang w:val="es-ES"/>
        </w:rPr>
        <w:t xml:space="preserve"> n</w:t>
      </w:r>
      <w:r w:rsidRPr="00707640">
        <w:rPr>
          <w:rFonts w:ascii="Arial" w:eastAsia="Palatino Linotype" w:hAnsi="Arial" w:cs="Arial"/>
          <w:spacing w:val="-2"/>
          <w:lang w:val="es-ES"/>
        </w:rPr>
        <w:t>iv</w:t>
      </w:r>
      <w:r w:rsidRPr="00707640">
        <w:rPr>
          <w:rFonts w:ascii="Arial" w:eastAsia="Palatino Linotype" w:hAnsi="Arial" w:cs="Arial"/>
          <w:spacing w:val="2"/>
          <w:lang w:val="es-ES"/>
        </w:rPr>
        <w:t>e</w:t>
      </w:r>
      <w:r w:rsidRPr="00707640">
        <w:rPr>
          <w:rFonts w:ascii="Arial" w:eastAsia="Palatino Linotype" w:hAnsi="Arial" w:cs="Arial"/>
          <w:lang w:val="es-ES"/>
        </w:rPr>
        <w:t xml:space="preserve">l </w:t>
      </w:r>
      <w:r w:rsidRPr="00707640">
        <w:rPr>
          <w:rFonts w:ascii="Arial" w:eastAsia="Palatino Linotype" w:hAnsi="Arial" w:cs="Arial"/>
          <w:spacing w:val="-2"/>
          <w:lang w:val="es-ES"/>
        </w:rPr>
        <w:t>d</w:t>
      </w:r>
      <w:r w:rsidRPr="00707640">
        <w:rPr>
          <w:rFonts w:ascii="Arial" w:eastAsia="Palatino Linotype" w:hAnsi="Arial" w:cs="Arial"/>
          <w:lang w:val="es-ES"/>
        </w:rPr>
        <w:t>e</w:t>
      </w:r>
      <w:r w:rsidRPr="00707640">
        <w:rPr>
          <w:rFonts w:ascii="Arial" w:eastAsia="Palatino Linotype" w:hAnsi="Arial" w:cs="Arial"/>
          <w:spacing w:val="1"/>
          <w:lang w:val="es-ES"/>
        </w:rPr>
        <w:t xml:space="preserve"> </w:t>
      </w:r>
      <w:r w:rsidRPr="00707640">
        <w:rPr>
          <w:rFonts w:ascii="Arial" w:eastAsia="Palatino Linotype" w:hAnsi="Arial" w:cs="Arial"/>
          <w:i/>
          <w:spacing w:val="1"/>
          <w:lang w:val="es-ES"/>
        </w:rPr>
        <w:t>D</w:t>
      </w:r>
      <w:r w:rsidRPr="00707640">
        <w:rPr>
          <w:rFonts w:ascii="Arial" w:eastAsia="Palatino Linotype" w:hAnsi="Arial" w:cs="Arial"/>
          <w:i/>
          <w:spacing w:val="-2"/>
          <w:lang w:val="es-ES"/>
        </w:rPr>
        <w:t>e</w:t>
      </w:r>
      <w:r w:rsidRPr="00707640">
        <w:rPr>
          <w:rFonts w:ascii="Arial" w:eastAsia="Palatino Linotype" w:hAnsi="Arial" w:cs="Arial"/>
          <w:i/>
          <w:lang w:val="es-ES"/>
        </w:rPr>
        <w:t>s</w:t>
      </w:r>
      <w:r w:rsidRPr="00707640">
        <w:rPr>
          <w:rFonts w:ascii="Arial" w:eastAsia="Palatino Linotype" w:hAnsi="Arial" w:cs="Arial"/>
          <w:i/>
          <w:spacing w:val="1"/>
          <w:lang w:val="es-ES"/>
        </w:rPr>
        <w:t>a</w:t>
      </w:r>
      <w:r w:rsidRPr="00707640">
        <w:rPr>
          <w:rFonts w:ascii="Arial" w:eastAsia="Palatino Linotype" w:hAnsi="Arial" w:cs="Arial"/>
          <w:i/>
          <w:spacing w:val="-2"/>
          <w:lang w:val="es-ES"/>
        </w:rPr>
        <w:t>r</w:t>
      </w:r>
      <w:r w:rsidRPr="00707640">
        <w:rPr>
          <w:rFonts w:ascii="Arial" w:eastAsia="Palatino Linotype" w:hAnsi="Arial" w:cs="Arial"/>
          <w:i/>
          <w:lang w:val="es-ES"/>
        </w:rPr>
        <w:t>r</w:t>
      </w:r>
      <w:r w:rsidRPr="00707640">
        <w:rPr>
          <w:rFonts w:ascii="Arial" w:eastAsia="Palatino Linotype" w:hAnsi="Arial" w:cs="Arial"/>
          <w:i/>
          <w:spacing w:val="1"/>
          <w:lang w:val="es-ES"/>
        </w:rPr>
        <w:t>o</w:t>
      </w:r>
      <w:r w:rsidRPr="00707640">
        <w:rPr>
          <w:rFonts w:ascii="Arial" w:eastAsia="Palatino Linotype" w:hAnsi="Arial" w:cs="Arial"/>
          <w:i/>
          <w:spacing w:val="-1"/>
          <w:lang w:val="es-ES"/>
        </w:rPr>
        <w:t>l</w:t>
      </w:r>
      <w:r w:rsidRPr="00707640">
        <w:rPr>
          <w:rFonts w:ascii="Arial" w:eastAsia="Palatino Linotype" w:hAnsi="Arial" w:cs="Arial"/>
          <w:i/>
          <w:spacing w:val="1"/>
          <w:lang w:val="es-ES"/>
        </w:rPr>
        <w:t>l</w:t>
      </w:r>
      <w:r w:rsidRPr="00707640">
        <w:rPr>
          <w:rFonts w:ascii="Arial" w:eastAsia="Palatino Linotype" w:hAnsi="Arial" w:cs="Arial"/>
          <w:i/>
          <w:lang w:val="es-ES"/>
        </w:rPr>
        <w:t>o</w:t>
      </w:r>
      <w:r w:rsidRPr="00707640">
        <w:rPr>
          <w:rFonts w:ascii="Arial" w:eastAsia="Palatino Linotype" w:hAnsi="Arial" w:cs="Arial"/>
          <w:i/>
          <w:spacing w:val="1"/>
          <w:lang w:val="es-ES"/>
        </w:rPr>
        <w:t xml:space="preserve"> </w:t>
      </w:r>
      <w:r w:rsidRPr="00707640">
        <w:rPr>
          <w:rFonts w:ascii="Arial" w:eastAsia="Palatino Linotype" w:hAnsi="Arial" w:cs="Arial"/>
          <w:i/>
          <w:spacing w:val="-3"/>
          <w:lang w:val="es-ES"/>
        </w:rPr>
        <w:t>S</w:t>
      </w:r>
      <w:r w:rsidRPr="00707640">
        <w:rPr>
          <w:rFonts w:ascii="Arial" w:eastAsia="Palatino Linotype" w:hAnsi="Arial" w:cs="Arial"/>
          <w:i/>
          <w:lang w:val="es-ES"/>
        </w:rPr>
        <w:t>a</w:t>
      </w:r>
      <w:r w:rsidRPr="00707640">
        <w:rPr>
          <w:rFonts w:ascii="Arial" w:eastAsia="Palatino Linotype" w:hAnsi="Arial" w:cs="Arial"/>
          <w:i/>
          <w:spacing w:val="-1"/>
          <w:lang w:val="es-ES"/>
        </w:rPr>
        <w:t>t</w:t>
      </w:r>
      <w:r w:rsidRPr="00707640">
        <w:rPr>
          <w:rFonts w:ascii="Arial" w:eastAsia="Palatino Linotype" w:hAnsi="Arial" w:cs="Arial"/>
          <w:i/>
          <w:spacing w:val="1"/>
          <w:lang w:val="es-ES"/>
        </w:rPr>
        <w:t>i</w:t>
      </w:r>
      <w:r w:rsidRPr="00707640">
        <w:rPr>
          <w:rFonts w:ascii="Arial" w:eastAsia="Palatino Linotype" w:hAnsi="Arial" w:cs="Arial"/>
          <w:i/>
          <w:lang w:val="es-ES"/>
        </w:rPr>
        <w:t>s</w:t>
      </w:r>
      <w:r w:rsidRPr="00707640">
        <w:rPr>
          <w:rFonts w:ascii="Arial" w:eastAsia="Palatino Linotype" w:hAnsi="Arial" w:cs="Arial"/>
          <w:i/>
          <w:spacing w:val="-1"/>
          <w:lang w:val="es-ES"/>
        </w:rPr>
        <w:t>f</w:t>
      </w:r>
      <w:r w:rsidRPr="00707640">
        <w:rPr>
          <w:rFonts w:ascii="Arial" w:eastAsia="Palatino Linotype" w:hAnsi="Arial" w:cs="Arial"/>
          <w:i/>
          <w:lang w:val="es-ES"/>
        </w:rPr>
        <w:t>a</w:t>
      </w:r>
      <w:r w:rsidRPr="00707640">
        <w:rPr>
          <w:rFonts w:ascii="Arial" w:eastAsia="Palatino Linotype" w:hAnsi="Arial" w:cs="Arial"/>
          <w:i/>
          <w:spacing w:val="-1"/>
          <w:lang w:val="es-ES"/>
        </w:rPr>
        <w:t>c</w:t>
      </w:r>
      <w:r w:rsidRPr="00707640">
        <w:rPr>
          <w:rFonts w:ascii="Arial" w:eastAsia="Palatino Linotype" w:hAnsi="Arial" w:cs="Arial"/>
          <w:i/>
          <w:spacing w:val="1"/>
          <w:lang w:val="es-ES"/>
        </w:rPr>
        <w:t>t</w:t>
      </w:r>
      <w:r w:rsidRPr="00707640">
        <w:rPr>
          <w:rFonts w:ascii="Arial" w:eastAsia="Palatino Linotype" w:hAnsi="Arial" w:cs="Arial"/>
          <w:i/>
          <w:spacing w:val="-2"/>
          <w:lang w:val="es-ES"/>
        </w:rPr>
        <w:t>o</w:t>
      </w:r>
      <w:r w:rsidRPr="00707640">
        <w:rPr>
          <w:rFonts w:ascii="Arial" w:eastAsia="Palatino Linotype" w:hAnsi="Arial" w:cs="Arial"/>
          <w:i/>
          <w:lang w:val="es-ES"/>
        </w:rPr>
        <w:t>r</w:t>
      </w:r>
      <w:r w:rsidRPr="00707640">
        <w:rPr>
          <w:rFonts w:ascii="Arial" w:eastAsia="Palatino Linotype" w:hAnsi="Arial" w:cs="Arial"/>
          <w:i/>
          <w:spacing w:val="1"/>
          <w:lang w:val="es-ES"/>
        </w:rPr>
        <w:t>i</w:t>
      </w:r>
      <w:r w:rsidRPr="00707640">
        <w:rPr>
          <w:rFonts w:ascii="Arial" w:eastAsia="Palatino Linotype" w:hAnsi="Arial" w:cs="Arial"/>
          <w:i/>
          <w:lang w:val="es-ES"/>
        </w:rPr>
        <w:t>o</w:t>
      </w:r>
      <w:r w:rsidRPr="00707640">
        <w:rPr>
          <w:rFonts w:ascii="Arial" w:eastAsia="Palatino Linotype" w:hAnsi="Arial" w:cs="Arial"/>
          <w:i/>
          <w:spacing w:val="2"/>
          <w:lang w:val="es-ES"/>
        </w:rPr>
        <w:t xml:space="preserve"> </w:t>
      </w:r>
      <w:r w:rsidRPr="00707640">
        <w:rPr>
          <w:rFonts w:ascii="Arial" w:eastAsia="Palatino Linotype" w:hAnsi="Arial" w:cs="Arial"/>
          <w:i/>
          <w:spacing w:val="-1"/>
          <w:lang w:val="es-ES"/>
        </w:rPr>
        <w:t>c</w:t>
      </w:r>
      <w:r w:rsidRPr="00707640">
        <w:rPr>
          <w:rFonts w:ascii="Arial" w:eastAsia="Palatino Linotype" w:hAnsi="Arial" w:cs="Arial"/>
          <w:i/>
          <w:lang w:val="es-ES"/>
        </w:rPr>
        <w:t>on</w:t>
      </w:r>
      <w:r w:rsidRPr="00707640">
        <w:rPr>
          <w:rFonts w:ascii="Arial" w:eastAsia="Palatino Linotype" w:hAnsi="Arial" w:cs="Arial"/>
          <w:i/>
          <w:spacing w:val="-2"/>
          <w:lang w:val="es-ES"/>
        </w:rPr>
        <w:t xml:space="preserve"> </w:t>
      </w:r>
      <w:r w:rsidRPr="00707640">
        <w:rPr>
          <w:rFonts w:ascii="Arial" w:eastAsia="Palatino Linotype" w:hAnsi="Arial" w:cs="Arial"/>
          <w:i/>
          <w:lang w:val="es-ES"/>
        </w:rPr>
        <w:t xml:space="preserve">un </w:t>
      </w:r>
      <w:r w:rsidRPr="00707640">
        <w:rPr>
          <w:rFonts w:ascii="Arial" w:eastAsia="Palatino Linotype" w:hAnsi="Arial" w:cs="Arial"/>
          <w:i/>
          <w:spacing w:val="-1"/>
          <w:lang w:val="es-ES"/>
        </w:rPr>
        <w:t>R</w:t>
      </w:r>
      <w:r w:rsidRPr="00707640">
        <w:rPr>
          <w:rFonts w:ascii="Arial" w:eastAsia="Palatino Linotype" w:hAnsi="Arial" w:cs="Arial"/>
          <w:i/>
          <w:spacing w:val="1"/>
          <w:lang w:val="es-ES"/>
        </w:rPr>
        <w:t>i</w:t>
      </w:r>
      <w:r w:rsidRPr="00707640">
        <w:rPr>
          <w:rFonts w:ascii="Arial" w:eastAsia="Palatino Linotype" w:hAnsi="Arial" w:cs="Arial"/>
          <w:i/>
          <w:spacing w:val="-2"/>
          <w:lang w:val="es-ES"/>
        </w:rPr>
        <w:t>e</w:t>
      </w:r>
      <w:r w:rsidRPr="00707640">
        <w:rPr>
          <w:rFonts w:ascii="Arial" w:eastAsia="Palatino Linotype" w:hAnsi="Arial" w:cs="Arial"/>
          <w:i/>
          <w:lang w:val="es-ES"/>
        </w:rPr>
        <w:t>sgo</w:t>
      </w:r>
      <w:r w:rsidRPr="00707640">
        <w:rPr>
          <w:rFonts w:ascii="Arial" w:eastAsia="Palatino Linotype" w:hAnsi="Arial" w:cs="Arial"/>
          <w:i/>
          <w:spacing w:val="1"/>
          <w:lang w:val="es-ES"/>
        </w:rPr>
        <w:t xml:space="preserve"> </w:t>
      </w:r>
      <w:r w:rsidRPr="00707640">
        <w:rPr>
          <w:rFonts w:ascii="Arial" w:eastAsia="Palatino Linotype" w:hAnsi="Arial" w:cs="Arial"/>
          <w:i/>
          <w:spacing w:val="-3"/>
          <w:lang w:val="es-ES"/>
        </w:rPr>
        <w:t>B</w:t>
      </w:r>
      <w:r w:rsidRPr="00707640">
        <w:rPr>
          <w:rFonts w:ascii="Arial" w:eastAsia="Palatino Linotype" w:hAnsi="Arial" w:cs="Arial"/>
          <w:i/>
          <w:spacing w:val="-2"/>
          <w:lang w:val="es-ES"/>
        </w:rPr>
        <w:t>a</w:t>
      </w:r>
      <w:r w:rsidRPr="00707640">
        <w:rPr>
          <w:rFonts w:ascii="Arial" w:eastAsia="Palatino Linotype" w:hAnsi="Arial" w:cs="Arial"/>
          <w:i/>
          <w:spacing w:val="1"/>
          <w:lang w:val="es-ES"/>
        </w:rPr>
        <w:t>j</w:t>
      </w:r>
      <w:r w:rsidRPr="00707640">
        <w:rPr>
          <w:rFonts w:ascii="Arial" w:eastAsia="Palatino Linotype" w:hAnsi="Arial" w:cs="Arial"/>
          <w:i/>
          <w:lang w:val="es-ES"/>
        </w:rPr>
        <w:t>o</w:t>
      </w:r>
      <w:r w:rsidRPr="00707640">
        <w:rPr>
          <w:rFonts w:ascii="Arial" w:eastAsia="Palatino Linotype" w:hAnsi="Arial" w:cs="Arial"/>
          <w:lang w:val="es-ES"/>
        </w:rPr>
        <w:t>.</w:t>
      </w:r>
    </w:p>
    <w:p w:rsidR="00010A49" w:rsidRDefault="00010A49" w:rsidP="00DC778E">
      <w:pPr>
        <w:ind w:left="182" w:right="137"/>
        <w:jc w:val="both"/>
        <w:rPr>
          <w:rFonts w:ascii="Arial" w:eastAsia="Palatino Linotype" w:hAnsi="Arial" w:cs="Arial"/>
          <w:lang w:val="es-ES"/>
        </w:rPr>
      </w:pPr>
    </w:p>
    <w:tbl>
      <w:tblPr>
        <w:tblW w:w="8789" w:type="dxa"/>
        <w:tblInd w:w="137" w:type="dxa"/>
        <w:tblCellMar>
          <w:left w:w="70" w:type="dxa"/>
          <w:right w:w="70" w:type="dxa"/>
        </w:tblCellMar>
        <w:tblLook w:val="04A0" w:firstRow="1" w:lastRow="0" w:firstColumn="1" w:lastColumn="0" w:noHBand="0" w:noVBand="1"/>
      </w:tblPr>
      <w:tblGrid>
        <w:gridCol w:w="2268"/>
        <w:gridCol w:w="992"/>
        <w:gridCol w:w="1209"/>
        <w:gridCol w:w="480"/>
        <w:gridCol w:w="683"/>
        <w:gridCol w:w="1140"/>
        <w:gridCol w:w="883"/>
        <w:gridCol w:w="1134"/>
      </w:tblGrid>
      <w:tr w:rsidR="00010A49" w:rsidRPr="00010A49" w:rsidTr="00640556">
        <w:trPr>
          <w:trHeight w:val="218"/>
        </w:trPr>
        <w:tc>
          <w:tcPr>
            <w:tcW w:w="2268"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010A49" w:rsidRPr="00010A49" w:rsidRDefault="00010A49" w:rsidP="00DC778E">
            <w:pPr>
              <w:jc w:val="both"/>
              <w:rPr>
                <w:rFonts w:ascii="Arial" w:hAnsi="Arial" w:cs="Arial"/>
                <w:b/>
                <w:bCs/>
                <w:sz w:val="16"/>
                <w:szCs w:val="16"/>
                <w:lang w:val="es-ES" w:eastAsia="es-ES"/>
              </w:rPr>
            </w:pPr>
            <w:r w:rsidRPr="00010A49">
              <w:rPr>
                <w:rFonts w:ascii="Arial" w:hAnsi="Arial" w:cs="Arial"/>
                <w:b/>
                <w:bCs/>
                <w:sz w:val="16"/>
                <w:szCs w:val="16"/>
                <w:lang w:val="es-ES" w:eastAsia="es-ES"/>
              </w:rPr>
              <w:t>Capacidad</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010A49" w:rsidRPr="00010A49" w:rsidRDefault="00010A49" w:rsidP="00DC778E">
            <w:pPr>
              <w:jc w:val="both"/>
              <w:rPr>
                <w:rFonts w:ascii="Arial" w:hAnsi="Arial" w:cs="Arial"/>
                <w:b/>
                <w:bCs/>
                <w:sz w:val="16"/>
                <w:szCs w:val="16"/>
                <w:lang w:val="es-ES" w:eastAsia="es-ES"/>
              </w:rPr>
            </w:pPr>
            <w:r w:rsidRPr="00010A49">
              <w:rPr>
                <w:rFonts w:ascii="Arial" w:hAnsi="Arial" w:cs="Arial"/>
                <w:b/>
                <w:bCs/>
                <w:sz w:val="16"/>
                <w:szCs w:val="16"/>
                <w:lang w:val="es-ES" w:eastAsia="es-ES"/>
              </w:rPr>
              <w:t>Sistema</w:t>
            </w:r>
          </w:p>
        </w:tc>
        <w:tc>
          <w:tcPr>
            <w:tcW w:w="2372" w:type="dxa"/>
            <w:gridSpan w:val="3"/>
            <w:tcBorders>
              <w:top w:val="single" w:sz="4" w:space="0" w:color="auto"/>
              <w:left w:val="nil"/>
              <w:bottom w:val="single" w:sz="4" w:space="0" w:color="auto"/>
              <w:right w:val="single" w:sz="4" w:space="0" w:color="auto"/>
            </w:tcBorders>
            <w:shd w:val="clear" w:color="000000" w:fill="A6A6A6"/>
            <w:noWrap/>
            <w:vAlign w:val="center"/>
            <w:hideMark/>
          </w:tcPr>
          <w:p w:rsidR="00010A49" w:rsidRPr="00010A49" w:rsidRDefault="00010A49" w:rsidP="00DC778E">
            <w:pPr>
              <w:jc w:val="both"/>
              <w:rPr>
                <w:rFonts w:ascii="Arial" w:hAnsi="Arial" w:cs="Arial"/>
                <w:b/>
                <w:bCs/>
                <w:sz w:val="16"/>
                <w:szCs w:val="16"/>
                <w:lang w:val="es-ES" w:eastAsia="es-ES"/>
              </w:rPr>
            </w:pPr>
            <w:r w:rsidRPr="00010A49">
              <w:rPr>
                <w:rFonts w:ascii="Arial" w:hAnsi="Arial" w:cs="Arial"/>
                <w:b/>
                <w:bCs/>
                <w:sz w:val="16"/>
                <w:szCs w:val="16"/>
                <w:lang w:val="es-ES" w:eastAsia="es-ES"/>
              </w:rPr>
              <w:t>Cuantificación</w:t>
            </w:r>
          </w:p>
        </w:tc>
        <w:tc>
          <w:tcPr>
            <w:tcW w:w="1140" w:type="dxa"/>
            <w:vMerge w:val="restart"/>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010A49" w:rsidRPr="00010A49" w:rsidRDefault="00010A49" w:rsidP="00DC778E">
            <w:pPr>
              <w:jc w:val="both"/>
              <w:rPr>
                <w:rFonts w:ascii="Arial" w:hAnsi="Arial" w:cs="Arial"/>
                <w:b/>
                <w:bCs/>
                <w:sz w:val="16"/>
                <w:szCs w:val="16"/>
                <w:lang w:val="es-ES" w:eastAsia="es-ES"/>
              </w:rPr>
            </w:pPr>
            <w:r w:rsidRPr="00010A49">
              <w:rPr>
                <w:rFonts w:ascii="Arial" w:hAnsi="Arial" w:cs="Arial"/>
                <w:b/>
                <w:bCs/>
                <w:sz w:val="16"/>
                <w:szCs w:val="16"/>
                <w:lang w:val="es-ES" w:eastAsia="es-ES"/>
              </w:rPr>
              <w:t>Desarrollo</w:t>
            </w:r>
          </w:p>
        </w:tc>
        <w:tc>
          <w:tcPr>
            <w:tcW w:w="883"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010A49" w:rsidRPr="00010A49" w:rsidRDefault="00010A49" w:rsidP="00DC778E">
            <w:pPr>
              <w:jc w:val="both"/>
              <w:rPr>
                <w:rFonts w:ascii="Arial" w:hAnsi="Arial" w:cs="Arial"/>
                <w:b/>
                <w:bCs/>
                <w:sz w:val="16"/>
                <w:szCs w:val="16"/>
                <w:lang w:val="es-ES" w:eastAsia="es-ES"/>
              </w:rPr>
            </w:pPr>
            <w:r w:rsidRPr="00010A49">
              <w:rPr>
                <w:rFonts w:ascii="Arial" w:hAnsi="Arial" w:cs="Arial"/>
                <w:b/>
                <w:bCs/>
                <w:sz w:val="16"/>
                <w:szCs w:val="16"/>
                <w:lang w:val="es-ES" w:eastAsia="es-ES"/>
              </w:rPr>
              <w:t>Nivel de Riesgo</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010A49" w:rsidRPr="00010A49" w:rsidRDefault="00010A49" w:rsidP="00DC778E">
            <w:pPr>
              <w:jc w:val="both"/>
              <w:rPr>
                <w:rFonts w:ascii="Arial" w:hAnsi="Arial" w:cs="Arial"/>
                <w:b/>
                <w:bCs/>
                <w:sz w:val="16"/>
                <w:szCs w:val="16"/>
                <w:lang w:val="es-ES" w:eastAsia="es-ES"/>
              </w:rPr>
            </w:pPr>
            <w:r w:rsidRPr="00010A49">
              <w:rPr>
                <w:rFonts w:ascii="Arial" w:hAnsi="Arial" w:cs="Arial"/>
                <w:b/>
                <w:bCs/>
                <w:sz w:val="16"/>
                <w:szCs w:val="16"/>
                <w:lang w:val="es-ES" w:eastAsia="es-ES"/>
              </w:rPr>
              <w:t>Calificación consultor %</w:t>
            </w:r>
          </w:p>
        </w:tc>
      </w:tr>
      <w:tr w:rsidR="00010A49" w:rsidRPr="00010A49" w:rsidTr="00640556">
        <w:trPr>
          <w:trHeight w:val="225"/>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010A49" w:rsidRPr="00010A49" w:rsidRDefault="00010A49" w:rsidP="00DC778E">
            <w:pPr>
              <w:jc w:val="both"/>
              <w:rPr>
                <w:rFonts w:ascii="Arial" w:hAnsi="Arial" w:cs="Arial"/>
                <w:b/>
                <w:bCs/>
                <w:sz w:val="16"/>
                <w:szCs w:val="16"/>
                <w:lang w:val="es-ES" w:eastAsia="es-E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10A49" w:rsidRPr="00010A49" w:rsidRDefault="00010A49" w:rsidP="00DC778E">
            <w:pPr>
              <w:jc w:val="both"/>
              <w:rPr>
                <w:rFonts w:ascii="Arial" w:hAnsi="Arial" w:cs="Arial"/>
                <w:b/>
                <w:bCs/>
                <w:sz w:val="16"/>
                <w:szCs w:val="16"/>
                <w:lang w:val="es-ES" w:eastAsia="es-ES"/>
              </w:rPr>
            </w:pPr>
          </w:p>
        </w:tc>
        <w:tc>
          <w:tcPr>
            <w:tcW w:w="1209" w:type="dxa"/>
            <w:tcBorders>
              <w:top w:val="nil"/>
              <w:left w:val="nil"/>
              <w:bottom w:val="single" w:sz="4" w:space="0" w:color="auto"/>
              <w:right w:val="single" w:sz="4" w:space="0" w:color="auto"/>
            </w:tcBorders>
            <w:shd w:val="clear" w:color="000000" w:fill="A6A6A6"/>
            <w:noWrap/>
            <w:vAlign w:val="center"/>
            <w:hideMark/>
          </w:tcPr>
          <w:p w:rsidR="00010A49" w:rsidRPr="00010A49" w:rsidRDefault="00010A49" w:rsidP="00DC778E">
            <w:pPr>
              <w:jc w:val="both"/>
              <w:rPr>
                <w:rFonts w:ascii="Arial" w:hAnsi="Arial" w:cs="Arial"/>
                <w:b/>
                <w:bCs/>
                <w:sz w:val="16"/>
                <w:szCs w:val="16"/>
                <w:lang w:val="es-ES" w:eastAsia="es-ES"/>
              </w:rPr>
            </w:pPr>
            <w:r w:rsidRPr="00010A49">
              <w:rPr>
                <w:rFonts w:ascii="Arial" w:hAnsi="Arial" w:cs="Arial"/>
                <w:b/>
                <w:bCs/>
                <w:sz w:val="16"/>
                <w:szCs w:val="16"/>
                <w:lang w:val="es-ES" w:eastAsia="es-ES"/>
              </w:rPr>
              <w:t>Calificación</w:t>
            </w:r>
          </w:p>
        </w:tc>
        <w:tc>
          <w:tcPr>
            <w:tcW w:w="1163" w:type="dxa"/>
            <w:gridSpan w:val="2"/>
            <w:tcBorders>
              <w:top w:val="single" w:sz="4" w:space="0" w:color="auto"/>
              <w:left w:val="nil"/>
              <w:bottom w:val="single" w:sz="4" w:space="0" w:color="auto"/>
              <w:right w:val="single" w:sz="4" w:space="0" w:color="auto"/>
            </w:tcBorders>
            <w:shd w:val="clear" w:color="000000" w:fill="A6A6A6"/>
            <w:noWrap/>
            <w:vAlign w:val="center"/>
            <w:hideMark/>
          </w:tcPr>
          <w:p w:rsidR="00010A49" w:rsidRPr="00010A49" w:rsidRDefault="00010A49" w:rsidP="00DC778E">
            <w:pPr>
              <w:jc w:val="both"/>
              <w:rPr>
                <w:rFonts w:ascii="Arial" w:hAnsi="Arial" w:cs="Arial"/>
                <w:b/>
                <w:bCs/>
                <w:sz w:val="16"/>
                <w:szCs w:val="16"/>
                <w:lang w:val="es-ES" w:eastAsia="es-ES"/>
              </w:rPr>
            </w:pPr>
            <w:r w:rsidRPr="00010A49">
              <w:rPr>
                <w:rFonts w:ascii="Arial" w:hAnsi="Arial" w:cs="Arial"/>
                <w:b/>
                <w:bCs/>
                <w:sz w:val="16"/>
                <w:szCs w:val="16"/>
                <w:lang w:val="es-ES" w:eastAsia="es-ES"/>
              </w:rPr>
              <w:t>Ponderación</w:t>
            </w: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010A49" w:rsidRPr="00010A49" w:rsidRDefault="00010A49" w:rsidP="00DC778E">
            <w:pPr>
              <w:jc w:val="both"/>
              <w:rPr>
                <w:rFonts w:ascii="Arial" w:hAnsi="Arial" w:cs="Arial"/>
                <w:b/>
                <w:bCs/>
                <w:sz w:val="16"/>
                <w:szCs w:val="16"/>
                <w:lang w:val="es-ES" w:eastAsia="es-ES"/>
              </w:rPr>
            </w:pPr>
          </w:p>
        </w:tc>
        <w:tc>
          <w:tcPr>
            <w:tcW w:w="883" w:type="dxa"/>
            <w:vMerge/>
            <w:tcBorders>
              <w:top w:val="single" w:sz="4" w:space="0" w:color="auto"/>
              <w:left w:val="single" w:sz="4" w:space="0" w:color="auto"/>
              <w:bottom w:val="single" w:sz="4" w:space="0" w:color="auto"/>
              <w:right w:val="single" w:sz="4" w:space="0" w:color="auto"/>
            </w:tcBorders>
            <w:vAlign w:val="center"/>
            <w:hideMark/>
          </w:tcPr>
          <w:p w:rsidR="00010A49" w:rsidRPr="00010A49" w:rsidRDefault="00010A49" w:rsidP="00DC778E">
            <w:pPr>
              <w:jc w:val="both"/>
              <w:rPr>
                <w:rFonts w:ascii="Arial" w:hAnsi="Arial" w:cs="Arial"/>
                <w:b/>
                <w:bCs/>
                <w:sz w:val="16"/>
                <w:szCs w:val="16"/>
                <w:lang w:val="es-ES"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10A49" w:rsidRPr="00010A49" w:rsidRDefault="00010A49" w:rsidP="00DC778E">
            <w:pPr>
              <w:jc w:val="both"/>
              <w:rPr>
                <w:rFonts w:ascii="Arial" w:hAnsi="Arial" w:cs="Arial"/>
                <w:b/>
                <w:bCs/>
                <w:sz w:val="16"/>
                <w:szCs w:val="16"/>
                <w:lang w:val="es-ES" w:eastAsia="es-ES"/>
              </w:rPr>
            </w:pPr>
          </w:p>
        </w:tc>
      </w:tr>
      <w:tr w:rsidR="00010A49" w:rsidRPr="00010A49" w:rsidTr="00640556">
        <w:trPr>
          <w:trHeight w:val="22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010A49" w:rsidRPr="00010A49" w:rsidRDefault="00010A49" w:rsidP="00DC778E">
            <w:pPr>
              <w:jc w:val="both"/>
              <w:rPr>
                <w:rFonts w:ascii="Arial" w:hAnsi="Arial" w:cs="Arial"/>
                <w:sz w:val="16"/>
                <w:szCs w:val="16"/>
                <w:lang w:val="es-ES" w:eastAsia="es-ES"/>
              </w:rPr>
            </w:pPr>
            <w:r w:rsidRPr="00010A49">
              <w:rPr>
                <w:rFonts w:ascii="Arial" w:hAnsi="Arial" w:cs="Arial"/>
                <w:sz w:val="16"/>
                <w:szCs w:val="16"/>
                <w:lang w:val="es-ES" w:eastAsia="es-ES"/>
              </w:rPr>
              <w:t>CAPACIDAD DE CONTROL</w:t>
            </w:r>
          </w:p>
        </w:tc>
        <w:tc>
          <w:tcPr>
            <w:tcW w:w="992"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DC778E">
            <w:pPr>
              <w:jc w:val="both"/>
              <w:rPr>
                <w:rFonts w:ascii="Arial" w:hAnsi="Arial" w:cs="Arial"/>
                <w:sz w:val="16"/>
                <w:szCs w:val="16"/>
                <w:lang w:val="es-ES" w:eastAsia="es-ES"/>
              </w:rPr>
            </w:pPr>
            <w:r w:rsidRPr="00010A49">
              <w:rPr>
                <w:rFonts w:ascii="Arial" w:hAnsi="Arial" w:cs="Arial"/>
                <w:sz w:val="16"/>
                <w:szCs w:val="16"/>
                <w:lang w:val="es-ES" w:eastAsia="es-ES"/>
              </w:rPr>
              <w:t>SCI</w:t>
            </w:r>
          </w:p>
        </w:tc>
        <w:tc>
          <w:tcPr>
            <w:tcW w:w="1209"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DC778E">
            <w:pPr>
              <w:jc w:val="both"/>
              <w:rPr>
                <w:rFonts w:ascii="Arial" w:hAnsi="Arial" w:cs="Arial"/>
                <w:sz w:val="16"/>
                <w:szCs w:val="16"/>
                <w:lang w:val="es-ES" w:eastAsia="es-ES"/>
              </w:rPr>
            </w:pPr>
            <w:r w:rsidRPr="00010A49">
              <w:rPr>
                <w:rFonts w:ascii="Arial" w:hAnsi="Arial" w:cs="Arial"/>
                <w:sz w:val="16"/>
                <w:szCs w:val="16"/>
                <w:lang w:val="es-ES" w:eastAsia="es-ES"/>
              </w:rPr>
              <w:t>92%</w:t>
            </w:r>
          </w:p>
        </w:tc>
        <w:tc>
          <w:tcPr>
            <w:tcW w:w="480"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DC778E">
            <w:pPr>
              <w:jc w:val="both"/>
              <w:rPr>
                <w:rFonts w:ascii="Arial" w:hAnsi="Arial" w:cs="Arial"/>
                <w:sz w:val="16"/>
                <w:szCs w:val="16"/>
                <w:lang w:val="es-ES" w:eastAsia="es-ES"/>
              </w:rPr>
            </w:pPr>
            <w:r w:rsidRPr="00010A49">
              <w:rPr>
                <w:rFonts w:ascii="Arial" w:hAnsi="Arial" w:cs="Arial"/>
                <w:sz w:val="16"/>
                <w:szCs w:val="16"/>
                <w:lang w:val="es-ES" w:eastAsia="es-ES"/>
              </w:rPr>
              <w:t>50%</w:t>
            </w:r>
          </w:p>
        </w:tc>
        <w:tc>
          <w:tcPr>
            <w:tcW w:w="683"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640556">
            <w:pPr>
              <w:jc w:val="both"/>
              <w:rPr>
                <w:rFonts w:ascii="Arial" w:hAnsi="Arial" w:cs="Arial"/>
                <w:sz w:val="16"/>
                <w:szCs w:val="16"/>
                <w:lang w:val="es-ES" w:eastAsia="es-ES"/>
              </w:rPr>
            </w:pPr>
            <w:r w:rsidRPr="00010A49">
              <w:rPr>
                <w:rFonts w:ascii="Arial" w:hAnsi="Arial" w:cs="Arial"/>
                <w:sz w:val="16"/>
                <w:szCs w:val="16"/>
                <w:lang w:val="es-ES" w:eastAsia="es-ES"/>
              </w:rPr>
              <w:t>46%</w:t>
            </w:r>
          </w:p>
        </w:tc>
        <w:tc>
          <w:tcPr>
            <w:tcW w:w="1140"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DC778E">
            <w:pPr>
              <w:jc w:val="both"/>
              <w:rPr>
                <w:rFonts w:ascii="Arial" w:hAnsi="Arial" w:cs="Arial"/>
                <w:sz w:val="16"/>
                <w:szCs w:val="16"/>
                <w:lang w:val="es-ES" w:eastAsia="es-ES"/>
              </w:rPr>
            </w:pPr>
            <w:r w:rsidRPr="00010A49">
              <w:rPr>
                <w:rFonts w:ascii="Arial" w:hAnsi="Arial" w:cs="Arial"/>
                <w:sz w:val="16"/>
                <w:szCs w:val="16"/>
                <w:lang w:val="es-ES" w:eastAsia="es-ES"/>
              </w:rPr>
              <w:t>SD</w:t>
            </w:r>
          </w:p>
        </w:tc>
        <w:tc>
          <w:tcPr>
            <w:tcW w:w="883"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DC778E">
            <w:pPr>
              <w:jc w:val="both"/>
              <w:rPr>
                <w:rFonts w:ascii="Arial" w:hAnsi="Arial" w:cs="Arial"/>
                <w:sz w:val="16"/>
                <w:szCs w:val="16"/>
                <w:lang w:val="es-ES" w:eastAsia="es-ES"/>
              </w:rPr>
            </w:pPr>
            <w:r w:rsidRPr="00010A49">
              <w:rPr>
                <w:rFonts w:ascii="Arial" w:hAnsi="Arial" w:cs="Arial"/>
                <w:sz w:val="16"/>
                <w:szCs w:val="16"/>
                <w:lang w:val="es-ES" w:eastAsia="es-ES"/>
              </w:rPr>
              <w:t>RB</w:t>
            </w:r>
          </w:p>
        </w:tc>
        <w:tc>
          <w:tcPr>
            <w:tcW w:w="1134"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DC778E">
            <w:pPr>
              <w:jc w:val="both"/>
              <w:rPr>
                <w:rFonts w:ascii="Arial" w:hAnsi="Arial" w:cs="Arial"/>
                <w:sz w:val="16"/>
                <w:szCs w:val="16"/>
                <w:lang w:val="es-ES" w:eastAsia="es-ES"/>
              </w:rPr>
            </w:pPr>
            <w:r w:rsidRPr="00010A49">
              <w:rPr>
                <w:rFonts w:ascii="Arial" w:hAnsi="Arial" w:cs="Arial"/>
                <w:sz w:val="16"/>
                <w:szCs w:val="16"/>
                <w:lang w:val="es-ES" w:eastAsia="es-ES"/>
              </w:rPr>
              <w:t>69</w:t>
            </w:r>
          </w:p>
        </w:tc>
      </w:tr>
      <w:tr w:rsidR="00010A49" w:rsidRPr="00010A49" w:rsidTr="00640556">
        <w:trPr>
          <w:trHeight w:val="225"/>
        </w:trPr>
        <w:tc>
          <w:tcPr>
            <w:tcW w:w="2268" w:type="dxa"/>
            <w:vMerge/>
            <w:tcBorders>
              <w:top w:val="nil"/>
              <w:left w:val="single" w:sz="4" w:space="0" w:color="auto"/>
              <w:bottom w:val="single" w:sz="4" w:space="0" w:color="auto"/>
              <w:right w:val="single" w:sz="4" w:space="0" w:color="auto"/>
            </w:tcBorders>
            <w:vAlign w:val="center"/>
            <w:hideMark/>
          </w:tcPr>
          <w:p w:rsidR="00010A49" w:rsidRPr="00010A49" w:rsidRDefault="00010A49" w:rsidP="00DC778E">
            <w:pPr>
              <w:jc w:val="both"/>
              <w:rPr>
                <w:rFonts w:ascii="Arial" w:hAnsi="Arial" w:cs="Arial"/>
                <w:sz w:val="16"/>
                <w:szCs w:val="16"/>
                <w:lang w:val="es-ES" w:eastAsia="es-ES"/>
              </w:rPr>
            </w:pPr>
          </w:p>
        </w:tc>
        <w:tc>
          <w:tcPr>
            <w:tcW w:w="992"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DC778E">
            <w:pPr>
              <w:jc w:val="both"/>
              <w:rPr>
                <w:rFonts w:ascii="Arial" w:hAnsi="Arial" w:cs="Arial"/>
                <w:sz w:val="16"/>
                <w:szCs w:val="16"/>
                <w:lang w:val="es-ES" w:eastAsia="es-ES"/>
              </w:rPr>
            </w:pPr>
            <w:r w:rsidRPr="00010A49">
              <w:rPr>
                <w:rFonts w:ascii="Arial" w:hAnsi="Arial" w:cs="Arial"/>
                <w:sz w:val="16"/>
                <w:szCs w:val="16"/>
                <w:lang w:val="es-ES" w:eastAsia="es-ES"/>
              </w:rPr>
              <w:t>SCE</w:t>
            </w:r>
          </w:p>
        </w:tc>
        <w:tc>
          <w:tcPr>
            <w:tcW w:w="1209"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DC778E">
            <w:pPr>
              <w:jc w:val="both"/>
              <w:rPr>
                <w:rFonts w:ascii="Arial" w:hAnsi="Arial" w:cs="Arial"/>
                <w:sz w:val="16"/>
                <w:szCs w:val="16"/>
                <w:lang w:val="es-ES" w:eastAsia="es-ES"/>
              </w:rPr>
            </w:pPr>
            <w:r w:rsidRPr="00010A49">
              <w:rPr>
                <w:rFonts w:ascii="Arial" w:hAnsi="Arial" w:cs="Arial"/>
                <w:sz w:val="16"/>
                <w:szCs w:val="16"/>
                <w:lang w:val="es-ES" w:eastAsia="es-ES"/>
              </w:rPr>
              <w:t>100%</w:t>
            </w:r>
          </w:p>
        </w:tc>
        <w:tc>
          <w:tcPr>
            <w:tcW w:w="480"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DC778E">
            <w:pPr>
              <w:jc w:val="both"/>
              <w:rPr>
                <w:rFonts w:ascii="Arial" w:hAnsi="Arial" w:cs="Arial"/>
                <w:sz w:val="16"/>
                <w:szCs w:val="16"/>
                <w:lang w:val="es-ES" w:eastAsia="es-ES"/>
              </w:rPr>
            </w:pPr>
            <w:r w:rsidRPr="00010A49">
              <w:rPr>
                <w:rFonts w:ascii="Arial" w:hAnsi="Arial" w:cs="Arial"/>
                <w:sz w:val="16"/>
                <w:szCs w:val="16"/>
                <w:lang w:val="es-ES" w:eastAsia="es-ES"/>
              </w:rPr>
              <w:t>50%</w:t>
            </w:r>
          </w:p>
        </w:tc>
        <w:tc>
          <w:tcPr>
            <w:tcW w:w="683"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640556">
            <w:pPr>
              <w:jc w:val="both"/>
              <w:rPr>
                <w:rFonts w:ascii="Arial" w:hAnsi="Arial" w:cs="Arial"/>
                <w:sz w:val="16"/>
                <w:szCs w:val="16"/>
                <w:lang w:val="es-ES" w:eastAsia="es-ES"/>
              </w:rPr>
            </w:pPr>
            <w:r w:rsidRPr="00010A49">
              <w:rPr>
                <w:rFonts w:ascii="Arial" w:hAnsi="Arial" w:cs="Arial"/>
                <w:sz w:val="16"/>
                <w:szCs w:val="16"/>
                <w:lang w:val="es-ES" w:eastAsia="es-ES"/>
              </w:rPr>
              <w:t>50%</w:t>
            </w:r>
          </w:p>
        </w:tc>
        <w:tc>
          <w:tcPr>
            <w:tcW w:w="1140"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DC778E">
            <w:pPr>
              <w:jc w:val="both"/>
              <w:rPr>
                <w:rFonts w:ascii="Arial" w:hAnsi="Arial" w:cs="Arial"/>
                <w:sz w:val="16"/>
                <w:szCs w:val="16"/>
                <w:lang w:val="es-ES" w:eastAsia="es-ES"/>
              </w:rPr>
            </w:pPr>
            <w:r w:rsidRPr="00010A49">
              <w:rPr>
                <w:rFonts w:ascii="Arial" w:hAnsi="Arial" w:cs="Arial"/>
                <w:sz w:val="16"/>
                <w:szCs w:val="16"/>
                <w:lang w:val="es-ES" w:eastAsia="es-ES"/>
              </w:rPr>
              <w:t>SD</w:t>
            </w:r>
          </w:p>
        </w:tc>
        <w:tc>
          <w:tcPr>
            <w:tcW w:w="883"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DC778E">
            <w:pPr>
              <w:jc w:val="both"/>
              <w:rPr>
                <w:rFonts w:ascii="Arial" w:hAnsi="Arial" w:cs="Arial"/>
                <w:sz w:val="16"/>
                <w:szCs w:val="16"/>
                <w:lang w:val="es-ES" w:eastAsia="es-ES"/>
              </w:rPr>
            </w:pPr>
            <w:r w:rsidRPr="00010A49">
              <w:rPr>
                <w:rFonts w:ascii="Arial" w:hAnsi="Arial" w:cs="Arial"/>
                <w:sz w:val="16"/>
                <w:szCs w:val="16"/>
                <w:lang w:val="es-ES" w:eastAsia="es-ES"/>
              </w:rPr>
              <w:t>RB</w:t>
            </w:r>
          </w:p>
        </w:tc>
        <w:tc>
          <w:tcPr>
            <w:tcW w:w="1134" w:type="dxa"/>
            <w:tcBorders>
              <w:top w:val="nil"/>
              <w:left w:val="nil"/>
              <w:bottom w:val="single" w:sz="4" w:space="0" w:color="auto"/>
              <w:right w:val="single" w:sz="4" w:space="0" w:color="auto"/>
            </w:tcBorders>
            <w:shd w:val="clear" w:color="auto" w:fill="auto"/>
            <w:noWrap/>
            <w:vAlign w:val="center"/>
            <w:hideMark/>
          </w:tcPr>
          <w:p w:rsidR="00010A49" w:rsidRPr="00010A49" w:rsidRDefault="00010A49" w:rsidP="00DC778E">
            <w:pPr>
              <w:jc w:val="both"/>
              <w:rPr>
                <w:rFonts w:ascii="Arial" w:hAnsi="Arial" w:cs="Arial"/>
                <w:sz w:val="16"/>
                <w:szCs w:val="16"/>
                <w:lang w:val="es-ES" w:eastAsia="es-ES"/>
              </w:rPr>
            </w:pPr>
            <w:r w:rsidRPr="00010A49">
              <w:rPr>
                <w:rFonts w:ascii="Arial" w:hAnsi="Arial" w:cs="Arial"/>
                <w:sz w:val="16"/>
                <w:szCs w:val="16"/>
                <w:lang w:val="es-ES" w:eastAsia="es-ES"/>
              </w:rPr>
              <w:t>98</w:t>
            </w:r>
          </w:p>
        </w:tc>
      </w:tr>
      <w:tr w:rsidR="00010A49" w:rsidRPr="00010A49" w:rsidTr="00640556">
        <w:trPr>
          <w:trHeight w:val="225"/>
        </w:trPr>
        <w:tc>
          <w:tcPr>
            <w:tcW w:w="3260"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rsidR="00010A49" w:rsidRPr="00010A49" w:rsidRDefault="00010A49" w:rsidP="00DC778E">
            <w:pPr>
              <w:jc w:val="both"/>
              <w:rPr>
                <w:rFonts w:ascii="Arial" w:hAnsi="Arial" w:cs="Arial"/>
                <w:b/>
                <w:bCs/>
                <w:sz w:val="16"/>
                <w:szCs w:val="16"/>
                <w:lang w:val="es-ES" w:eastAsia="es-ES"/>
              </w:rPr>
            </w:pPr>
            <w:r w:rsidRPr="00010A49">
              <w:rPr>
                <w:rFonts w:ascii="Arial" w:hAnsi="Arial" w:cs="Arial"/>
                <w:b/>
                <w:bCs/>
                <w:sz w:val="16"/>
                <w:szCs w:val="16"/>
                <w:lang w:val="es-ES" w:eastAsia="es-ES"/>
              </w:rPr>
              <w:t>Total</w:t>
            </w:r>
          </w:p>
        </w:tc>
        <w:tc>
          <w:tcPr>
            <w:tcW w:w="1209" w:type="dxa"/>
            <w:tcBorders>
              <w:top w:val="nil"/>
              <w:left w:val="nil"/>
              <w:bottom w:val="single" w:sz="4" w:space="0" w:color="auto"/>
              <w:right w:val="single" w:sz="4" w:space="0" w:color="auto"/>
            </w:tcBorders>
            <w:shd w:val="clear" w:color="000000" w:fill="A6A6A6"/>
            <w:noWrap/>
            <w:vAlign w:val="center"/>
            <w:hideMark/>
          </w:tcPr>
          <w:p w:rsidR="00010A49" w:rsidRPr="00010A49" w:rsidRDefault="00010A49" w:rsidP="00640556">
            <w:pPr>
              <w:jc w:val="both"/>
              <w:rPr>
                <w:rFonts w:ascii="Arial" w:hAnsi="Arial" w:cs="Arial"/>
                <w:b/>
                <w:bCs/>
                <w:sz w:val="16"/>
                <w:szCs w:val="16"/>
                <w:lang w:val="es-ES" w:eastAsia="es-ES"/>
              </w:rPr>
            </w:pPr>
            <w:r w:rsidRPr="00010A49">
              <w:rPr>
                <w:rFonts w:ascii="Arial" w:hAnsi="Arial" w:cs="Arial"/>
                <w:b/>
                <w:bCs/>
                <w:sz w:val="16"/>
                <w:szCs w:val="16"/>
                <w:lang w:val="es-ES" w:eastAsia="es-ES"/>
              </w:rPr>
              <w:t>96%</w:t>
            </w:r>
          </w:p>
        </w:tc>
        <w:tc>
          <w:tcPr>
            <w:tcW w:w="480" w:type="dxa"/>
            <w:tcBorders>
              <w:top w:val="nil"/>
              <w:left w:val="nil"/>
              <w:bottom w:val="single" w:sz="4" w:space="0" w:color="auto"/>
              <w:right w:val="single" w:sz="4" w:space="0" w:color="auto"/>
            </w:tcBorders>
            <w:shd w:val="clear" w:color="000000" w:fill="A6A6A6"/>
            <w:noWrap/>
            <w:vAlign w:val="center"/>
            <w:hideMark/>
          </w:tcPr>
          <w:p w:rsidR="00010A49" w:rsidRPr="00010A49" w:rsidRDefault="00010A49" w:rsidP="00DC778E">
            <w:pPr>
              <w:jc w:val="both"/>
              <w:rPr>
                <w:rFonts w:ascii="Arial" w:hAnsi="Arial" w:cs="Arial"/>
                <w:b/>
                <w:bCs/>
                <w:sz w:val="16"/>
                <w:szCs w:val="16"/>
                <w:lang w:val="es-ES" w:eastAsia="es-ES"/>
              </w:rPr>
            </w:pPr>
            <w:r w:rsidRPr="00010A49">
              <w:rPr>
                <w:rFonts w:ascii="Arial" w:hAnsi="Arial" w:cs="Arial"/>
                <w:b/>
                <w:bCs/>
                <w:sz w:val="16"/>
                <w:szCs w:val="16"/>
                <w:lang w:val="es-ES" w:eastAsia="es-ES"/>
              </w:rPr>
              <w:t> </w:t>
            </w:r>
          </w:p>
        </w:tc>
        <w:tc>
          <w:tcPr>
            <w:tcW w:w="683" w:type="dxa"/>
            <w:tcBorders>
              <w:top w:val="nil"/>
              <w:left w:val="nil"/>
              <w:bottom w:val="single" w:sz="4" w:space="0" w:color="auto"/>
              <w:right w:val="single" w:sz="4" w:space="0" w:color="auto"/>
            </w:tcBorders>
            <w:shd w:val="clear" w:color="000000" w:fill="A6A6A6"/>
            <w:noWrap/>
            <w:vAlign w:val="center"/>
            <w:hideMark/>
          </w:tcPr>
          <w:p w:rsidR="00010A49" w:rsidRPr="00010A49" w:rsidRDefault="00010A49" w:rsidP="00640556">
            <w:pPr>
              <w:jc w:val="both"/>
              <w:rPr>
                <w:rFonts w:ascii="Arial" w:hAnsi="Arial" w:cs="Arial"/>
                <w:b/>
                <w:bCs/>
                <w:sz w:val="16"/>
                <w:szCs w:val="16"/>
                <w:lang w:val="es-ES" w:eastAsia="es-ES"/>
              </w:rPr>
            </w:pPr>
            <w:r w:rsidRPr="00010A49">
              <w:rPr>
                <w:rFonts w:ascii="Arial" w:hAnsi="Arial" w:cs="Arial"/>
                <w:b/>
                <w:bCs/>
                <w:sz w:val="16"/>
                <w:szCs w:val="16"/>
                <w:lang w:val="es-ES" w:eastAsia="es-ES"/>
              </w:rPr>
              <w:t>96%</w:t>
            </w:r>
          </w:p>
        </w:tc>
        <w:tc>
          <w:tcPr>
            <w:tcW w:w="1140" w:type="dxa"/>
            <w:tcBorders>
              <w:top w:val="nil"/>
              <w:left w:val="nil"/>
              <w:bottom w:val="single" w:sz="4" w:space="0" w:color="auto"/>
              <w:right w:val="single" w:sz="4" w:space="0" w:color="auto"/>
            </w:tcBorders>
            <w:shd w:val="clear" w:color="000000" w:fill="A6A6A6"/>
            <w:noWrap/>
            <w:vAlign w:val="center"/>
            <w:hideMark/>
          </w:tcPr>
          <w:p w:rsidR="00010A49" w:rsidRPr="00010A49" w:rsidRDefault="00010A49" w:rsidP="00DC778E">
            <w:pPr>
              <w:jc w:val="both"/>
              <w:rPr>
                <w:rFonts w:ascii="Arial" w:hAnsi="Arial" w:cs="Arial"/>
                <w:b/>
                <w:bCs/>
                <w:sz w:val="16"/>
                <w:szCs w:val="16"/>
                <w:lang w:val="es-ES" w:eastAsia="es-ES"/>
              </w:rPr>
            </w:pPr>
            <w:r w:rsidRPr="00010A49">
              <w:rPr>
                <w:rFonts w:ascii="Arial" w:hAnsi="Arial" w:cs="Arial"/>
                <w:b/>
                <w:bCs/>
                <w:sz w:val="16"/>
                <w:szCs w:val="16"/>
                <w:lang w:val="es-ES" w:eastAsia="es-ES"/>
              </w:rPr>
              <w:t>SD</w:t>
            </w:r>
          </w:p>
        </w:tc>
        <w:tc>
          <w:tcPr>
            <w:tcW w:w="883" w:type="dxa"/>
            <w:tcBorders>
              <w:top w:val="nil"/>
              <w:left w:val="nil"/>
              <w:bottom w:val="single" w:sz="4" w:space="0" w:color="auto"/>
              <w:right w:val="single" w:sz="4" w:space="0" w:color="auto"/>
            </w:tcBorders>
            <w:shd w:val="clear" w:color="000000" w:fill="A6A6A6"/>
            <w:noWrap/>
            <w:vAlign w:val="center"/>
            <w:hideMark/>
          </w:tcPr>
          <w:p w:rsidR="00010A49" w:rsidRPr="00010A49" w:rsidRDefault="00010A49" w:rsidP="00DC778E">
            <w:pPr>
              <w:jc w:val="both"/>
              <w:rPr>
                <w:rFonts w:ascii="Arial" w:hAnsi="Arial" w:cs="Arial"/>
                <w:b/>
                <w:bCs/>
                <w:sz w:val="16"/>
                <w:szCs w:val="16"/>
                <w:lang w:val="es-ES" w:eastAsia="es-ES"/>
              </w:rPr>
            </w:pPr>
            <w:r w:rsidRPr="00010A49">
              <w:rPr>
                <w:rFonts w:ascii="Arial" w:hAnsi="Arial" w:cs="Arial"/>
                <w:b/>
                <w:bCs/>
                <w:sz w:val="16"/>
                <w:szCs w:val="16"/>
                <w:lang w:val="es-ES" w:eastAsia="es-ES"/>
              </w:rPr>
              <w:t>RB</w:t>
            </w:r>
          </w:p>
        </w:tc>
        <w:tc>
          <w:tcPr>
            <w:tcW w:w="1134" w:type="dxa"/>
            <w:tcBorders>
              <w:top w:val="nil"/>
              <w:left w:val="nil"/>
              <w:bottom w:val="single" w:sz="4" w:space="0" w:color="auto"/>
              <w:right w:val="single" w:sz="4" w:space="0" w:color="auto"/>
            </w:tcBorders>
            <w:shd w:val="clear" w:color="000000" w:fill="A6A6A6"/>
            <w:noWrap/>
            <w:hideMark/>
          </w:tcPr>
          <w:p w:rsidR="00010A49" w:rsidRPr="00010A49" w:rsidRDefault="00010A49" w:rsidP="00DC778E">
            <w:pPr>
              <w:jc w:val="both"/>
              <w:rPr>
                <w:rFonts w:ascii="Arial" w:hAnsi="Arial" w:cs="Arial"/>
                <w:b/>
                <w:bCs/>
                <w:sz w:val="16"/>
                <w:szCs w:val="16"/>
                <w:lang w:val="es-ES" w:eastAsia="es-ES"/>
              </w:rPr>
            </w:pPr>
            <w:r w:rsidRPr="00010A49">
              <w:rPr>
                <w:rFonts w:ascii="Arial" w:hAnsi="Arial" w:cs="Arial"/>
                <w:b/>
                <w:bCs/>
                <w:sz w:val="16"/>
                <w:szCs w:val="16"/>
                <w:lang w:val="es-ES" w:eastAsia="es-ES"/>
              </w:rPr>
              <w:t>83</w:t>
            </w:r>
          </w:p>
        </w:tc>
      </w:tr>
    </w:tbl>
    <w:p w:rsidR="00010A49" w:rsidRPr="00707640" w:rsidRDefault="00010A49" w:rsidP="00DC778E">
      <w:pPr>
        <w:ind w:left="182" w:right="137"/>
        <w:jc w:val="both"/>
        <w:rPr>
          <w:rFonts w:ascii="Arial" w:eastAsia="Palatino Linotype" w:hAnsi="Arial" w:cs="Arial"/>
          <w:lang w:val="es-ES"/>
        </w:rPr>
      </w:pPr>
    </w:p>
    <w:p w:rsidR="006D4B70" w:rsidRDefault="006D4B70" w:rsidP="00DC778E">
      <w:pPr>
        <w:spacing w:line="280" w:lineRule="exact"/>
        <w:ind w:left="242" w:right="4671"/>
        <w:jc w:val="both"/>
        <w:rPr>
          <w:rFonts w:ascii="Arial" w:eastAsia="Palatino Linotype" w:hAnsi="Arial" w:cs="Arial"/>
          <w:b/>
          <w:position w:val="1"/>
          <w:lang w:val="es-ES"/>
        </w:rPr>
      </w:pPr>
    </w:p>
    <w:p w:rsidR="00C51A41" w:rsidRPr="00707640" w:rsidRDefault="0087106E" w:rsidP="00DC778E">
      <w:pPr>
        <w:spacing w:line="280" w:lineRule="exact"/>
        <w:ind w:left="242" w:right="4671"/>
        <w:jc w:val="both"/>
        <w:rPr>
          <w:rFonts w:ascii="Arial" w:eastAsia="Palatino Linotype" w:hAnsi="Arial" w:cs="Arial"/>
          <w:lang w:val="es-ES"/>
        </w:rPr>
      </w:pPr>
      <w:r>
        <w:rPr>
          <w:rFonts w:ascii="Arial" w:eastAsia="Palatino Linotype" w:hAnsi="Arial" w:cs="Arial"/>
          <w:b/>
          <w:position w:val="1"/>
          <w:lang w:val="es-ES"/>
        </w:rPr>
        <w:t>7</w:t>
      </w:r>
      <w:r w:rsidR="00C51A41" w:rsidRPr="00707640">
        <w:rPr>
          <w:rFonts w:ascii="Arial" w:eastAsia="Palatino Linotype" w:hAnsi="Arial" w:cs="Arial"/>
          <w:b/>
          <w:position w:val="1"/>
          <w:lang w:val="es-ES"/>
        </w:rPr>
        <w:t xml:space="preserve">.1.3.1.   </w:t>
      </w:r>
      <w:r w:rsidR="00C51A41" w:rsidRPr="00707640">
        <w:rPr>
          <w:rFonts w:ascii="Arial" w:eastAsia="Palatino Linotype" w:hAnsi="Arial" w:cs="Arial"/>
          <w:b/>
          <w:spacing w:val="51"/>
          <w:position w:val="1"/>
          <w:lang w:val="es-ES"/>
        </w:rPr>
        <w:t xml:space="preserve"> </w:t>
      </w:r>
      <w:r w:rsidR="00C51A41" w:rsidRPr="00707640">
        <w:rPr>
          <w:rFonts w:ascii="Arial" w:eastAsia="Palatino Linotype" w:hAnsi="Arial" w:cs="Arial"/>
          <w:b/>
          <w:position w:val="1"/>
          <w:lang w:val="es-ES"/>
        </w:rPr>
        <w:t>Si</w:t>
      </w:r>
      <w:r w:rsidR="00C51A41" w:rsidRPr="00707640">
        <w:rPr>
          <w:rFonts w:ascii="Arial" w:eastAsia="Palatino Linotype" w:hAnsi="Arial" w:cs="Arial"/>
          <w:b/>
          <w:spacing w:val="1"/>
          <w:position w:val="1"/>
          <w:lang w:val="es-ES"/>
        </w:rPr>
        <w:t>st</w:t>
      </w:r>
      <w:r w:rsidR="00C51A41" w:rsidRPr="00707640">
        <w:rPr>
          <w:rFonts w:ascii="Arial" w:eastAsia="Palatino Linotype" w:hAnsi="Arial" w:cs="Arial"/>
          <w:b/>
          <w:spacing w:val="-2"/>
          <w:position w:val="1"/>
          <w:lang w:val="es-ES"/>
        </w:rPr>
        <w:t>e</w:t>
      </w:r>
      <w:r w:rsidR="00C51A41" w:rsidRPr="00707640">
        <w:rPr>
          <w:rFonts w:ascii="Arial" w:eastAsia="Palatino Linotype" w:hAnsi="Arial" w:cs="Arial"/>
          <w:b/>
          <w:position w:val="1"/>
          <w:lang w:val="es-ES"/>
        </w:rPr>
        <w:t xml:space="preserve">ma de </w:t>
      </w:r>
      <w:r w:rsidR="00C51A41" w:rsidRPr="00707640">
        <w:rPr>
          <w:rFonts w:ascii="Arial" w:eastAsia="Palatino Linotype" w:hAnsi="Arial" w:cs="Arial"/>
          <w:b/>
          <w:spacing w:val="-1"/>
          <w:position w:val="1"/>
          <w:lang w:val="es-ES"/>
        </w:rPr>
        <w:t>C</w:t>
      </w:r>
      <w:r w:rsidR="00C51A41" w:rsidRPr="00707640">
        <w:rPr>
          <w:rFonts w:ascii="Arial" w:eastAsia="Palatino Linotype" w:hAnsi="Arial" w:cs="Arial"/>
          <w:b/>
          <w:position w:val="1"/>
          <w:lang w:val="es-ES"/>
        </w:rPr>
        <w:t>o</w:t>
      </w:r>
      <w:r w:rsidR="00C51A41" w:rsidRPr="00707640">
        <w:rPr>
          <w:rFonts w:ascii="Arial" w:eastAsia="Palatino Linotype" w:hAnsi="Arial" w:cs="Arial"/>
          <w:b/>
          <w:spacing w:val="-3"/>
          <w:position w:val="1"/>
          <w:lang w:val="es-ES"/>
        </w:rPr>
        <w:t>n</w:t>
      </w:r>
      <w:r w:rsidR="00C51A41" w:rsidRPr="00707640">
        <w:rPr>
          <w:rFonts w:ascii="Arial" w:eastAsia="Palatino Linotype" w:hAnsi="Arial" w:cs="Arial"/>
          <w:b/>
          <w:spacing w:val="1"/>
          <w:position w:val="1"/>
          <w:lang w:val="es-ES"/>
        </w:rPr>
        <w:t>t</w:t>
      </w:r>
      <w:r w:rsidR="00C51A41" w:rsidRPr="00707640">
        <w:rPr>
          <w:rFonts w:ascii="Arial" w:eastAsia="Palatino Linotype" w:hAnsi="Arial" w:cs="Arial"/>
          <w:b/>
          <w:position w:val="1"/>
          <w:lang w:val="es-ES"/>
        </w:rPr>
        <w:t>rol</w:t>
      </w:r>
      <w:r w:rsidR="00C51A41" w:rsidRPr="00707640">
        <w:rPr>
          <w:rFonts w:ascii="Arial" w:eastAsia="Palatino Linotype" w:hAnsi="Arial" w:cs="Arial"/>
          <w:b/>
          <w:spacing w:val="-1"/>
          <w:position w:val="1"/>
          <w:lang w:val="es-ES"/>
        </w:rPr>
        <w:t xml:space="preserve"> </w:t>
      </w:r>
      <w:r w:rsidR="00C51A41" w:rsidRPr="00707640">
        <w:rPr>
          <w:rFonts w:ascii="Arial" w:eastAsia="Palatino Linotype" w:hAnsi="Arial" w:cs="Arial"/>
          <w:b/>
          <w:position w:val="1"/>
          <w:lang w:val="es-ES"/>
        </w:rPr>
        <w:t>In</w:t>
      </w:r>
      <w:r w:rsidR="00C51A41" w:rsidRPr="00707640">
        <w:rPr>
          <w:rFonts w:ascii="Arial" w:eastAsia="Palatino Linotype" w:hAnsi="Arial" w:cs="Arial"/>
          <w:b/>
          <w:spacing w:val="-2"/>
          <w:position w:val="1"/>
          <w:lang w:val="es-ES"/>
        </w:rPr>
        <w:t>te</w:t>
      </w:r>
      <w:r w:rsidR="00C51A41" w:rsidRPr="00707640">
        <w:rPr>
          <w:rFonts w:ascii="Arial" w:eastAsia="Palatino Linotype" w:hAnsi="Arial" w:cs="Arial"/>
          <w:b/>
          <w:position w:val="1"/>
          <w:lang w:val="es-ES"/>
        </w:rPr>
        <w:t>rno (S</w:t>
      </w:r>
      <w:r w:rsidR="00C51A41" w:rsidRPr="00707640">
        <w:rPr>
          <w:rFonts w:ascii="Arial" w:eastAsia="Palatino Linotype" w:hAnsi="Arial" w:cs="Arial"/>
          <w:b/>
          <w:spacing w:val="-1"/>
          <w:position w:val="1"/>
          <w:lang w:val="es-ES"/>
        </w:rPr>
        <w:t>C</w:t>
      </w:r>
      <w:r w:rsidR="00C51A41" w:rsidRPr="00707640">
        <w:rPr>
          <w:rFonts w:ascii="Arial" w:eastAsia="Palatino Linotype" w:hAnsi="Arial" w:cs="Arial"/>
          <w:b/>
          <w:position w:val="1"/>
          <w:lang w:val="es-ES"/>
        </w:rPr>
        <w:t>I)</w:t>
      </w:r>
    </w:p>
    <w:p w:rsidR="00C51A41" w:rsidRPr="00707640" w:rsidRDefault="00C51A41" w:rsidP="00DC778E">
      <w:pPr>
        <w:spacing w:before="1" w:line="240" w:lineRule="exact"/>
        <w:jc w:val="both"/>
        <w:rPr>
          <w:rFonts w:ascii="Arial" w:hAnsi="Arial" w:cs="Arial"/>
          <w:lang w:val="es-ES"/>
        </w:rPr>
      </w:pPr>
    </w:p>
    <w:p w:rsidR="00C51A41" w:rsidRDefault="00C51A41" w:rsidP="00B01E8B">
      <w:pPr>
        <w:ind w:right="116"/>
        <w:jc w:val="both"/>
        <w:rPr>
          <w:rFonts w:ascii="Arial" w:eastAsia="Palatino Linotype" w:hAnsi="Arial" w:cs="Arial"/>
          <w:lang w:val="es-ES"/>
        </w:rPr>
      </w:pPr>
      <w:r w:rsidRPr="00707640">
        <w:rPr>
          <w:rFonts w:ascii="Arial" w:eastAsia="Palatino Linotype" w:hAnsi="Arial" w:cs="Arial"/>
          <w:lang w:val="es-ES"/>
        </w:rPr>
        <w:t>El</w:t>
      </w:r>
      <w:r w:rsidRPr="00707640">
        <w:rPr>
          <w:rFonts w:ascii="Arial" w:eastAsia="Palatino Linotype" w:hAnsi="Arial" w:cs="Arial"/>
          <w:spacing w:val="7"/>
          <w:lang w:val="es-ES"/>
        </w:rPr>
        <w:t xml:space="preserve"> </w:t>
      </w:r>
      <w:r w:rsidRPr="00707640">
        <w:rPr>
          <w:rFonts w:ascii="Arial" w:eastAsia="Palatino Linotype" w:hAnsi="Arial" w:cs="Arial"/>
          <w:spacing w:val="-1"/>
          <w:lang w:val="es-ES"/>
        </w:rPr>
        <w:t>Su</w:t>
      </w:r>
      <w:r w:rsidRPr="00707640">
        <w:rPr>
          <w:rFonts w:ascii="Arial" w:eastAsia="Palatino Linotype" w:hAnsi="Arial" w:cs="Arial"/>
          <w:lang w:val="es-ES"/>
        </w:rPr>
        <w:t>b</w:t>
      </w:r>
      <w:r w:rsidRPr="00707640">
        <w:rPr>
          <w:rFonts w:ascii="Arial" w:eastAsia="Palatino Linotype" w:hAnsi="Arial" w:cs="Arial"/>
          <w:spacing w:val="1"/>
          <w:lang w:val="es-ES"/>
        </w:rPr>
        <w:t>-</w:t>
      </w:r>
      <w:r w:rsidRPr="00707640">
        <w:rPr>
          <w:rFonts w:ascii="Arial" w:eastAsia="Palatino Linotype" w:hAnsi="Arial" w:cs="Arial"/>
          <w:spacing w:val="-1"/>
          <w:lang w:val="es-ES"/>
        </w:rPr>
        <w:t>S</w:t>
      </w:r>
      <w:r w:rsidRPr="00707640">
        <w:rPr>
          <w:rFonts w:ascii="Arial" w:eastAsia="Palatino Linotype" w:hAnsi="Arial" w:cs="Arial"/>
          <w:lang w:val="es-ES"/>
        </w:rPr>
        <w:t>i</w:t>
      </w:r>
      <w:r w:rsidRPr="00707640">
        <w:rPr>
          <w:rFonts w:ascii="Arial" w:eastAsia="Palatino Linotype" w:hAnsi="Arial" w:cs="Arial"/>
          <w:spacing w:val="-2"/>
          <w:lang w:val="es-ES"/>
        </w:rPr>
        <w:t>st</w:t>
      </w:r>
      <w:r w:rsidRPr="00707640">
        <w:rPr>
          <w:rFonts w:ascii="Arial" w:eastAsia="Palatino Linotype" w:hAnsi="Arial" w:cs="Arial"/>
          <w:spacing w:val="2"/>
          <w:lang w:val="es-ES"/>
        </w:rPr>
        <w:t>e</w:t>
      </w:r>
      <w:r w:rsidRPr="00707640">
        <w:rPr>
          <w:rFonts w:ascii="Arial" w:eastAsia="Palatino Linotype" w:hAnsi="Arial" w:cs="Arial"/>
          <w:lang w:val="es-ES"/>
        </w:rPr>
        <w:t>ma</w:t>
      </w:r>
      <w:r w:rsidRPr="00707640">
        <w:rPr>
          <w:rFonts w:ascii="Arial" w:eastAsia="Palatino Linotype" w:hAnsi="Arial" w:cs="Arial"/>
          <w:spacing w:val="7"/>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7"/>
          <w:lang w:val="es-ES"/>
        </w:rPr>
        <w:t xml:space="preserve"> </w:t>
      </w:r>
      <w:r w:rsidRPr="00707640">
        <w:rPr>
          <w:rFonts w:ascii="Arial" w:eastAsia="Palatino Linotype" w:hAnsi="Arial" w:cs="Arial"/>
          <w:lang w:val="es-ES"/>
        </w:rPr>
        <w:t>C</w:t>
      </w:r>
      <w:r w:rsidRPr="00707640">
        <w:rPr>
          <w:rFonts w:ascii="Arial" w:eastAsia="Palatino Linotype" w:hAnsi="Arial" w:cs="Arial"/>
          <w:spacing w:val="-1"/>
          <w:lang w:val="es-ES"/>
        </w:rPr>
        <w:t>on</w:t>
      </w:r>
      <w:r w:rsidRPr="00707640">
        <w:rPr>
          <w:rFonts w:ascii="Arial" w:eastAsia="Palatino Linotype" w:hAnsi="Arial" w:cs="Arial"/>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ol</w:t>
      </w:r>
      <w:r w:rsidRPr="00707640">
        <w:rPr>
          <w:rFonts w:ascii="Arial" w:eastAsia="Palatino Linotype" w:hAnsi="Arial" w:cs="Arial"/>
          <w:spacing w:val="7"/>
          <w:lang w:val="es-ES"/>
        </w:rPr>
        <w:t xml:space="preserve"> </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spacing w:val="-1"/>
          <w:lang w:val="es-ES"/>
        </w:rPr>
        <w:t>r</w:t>
      </w:r>
      <w:r w:rsidRPr="00707640">
        <w:rPr>
          <w:rFonts w:ascii="Arial" w:eastAsia="Palatino Linotype" w:hAnsi="Arial" w:cs="Arial"/>
          <w:spacing w:val="1"/>
          <w:lang w:val="es-ES"/>
        </w:rPr>
        <w:t>n</w:t>
      </w:r>
      <w:r w:rsidRPr="00707640">
        <w:rPr>
          <w:rFonts w:ascii="Arial" w:eastAsia="Palatino Linotype" w:hAnsi="Arial" w:cs="Arial"/>
          <w:lang w:val="es-ES"/>
        </w:rPr>
        <w:t>o</w:t>
      </w:r>
      <w:r w:rsidRPr="00707640">
        <w:rPr>
          <w:rFonts w:ascii="Arial" w:eastAsia="Palatino Linotype" w:hAnsi="Arial" w:cs="Arial"/>
          <w:spacing w:val="4"/>
          <w:lang w:val="es-ES"/>
        </w:rPr>
        <w:t xml:space="preserve"> </w:t>
      </w:r>
      <w:r w:rsidRPr="00707640">
        <w:rPr>
          <w:rFonts w:ascii="Arial" w:eastAsia="Palatino Linotype" w:hAnsi="Arial" w:cs="Arial"/>
          <w:spacing w:val="1"/>
          <w:lang w:val="es-ES"/>
        </w:rPr>
        <w:t>h</w:t>
      </w:r>
      <w:r w:rsidRPr="00707640">
        <w:rPr>
          <w:rFonts w:ascii="Arial" w:eastAsia="Palatino Linotype" w:hAnsi="Arial" w:cs="Arial"/>
          <w:lang w:val="es-ES"/>
        </w:rPr>
        <w:t>a</w:t>
      </w:r>
      <w:r w:rsidRPr="00707640">
        <w:rPr>
          <w:rFonts w:ascii="Arial" w:eastAsia="Palatino Linotype" w:hAnsi="Arial" w:cs="Arial"/>
          <w:spacing w:val="5"/>
          <w:lang w:val="es-ES"/>
        </w:rPr>
        <w:t xml:space="preserve"> </w:t>
      </w:r>
      <w:r w:rsidRPr="00707640">
        <w:rPr>
          <w:rFonts w:ascii="Arial" w:eastAsia="Palatino Linotype" w:hAnsi="Arial" w:cs="Arial"/>
          <w:spacing w:val="-2"/>
          <w:lang w:val="es-ES"/>
        </w:rPr>
        <w:t>a</w:t>
      </w:r>
      <w:r w:rsidRPr="00707640">
        <w:rPr>
          <w:rFonts w:ascii="Arial" w:eastAsia="Palatino Linotype" w:hAnsi="Arial" w:cs="Arial"/>
          <w:spacing w:val="1"/>
          <w:lang w:val="es-ES"/>
        </w:rPr>
        <w:t>rr</w:t>
      </w:r>
      <w:r w:rsidRPr="00707640">
        <w:rPr>
          <w:rFonts w:ascii="Arial" w:eastAsia="Palatino Linotype" w:hAnsi="Arial" w:cs="Arial"/>
          <w:spacing w:val="-3"/>
          <w:lang w:val="es-ES"/>
        </w:rPr>
        <w:t>o</w:t>
      </w:r>
      <w:r w:rsidRPr="00707640">
        <w:rPr>
          <w:rFonts w:ascii="Arial" w:eastAsia="Palatino Linotype" w:hAnsi="Arial" w:cs="Arial"/>
          <w:spacing w:val="1"/>
          <w:lang w:val="es-ES"/>
        </w:rPr>
        <w:t>j</w:t>
      </w:r>
      <w:r w:rsidRPr="00707640">
        <w:rPr>
          <w:rFonts w:ascii="Arial" w:eastAsia="Palatino Linotype" w:hAnsi="Arial" w:cs="Arial"/>
          <w:lang w:val="es-ES"/>
        </w:rPr>
        <w:t>ado</w:t>
      </w:r>
      <w:r w:rsidRPr="00707640">
        <w:rPr>
          <w:rFonts w:ascii="Arial" w:eastAsia="Palatino Linotype" w:hAnsi="Arial" w:cs="Arial"/>
          <w:spacing w:val="6"/>
          <w:lang w:val="es-ES"/>
        </w:rPr>
        <w:t xml:space="preserve"> </w:t>
      </w:r>
      <w:r w:rsidRPr="00707640">
        <w:rPr>
          <w:rFonts w:ascii="Arial" w:eastAsia="Palatino Linotype" w:hAnsi="Arial" w:cs="Arial"/>
          <w:spacing w:val="-4"/>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5"/>
          <w:lang w:val="es-ES"/>
        </w:rPr>
        <w:t xml:space="preserve"> </w:t>
      </w:r>
      <w:r w:rsidRPr="00707640">
        <w:rPr>
          <w:rFonts w:ascii="Arial" w:eastAsia="Palatino Linotype" w:hAnsi="Arial" w:cs="Arial"/>
          <w:lang w:val="es-ES"/>
        </w:rPr>
        <w:t>ca</w:t>
      </w:r>
      <w:r w:rsidRPr="00707640">
        <w:rPr>
          <w:rFonts w:ascii="Arial" w:eastAsia="Palatino Linotype" w:hAnsi="Arial" w:cs="Arial"/>
          <w:spacing w:val="1"/>
          <w:lang w:val="es-ES"/>
        </w:rPr>
        <w:t>l</w:t>
      </w:r>
      <w:r w:rsidRPr="00707640">
        <w:rPr>
          <w:rFonts w:ascii="Arial" w:eastAsia="Palatino Linotype" w:hAnsi="Arial" w:cs="Arial"/>
          <w:spacing w:val="-2"/>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2"/>
          <w:lang w:val="es-ES"/>
        </w:rPr>
        <w:t>c</w:t>
      </w:r>
      <w:r w:rsidRPr="00707640">
        <w:rPr>
          <w:rFonts w:ascii="Arial" w:eastAsia="Palatino Linotype" w:hAnsi="Arial" w:cs="Arial"/>
          <w:lang w:val="es-ES"/>
        </w:rPr>
        <w:t>ac</w:t>
      </w:r>
      <w:r w:rsidRPr="00707640">
        <w:rPr>
          <w:rFonts w:ascii="Arial" w:eastAsia="Palatino Linotype" w:hAnsi="Arial" w:cs="Arial"/>
          <w:spacing w:val="1"/>
          <w:lang w:val="es-ES"/>
        </w:rPr>
        <w:t>i</w:t>
      </w:r>
      <w:r w:rsidRPr="00707640">
        <w:rPr>
          <w:rFonts w:ascii="Arial" w:eastAsia="Palatino Linotype" w:hAnsi="Arial" w:cs="Arial"/>
          <w:spacing w:val="-3"/>
          <w:lang w:val="es-ES"/>
        </w:rPr>
        <w:t>ó</w:t>
      </w:r>
      <w:r w:rsidRPr="00707640">
        <w:rPr>
          <w:rFonts w:ascii="Arial" w:eastAsia="Palatino Linotype" w:hAnsi="Arial" w:cs="Arial"/>
          <w:lang w:val="es-ES"/>
        </w:rPr>
        <w:t>n</w:t>
      </w:r>
      <w:r w:rsidRPr="00707640">
        <w:rPr>
          <w:rFonts w:ascii="Arial" w:eastAsia="Palatino Linotype" w:hAnsi="Arial" w:cs="Arial"/>
          <w:spacing w:val="8"/>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12"/>
          <w:lang w:val="es-ES"/>
        </w:rPr>
        <w:t xml:space="preserve"> </w:t>
      </w:r>
      <w:r w:rsidR="00010A49">
        <w:rPr>
          <w:rFonts w:ascii="Arial" w:eastAsia="Palatino Linotype" w:hAnsi="Arial" w:cs="Arial"/>
          <w:spacing w:val="12"/>
          <w:lang w:val="es-ES"/>
        </w:rPr>
        <w:t>92</w:t>
      </w:r>
      <w:r w:rsidRPr="00707640">
        <w:rPr>
          <w:rFonts w:ascii="Arial" w:eastAsia="Palatino Linotype" w:hAnsi="Arial" w:cs="Arial"/>
          <w:lang w:val="es-ES"/>
        </w:rPr>
        <w:t>%</w:t>
      </w:r>
      <w:r w:rsidRPr="00707640">
        <w:rPr>
          <w:rFonts w:ascii="Arial" w:eastAsia="Palatino Linotype" w:hAnsi="Arial" w:cs="Arial"/>
          <w:spacing w:val="2"/>
          <w:lang w:val="es-ES"/>
        </w:rPr>
        <w:t xml:space="preserve"> e</w:t>
      </w:r>
      <w:r w:rsidRPr="00707640">
        <w:rPr>
          <w:rFonts w:ascii="Arial" w:eastAsia="Palatino Linotype" w:hAnsi="Arial" w:cs="Arial"/>
          <w:spacing w:val="1"/>
          <w:lang w:val="es-ES"/>
        </w:rPr>
        <w:t>q</w:t>
      </w:r>
      <w:r w:rsidRPr="00707640">
        <w:rPr>
          <w:rFonts w:ascii="Arial" w:eastAsia="Palatino Linotype" w:hAnsi="Arial" w:cs="Arial"/>
          <w:spacing w:val="-1"/>
          <w:lang w:val="es-ES"/>
        </w:rPr>
        <w:t>u</w:t>
      </w:r>
      <w:r w:rsidRPr="00707640">
        <w:rPr>
          <w:rFonts w:ascii="Arial" w:eastAsia="Palatino Linotype" w:hAnsi="Arial" w:cs="Arial"/>
          <w:lang w:val="es-ES"/>
        </w:rPr>
        <w:t>i</w:t>
      </w:r>
      <w:r w:rsidRPr="00707640">
        <w:rPr>
          <w:rFonts w:ascii="Arial" w:eastAsia="Palatino Linotype" w:hAnsi="Arial" w:cs="Arial"/>
          <w:spacing w:val="-2"/>
          <w:lang w:val="es-ES"/>
        </w:rPr>
        <w:t>v</w:t>
      </w:r>
      <w:r w:rsidRPr="00707640">
        <w:rPr>
          <w:rFonts w:ascii="Arial" w:eastAsia="Palatino Linotype" w:hAnsi="Arial" w:cs="Arial"/>
          <w:lang w:val="es-ES"/>
        </w:rPr>
        <w:t>a</w:t>
      </w:r>
      <w:r w:rsidRPr="00707640">
        <w:rPr>
          <w:rFonts w:ascii="Arial" w:eastAsia="Palatino Linotype" w:hAnsi="Arial" w:cs="Arial"/>
          <w:spacing w:val="-2"/>
          <w:lang w:val="es-ES"/>
        </w:rPr>
        <w:t>l</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9"/>
          <w:lang w:val="es-ES"/>
        </w:rPr>
        <w:t xml:space="preserve"> </w:t>
      </w:r>
      <w:r w:rsidRPr="00707640">
        <w:rPr>
          <w:rFonts w:ascii="Arial" w:eastAsia="Palatino Linotype" w:hAnsi="Arial" w:cs="Arial"/>
          <w:lang w:val="es-ES"/>
        </w:rPr>
        <w:t>a</w:t>
      </w:r>
      <w:r w:rsidRPr="00707640">
        <w:rPr>
          <w:rFonts w:ascii="Arial" w:eastAsia="Palatino Linotype" w:hAnsi="Arial" w:cs="Arial"/>
          <w:spacing w:val="5"/>
          <w:lang w:val="es-ES"/>
        </w:rPr>
        <w:t xml:space="preserve"> </w:t>
      </w:r>
      <w:r w:rsidRPr="00707640">
        <w:rPr>
          <w:rFonts w:ascii="Arial" w:eastAsia="Palatino Linotype" w:hAnsi="Arial" w:cs="Arial"/>
          <w:spacing w:val="-4"/>
          <w:lang w:val="es-ES"/>
        </w:rPr>
        <w:t>u</w:t>
      </w:r>
      <w:r w:rsidRPr="00707640">
        <w:rPr>
          <w:rFonts w:ascii="Arial" w:eastAsia="Palatino Linotype" w:hAnsi="Arial" w:cs="Arial"/>
          <w:lang w:val="es-ES"/>
        </w:rPr>
        <w:t>n</w:t>
      </w:r>
      <w:r w:rsidR="00640556">
        <w:rPr>
          <w:rFonts w:ascii="Arial" w:eastAsia="Palatino Linotype" w:hAnsi="Arial" w:cs="Arial"/>
          <w:lang w:val="es-ES"/>
        </w:rPr>
        <w:t xml:space="preserve"> </w:t>
      </w:r>
      <w:r w:rsidRPr="00707640">
        <w:rPr>
          <w:rFonts w:ascii="Arial" w:eastAsia="Palatino Linotype" w:hAnsi="Arial" w:cs="Arial"/>
          <w:i/>
          <w:spacing w:val="1"/>
          <w:lang w:val="es-ES"/>
        </w:rPr>
        <w:t>D</w:t>
      </w:r>
      <w:r w:rsidRPr="00707640">
        <w:rPr>
          <w:rFonts w:ascii="Arial" w:eastAsia="Palatino Linotype" w:hAnsi="Arial" w:cs="Arial"/>
          <w:i/>
          <w:spacing w:val="-2"/>
          <w:lang w:val="es-ES"/>
        </w:rPr>
        <w:t>e</w:t>
      </w:r>
      <w:r w:rsidRPr="00707640">
        <w:rPr>
          <w:rFonts w:ascii="Arial" w:eastAsia="Palatino Linotype" w:hAnsi="Arial" w:cs="Arial"/>
          <w:i/>
          <w:lang w:val="es-ES"/>
        </w:rPr>
        <w:t>s</w:t>
      </w:r>
      <w:r w:rsidRPr="00707640">
        <w:rPr>
          <w:rFonts w:ascii="Arial" w:eastAsia="Palatino Linotype" w:hAnsi="Arial" w:cs="Arial"/>
          <w:i/>
          <w:spacing w:val="1"/>
          <w:lang w:val="es-ES"/>
        </w:rPr>
        <w:t>a</w:t>
      </w:r>
      <w:r w:rsidRPr="00707640">
        <w:rPr>
          <w:rFonts w:ascii="Arial" w:eastAsia="Palatino Linotype" w:hAnsi="Arial" w:cs="Arial"/>
          <w:i/>
          <w:spacing w:val="-1"/>
          <w:lang w:val="es-ES"/>
        </w:rPr>
        <w:t>r</w:t>
      </w:r>
      <w:r w:rsidRPr="00707640">
        <w:rPr>
          <w:rFonts w:ascii="Arial" w:eastAsia="Palatino Linotype" w:hAnsi="Arial" w:cs="Arial"/>
          <w:i/>
          <w:lang w:val="es-ES"/>
        </w:rPr>
        <w:t>r</w:t>
      </w:r>
      <w:r w:rsidRPr="00707640">
        <w:rPr>
          <w:rFonts w:ascii="Arial" w:eastAsia="Palatino Linotype" w:hAnsi="Arial" w:cs="Arial"/>
          <w:i/>
          <w:spacing w:val="1"/>
          <w:lang w:val="es-ES"/>
        </w:rPr>
        <w:t>o</w:t>
      </w:r>
      <w:r w:rsidRPr="00707640">
        <w:rPr>
          <w:rFonts w:ascii="Arial" w:eastAsia="Palatino Linotype" w:hAnsi="Arial" w:cs="Arial"/>
          <w:i/>
          <w:spacing w:val="-1"/>
          <w:lang w:val="es-ES"/>
        </w:rPr>
        <w:t>l</w:t>
      </w:r>
      <w:r w:rsidRPr="00707640">
        <w:rPr>
          <w:rFonts w:ascii="Arial" w:eastAsia="Palatino Linotype" w:hAnsi="Arial" w:cs="Arial"/>
          <w:i/>
          <w:spacing w:val="1"/>
          <w:lang w:val="es-ES"/>
        </w:rPr>
        <w:t>l</w:t>
      </w:r>
      <w:r w:rsidRPr="00707640">
        <w:rPr>
          <w:rFonts w:ascii="Arial" w:eastAsia="Palatino Linotype" w:hAnsi="Arial" w:cs="Arial"/>
          <w:i/>
          <w:lang w:val="es-ES"/>
        </w:rPr>
        <w:t>o</w:t>
      </w:r>
      <w:r w:rsidR="00010A49">
        <w:rPr>
          <w:rFonts w:ascii="Arial" w:eastAsia="Palatino Linotype" w:hAnsi="Arial" w:cs="Arial"/>
          <w:i/>
          <w:lang w:val="es-ES"/>
        </w:rPr>
        <w:t xml:space="preserve"> </w:t>
      </w:r>
      <w:r w:rsidR="00010A49" w:rsidRPr="00707640">
        <w:rPr>
          <w:rFonts w:ascii="Arial" w:eastAsia="Palatino Linotype" w:hAnsi="Arial" w:cs="Arial"/>
          <w:i/>
          <w:lang w:val="es-ES"/>
        </w:rPr>
        <w:t>Sa</w:t>
      </w:r>
      <w:r w:rsidR="00010A49" w:rsidRPr="00707640">
        <w:rPr>
          <w:rFonts w:ascii="Arial" w:eastAsia="Palatino Linotype" w:hAnsi="Arial" w:cs="Arial"/>
          <w:i/>
          <w:spacing w:val="1"/>
          <w:lang w:val="es-ES"/>
        </w:rPr>
        <w:t>t</w:t>
      </w:r>
      <w:r w:rsidR="00010A49" w:rsidRPr="00707640">
        <w:rPr>
          <w:rFonts w:ascii="Arial" w:eastAsia="Palatino Linotype" w:hAnsi="Arial" w:cs="Arial"/>
          <w:i/>
          <w:spacing w:val="-1"/>
          <w:lang w:val="es-ES"/>
        </w:rPr>
        <w:t>i</w:t>
      </w:r>
      <w:r w:rsidR="00010A49" w:rsidRPr="00707640">
        <w:rPr>
          <w:rFonts w:ascii="Arial" w:eastAsia="Palatino Linotype" w:hAnsi="Arial" w:cs="Arial"/>
          <w:i/>
          <w:lang w:val="es-ES"/>
        </w:rPr>
        <w:t>s</w:t>
      </w:r>
      <w:r w:rsidR="00010A49" w:rsidRPr="00707640">
        <w:rPr>
          <w:rFonts w:ascii="Arial" w:eastAsia="Palatino Linotype" w:hAnsi="Arial" w:cs="Arial"/>
          <w:i/>
          <w:spacing w:val="-1"/>
          <w:lang w:val="es-ES"/>
        </w:rPr>
        <w:t>f</w:t>
      </w:r>
      <w:r w:rsidR="00010A49" w:rsidRPr="00707640">
        <w:rPr>
          <w:rFonts w:ascii="Arial" w:eastAsia="Palatino Linotype" w:hAnsi="Arial" w:cs="Arial"/>
          <w:i/>
          <w:lang w:val="es-ES"/>
        </w:rPr>
        <w:t>a</w:t>
      </w:r>
      <w:r w:rsidR="00010A49" w:rsidRPr="00707640">
        <w:rPr>
          <w:rFonts w:ascii="Arial" w:eastAsia="Palatino Linotype" w:hAnsi="Arial" w:cs="Arial"/>
          <w:i/>
          <w:spacing w:val="-1"/>
          <w:lang w:val="es-ES"/>
        </w:rPr>
        <w:t>c</w:t>
      </w:r>
      <w:r w:rsidR="00010A49" w:rsidRPr="00707640">
        <w:rPr>
          <w:rFonts w:ascii="Arial" w:eastAsia="Palatino Linotype" w:hAnsi="Arial" w:cs="Arial"/>
          <w:i/>
          <w:spacing w:val="1"/>
          <w:lang w:val="es-ES"/>
        </w:rPr>
        <w:t>t</w:t>
      </w:r>
      <w:r w:rsidR="00010A49" w:rsidRPr="00707640">
        <w:rPr>
          <w:rFonts w:ascii="Arial" w:eastAsia="Palatino Linotype" w:hAnsi="Arial" w:cs="Arial"/>
          <w:i/>
          <w:lang w:val="es-ES"/>
        </w:rPr>
        <w:t>o</w:t>
      </w:r>
      <w:r w:rsidR="00010A49" w:rsidRPr="00707640">
        <w:rPr>
          <w:rFonts w:ascii="Arial" w:eastAsia="Palatino Linotype" w:hAnsi="Arial" w:cs="Arial"/>
          <w:i/>
          <w:spacing w:val="-2"/>
          <w:lang w:val="es-ES"/>
        </w:rPr>
        <w:t>r</w:t>
      </w:r>
      <w:r w:rsidR="00010A49" w:rsidRPr="00707640">
        <w:rPr>
          <w:rFonts w:ascii="Arial" w:eastAsia="Palatino Linotype" w:hAnsi="Arial" w:cs="Arial"/>
          <w:i/>
          <w:spacing w:val="1"/>
          <w:lang w:val="es-ES"/>
        </w:rPr>
        <w:t>i</w:t>
      </w:r>
      <w:r w:rsidR="00010A49" w:rsidRPr="00707640">
        <w:rPr>
          <w:rFonts w:ascii="Arial" w:eastAsia="Palatino Linotype" w:hAnsi="Arial" w:cs="Arial"/>
          <w:i/>
          <w:lang w:val="es-ES"/>
        </w:rPr>
        <w:t>o</w:t>
      </w:r>
      <w:r w:rsidRPr="00707640">
        <w:rPr>
          <w:rFonts w:ascii="Arial" w:eastAsia="Palatino Linotype" w:hAnsi="Arial" w:cs="Arial"/>
          <w:i/>
          <w:lang w:val="es-ES"/>
        </w:rPr>
        <w:t xml:space="preserve"> </w:t>
      </w:r>
      <w:r w:rsidR="00A43F29" w:rsidRPr="00FD799F">
        <w:rPr>
          <w:rFonts w:ascii="Arial" w:eastAsia="Palatino Linotype" w:hAnsi="Arial" w:cs="Arial"/>
          <w:lang w:val="es-ES"/>
        </w:rPr>
        <w:t>a</w:t>
      </w:r>
      <w:r w:rsidRPr="00FD799F">
        <w:rPr>
          <w:rFonts w:ascii="Arial" w:eastAsia="Palatino Linotype" w:hAnsi="Arial" w:cs="Arial"/>
          <w:spacing w:val="-3"/>
          <w:lang w:val="es-ES"/>
        </w:rPr>
        <w:t>s</w:t>
      </w:r>
      <w:r w:rsidRPr="00FD799F">
        <w:rPr>
          <w:rFonts w:ascii="Arial" w:eastAsia="Palatino Linotype" w:hAnsi="Arial" w:cs="Arial"/>
          <w:lang w:val="es-ES"/>
        </w:rPr>
        <w:t>o</w:t>
      </w:r>
      <w:r w:rsidRPr="00FD799F">
        <w:rPr>
          <w:rFonts w:ascii="Arial" w:eastAsia="Palatino Linotype" w:hAnsi="Arial" w:cs="Arial"/>
          <w:spacing w:val="-1"/>
          <w:lang w:val="es-ES"/>
        </w:rPr>
        <w:t>c</w:t>
      </w:r>
      <w:r w:rsidRPr="00FD799F">
        <w:rPr>
          <w:rFonts w:ascii="Arial" w:eastAsia="Palatino Linotype" w:hAnsi="Arial" w:cs="Arial"/>
          <w:spacing w:val="1"/>
          <w:lang w:val="es-ES"/>
        </w:rPr>
        <w:t>i</w:t>
      </w:r>
      <w:r w:rsidRPr="00FD799F">
        <w:rPr>
          <w:rFonts w:ascii="Arial" w:eastAsia="Palatino Linotype" w:hAnsi="Arial" w:cs="Arial"/>
          <w:lang w:val="es-ES"/>
        </w:rPr>
        <w:t>ado</w:t>
      </w:r>
      <w:r w:rsidRPr="00FD799F">
        <w:rPr>
          <w:rFonts w:ascii="Arial" w:eastAsia="Palatino Linotype" w:hAnsi="Arial" w:cs="Arial"/>
          <w:spacing w:val="-2"/>
          <w:lang w:val="es-ES"/>
        </w:rPr>
        <w:t xml:space="preserve"> </w:t>
      </w:r>
      <w:r w:rsidRPr="00FD799F">
        <w:rPr>
          <w:rFonts w:ascii="Arial" w:eastAsia="Palatino Linotype" w:hAnsi="Arial" w:cs="Arial"/>
          <w:lang w:val="es-ES"/>
        </w:rPr>
        <w:t>a</w:t>
      </w:r>
      <w:r w:rsidRPr="00FD799F">
        <w:rPr>
          <w:rFonts w:ascii="Arial" w:eastAsia="Palatino Linotype" w:hAnsi="Arial" w:cs="Arial"/>
          <w:spacing w:val="-2"/>
          <w:lang w:val="es-ES"/>
        </w:rPr>
        <w:t xml:space="preserve"> </w:t>
      </w:r>
      <w:r w:rsidR="00FD799F" w:rsidRPr="00FD799F">
        <w:rPr>
          <w:rFonts w:ascii="Arial" w:eastAsia="Palatino Linotype" w:hAnsi="Arial" w:cs="Arial"/>
          <w:spacing w:val="1"/>
          <w:lang w:val="es-ES"/>
        </w:rPr>
        <w:t>u</w:t>
      </w:r>
      <w:r w:rsidRPr="00FD799F">
        <w:rPr>
          <w:rFonts w:ascii="Arial" w:eastAsia="Palatino Linotype" w:hAnsi="Arial" w:cs="Arial"/>
          <w:lang w:val="es-ES"/>
        </w:rPr>
        <w:t>n</w:t>
      </w:r>
      <w:r w:rsidRPr="00707640">
        <w:rPr>
          <w:rFonts w:ascii="Arial" w:eastAsia="Palatino Linotype" w:hAnsi="Arial" w:cs="Arial"/>
          <w:i/>
          <w:lang w:val="es-ES"/>
        </w:rPr>
        <w:t xml:space="preserve"> </w:t>
      </w:r>
      <w:r w:rsidRPr="00707640">
        <w:rPr>
          <w:rFonts w:ascii="Arial" w:eastAsia="Palatino Linotype" w:hAnsi="Arial" w:cs="Arial"/>
          <w:i/>
          <w:spacing w:val="-1"/>
          <w:lang w:val="es-ES"/>
        </w:rPr>
        <w:t>R</w:t>
      </w:r>
      <w:r w:rsidRPr="00707640">
        <w:rPr>
          <w:rFonts w:ascii="Arial" w:eastAsia="Palatino Linotype" w:hAnsi="Arial" w:cs="Arial"/>
          <w:i/>
          <w:spacing w:val="1"/>
          <w:lang w:val="es-ES"/>
        </w:rPr>
        <w:t>i</w:t>
      </w:r>
      <w:r w:rsidRPr="00707640">
        <w:rPr>
          <w:rFonts w:ascii="Arial" w:eastAsia="Palatino Linotype" w:hAnsi="Arial" w:cs="Arial"/>
          <w:i/>
          <w:spacing w:val="-2"/>
          <w:lang w:val="es-ES"/>
        </w:rPr>
        <w:t>e</w:t>
      </w:r>
      <w:r w:rsidRPr="00707640">
        <w:rPr>
          <w:rFonts w:ascii="Arial" w:eastAsia="Palatino Linotype" w:hAnsi="Arial" w:cs="Arial"/>
          <w:i/>
          <w:lang w:val="es-ES"/>
        </w:rPr>
        <w:t>sgo</w:t>
      </w:r>
      <w:r w:rsidRPr="00707640">
        <w:rPr>
          <w:rFonts w:ascii="Arial" w:eastAsia="Palatino Linotype" w:hAnsi="Arial" w:cs="Arial"/>
          <w:i/>
          <w:spacing w:val="1"/>
          <w:lang w:val="es-ES"/>
        </w:rPr>
        <w:t xml:space="preserve"> </w:t>
      </w:r>
      <w:r w:rsidRPr="00707640">
        <w:rPr>
          <w:rFonts w:ascii="Arial" w:eastAsia="Palatino Linotype" w:hAnsi="Arial" w:cs="Arial"/>
          <w:i/>
          <w:spacing w:val="-3"/>
          <w:lang w:val="es-ES"/>
        </w:rPr>
        <w:t>B</w:t>
      </w:r>
      <w:r w:rsidRPr="00707640">
        <w:rPr>
          <w:rFonts w:ascii="Arial" w:eastAsia="Palatino Linotype" w:hAnsi="Arial" w:cs="Arial"/>
          <w:i/>
          <w:lang w:val="es-ES"/>
        </w:rPr>
        <w:t>a</w:t>
      </w:r>
      <w:r w:rsidRPr="00707640">
        <w:rPr>
          <w:rFonts w:ascii="Arial" w:eastAsia="Palatino Linotype" w:hAnsi="Arial" w:cs="Arial"/>
          <w:i/>
          <w:spacing w:val="1"/>
          <w:lang w:val="es-ES"/>
        </w:rPr>
        <w:t>j</w:t>
      </w:r>
      <w:r w:rsidRPr="00707640">
        <w:rPr>
          <w:rFonts w:ascii="Arial" w:eastAsia="Palatino Linotype" w:hAnsi="Arial" w:cs="Arial"/>
          <w:i/>
          <w:spacing w:val="3"/>
          <w:lang w:val="es-ES"/>
        </w:rPr>
        <w:t>o</w:t>
      </w:r>
      <w:r w:rsidRPr="00707640">
        <w:rPr>
          <w:rFonts w:ascii="Arial" w:eastAsia="Palatino Linotype" w:hAnsi="Arial" w:cs="Arial"/>
          <w:lang w:val="es-ES"/>
        </w:rPr>
        <w:t>.</w:t>
      </w:r>
    </w:p>
    <w:p w:rsidR="00EC31A5" w:rsidRDefault="00EC31A5" w:rsidP="00DC778E">
      <w:pPr>
        <w:ind w:left="182" w:right="4375"/>
        <w:jc w:val="both"/>
        <w:rPr>
          <w:rFonts w:ascii="Arial" w:eastAsia="Palatino Linotype" w:hAnsi="Arial" w:cs="Arial"/>
          <w:lang w:val="es-ES"/>
        </w:rPr>
      </w:pPr>
    </w:p>
    <w:p w:rsidR="00EC31A5" w:rsidRPr="00F20BAB" w:rsidRDefault="00F20BAB" w:rsidP="00B01E8B">
      <w:pPr>
        <w:jc w:val="both"/>
        <w:rPr>
          <w:rFonts w:ascii="Arial" w:eastAsia="Palatino Linotype" w:hAnsi="Arial" w:cs="Arial"/>
          <w:lang w:val="es-ES"/>
        </w:rPr>
      </w:pPr>
      <w:r>
        <w:rPr>
          <w:rFonts w:ascii="Arial" w:eastAsia="Palatino Linotype" w:hAnsi="Arial" w:cs="Arial"/>
          <w:lang w:val="es-ES"/>
        </w:rPr>
        <w:t>A</w:t>
      </w:r>
      <w:r w:rsidR="00EC31A5" w:rsidRPr="00F20BAB">
        <w:rPr>
          <w:rFonts w:ascii="Arial" w:eastAsia="Palatino Linotype" w:hAnsi="Arial" w:cs="Arial"/>
          <w:lang w:val="es-ES"/>
        </w:rPr>
        <w:t xml:space="preserve"> nivel de la IM</w:t>
      </w:r>
      <w:r>
        <w:rPr>
          <w:rFonts w:ascii="Arial" w:eastAsia="Palatino Linotype" w:hAnsi="Arial" w:cs="Arial"/>
          <w:lang w:val="es-ES"/>
        </w:rPr>
        <w:t xml:space="preserve"> existen las siguientes fortalezas: i) la existencia del Estatuto del Funcionario Público; ii) la existencia de un área de Auditoria Interna; iii) un centro de servidores que cubre a toda la institución (incluía la UES); y iv) el Departamento de Gestión Humana que a través de los sistemas SPH y SIR realiza la supervisión del personal.</w:t>
      </w:r>
    </w:p>
    <w:p w:rsidR="0054039B" w:rsidRDefault="0054039B" w:rsidP="00DC778E">
      <w:pPr>
        <w:ind w:left="182" w:right="4375"/>
        <w:jc w:val="both"/>
        <w:rPr>
          <w:rFonts w:ascii="Arial" w:eastAsia="Palatino Linotype" w:hAnsi="Arial" w:cs="Arial"/>
          <w:lang w:val="es-ES"/>
        </w:rPr>
      </w:pPr>
    </w:p>
    <w:p w:rsidR="0054039B" w:rsidRDefault="0054039B" w:rsidP="00B01E8B">
      <w:pPr>
        <w:jc w:val="both"/>
        <w:rPr>
          <w:rFonts w:ascii="Arial" w:eastAsia="Palatino Linotype" w:hAnsi="Arial" w:cs="Arial"/>
          <w:lang w:val="es-ES"/>
        </w:rPr>
      </w:pPr>
      <w:r w:rsidRPr="0054039B">
        <w:rPr>
          <w:rFonts w:ascii="Arial" w:eastAsia="Palatino Linotype" w:hAnsi="Arial" w:cs="Arial"/>
          <w:lang w:val="es-ES"/>
        </w:rPr>
        <w:t>En la calificación paralela el resultado fue de 69%, lo cual si bien es un resultado Satisfactorio</w:t>
      </w:r>
      <w:r w:rsidR="00EC31A5">
        <w:rPr>
          <w:rFonts w:ascii="Arial" w:eastAsia="Palatino Linotype" w:hAnsi="Arial" w:cs="Arial"/>
          <w:lang w:val="es-ES"/>
        </w:rPr>
        <w:t xml:space="preserve"> demuestra </w:t>
      </w:r>
      <w:r w:rsidRPr="0054039B">
        <w:rPr>
          <w:rFonts w:ascii="Arial" w:eastAsia="Palatino Linotype" w:hAnsi="Arial" w:cs="Arial"/>
          <w:lang w:val="es-ES"/>
        </w:rPr>
        <w:t xml:space="preserve">que es un área </w:t>
      </w:r>
      <w:r w:rsidR="004E1DF2">
        <w:rPr>
          <w:rFonts w:ascii="Arial" w:eastAsia="Palatino Linotype" w:hAnsi="Arial" w:cs="Arial"/>
          <w:lang w:val="es-ES"/>
        </w:rPr>
        <w:t>sobre la cual se puede trabajar para fortalecer.</w:t>
      </w:r>
    </w:p>
    <w:p w:rsidR="0054039B" w:rsidRDefault="0054039B" w:rsidP="00DC778E">
      <w:pPr>
        <w:ind w:left="142"/>
        <w:jc w:val="both"/>
        <w:rPr>
          <w:rFonts w:ascii="Arial" w:eastAsia="Palatino Linotype" w:hAnsi="Arial" w:cs="Arial"/>
          <w:lang w:val="es-ES"/>
        </w:rPr>
      </w:pPr>
    </w:p>
    <w:p w:rsidR="00EC31A5" w:rsidRDefault="00EC31A5" w:rsidP="00B01E8B">
      <w:pPr>
        <w:jc w:val="both"/>
        <w:rPr>
          <w:rFonts w:ascii="Arial" w:eastAsia="Palatino Linotype" w:hAnsi="Arial" w:cs="Arial"/>
          <w:lang w:val="es-ES"/>
        </w:rPr>
      </w:pPr>
      <w:r>
        <w:rPr>
          <w:rFonts w:ascii="Arial" w:eastAsia="Palatino Linotype" w:hAnsi="Arial" w:cs="Arial"/>
          <w:lang w:val="es-ES"/>
        </w:rPr>
        <w:t>Particularmente, con estos resultados se evidencia la debilidad recogida en los demás subsistemas, relacionada con la carencia de documentos formales y particulares de la gestión de la UES.</w:t>
      </w:r>
      <w:r w:rsidR="004E1DF2">
        <w:rPr>
          <w:rFonts w:ascii="Arial" w:eastAsia="Palatino Linotype" w:hAnsi="Arial" w:cs="Arial"/>
          <w:lang w:val="es-ES"/>
        </w:rPr>
        <w:t xml:space="preserve"> Si bien el marco regulatorio, normativo y de procedimientos de la IM es robusto y sólido y abarca a la UES, se corre el riesgo que en algunos casos sea muy amplio y poco específico para la gestión de proyectos financiados con fondos BID.</w:t>
      </w:r>
    </w:p>
    <w:p w:rsidR="004E1DF2" w:rsidRDefault="004E1DF2" w:rsidP="00DC778E">
      <w:pPr>
        <w:ind w:left="142"/>
        <w:jc w:val="both"/>
        <w:rPr>
          <w:rFonts w:ascii="Arial" w:eastAsia="Palatino Linotype" w:hAnsi="Arial" w:cs="Arial"/>
          <w:lang w:val="es-ES"/>
        </w:rPr>
      </w:pPr>
    </w:p>
    <w:p w:rsidR="004E1DF2" w:rsidRDefault="004E1DF2" w:rsidP="00B01E8B">
      <w:pPr>
        <w:jc w:val="both"/>
        <w:rPr>
          <w:rFonts w:ascii="Arial" w:eastAsia="Palatino Linotype" w:hAnsi="Arial" w:cs="Arial"/>
          <w:lang w:val="es-ES"/>
        </w:rPr>
      </w:pPr>
      <w:r>
        <w:rPr>
          <w:rFonts w:ascii="Arial" w:eastAsia="Palatino Linotype" w:hAnsi="Arial" w:cs="Arial"/>
          <w:lang w:val="es-ES"/>
        </w:rPr>
        <w:lastRenderedPageBreak/>
        <w:t>Adicionalmente cabe mencionar, que el área de Auditoría interna no realiza</w:t>
      </w:r>
      <w:r w:rsidR="00877532">
        <w:rPr>
          <w:rFonts w:ascii="Arial" w:eastAsia="Palatino Linotype" w:hAnsi="Arial" w:cs="Arial"/>
          <w:lang w:val="es-ES"/>
        </w:rPr>
        <w:t xml:space="preserve"> </w:t>
      </w:r>
      <w:r>
        <w:rPr>
          <w:rFonts w:ascii="Arial" w:eastAsia="Palatino Linotype" w:hAnsi="Arial" w:cs="Arial"/>
          <w:lang w:val="es-ES"/>
        </w:rPr>
        <w:t xml:space="preserve">actividades, informes ni recomendaciones de forma </w:t>
      </w:r>
      <w:r w:rsidR="00877532">
        <w:rPr>
          <w:rFonts w:ascii="Arial" w:eastAsia="Palatino Linotype" w:hAnsi="Arial" w:cs="Arial"/>
          <w:lang w:val="es-ES"/>
        </w:rPr>
        <w:t xml:space="preserve">periódica </w:t>
      </w:r>
      <w:r>
        <w:rPr>
          <w:rFonts w:ascii="Arial" w:eastAsia="Palatino Linotype" w:hAnsi="Arial" w:cs="Arial"/>
          <w:lang w:val="es-ES"/>
        </w:rPr>
        <w:t>sobre los procedimientos de la UES.</w:t>
      </w:r>
    </w:p>
    <w:p w:rsidR="00EC31A5" w:rsidRPr="000D4B67" w:rsidRDefault="00EC31A5" w:rsidP="00DC778E">
      <w:pPr>
        <w:ind w:left="142"/>
        <w:jc w:val="both"/>
        <w:rPr>
          <w:rFonts w:ascii="Arial" w:eastAsia="Palatino Linotype" w:hAnsi="Arial" w:cs="Arial"/>
          <w:lang w:val="es-ES"/>
        </w:rPr>
      </w:pPr>
    </w:p>
    <w:p w:rsidR="00C51A41" w:rsidRPr="00BD6B0C" w:rsidRDefault="00BD6B0C" w:rsidP="00B01E8B">
      <w:pPr>
        <w:ind w:right="523"/>
        <w:jc w:val="both"/>
        <w:rPr>
          <w:rFonts w:ascii="Arial" w:eastAsia="Palatino Linotype" w:hAnsi="Arial" w:cs="Arial"/>
          <w:lang w:val="es-ES"/>
        </w:rPr>
      </w:pPr>
      <w:r>
        <w:rPr>
          <w:rFonts w:ascii="Arial" w:eastAsia="Palatino Linotype" w:hAnsi="Arial" w:cs="Arial"/>
          <w:lang w:val="es-ES"/>
        </w:rPr>
        <w:t>Las</w:t>
      </w:r>
      <w:r w:rsidR="00C51A41" w:rsidRPr="00707640">
        <w:rPr>
          <w:rFonts w:ascii="Arial" w:eastAsia="Palatino Linotype" w:hAnsi="Arial" w:cs="Arial"/>
          <w:lang w:val="es-ES"/>
        </w:rPr>
        <w:t xml:space="preserve"> </w:t>
      </w:r>
      <w:r w:rsidR="00C51A41" w:rsidRPr="00707640">
        <w:rPr>
          <w:rFonts w:ascii="Arial" w:eastAsia="Palatino Linotype" w:hAnsi="Arial" w:cs="Arial"/>
          <w:spacing w:val="-1"/>
          <w:lang w:val="es-ES"/>
        </w:rPr>
        <w:t>op</w:t>
      </w:r>
      <w:r w:rsidR="00C51A41" w:rsidRPr="00707640">
        <w:rPr>
          <w:rFonts w:ascii="Arial" w:eastAsia="Palatino Linotype" w:hAnsi="Arial" w:cs="Arial"/>
          <w:lang w:val="es-ES"/>
        </w:rPr>
        <w:t>o</w:t>
      </w:r>
      <w:r w:rsidR="00C51A41" w:rsidRPr="00707640">
        <w:rPr>
          <w:rFonts w:ascii="Arial" w:eastAsia="Palatino Linotype" w:hAnsi="Arial" w:cs="Arial"/>
          <w:spacing w:val="1"/>
          <w:lang w:val="es-ES"/>
        </w:rPr>
        <w:t>r</w:t>
      </w:r>
      <w:r w:rsidR="00C51A41" w:rsidRPr="00707640">
        <w:rPr>
          <w:rFonts w:ascii="Arial" w:eastAsia="Palatino Linotype" w:hAnsi="Arial" w:cs="Arial"/>
          <w:lang w:val="es-ES"/>
        </w:rPr>
        <w:t>t</w:t>
      </w:r>
      <w:r w:rsidR="00C51A41" w:rsidRPr="00707640">
        <w:rPr>
          <w:rFonts w:ascii="Arial" w:eastAsia="Palatino Linotype" w:hAnsi="Arial" w:cs="Arial"/>
          <w:spacing w:val="-1"/>
          <w:lang w:val="es-ES"/>
        </w:rPr>
        <w:t>un</w:t>
      </w:r>
      <w:r w:rsidR="00C51A41" w:rsidRPr="00707640">
        <w:rPr>
          <w:rFonts w:ascii="Arial" w:eastAsia="Palatino Linotype" w:hAnsi="Arial" w:cs="Arial"/>
          <w:lang w:val="es-ES"/>
        </w:rPr>
        <w:t>ida</w:t>
      </w:r>
      <w:r w:rsidR="00C51A41" w:rsidRPr="00707640">
        <w:rPr>
          <w:rFonts w:ascii="Arial" w:eastAsia="Palatino Linotype" w:hAnsi="Arial" w:cs="Arial"/>
          <w:spacing w:val="-3"/>
          <w:lang w:val="es-ES"/>
        </w:rPr>
        <w:t>d</w:t>
      </w:r>
      <w:r w:rsidR="00C51A41" w:rsidRPr="00707640">
        <w:rPr>
          <w:rFonts w:ascii="Arial" w:eastAsia="Palatino Linotype" w:hAnsi="Arial" w:cs="Arial"/>
          <w:spacing w:val="2"/>
          <w:lang w:val="es-ES"/>
        </w:rPr>
        <w:t>e</w:t>
      </w:r>
      <w:r w:rsidR="00C51A41" w:rsidRPr="00707640">
        <w:rPr>
          <w:rFonts w:ascii="Arial" w:eastAsia="Palatino Linotype" w:hAnsi="Arial" w:cs="Arial"/>
          <w:lang w:val="es-ES"/>
        </w:rPr>
        <w:t xml:space="preserve">s </w:t>
      </w:r>
      <w:r w:rsidR="00C51A41" w:rsidRPr="00707640">
        <w:rPr>
          <w:rFonts w:ascii="Arial" w:eastAsia="Palatino Linotype" w:hAnsi="Arial" w:cs="Arial"/>
          <w:spacing w:val="-3"/>
          <w:lang w:val="es-ES"/>
        </w:rPr>
        <w:t>d</w:t>
      </w:r>
      <w:r w:rsidR="00C51A41" w:rsidRPr="00707640">
        <w:rPr>
          <w:rFonts w:ascii="Arial" w:eastAsia="Palatino Linotype" w:hAnsi="Arial" w:cs="Arial"/>
          <w:lang w:val="es-ES"/>
        </w:rPr>
        <w:t>e</w:t>
      </w:r>
      <w:r w:rsidR="00C51A41" w:rsidRPr="00707640">
        <w:rPr>
          <w:rFonts w:ascii="Arial" w:eastAsia="Palatino Linotype" w:hAnsi="Arial" w:cs="Arial"/>
          <w:spacing w:val="2"/>
          <w:lang w:val="es-ES"/>
        </w:rPr>
        <w:t xml:space="preserve"> </w:t>
      </w:r>
      <w:r w:rsidR="00C51A41" w:rsidRPr="00707640">
        <w:rPr>
          <w:rFonts w:ascii="Arial" w:eastAsia="Palatino Linotype" w:hAnsi="Arial" w:cs="Arial"/>
          <w:spacing w:val="-3"/>
          <w:lang w:val="es-ES"/>
        </w:rPr>
        <w:t>m</w:t>
      </w:r>
      <w:r w:rsidR="00C51A41" w:rsidRPr="00707640">
        <w:rPr>
          <w:rFonts w:ascii="Arial" w:eastAsia="Palatino Linotype" w:hAnsi="Arial" w:cs="Arial"/>
          <w:lang w:val="es-ES"/>
        </w:rPr>
        <w:t>e</w:t>
      </w:r>
      <w:r w:rsidR="00C51A41" w:rsidRPr="00707640">
        <w:rPr>
          <w:rFonts w:ascii="Arial" w:eastAsia="Palatino Linotype" w:hAnsi="Arial" w:cs="Arial"/>
          <w:spacing w:val="1"/>
          <w:lang w:val="es-ES"/>
        </w:rPr>
        <w:t>j</w:t>
      </w:r>
      <w:r w:rsidR="00C51A41" w:rsidRPr="00707640">
        <w:rPr>
          <w:rFonts w:ascii="Arial" w:eastAsia="Palatino Linotype" w:hAnsi="Arial" w:cs="Arial"/>
          <w:lang w:val="es-ES"/>
        </w:rPr>
        <w:t>o</w:t>
      </w:r>
      <w:r w:rsidR="00C51A41" w:rsidRPr="00707640">
        <w:rPr>
          <w:rFonts w:ascii="Arial" w:eastAsia="Palatino Linotype" w:hAnsi="Arial" w:cs="Arial"/>
          <w:spacing w:val="-1"/>
          <w:lang w:val="es-ES"/>
        </w:rPr>
        <w:t>r</w:t>
      </w:r>
      <w:r w:rsidR="00C51A41" w:rsidRPr="00707640">
        <w:rPr>
          <w:rFonts w:ascii="Arial" w:eastAsia="Palatino Linotype" w:hAnsi="Arial" w:cs="Arial"/>
          <w:lang w:val="es-ES"/>
        </w:rPr>
        <w:t>a, ca</w:t>
      </w:r>
      <w:r w:rsidR="00C51A41" w:rsidRPr="00707640">
        <w:rPr>
          <w:rFonts w:ascii="Arial" w:eastAsia="Palatino Linotype" w:hAnsi="Arial" w:cs="Arial"/>
          <w:spacing w:val="-1"/>
          <w:lang w:val="es-ES"/>
        </w:rPr>
        <w:t>u</w:t>
      </w:r>
      <w:r w:rsidR="00C51A41" w:rsidRPr="00707640">
        <w:rPr>
          <w:rFonts w:ascii="Arial" w:eastAsia="Palatino Linotype" w:hAnsi="Arial" w:cs="Arial"/>
          <w:lang w:val="es-ES"/>
        </w:rPr>
        <w:t>sa</w:t>
      </w:r>
      <w:r w:rsidR="00C51A41" w:rsidRPr="00707640">
        <w:rPr>
          <w:rFonts w:ascii="Arial" w:eastAsia="Palatino Linotype" w:hAnsi="Arial" w:cs="Arial"/>
          <w:spacing w:val="-2"/>
          <w:lang w:val="es-ES"/>
        </w:rPr>
        <w:t>s</w:t>
      </w:r>
      <w:r w:rsidR="00C51A41" w:rsidRPr="00707640">
        <w:rPr>
          <w:rFonts w:ascii="Arial" w:eastAsia="Palatino Linotype" w:hAnsi="Arial" w:cs="Arial"/>
          <w:lang w:val="es-ES"/>
        </w:rPr>
        <w:t xml:space="preserve">, </w:t>
      </w:r>
      <w:r w:rsidR="00C51A41" w:rsidRPr="00707640">
        <w:rPr>
          <w:rFonts w:ascii="Arial" w:eastAsia="Palatino Linotype" w:hAnsi="Arial" w:cs="Arial"/>
          <w:spacing w:val="-1"/>
          <w:lang w:val="es-ES"/>
        </w:rPr>
        <w:t>r</w:t>
      </w:r>
      <w:r w:rsidR="00C51A41" w:rsidRPr="00707640">
        <w:rPr>
          <w:rFonts w:ascii="Arial" w:eastAsia="Palatino Linotype" w:hAnsi="Arial" w:cs="Arial"/>
          <w:spacing w:val="-2"/>
          <w:lang w:val="es-ES"/>
        </w:rPr>
        <w:t>i</w:t>
      </w:r>
      <w:r w:rsidR="00C51A41" w:rsidRPr="00707640">
        <w:rPr>
          <w:rFonts w:ascii="Arial" w:eastAsia="Palatino Linotype" w:hAnsi="Arial" w:cs="Arial"/>
          <w:spacing w:val="2"/>
          <w:lang w:val="es-ES"/>
        </w:rPr>
        <w:t>e</w:t>
      </w:r>
      <w:r w:rsidR="00C51A41" w:rsidRPr="00707640">
        <w:rPr>
          <w:rFonts w:ascii="Arial" w:eastAsia="Palatino Linotype" w:hAnsi="Arial" w:cs="Arial"/>
          <w:lang w:val="es-ES"/>
        </w:rPr>
        <w:t>sg</w:t>
      </w:r>
      <w:r w:rsidR="00C51A41" w:rsidRPr="00707640">
        <w:rPr>
          <w:rFonts w:ascii="Arial" w:eastAsia="Palatino Linotype" w:hAnsi="Arial" w:cs="Arial"/>
          <w:spacing w:val="-1"/>
          <w:lang w:val="es-ES"/>
        </w:rPr>
        <w:t>o</w:t>
      </w:r>
      <w:r w:rsidR="00C51A41" w:rsidRPr="00707640">
        <w:rPr>
          <w:rFonts w:ascii="Arial" w:eastAsia="Palatino Linotype" w:hAnsi="Arial" w:cs="Arial"/>
          <w:lang w:val="es-ES"/>
        </w:rPr>
        <w:t>s i</w:t>
      </w:r>
      <w:r w:rsidR="00C51A41" w:rsidRPr="00707640">
        <w:rPr>
          <w:rFonts w:ascii="Arial" w:eastAsia="Palatino Linotype" w:hAnsi="Arial" w:cs="Arial"/>
          <w:spacing w:val="-2"/>
          <w:lang w:val="es-ES"/>
        </w:rPr>
        <w:t>d</w:t>
      </w:r>
      <w:r w:rsidR="00C51A41" w:rsidRPr="00707640">
        <w:rPr>
          <w:rFonts w:ascii="Arial" w:eastAsia="Palatino Linotype" w:hAnsi="Arial" w:cs="Arial"/>
          <w:spacing w:val="-3"/>
          <w:lang w:val="es-ES"/>
        </w:rPr>
        <w:t>e</w:t>
      </w:r>
      <w:r w:rsidR="00C51A41" w:rsidRPr="00707640">
        <w:rPr>
          <w:rFonts w:ascii="Arial" w:eastAsia="Palatino Linotype" w:hAnsi="Arial" w:cs="Arial"/>
          <w:spacing w:val="1"/>
          <w:lang w:val="es-ES"/>
        </w:rPr>
        <w:t>n</w:t>
      </w:r>
      <w:r w:rsidR="00C51A41" w:rsidRPr="00707640">
        <w:rPr>
          <w:rFonts w:ascii="Arial" w:eastAsia="Palatino Linotype" w:hAnsi="Arial" w:cs="Arial"/>
          <w:lang w:val="es-ES"/>
        </w:rPr>
        <w:t>t</w:t>
      </w:r>
      <w:r w:rsidR="00C51A41" w:rsidRPr="00707640">
        <w:rPr>
          <w:rFonts w:ascii="Arial" w:eastAsia="Palatino Linotype" w:hAnsi="Arial" w:cs="Arial"/>
          <w:spacing w:val="-2"/>
          <w:lang w:val="es-ES"/>
        </w:rPr>
        <w:t>i</w:t>
      </w:r>
      <w:r w:rsidR="00C51A41" w:rsidRPr="00707640">
        <w:rPr>
          <w:rFonts w:ascii="Arial" w:eastAsia="Palatino Linotype" w:hAnsi="Arial" w:cs="Arial"/>
          <w:spacing w:val="1"/>
          <w:lang w:val="es-ES"/>
        </w:rPr>
        <w:t>f</w:t>
      </w:r>
      <w:r w:rsidR="00C51A41" w:rsidRPr="00707640">
        <w:rPr>
          <w:rFonts w:ascii="Arial" w:eastAsia="Palatino Linotype" w:hAnsi="Arial" w:cs="Arial"/>
          <w:lang w:val="es-ES"/>
        </w:rPr>
        <w:t>i</w:t>
      </w:r>
      <w:r w:rsidR="00C51A41" w:rsidRPr="00707640">
        <w:rPr>
          <w:rFonts w:ascii="Arial" w:eastAsia="Palatino Linotype" w:hAnsi="Arial" w:cs="Arial"/>
          <w:spacing w:val="1"/>
          <w:lang w:val="es-ES"/>
        </w:rPr>
        <w:t>c</w:t>
      </w:r>
      <w:r w:rsidR="00C51A41" w:rsidRPr="00707640">
        <w:rPr>
          <w:rFonts w:ascii="Arial" w:eastAsia="Palatino Linotype" w:hAnsi="Arial" w:cs="Arial"/>
          <w:lang w:val="es-ES"/>
        </w:rPr>
        <w:t>ad</w:t>
      </w:r>
      <w:r w:rsidR="00C51A41" w:rsidRPr="00707640">
        <w:rPr>
          <w:rFonts w:ascii="Arial" w:eastAsia="Palatino Linotype" w:hAnsi="Arial" w:cs="Arial"/>
          <w:spacing w:val="-1"/>
          <w:lang w:val="es-ES"/>
        </w:rPr>
        <w:t>o</w:t>
      </w:r>
      <w:r w:rsidR="00C51A41" w:rsidRPr="00707640">
        <w:rPr>
          <w:rFonts w:ascii="Arial" w:eastAsia="Palatino Linotype" w:hAnsi="Arial" w:cs="Arial"/>
          <w:lang w:val="es-ES"/>
        </w:rPr>
        <w:t>s</w:t>
      </w:r>
      <w:r w:rsidR="00C51A41" w:rsidRPr="00707640">
        <w:rPr>
          <w:rFonts w:ascii="Arial" w:eastAsia="Palatino Linotype" w:hAnsi="Arial" w:cs="Arial"/>
          <w:spacing w:val="-2"/>
          <w:lang w:val="es-ES"/>
        </w:rPr>
        <w:t xml:space="preserve"> </w:t>
      </w:r>
      <w:r w:rsidR="00C51A41" w:rsidRPr="00707640">
        <w:rPr>
          <w:rFonts w:ascii="Arial" w:eastAsia="Palatino Linotype" w:hAnsi="Arial" w:cs="Arial"/>
          <w:lang w:val="es-ES"/>
        </w:rPr>
        <w:t xml:space="preserve">y </w:t>
      </w:r>
      <w:r w:rsidR="00C51A41" w:rsidRPr="00707640">
        <w:rPr>
          <w:rFonts w:ascii="Arial" w:eastAsia="Palatino Linotype" w:hAnsi="Arial" w:cs="Arial"/>
          <w:spacing w:val="2"/>
          <w:lang w:val="es-ES"/>
        </w:rPr>
        <w:t>a</w:t>
      </w:r>
      <w:r w:rsidR="00C51A41" w:rsidRPr="00707640">
        <w:rPr>
          <w:rFonts w:ascii="Arial" w:eastAsia="Palatino Linotype" w:hAnsi="Arial" w:cs="Arial"/>
          <w:lang w:val="es-ES"/>
        </w:rPr>
        <w:t>c</w:t>
      </w:r>
      <w:r w:rsidR="00C51A41" w:rsidRPr="00707640">
        <w:rPr>
          <w:rFonts w:ascii="Arial" w:eastAsia="Palatino Linotype" w:hAnsi="Arial" w:cs="Arial"/>
          <w:spacing w:val="-2"/>
          <w:lang w:val="es-ES"/>
        </w:rPr>
        <w:t>c</w:t>
      </w:r>
      <w:r w:rsidR="00C51A41" w:rsidRPr="00707640">
        <w:rPr>
          <w:rFonts w:ascii="Arial" w:eastAsia="Palatino Linotype" w:hAnsi="Arial" w:cs="Arial"/>
          <w:lang w:val="es-ES"/>
        </w:rPr>
        <w:t>io</w:t>
      </w:r>
      <w:r w:rsidR="00C51A41" w:rsidRPr="00707640">
        <w:rPr>
          <w:rFonts w:ascii="Arial" w:eastAsia="Palatino Linotype" w:hAnsi="Arial" w:cs="Arial"/>
          <w:spacing w:val="-1"/>
          <w:lang w:val="es-ES"/>
        </w:rPr>
        <w:t>n</w:t>
      </w:r>
      <w:r w:rsidR="00C51A41" w:rsidRPr="00707640">
        <w:rPr>
          <w:rFonts w:ascii="Arial" w:eastAsia="Palatino Linotype" w:hAnsi="Arial" w:cs="Arial"/>
          <w:lang w:val="es-ES"/>
        </w:rPr>
        <w:t xml:space="preserve">es </w:t>
      </w:r>
      <w:r w:rsidR="00C51A41" w:rsidRPr="00707640">
        <w:rPr>
          <w:rFonts w:ascii="Arial" w:eastAsia="Palatino Linotype" w:hAnsi="Arial" w:cs="Arial"/>
          <w:spacing w:val="-3"/>
          <w:lang w:val="es-ES"/>
        </w:rPr>
        <w:t>d</w:t>
      </w:r>
      <w:r w:rsidR="00C51A41" w:rsidRPr="00707640">
        <w:rPr>
          <w:rFonts w:ascii="Arial" w:eastAsia="Palatino Linotype" w:hAnsi="Arial" w:cs="Arial"/>
          <w:lang w:val="es-ES"/>
        </w:rPr>
        <w:t xml:space="preserve">e </w:t>
      </w:r>
      <w:r w:rsidR="00C51A41" w:rsidRPr="00707640">
        <w:rPr>
          <w:rFonts w:ascii="Arial" w:eastAsia="Palatino Linotype" w:hAnsi="Arial" w:cs="Arial"/>
          <w:spacing w:val="-1"/>
          <w:lang w:val="es-ES"/>
        </w:rPr>
        <w:t>m</w:t>
      </w:r>
      <w:r w:rsidR="00C51A41" w:rsidRPr="00707640">
        <w:rPr>
          <w:rFonts w:ascii="Arial" w:eastAsia="Palatino Linotype" w:hAnsi="Arial" w:cs="Arial"/>
          <w:lang w:val="es-ES"/>
        </w:rPr>
        <w:t>e</w:t>
      </w:r>
      <w:r w:rsidR="00C51A41" w:rsidRPr="00707640">
        <w:rPr>
          <w:rFonts w:ascii="Arial" w:eastAsia="Palatino Linotype" w:hAnsi="Arial" w:cs="Arial"/>
          <w:spacing w:val="1"/>
          <w:lang w:val="es-ES"/>
        </w:rPr>
        <w:t>j</w:t>
      </w:r>
      <w:r w:rsidR="00C51A41" w:rsidRPr="00707640">
        <w:rPr>
          <w:rFonts w:ascii="Arial" w:eastAsia="Palatino Linotype" w:hAnsi="Arial" w:cs="Arial"/>
          <w:lang w:val="es-ES"/>
        </w:rPr>
        <w:t>o</w:t>
      </w:r>
      <w:r w:rsidR="00C51A41" w:rsidRPr="00707640">
        <w:rPr>
          <w:rFonts w:ascii="Arial" w:eastAsia="Palatino Linotype" w:hAnsi="Arial" w:cs="Arial"/>
          <w:spacing w:val="-1"/>
          <w:lang w:val="es-ES"/>
        </w:rPr>
        <w:t>r</w:t>
      </w:r>
      <w:r w:rsidR="00C51A41" w:rsidRPr="00707640">
        <w:rPr>
          <w:rFonts w:ascii="Arial" w:eastAsia="Palatino Linotype" w:hAnsi="Arial" w:cs="Arial"/>
          <w:lang w:val="es-ES"/>
        </w:rPr>
        <w:t>as</w:t>
      </w:r>
      <w:r w:rsidR="00C51A41" w:rsidRPr="00BD6B0C">
        <w:rPr>
          <w:rFonts w:ascii="Arial" w:eastAsia="Palatino Linotype" w:hAnsi="Arial" w:cs="Arial"/>
          <w:lang w:val="es-ES"/>
        </w:rPr>
        <w:t xml:space="preserve">, son </w:t>
      </w:r>
      <w:r w:rsidR="00C51A41" w:rsidRPr="00BD6B0C">
        <w:rPr>
          <w:rFonts w:ascii="Arial" w:eastAsia="Palatino Linotype" w:hAnsi="Arial" w:cs="Arial"/>
          <w:spacing w:val="1"/>
          <w:lang w:val="es-ES"/>
        </w:rPr>
        <w:t>l</w:t>
      </w:r>
      <w:r w:rsidR="00C51A41" w:rsidRPr="00BD6B0C">
        <w:rPr>
          <w:rFonts w:ascii="Arial" w:eastAsia="Palatino Linotype" w:hAnsi="Arial" w:cs="Arial"/>
          <w:spacing w:val="-2"/>
          <w:lang w:val="es-ES"/>
        </w:rPr>
        <w:t>a</w:t>
      </w:r>
      <w:r w:rsidR="00C51A41" w:rsidRPr="00BD6B0C">
        <w:rPr>
          <w:rFonts w:ascii="Arial" w:eastAsia="Palatino Linotype" w:hAnsi="Arial" w:cs="Arial"/>
          <w:lang w:val="es-ES"/>
        </w:rPr>
        <w:t>s sig</w:t>
      </w:r>
      <w:r w:rsidR="00C51A41" w:rsidRPr="00BD6B0C">
        <w:rPr>
          <w:rFonts w:ascii="Arial" w:eastAsia="Palatino Linotype" w:hAnsi="Arial" w:cs="Arial"/>
          <w:spacing w:val="-1"/>
          <w:lang w:val="es-ES"/>
        </w:rPr>
        <w:t>u</w:t>
      </w:r>
      <w:r w:rsidR="00C51A41" w:rsidRPr="00BD6B0C">
        <w:rPr>
          <w:rFonts w:ascii="Arial" w:eastAsia="Palatino Linotype" w:hAnsi="Arial" w:cs="Arial"/>
          <w:spacing w:val="-2"/>
          <w:lang w:val="es-ES"/>
        </w:rPr>
        <w:t>i</w:t>
      </w:r>
      <w:r w:rsidR="00C51A41" w:rsidRPr="00BD6B0C">
        <w:rPr>
          <w:rFonts w:ascii="Arial" w:eastAsia="Palatino Linotype" w:hAnsi="Arial" w:cs="Arial"/>
          <w:lang w:val="es-ES"/>
        </w:rPr>
        <w:t>e</w:t>
      </w:r>
      <w:r w:rsidR="00C51A41" w:rsidRPr="00BD6B0C">
        <w:rPr>
          <w:rFonts w:ascii="Arial" w:eastAsia="Palatino Linotype" w:hAnsi="Arial" w:cs="Arial"/>
          <w:spacing w:val="1"/>
          <w:lang w:val="es-ES"/>
        </w:rPr>
        <w:t>n</w:t>
      </w:r>
      <w:r w:rsidR="00C51A41" w:rsidRPr="00BD6B0C">
        <w:rPr>
          <w:rFonts w:ascii="Arial" w:eastAsia="Palatino Linotype" w:hAnsi="Arial" w:cs="Arial"/>
          <w:spacing w:val="-2"/>
          <w:lang w:val="es-ES"/>
        </w:rPr>
        <w:t>t</w:t>
      </w:r>
      <w:r w:rsidR="00C51A41" w:rsidRPr="00BD6B0C">
        <w:rPr>
          <w:rFonts w:ascii="Arial" w:eastAsia="Palatino Linotype" w:hAnsi="Arial" w:cs="Arial"/>
          <w:spacing w:val="2"/>
          <w:lang w:val="es-ES"/>
        </w:rPr>
        <w:t>e</w:t>
      </w:r>
      <w:r w:rsidR="00C51A41" w:rsidRPr="00BD6B0C">
        <w:rPr>
          <w:rFonts w:ascii="Arial" w:eastAsia="Palatino Linotype" w:hAnsi="Arial" w:cs="Arial"/>
          <w:spacing w:val="1"/>
          <w:lang w:val="es-ES"/>
        </w:rPr>
        <w:t>s</w:t>
      </w:r>
      <w:r w:rsidR="00C51A41" w:rsidRPr="00BD6B0C">
        <w:rPr>
          <w:rFonts w:ascii="Arial" w:eastAsia="Palatino Linotype" w:hAnsi="Arial" w:cs="Arial"/>
          <w:lang w:val="es-ES"/>
        </w:rPr>
        <w:t>:</w:t>
      </w:r>
    </w:p>
    <w:p w:rsidR="004B3D21" w:rsidRPr="000D4B67" w:rsidRDefault="004B3D21" w:rsidP="00DC778E">
      <w:pPr>
        <w:ind w:left="182" w:right="6752"/>
        <w:jc w:val="both"/>
        <w:rPr>
          <w:rFonts w:ascii="Arial" w:eastAsia="Palatino Linotype" w:hAnsi="Arial" w:cs="Arial"/>
          <w:lang w:val="es-ES"/>
        </w:rPr>
      </w:pPr>
    </w:p>
    <w:tbl>
      <w:tblPr>
        <w:tblW w:w="10040" w:type="dxa"/>
        <w:tblInd w:w="55" w:type="dxa"/>
        <w:tblCellMar>
          <w:left w:w="70" w:type="dxa"/>
          <w:right w:w="70" w:type="dxa"/>
        </w:tblCellMar>
        <w:tblLook w:val="04A0" w:firstRow="1" w:lastRow="0" w:firstColumn="1" w:lastColumn="0" w:noHBand="0" w:noVBand="1"/>
      </w:tblPr>
      <w:tblGrid>
        <w:gridCol w:w="358"/>
        <w:gridCol w:w="2927"/>
        <w:gridCol w:w="1486"/>
        <w:gridCol w:w="1678"/>
        <w:gridCol w:w="1040"/>
        <w:gridCol w:w="2551"/>
      </w:tblGrid>
      <w:tr w:rsidR="00B01E8B" w:rsidRPr="00B01E8B" w:rsidTr="00B01E8B">
        <w:trPr>
          <w:trHeight w:val="300"/>
        </w:trPr>
        <w:tc>
          <w:tcPr>
            <w:tcW w:w="360"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B01E8B" w:rsidRPr="00B01E8B" w:rsidRDefault="00B01E8B" w:rsidP="00B01E8B">
            <w:pPr>
              <w:jc w:val="both"/>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w:t>
            </w:r>
          </w:p>
        </w:tc>
        <w:tc>
          <w:tcPr>
            <w:tcW w:w="2940"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both"/>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Oportunidad de mejora</w:t>
            </w:r>
          </w:p>
        </w:tc>
        <w:tc>
          <w:tcPr>
            <w:tcW w:w="1460"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center"/>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Causa</w:t>
            </w:r>
          </w:p>
        </w:tc>
        <w:tc>
          <w:tcPr>
            <w:tcW w:w="1680"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both"/>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Riesgo</w:t>
            </w:r>
          </w:p>
        </w:tc>
        <w:tc>
          <w:tcPr>
            <w:tcW w:w="1040"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both"/>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Prioridad</w:t>
            </w:r>
          </w:p>
        </w:tc>
        <w:tc>
          <w:tcPr>
            <w:tcW w:w="2560" w:type="dxa"/>
            <w:tcBorders>
              <w:top w:val="single" w:sz="4" w:space="0" w:color="auto"/>
              <w:left w:val="nil"/>
              <w:bottom w:val="single" w:sz="4" w:space="0" w:color="auto"/>
              <w:right w:val="single" w:sz="4" w:space="0" w:color="auto"/>
            </w:tcBorders>
            <w:shd w:val="clear" w:color="000000" w:fill="808080"/>
            <w:vAlign w:val="center"/>
            <w:hideMark/>
          </w:tcPr>
          <w:p w:rsidR="00B01E8B" w:rsidRPr="00B01E8B" w:rsidRDefault="00B01E8B" w:rsidP="00B01E8B">
            <w:pPr>
              <w:jc w:val="both"/>
              <w:rPr>
                <w:rFonts w:ascii="Arial" w:eastAsia="Times New Roman" w:hAnsi="Arial" w:cs="Arial"/>
                <w:b/>
                <w:bCs/>
                <w:color w:val="000000"/>
                <w:lang w:val="es-ES" w:eastAsia="es-ES"/>
              </w:rPr>
            </w:pPr>
            <w:r w:rsidRPr="00B01E8B">
              <w:rPr>
                <w:rFonts w:ascii="Arial" w:eastAsia="Times New Roman" w:hAnsi="Arial" w:cs="Arial"/>
                <w:b/>
                <w:bCs/>
                <w:color w:val="000000"/>
                <w:lang w:val="es-ES" w:eastAsia="es-ES"/>
              </w:rPr>
              <w:t>Acciones</w:t>
            </w:r>
          </w:p>
        </w:tc>
      </w:tr>
      <w:tr w:rsidR="00B01E8B" w:rsidRPr="002F397C" w:rsidTr="00B01E8B">
        <w:trPr>
          <w:trHeight w:val="204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B01E8B" w:rsidRPr="00B01E8B" w:rsidRDefault="00B01E8B" w:rsidP="00B01E8B">
            <w:pPr>
              <w:jc w:val="both"/>
              <w:rPr>
                <w:rFonts w:ascii="Arial" w:eastAsia="Times New Roman" w:hAnsi="Arial" w:cs="Arial"/>
                <w:color w:val="000000"/>
                <w:lang w:val="es-ES" w:eastAsia="es-ES"/>
              </w:rPr>
            </w:pPr>
            <w:r w:rsidRPr="00B01E8B">
              <w:rPr>
                <w:rFonts w:ascii="Arial" w:eastAsia="Times New Roman" w:hAnsi="Arial" w:cs="Arial"/>
                <w:color w:val="000000"/>
                <w:lang w:val="es-ES" w:eastAsia="es-ES"/>
              </w:rPr>
              <w:t>6</w:t>
            </w:r>
          </w:p>
        </w:tc>
        <w:tc>
          <w:tcPr>
            <w:tcW w:w="294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No disponen de informes ni mecanismos formales que demuestren que se estimula y practica la auto evaluación, de tal forma que se confirme la existencia de ambiente de control y el mejoramiento del mismo.</w:t>
            </w:r>
          </w:p>
        </w:tc>
        <w:tc>
          <w:tcPr>
            <w:tcW w:w="146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Se promueve la autoevaluación de manera informal y continua.</w:t>
            </w:r>
          </w:p>
        </w:tc>
        <w:tc>
          <w:tcPr>
            <w:tcW w:w="168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No promover ni lograr mejoramiento continuo.</w:t>
            </w:r>
          </w:p>
        </w:tc>
        <w:tc>
          <w:tcPr>
            <w:tcW w:w="104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Baja</w:t>
            </w:r>
          </w:p>
        </w:tc>
        <w:tc>
          <w:tcPr>
            <w:tcW w:w="256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Formalizar la práctica de autoevaluaciones dentro de la UES promoviendo procedimientos de control.</w:t>
            </w:r>
          </w:p>
        </w:tc>
      </w:tr>
      <w:tr w:rsidR="00B01E8B" w:rsidRPr="002F397C" w:rsidTr="00B01E8B">
        <w:trPr>
          <w:trHeight w:val="229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B01E8B" w:rsidRPr="00B01E8B" w:rsidRDefault="00B01E8B" w:rsidP="00B01E8B">
            <w:pPr>
              <w:jc w:val="both"/>
              <w:rPr>
                <w:rFonts w:ascii="Arial" w:eastAsia="Times New Roman" w:hAnsi="Arial" w:cs="Arial"/>
                <w:color w:val="000000"/>
                <w:lang w:val="es-ES" w:eastAsia="es-ES"/>
              </w:rPr>
            </w:pPr>
            <w:r w:rsidRPr="00B01E8B">
              <w:rPr>
                <w:rFonts w:ascii="Arial" w:eastAsia="Times New Roman" w:hAnsi="Arial" w:cs="Arial"/>
                <w:color w:val="000000"/>
                <w:lang w:val="es-ES" w:eastAsia="es-ES"/>
              </w:rPr>
              <w:t>7</w:t>
            </w:r>
          </w:p>
        </w:tc>
        <w:tc>
          <w:tcPr>
            <w:tcW w:w="294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No se dispone de un informe de Auditoría Interna o equivalente actualizado, en el cual se reporten recomendaciones para la UES.</w:t>
            </w:r>
          </w:p>
        </w:tc>
        <w:tc>
          <w:tcPr>
            <w:tcW w:w="146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En principio la UES no está comprendida en el alcance de las tareas habituales del Área de Auditoría Interna.</w:t>
            </w:r>
          </w:p>
        </w:tc>
        <w:tc>
          <w:tcPr>
            <w:tcW w:w="168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No se pueden detectar oportunamente riesgos asociados al funcionamiento del sistema de control interno del Proyecto.</w:t>
            </w:r>
          </w:p>
        </w:tc>
        <w:tc>
          <w:tcPr>
            <w:tcW w:w="104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Media</w:t>
            </w:r>
          </w:p>
        </w:tc>
        <w:tc>
          <w:tcPr>
            <w:tcW w:w="2560" w:type="dxa"/>
            <w:tcBorders>
              <w:top w:val="nil"/>
              <w:left w:val="nil"/>
              <w:bottom w:val="single" w:sz="4" w:space="0" w:color="auto"/>
              <w:right w:val="single" w:sz="4" w:space="0" w:color="auto"/>
            </w:tcBorders>
            <w:shd w:val="clear" w:color="auto" w:fill="auto"/>
            <w:vAlign w:val="center"/>
            <w:hideMark/>
          </w:tcPr>
          <w:p w:rsidR="00B01E8B" w:rsidRPr="00B01E8B" w:rsidRDefault="00B01E8B" w:rsidP="00B01E8B">
            <w:pPr>
              <w:jc w:val="center"/>
              <w:rPr>
                <w:rFonts w:ascii="Arial" w:eastAsia="Times New Roman" w:hAnsi="Arial" w:cs="Arial"/>
                <w:color w:val="000000"/>
                <w:lang w:val="es-ES" w:eastAsia="es-ES"/>
              </w:rPr>
            </w:pPr>
            <w:r w:rsidRPr="00B01E8B">
              <w:rPr>
                <w:rFonts w:ascii="Arial" w:eastAsia="Times New Roman" w:hAnsi="Arial" w:cs="Arial"/>
                <w:color w:val="000000"/>
                <w:lang w:val="es-ES" w:eastAsia="es-ES"/>
              </w:rPr>
              <w:t>Analizar la pertinencia y en caso de considerarse realizar las gestiones necesarias para que los trabajos de  Auditoría Interna alcancen a la UES y emita informes con recomendaciones sobre la misma.</w:t>
            </w:r>
          </w:p>
        </w:tc>
      </w:tr>
    </w:tbl>
    <w:p w:rsidR="006E1319" w:rsidRPr="006E1319" w:rsidRDefault="006E1319" w:rsidP="00DC778E">
      <w:pPr>
        <w:ind w:left="182" w:right="6752"/>
        <w:jc w:val="both"/>
        <w:rPr>
          <w:rFonts w:ascii="Arial" w:eastAsia="Palatino Linotype" w:hAnsi="Arial" w:cs="Arial"/>
          <w:lang w:val="es-ES"/>
        </w:rPr>
      </w:pPr>
    </w:p>
    <w:p w:rsidR="006D4B70" w:rsidRDefault="006D4B70" w:rsidP="00DC778E">
      <w:pPr>
        <w:spacing w:line="280" w:lineRule="exact"/>
        <w:ind w:left="344"/>
        <w:jc w:val="both"/>
        <w:rPr>
          <w:rFonts w:ascii="Arial" w:eastAsia="Palatino Linotype" w:hAnsi="Arial" w:cs="Arial"/>
          <w:b/>
          <w:position w:val="1"/>
          <w:lang w:val="es-ES"/>
        </w:rPr>
      </w:pPr>
    </w:p>
    <w:p w:rsidR="00C51A41" w:rsidRPr="00707640" w:rsidRDefault="0087106E" w:rsidP="00DC778E">
      <w:pPr>
        <w:spacing w:line="280" w:lineRule="exact"/>
        <w:ind w:left="344"/>
        <w:jc w:val="both"/>
        <w:rPr>
          <w:rFonts w:ascii="Arial" w:eastAsia="Palatino Linotype" w:hAnsi="Arial" w:cs="Arial"/>
          <w:lang w:val="es-ES"/>
        </w:rPr>
      </w:pPr>
      <w:r>
        <w:rPr>
          <w:rFonts w:ascii="Arial" w:eastAsia="Palatino Linotype" w:hAnsi="Arial" w:cs="Arial"/>
          <w:b/>
          <w:position w:val="1"/>
          <w:lang w:val="es-ES"/>
        </w:rPr>
        <w:t>7</w:t>
      </w:r>
      <w:r w:rsidR="00C51A41" w:rsidRPr="00707640">
        <w:rPr>
          <w:rFonts w:ascii="Arial" w:eastAsia="Palatino Linotype" w:hAnsi="Arial" w:cs="Arial"/>
          <w:b/>
          <w:position w:val="1"/>
          <w:lang w:val="es-ES"/>
        </w:rPr>
        <w:t xml:space="preserve">.1.3.2.   </w:t>
      </w:r>
      <w:r w:rsidR="00C51A41" w:rsidRPr="00707640">
        <w:rPr>
          <w:rFonts w:ascii="Arial" w:eastAsia="Palatino Linotype" w:hAnsi="Arial" w:cs="Arial"/>
          <w:b/>
          <w:spacing w:val="49"/>
          <w:position w:val="1"/>
          <w:lang w:val="es-ES"/>
        </w:rPr>
        <w:t xml:space="preserve"> </w:t>
      </w:r>
      <w:r w:rsidR="00C51A41" w:rsidRPr="00707640">
        <w:rPr>
          <w:rFonts w:ascii="Arial" w:eastAsia="Palatino Linotype" w:hAnsi="Arial" w:cs="Arial"/>
          <w:b/>
          <w:spacing w:val="-1"/>
          <w:position w:val="1"/>
          <w:lang w:val="es-ES"/>
        </w:rPr>
        <w:t>S</w:t>
      </w:r>
      <w:r w:rsidR="00C51A41" w:rsidRPr="00707640">
        <w:rPr>
          <w:rFonts w:ascii="Arial" w:eastAsia="Palatino Linotype" w:hAnsi="Arial" w:cs="Arial"/>
          <w:b/>
          <w:spacing w:val="1"/>
          <w:position w:val="1"/>
          <w:lang w:val="es-ES"/>
        </w:rPr>
        <w:t>i</w:t>
      </w:r>
      <w:r w:rsidR="00C51A41" w:rsidRPr="00707640">
        <w:rPr>
          <w:rFonts w:ascii="Arial" w:eastAsia="Palatino Linotype" w:hAnsi="Arial" w:cs="Arial"/>
          <w:b/>
          <w:position w:val="1"/>
          <w:lang w:val="es-ES"/>
        </w:rPr>
        <w:t>s</w:t>
      </w:r>
      <w:r w:rsidR="00C51A41" w:rsidRPr="00707640">
        <w:rPr>
          <w:rFonts w:ascii="Arial" w:eastAsia="Palatino Linotype" w:hAnsi="Arial" w:cs="Arial"/>
          <w:b/>
          <w:spacing w:val="1"/>
          <w:position w:val="1"/>
          <w:lang w:val="es-ES"/>
        </w:rPr>
        <w:t>t</w:t>
      </w:r>
      <w:r w:rsidR="00C51A41" w:rsidRPr="00707640">
        <w:rPr>
          <w:rFonts w:ascii="Arial" w:eastAsia="Palatino Linotype" w:hAnsi="Arial" w:cs="Arial"/>
          <w:b/>
          <w:spacing w:val="-2"/>
          <w:position w:val="1"/>
          <w:lang w:val="es-ES"/>
        </w:rPr>
        <w:t>e</w:t>
      </w:r>
      <w:r w:rsidR="00C51A41" w:rsidRPr="00707640">
        <w:rPr>
          <w:rFonts w:ascii="Arial" w:eastAsia="Palatino Linotype" w:hAnsi="Arial" w:cs="Arial"/>
          <w:b/>
          <w:position w:val="1"/>
          <w:lang w:val="es-ES"/>
        </w:rPr>
        <w:t xml:space="preserve">ma de </w:t>
      </w:r>
      <w:r w:rsidR="00C51A41" w:rsidRPr="00707640">
        <w:rPr>
          <w:rFonts w:ascii="Arial" w:eastAsia="Palatino Linotype" w:hAnsi="Arial" w:cs="Arial"/>
          <w:b/>
          <w:spacing w:val="-1"/>
          <w:position w:val="1"/>
          <w:lang w:val="es-ES"/>
        </w:rPr>
        <w:t>C</w:t>
      </w:r>
      <w:r w:rsidR="00C51A41" w:rsidRPr="00707640">
        <w:rPr>
          <w:rFonts w:ascii="Arial" w:eastAsia="Palatino Linotype" w:hAnsi="Arial" w:cs="Arial"/>
          <w:b/>
          <w:position w:val="1"/>
          <w:lang w:val="es-ES"/>
        </w:rPr>
        <w:t>o</w:t>
      </w:r>
      <w:r w:rsidR="00C51A41" w:rsidRPr="00707640">
        <w:rPr>
          <w:rFonts w:ascii="Arial" w:eastAsia="Palatino Linotype" w:hAnsi="Arial" w:cs="Arial"/>
          <w:b/>
          <w:spacing w:val="-3"/>
          <w:position w:val="1"/>
          <w:lang w:val="es-ES"/>
        </w:rPr>
        <w:t>n</w:t>
      </w:r>
      <w:r w:rsidR="00C51A41" w:rsidRPr="00707640">
        <w:rPr>
          <w:rFonts w:ascii="Arial" w:eastAsia="Palatino Linotype" w:hAnsi="Arial" w:cs="Arial"/>
          <w:b/>
          <w:spacing w:val="1"/>
          <w:position w:val="1"/>
          <w:lang w:val="es-ES"/>
        </w:rPr>
        <w:t>t</w:t>
      </w:r>
      <w:r w:rsidR="00C51A41" w:rsidRPr="00707640">
        <w:rPr>
          <w:rFonts w:ascii="Arial" w:eastAsia="Palatino Linotype" w:hAnsi="Arial" w:cs="Arial"/>
          <w:b/>
          <w:position w:val="1"/>
          <w:lang w:val="es-ES"/>
        </w:rPr>
        <w:t>rol</w:t>
      </w:r>
      <w:r w:rsidR="00C51A41" w:rsidRPr="00707640">
        <w:rPr>
          <w:rFonts w:ascii="Arial" w:eastAsia="Palatino Linotype" w:hAnsi="Arial" w:cs="Arial"/>
          <w:b/>
          <w:spacing w:val="-1"/>
          <w:position w:val="1"/>
          <w:lang w:val="es-ES"/>
        </w:rPr>
        <w:t xml:space="preserve"> </w:t>
      </w:r>
      <w:r w:rsidR="00C51A41" w:rsidRPr="00707640">
        <w:rPr>
          <w:rFonts w:ascii="Arial" w:eastAsia="Palatino Linotype" w:hAnsi="Arial" w:cs="Arial"/>
          <w:b/>
          <w:position w:val="1"/>
          <w:lang w:val="es-ES"/>
        </w:rPr>
        <w:t>E</w:t>
      </w:r>
      <w:r w:rsidR="00C51A41" w:rsidRPr="00707640">
        <w:rPr>
          <w:rFonts w:ascii="Arial" w:eastAsia="Palatino Linotype" w:hAnsi="Arial" w:cs="Arial"/>
          <w:b/>
          <w:spacing w:val="-2"/>
          <w:position w:val="1"/>
          <w:lang w:val="es-ES"/>
        </w:rPr>
        <w:t>x</w:t>
      </w:r>
      <w:r w:rsidR="00C51A41" w:rsidRPr="00707640">
        <w:rPr>
          <w:rFonts w:ascii="Arial" w:eastAsia="Palatino Linotype" w:hAnsi="Arial" w:cs="Arial"/>
          <w:b/>
          <w:spacing w:val="1"/>
          <w:position w:val="1"/>
          <w:lang w:val="es-ES"/>
        </w:rPr>
        <w:t>t</w:t>
      </w:r>
      <w:r w:rsidR="00C51A41" w:rsidRPr="00707640">
        <w:rPr>
          <w:rFonts w:ascii="Arial" w:eastAsia="Palatino Linotype" w:hAnsi="Arial" w:cs="Arial"/>
          <w:b/>
          <w:spacing w:val="-2"/>
          <w:position w:val="1"/>
          <w:lang w:val="es-ES"/>
        </w:rPr>
        <w:t>e</w:t>
      </w:r>
      <w:r w:rsidR="00C51A41" w:rsidRPr="00707640">
        <w:rPr>
          <w:rFonts w:ascii="Arial" w:eastAsia="Palatino Linotype" w:hAnsi="Arial" w:cs="Arial"/>
          <w:b/>
          <w:position w:val="1"/>
          <w:lang w:val="es-ES"/>
        </w:rPr>
        <w:t>rno</w:t>
      </w:r>
      <w:r w:rsidR="00C51A41" w:rsidRPr="00707640">
        <w:rPr>
          <w:rFonts w:ascii="Arial" w:eastAsia="Palatino Linotype" w:hAnsi="Arial" w:cs="Arial"/>
          <w:b/>
          <w:spacing w:val="1"/>
          <w:position w:val="1"/>
          <w:lang w:val="es-ES"/>
        </w:rPr>
        <w:t xml:space="preserve"> (</w:t>
      </w:r>
      <w:r w:rsidR="00C51A41" w:rsidRPr="00707640">
        <w:rPr>
          <w:rFonts w:ascii="Arial" w:eastAsia="Palatino Linotype" w:hAnsi="Arial" w:cs="Arial"/>
          <w:b/>
          <w:position w:val="1"/>
          <w:lang w:val="es-ES"/>
        </w:rPr>
        <w:t>S</w:t>
      </w:r>
      <w:r w:rsidR="00C51A41" w:rsidRPr="00707640">
        <w:rPr>
          <w:rFonts w:ascii="Arial" w:eastAsia="Palatino Linotype" w:hAnsi="Arial" w:cs="Arial"/>
          <w:b/>
          <w:spacing w:val="-2"/>
          <w:position w:val="1"/>
          <w:lang w:val="es-ES"/>
        </w:rPr>
        <w:t>CE</w:t>
      </w:r>
      <w:r w:rsidR="00C51A41" w:rsidRPr="00707640">
        <w:rPr>
          <w:rFonts w:ascii="Arial" w:eastAsia="Palatino Linotype" w:hAnsi="Arial" w:cs="Arial"/>
          <w:b/>
          <w:position w:val="1"/>
          <w:lang w:val="es-ES"/>
        </w:rPr>
        <w:t>)</w:t>
      </w:r>
    </w:p>
    <w:p w:rsidR="00C51A41" w:rsidRPr="00707640" w:rsidRDefault="00C51A41" w:rsidP="00DC778E">
      <w:pPr>
        <w:spacing w:before="1" w:line="240" w:lineRule="exact"/>
        <w:jc w:val="both"/>
        <w:rPr>
          <w:rFonts w:ascii="Arial" w:hAnsi="Arial" w:cs="Arial"/>
          <w:lang w:val="es-ES"/>
        </w:rPr>
      </w:pPr>
    </w:p>
    <w:p w:rsidR="00C51A41" w:rsidRPr="00707640" w:rsidRDefault="00C51A41" w:rsidP="00B01E8B">
      <w:pPr>
        <w:jc w:val="both"/>
        <w:rPr>
          <w:rFonts w:ascii="Arial" w:eastAsia="Palatino Linotype" w:hAnsi="Arial" w:cs="Arial"/>
          <w:lang w:val="es-ES"/>
        </w:rPr>
      </w:pPr>
      <w:r w:rsidRPr="00707640">
        <w:rPr>
          <w:rFonts w:ascii="Arial" w:eastAsia="Palatino Linotype" w:hAnsi="Arial" w:cs="Arial"/>
          <w:lang w:val="es-ES"/>
        </w:rPr>
        <w:t>El</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Su</w:t>
      </w:r>
      <w:r w:rsidRPr="00707640">
        <w:rPr>
          <w:rFonts w:ascii="Arial" w:eastAsia="Palatino Linotype" w:hAnsi="Arial" w:cs="Arial"/>
          <w:lang w:val="es-ES"/>
        </w:rPr>
        <w:t>b</w:t>
      </w:r>
      <w:r w:rsidRPr="00707640">
        <w:rPr>
          <w:rFonts w:ascii="Arial" w:eastAsia="Palatino Linotype" w:hAnsi="Arial" w:cs="Arial"/>
          <w:spacing w:val="1"/>
          <w:lang w:val="es-ES"/>
        </w:rPr>
        <w:t>-</w:t>
      </w:r>
      <w:r w:rsidRPr="00707640">
        <w:rPr>
          <w:rFonts w:ascii="Arial" w:eastAsia="Palatino Linotype" w:hAnsi="Arial" w:cs="Arial"/>
          <w:spacing w:val="-1"/>
          <w:lang w:val="es-ES"/>
        </w:rPr>
        <w:t>S</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ma</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lang w:val="es-ES"/>
        </w:rPr>
        <w:t>C</w:t>
      </w:r>
      <w:r w:rsidRPr="00707640">
        <w:rPr>
          <w:rFonts w:ascii="Arial" w:eastAsia="Palatino Linotype" w:hAnsi="Arial" w:cs="Arial"/>
          <w:spacing w:val="-4"/>
          <w:lang w:val="es-ES"/>
        </w:rPr>
        <w:t>o</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ol</w:t>
      </w:r>
      <w:r w:rsidRPr="00707640">
        <w:rPr>
          <w:rFonts w:ascii="Arial" w:eastAsia="Palatino Linotype" w:hAnsi="Arial" w:cs="Arial"/>
          <w:spacing w:val="2"/>
          <w:lang w:val="es-ES"/>
        </w:rPr>
        <w:t xml:space="preserve"> </w:t>
      </w:r>
      <w:r w:rsidRPr="00707640">
        <w:rPr>
          <w:rFonts w:ascii="Arial" w:eastAsia="Palatino Linotype" w:hAnsi="Arial" w:cs="Arial"/>
          <w:lang w:val="es-ES"/>
        </w:rPr>
        <w:t>E</w:t>
      </w:r>
      <w:r w:rsidRPr="00707640">
        <w:rPr>
          <w:rFonts w:ascii="Arial" w:eastAsia="Palatino Linotype" w:hAnsi="Arial" w:cs="Arial"/>
          <w:spacing w:val="-2"/>
          <w:lang w:val="es-ES"/>
        </w:rPr>
        <w:t>x</w:t>
      </w:r>
      <w:r w:rsidRPr="00707640">
        <w:rPr>
          <w:rFonts w:ascii="Arial" w:eastAsia="Palatino Linotype" w:hAnsi="Arial" w:cs="Arial"/>
          <w:lang w:val="es-ES"/>
        </w:rPr>
        <w:t>te</w:t>
      </w:r>
      <w:r w:rsidRPr="00707640">
        <w:rPr>
          <w:rFonts w:ascii="Arial" w:eastAsia="Palatino Linotype" w:hAnsi="Arial" w:cs="Arial"/>
          <w:spacing w:val="1"/>
          <w:lang w:val="es-ES"/>
        </w:rPr>
        <w:t>rn</w:t>
      </w:r>
      <w:r w:rsidRPr="00707640">
        <w:rPr>
          <w:rFonts w:ascii="Arial" w:eastAsia="Palatino Linotype" w:hAnsi="Arial" w:cs="Arial"/>
          <w:lang w:val="es-ES"/>
        </w:rPr>
        <w:t xml:space="preserve">o </w:t>
      </w:r>
      <w:r w:rsidRPr="00707640">
        <w:rPr>
          <w:rFonts w:ascii="Arial" w:eastAsia="Palatino Linotype" w:hAnsi="Arial" w:cs="Arial"/>
          <w:spacing w:val="3"/>
          <w:lang w:val="es-ES"/>
        </w:rPr>
        <w:t>h</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spacing w:val="1"/>
          <w:lang w:val="es-ES"/>
        </w:rPr>
        <w:t>r</w:t>
      </w:r>
      <w:r w:rsidRPr="00707640">
        <w:rPr>
          <w:rFonts w:ascii="Arial" w:eastAsia="Palatino Linotype" w:hAnsi="Arial" w:cs="Arial"/>
          <w:lang w:val="es-ES"/>
        </w:rPr>
        <w:t>ojado</w:t>
      </w:r>
      <w:r w:rsidRPr="00707640">
        <w:rPr>
          <w:rFonts w:ascii="Arial" w:eastAsia="Palatino Linotype" w:hAnsi="Arial" w:cs="Arial"/>
          <w:spacing w:val="2"/>
          <w:lang w:val="es-ES"/>
        </w:rPr>
        <w:t xml:space="preserve"> </w:t>
      </w:r>
      <w:r w:rsidRPr="00707640">
        <w:rPr>
          <w:rFonts w:ascii="Arial" w:eastAsia="Palatino Linotype" w:hAnsi="Arial" w:cs="Arial"/>
          <w:spacing w:val="-4"/>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lang w:val="es-ES"/>
        </w:rPr>
        <w:t>ca</w:t>
      </w:r>
      <w:r w:rsidRPr="00707640">
        <w:rPr>
          <w:rFonts w:ascii="Arial" w:eastAsia="Palatino Linotype" w:hAnsi="Arial" w:cs="Arial"/>
          <w:spacing w:val="-2"/>
          <w:lang w:val="es-ES"/>
        </w:rPr>
        <w:t>l</w:t>
      </w:r>
      <w:r w:rsidRPr="00707640">
        <w:rPr>
          <w:rFonts w:ascii="Arial" w:eastAsia="Palatino Linotype" w:hAnsi="Arial" w:cs="Arial"/>
          <w:lang w:val="es-ES"/>
        </w:rPr>
        <w:t>i</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lang w:val="es-ES"/>
        </w:rPr>
        <w:t>a</w:t>
      </w:r>
      <w:r w:rsidRPr="00707640">
        <w:rPr>
          <w:rFonts w:ascii="Arial" w:eastAsia="Palatino Linotype" w:hAnsi="Arial" w:cs="Arial"/>
          <w:spacing w:val="-2"/>
          <w:lang w:val="es-ES"/>
        </w:rPr>
        <w:t>c</w:t>
      </w:r>
      <w:r w:rsidRPr="00707640">
        <w:rPr>
          <w:rFonts w:ascii="Arial" w:eastAsia="Palatino Linotype" w:hAnsi="Arial" w:cs="Arial"/>
          <w:lang w:val="es-ES"/>
        </w:rPr>
        <w:t>ión</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7"/>
          <w:lang w:val="es-ES"/>
        </w:rPr>
        <w:t xml:space="preserve"> </w:t>
      </w:r>
      <w:r w:rsidR="00734B16">
        <w:rPr>
          <w:rFonts w:ascii="Arial" w:eastAsia="Palatino Linotype" w:hAnsi="Arial" w:cs="Arial"/>
          <w:spacing w:val="7"/>
          <w:lang w:val="es-ES"/>
        </w:rPr>
        <w:t>100</w:t>
      </w:r>
      <w:r w:rsidRPr="00707640">
        <w:rPr>
          <w:rFonts w:ascii="Arial" w:eastAsia="Palatino Linotype" w:hAnsi="Arial" w:cs="Arial"/>
          <w:lang w:val="es-ES"/>
        </w:rPr>
        <w:t>%</w:t>
      </w:r>
      <w:r w:rsidRPr="00707640">
        <w:rPr>
          <w:rFonts w:ascii="Arial" w:eastAsia="Palatino Linotype" w:hAnsi="Arial" w:cs="Arial"/>
          <w:spacing w:val="-1"/>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q</w:t>
      </w:r>
      <w:r w:rsidRPr="00707640">
        <w:rPr>
          <w:rFonts w:ascii="Arial" w:eastAsia="Palatino Linotype" w:hAnsi="Arial" w:cs="Arial"/>
          <w:spacing w:val="-1"/>
          <w:lang w:val="es-ES"/>
        </w:rPr>
        <w:t>u</w:t>
      </w:r>
      <w:r w:rsidRPr="00707640">
        <w:rPr>
          <w:rFonts w:ascii="Arial" w:eastAsia="Palatino Linotype" w:hAnsi="Arial" w:cs="Arial"/>
          <w:lang w:val="es-ES"/>
        </w:rPr>
        <w:t>iva</w:t>
      </w:r>
      <w:r w:rsidRPr="00707640">
        <w:rPr>
          <w:rFonts w:ascii="Arial" w:eastAsia="Palatino Linotype" w:hAnsi="Arial" w:cs="Arial"/>
          <w:spacing w:val="-1"/>
          <w:lang w:val="es-ES"/>
        </w:rPr>
        <w:t>l</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lang w:val="es-ES"/>
        </w:rPr>
        <w:t>e</w:t>
      </w:r>
      <w:r w:rsidRPr="00707640">
        <w:rPr>
          <w:rFonts w:ascii="Arial" w:eastAsia="Palatino Linotype" w:hAnsi="Arial" w:cs="Arial"/>
          <w:spacing w:val="4"/>
          <w:lang w:val="es-ES"/>
        </w:rPr>
        <w:t xml:space="preserve"> </w:t>
      </w:r>
      <w:r w:rsidRPr="00707640">
        <w:rPr>
          <w:rFonts w:ascii="Arial" w:eastAsia="Palatino Linotype" w:hAnsi="Arial" w:cs="Arial"/>
          <w:lang w:val="es-ES"/>
        </w:rPr>
        <w:t>a</w:t>
      </w:r>
      <w:r w:rsidRPr="00707640">
        <w:rPr>
          <w:rFonts w:ascii="Arial" w:eastAsia="Palatino Linotype" w:hAnsi="Arial" w:cs="Arial"/>
          <w:spacing w:val="2"/>
          <w:lang w:val="es-ES"/>
        </w:rPr>
        <w:t xml:space="preserve"> </w:t>
      </w:r>
      <w:r w:rsidRPr="00707640">
        <w:rPr>
          <w:rFonts w:ascii="Arial" w:eastAsia="Palatino Linotype" w:hAnsi="Arial" w:cs="Arial"/>
          <w:spacing w:val="-4"/>
          <w:lang w:val="es-ES"/>
        </w:rPr>
        <w:t>u</w:t>
      </w:r>
      <w:r w:rsidRPr="00707640">
        <w:rPr>
          <w:rFonts w:ascii="Arial" w:eastAsia="Palatino Linotype" w:hAnsi="Arial" w:cs="Arial"/>
          <w:lang w:val="es-ES"/>
        </w:rPr>
        <w:t>n</w:t>
      </w:r>
    </w:p>
    <w:p w:rsidR="00C51A41" w:rsidRDefault="00C51A41" w:rsidP="00B01E8B">
      <w:pPr>
        <w:spacing w:line="280" w:lineRule="exact"/>
        <w:jc w:val="both"/>
        <w:rPr>
          <w:rFonts w:ascii="Arial" w:eastAsia="Palatino Linotype" w:hAnsi="Arial" w:cs="Arial"/>
          <w:position w:val="1"/>
          <w:lang w:val="es-ES"/>
        </w:rPr>
      </w:pPr>
      <w:r w:rsidRPr="00707640">
        <w:rPr>
          <w:rFonts w:ascii="Arial" w:eastAsia="Palatino Linotype" w:hAnsi="Arial" w:cs="Arial"/>
          <w:i/>
          <w:spacing w:val="1"/>
          <w:position w:val="1"/>
          <w:lang w:val="es-ES"/>
        </w:rPr>
        <w:t>D</w:t>
      </w:r>
      <w:r w:rsidRPr="00707640">
        <w:rPr>
          <w:rFonts w:ascii="Arial" w:eastAsia="Palatino Linotype" w:hAnsi="Arial" w:cs="Arial"/>
          <w:i/>
          <w:spacing w:val="-2"/>
          <w:position w:val="1"/>
          <w:lang w:val="es-ES"/>
        </w:rPr>
        <w:t>e</w:t>
      </w:r>
      <w:r w:rsidRPr="00707640">
        <w:rPr>
          <w:rFonts w:ascii="Arial" w:eastAsia="Palatino Linotype" w:hAnsi="Arial" w:cs="Arial"/>
          <w:i/>
          <w:position w:val="1"/>
          <w:lang w:val="es-ES"/>
        </w:rPr>
        <w:t>s</w:t>
      </w:r>
      <w:r w:rsidRPr="00707640">
        <w:rPr>
          <w:rFonts w:ascii="Arial" w:eastAsia="Palatino Linotype" w:hAnsi="Arial" w:cs="Arial"/>
          <w:i/>
          <w:spacing w:val="1"/>
          <w:position w:val="1"/>
          <w:lang w:val="es-ES"/>
        </w:rPr>
        <w:t>a</w:t>
      </w:r>
      <w:r w:rsidRPr="00707640">
        <w:rPr>
          <w:rFonts w:ascii="Arial" w:eastAsia="Palatino Linotype" w:hAnsi="Arial" w:cs="Arial"/>
          <w:i/>
          <w:spacing w:val="-2"/>
          <w:position w:val="1"/>
          <w:lang w:val="es-ES"/>
        </w:rPr>
        <w:t>r</w:t>
      </w:r>
      <w:r w:rsidRPr="00707640">
        <w:rPr>
          <w:rFonts w:ascii="Arial" w:eastAsia="Palatino Linotype" w:hAnsi="Arial" w:cs="Arial"/>
          <w:i/>
          <w:position w:val="1"/>
          <w:lang w:val="es-ES"/>
        </w:rPr>
        <w:t>r</w:t>
      </w:r>
      <w:r w:rsidRPr="00707640">
        <w:rPr>
          <w:rFonts w:ascii="Arial" w:eastAsia="Palatino Linotype" w:hAnsi="Arial" w:cs="Arial"/>
          <w:i/>
          <w:spacing w:val="1"/>
          <w:position w:val="1"/>
          <w:lang w:val="es-ES"/>
        </w:rPr>
        <w:t>o</w:t>
      </w:r>
      <w:r w:rsidRPr="00707640">
        <w:rPr>
          <w:rFonts w:ascii="Arial" w:eastAsia="Palatino Linotype" w:hAnsi="Arial" w:cs="Arial"/>
          <w:i/>
          <w:spacing w:val="-1"/>
          <w:position w:val="1"/>
          <w:lang w:val="es-ES"/>
        </w:rPr>
        <w:t>l</w:t>
      </w:r>
      <w:r w:rsidRPr="00707640">
        <w:rPr>
          <w:rFonts w:ascii="Arial" w:eastAsia="Palatino Linotype" w:hAnsi="Arial" w:cs="Arial"/>
          <w:i/>
          <w:spacing w:val="1"/>
          <w:position w:val="1"/>
          <w:lang w:val="es-ES"/>
        </w:rPr>
        <w:t>l</w:t>
      </w:r>
      <w:r w:rsidRPr="00707640">
        <w:rPr>
          <w:rFonts w:ascii="Arial" w:eastAsia="Palatino Linotype" w:hAnsi="Arial" w:cs="Arial"/>
          <w:i/>
          <w:position w:val="1"/>
          <w:lang w:val="es-ES"/>
        </w:rPr>
        <w:t>o</w:t>
      </w:r>
      <w:r w:rsidRPr="00707640">
        <w:rPr>
          <w:rFonts w:ascii="Arial" w:eastAsia="Palatino Linotype" w:hAnsi="Arial" w:cs="Arial"/>
          <w:i/>
          <w:spacing w:val="1"/>
          <w:position w:val="1"/>
          <w:lang w:val="es-ES"/>
        </w:rPr>
        <w:t xml:space="preserve"> </w:t>
      </w:r>
      <w:r w:rsidR="00734B16" w:rsidRPr="00707640">
        <w:rPr>
          <w:rFonts w:ascii="Arial" w:eastAsia="Palatino Linotype" w:hAnsi="Arial" w:cs="Arial"/>
          <w:i/>
          <w:position w:val="1"/>
          <w:lang w:val="es-ES"/>
        </w:rPr>
        <w:t>Sa</w:t>
      </w:r>
      <w:r w:rsidR="00734B16" w:rsidRPr="00707640">
        <w:rPr>
          <w:rFonts w:ascii="Arial" w:eastAsia="Palatino Linotype" w:hAnsi="Arial" w:cs="Arial"/>
          <w:i/>
          <w:spacing w:val="1"/>
          <w:position w:val="1"/>
          <w:lang w:val="es-ES"/>
        </w:rPr>
        <w:t>t</w:t>
      </w:r>
      <w:r w:rsidR="00734B16" w:rsidRPr="00707640">
        <w:rPr>
          <w:rFonts w:ascii="Arial" w:eastAsia="Palatino Linotype" w:hAnsi="Arial" w:cs="Arial"/>
          <w:i/>
          <w:spacing w:val="-1"/>
          <w:position w:val="1"/>
          <w:lang w:val="es-ES"/>
        </w:rPr>
        <w:t>i</w:t>
      </w:r>
      <w:r w:rsidR="00734B16" w:rsidRPr="00707640">
        <w:rPr>
          <w:rFonts w:ascii="Arial" w:eastAsia="Palatino Linotype" w:hAnsi="Arial" w:cs="Arial"/>
          <w:i/>
          <w:position w:val="1"/>
          <w:lang w:val="es-ES"/>
        </w:rPr>
        <w:t>s</w:t>
      </w:r>
      <w:r w:rsidR="00734B16" w:rsidRPr="00707640">
        <w:rPr>
          <w:rFonts w:ascii="Arial" w:eastAsia="Palatino Linotype" w:hAnsi="Arial" w:cs="Arial"/>
          <w:i/>
          <w:spacing w:val="-1"/>
          <w:position w:val="1"/>
          <w:lang w:val="es-ES"/>
        </w:rPr>
        <w:t>f</w:t>
      </w:r>
      <w:r w:rsidR="00734B16" w:rsidRPr="00707640">
        <w:rPr>
          <w:rFonts w:ascii="Arial" w:eastAsia="Palatino Linotype" w:hAnsi="Arial" w:cs="Arial"/>
          <w:i/>
          <w:position w:val="1"/>
          <w:lang w:val="es-ES"/>
        </w:rPr>
        <w:t>a</w:t>
      </w:r>
      <w:r w:rsidR="00734B16" w:rsidRPr="00707640">
        <w:rPr>
          <w:rFonts w:ascii="Arial" w:eastAsia="Palatino Linotype" w:hAnsi="Arial" w:cs="Arial"/>
          <w:i/>
          <w:spacing w:val="-1"/>
          <w:position w:val="1"/>
          <w:lang w:val="es-ES"/>
        </w:rPr>
        <w:t>c</w:t>
      </w:r>
      <w:r w:rsidR="00734B16" w:rsidRPr="00707640">
        <w:rPr>
          <w:rFonts w:ascii="Arial" w:eastAsia="Palatino Linotype" w:hAnsi="Arial" w:cs="Arial"/>
          <w:i/>
          <w:spacing w:val="1"/>
          <w:position w:val="1"/>
          <w:lang w:val="es-ES"/>
        </w:rPr>
        <w:t>t</w:t>
      </w:r>
      <w:r w:rsidR="00734B16" w:rsidRPr="00707640">
        <w:rPr>
          <w:rFonts w:ascii="Arial" w:eastAsia="Palatino Linotype" w:hAnsi="Arial" w:cs="Arial"/>
          <w:i/>
          <w:position w:val="1"/>
          <w:lang w:val="es-ES"/>
        </w:rPr>
        <w:t>o</w:t>
      </w:r>
      <w:r w:rsidR="00734B16" w:rsidRPr="00707640">
        <w:rPr>
          <w:rFonts w:ascii="Arial" w:eastAsia="Palatino Linotype" w:hAnsi="Arial" w:cs="Arial"/>
          <w:i/>
          <w:spacing w:val="-2"/>
          <w:position w:val="1"/>
          <w:lang w:val="es-ES"/>
        </w:rPr>
        <w:t>r</w:t>
      </w:r>
      <w:r w:rsidR="00734B16" w:rsidRPr="00707640">
        <w:rPr>
          <w:rFonts w:ascii="Arial" w:eastAsia="Palatino Linotype" w:hAnsi="Arial" w:cs="Arial"/>
          <w:i/>
          <w:spacing w:val="1"/>
          <w:position w:val="1"/>
          <w:lang w:val="es-ES"/>
        </w:rPr>
        <w:t>i</w:t>
      </w:r>
      <w:r w:rsidR="00734B16" w:rsidRPr="00707640">
        <w:rPr>
          <w:rFonts w:ascii="Arial" w:eastAsia="Palatino Linotype" w:hAnsi="Arial" w:cs="Arial"/>
          <w:i/>
          <w:position w:val="1"/>
          <w:lang w:val="es-ES"/>
        </w:rPr>
        <w:t>o</w:t>
      </w:r>
      <w:r w:rsidR="00734B16" w:rsidRPr="00707640">
        <w:rPr>
          <w:rFonts w:ascii="Arial" w:eastAsia="Palatino Linotype" w:hAnsi="Arial" w:cs="Arial"/>
          <w:i/>
          <w:spacing w:val="-1"/>
          <w:position w:val="1"/>
          <w:lang w:val="es-ES"/>
        </w:rPr>
        <w:t xml:space="preserve"> </w:t>
      </w:r>
      <w:r w:rsidRPr="00707640">
        <w:rPr>
          <w:rFonts w:ascii="Arial" w:eastAsia="Palatino Linotype" w:hAnsi="Arial" w:cs="Arial"/>
          <w:i/>
          <w:spacing w:val="-1"/>
          <w:position w:val="1"/>
          <w:lang w:val="es-ES"/>
        </w:rPr>
        <w:t>c</w:t>
      </w:r>
      <w:r w:rsidRPr="00707640">
        <w:rPr>
          <w:rFonts w:ascii="Arial" w:eastAsia="Palatino Linotype" w:hAnsi="Arial" w:cs="Arial"/>
          <w:i/>
          <w:position w:val="1"/>
          <w:lang w:val="es-ES"/>
        </w:rPr>
        <w:t>on</w:t>
      </w:r>
      <w:r w:rsidRPr="00707640">
        <w:rPr>
          <w:rFonts w:ascii="Arial" w:eastAsia="Palatino Linotype" w:hAnsi="Arial" w:cs="Arial"/>
          <w:i/>
          <w:spacing w:val="-2"/>
          <w:position w:val="1"/>
          <w:lang w:val="es-ES"/>
        </w:rPr>
        <w:t xml:space="preserve"> </w:t>
      </w:r>
      <w:r w:rsidRPr="00707640">
        <w:rPr>
          <w:rFonts w:ascii="Arial" w:eastAsia="Palatino Linotype" w:hAnsi="Arial" w:cs="Arial"/>
          <w:i/>
          <w:spacing w:val="-1"/>
          <w:position w:val="1"/>
          <w:lang w:val="es-ES"/>
        </w:rPr>
        <w:t>R</w:t>
      </w:r>
      <w:r w:rsidRPr="00707640">
        <w:rPr>
          <w:rFonts w:ascii="Arial" w:eastAsia="Palatino Linotype" w:hAnsi="Arial" w:cs="Arial"/>
          <w:i/>
          <w:spacing w:val="1"/>
          <w:position w:val="1"/>
          <w:lang w:val="es-ES"/>
        </w:rPr>
        <w:t>i</w:t>
      </w:r>
      <w:r w:rsidRPr="00707640">
        <w:rPr>
          <w:rFonts w:ascii="Arial" w:eastAsia="Palatino Linotype" w:hAnsi="Arial" w:cs="Arial"/>
          <w:i/>
          <w:position w:val="1"/>
          <w:lang w:val="es-ES"/>
        </w:rPr>
        <w:t>e</w:t>
      </w:r>
      <w:r w:rsidRPr="00707640">
        <w:rPr>
          <w:rFonts w:ascii="Arial" w:eastAsia="Palatino Linotype" w:hAnsi="Arial" w:cs="Arial"/>
          <w:i/>
          <w:spacing w:val="1"/>
          <w:position w:val="1"/>
          <w:lang w:val="es-ES"/>
        </w:rPr>
        <w:t>s</w:t>
      </w:r>
      <w:r w:rsidRPr="00707640">
        <w:rPr>
          <w:rFonts w:ascii="Arial" w:eastAsia="Palatino Linotype" w:hAnsi="Arial" w:cs="Arial"/>
          <w:i/>
          <w:spacing w:val="-2"/>
          <w:position w:val="1"/>
          <w:lang w:val="es-ES"/>
        </w:rPr>
        <w:t>g</w:t>
      </w:r>
      <w:r w:rsidRPr="00707640">
        <w:rPr>
          <w:rFonts w:ascii="Arial" w:eastAsia="Palatino Linotype" w:hAnsi="Arial" w:cs="Arial"/>
          <w:i/>
          <w:position w:val="1"/>
          <w:lang w:val="es-ES"/>
        </w:rPr>
        <w:t>o</w:t>
      </w:r>
      <w:r w:rsidRPr="00707640">
        <w:rPr>
          <w:rFonts w:ascii="Arial" w:eastAsia="Palatino Linotype" w:hAnsi="Arial" w:cs="Arial"/>
          <w:i/>
          <w:spacing w:val="1"/>
          <w:position w:val="1"/>
          <w:lang w:val="es-ES"/>
        </w:rPr>
        <w:t xml:space="preserve"> </w:t>
      </w:r>
      <w:r w:rsidRPr="00707640">
        <w:rPr>
          <w:rFonts w:ascii="Arial" w:eastAsia="Palatino Linotype" w:hAnsi="Arial" w:cs="Arial"/>
          <w:i/>
          <w:position w:val="1"/>
          <w:lang w:val="es-ES"/>
        </w:rPr>
        <w:t>B</w:t>
      </w:r>
      <w:r w:rsidRPr="00707640">
        <w:rPr>
          <w:rFonts w:ascii="Arial" w:eastAsia="Palatino Linotype" w:hAnsi="Arial" w:cs="Arial"/>
          <w:i/>
          <w:spacing w:val="-2"/>
          <w:position w:val="1"/>
          <w:lang w:val="es-ES"/>
        </w:rPr>
        <w:t>a</w:t>
      </w:r>
      <w:r w:rsidRPr="00707640">
        <w:rPr>
          <w:rFonts w:ascii="Arial" w:eastAsia="Palatino Linotype" w:hAnsi="Arial" w:cs="Arial"/>
          <w:i/>
          <w:spacing w:val="1"/>
          <w:position w:val="1"/>
          <w:lang w:val="es-ES"/>
        </w:rPr>
        <w:t>j</w:t>
      </w:r>
      <w:r w:rsidRPr="00707640">
        <w:rPr>
          <w:rFonts w:ascii="Arial" w:eastAsia="Palatino Linotype" w:hAnsi="Arial" w:cs="Arial"/>
          <w:i/>
          <w:position w:val="1"/>
          <w:lang w:val="es-ES"/>
        </w:rPr>
        <w:t>o</w:t>
      </w:r>
      <w:r w:rsidRPr="00707640">
        <w:rPr>
          <w:rFonts w:ascii="Arial" w:eastAsia="Palatino Linotype" w:hAnsi="Arial" w:cs="Arial"/>
          <w:position w:val="1"/>
          <w:lang w:val="es-ES"/>
        </w:rPr>
        <w:t>.</w:t>
      </w:r>
    </w:p>
    <w:p w:rsidR="00734B16" w:rsidRDefault="00734B16" w:rsidP="00DC778E">
      <w:pPr>
        <w:spacing w:line="280" w:lineRule="exact"/>
        <w:ind w:left="282"/>
        <w:jc w:val="both"/>
        <w:rPr>
          <w:rFonts w:ascii="Arial" w:eastAsia="Palatino Linotype" w:hAnsi="Arial" w:cs="Arial"/>
          <w:lang w:val="es-ES"/>
        </w:rPr>
      </w:pPr>
    </w:p>
    <w:p w:rsidR="00734B16" w:rsidRDefault="00734B16" w:rsidP="00B01E8B">
      <w:pPr>
        <w:jc w:val="both"/>
        <w:rPr>
          <w:rFonts w:ascii="Arial" w:eastAsia="Palatino Linotype" w:hAnsi="Arial" w:cs="Arial"/>
          <w:lang w:val="es-ES"/>
        </w:rPr>
      </w:pPr>
      <w:r w:rsidRPr="0054039B">
        <w:rPr>
          <w:rFonts w:ascii="Arial" w:eastAsia="Palatino Linotype" w:hAnsi="Arial" w:cs="Arial"/>
          <w:lang w:val="es-ES"/>
        </w:rPr>
        <w:t xml:space="preserve">En la calificación paralela el resultado fue de </w:t>
      </w:r>
      <w:r>
        <w:rPr>
          <w:rFonts w:ascii="Arial" w:eastAsia="Palatino Linotype" w:hAnsi="Arial" w:cs="Arial"/>
          <w:lang w:val="es-ES"/>
        </w:rPr>
        <w:t>98</w:t>
      </w:r>
      <w:r w:rsidRPr="0054039B">
        <w:rPr>
          <w:rFonts w:ascii="Arial" w:eastAsia="Palatino Linotype" w:hAnsi="Arial" w:cs="Arial"/>
          <w:lang w:val="es-ES"/>
        </w:rPr>
        <w:t xml:space="preserve">%, </w:t>
      </w:r>
      <w:r>
        <w:rPr>
          <w:rFonts w:ascii="Arial" w:eastAsia="Palatino Linotype" w:hAnsi="Arial" w:cs="Arial"/>
          <w:lang w:val="es-ES"/>
        </w:rPr>
        <w:t>que es un resultado Muy Satisfactorio.</w:t>
      </w:r>
    </w:p>
    <w:p w:rsidR="00734B16" w:rsidRDefault="00734B16" w:rsidP="00DC778E">
      <w:pPr>
        <w:spacing w:line="280" w:lineRule="exact"/>
        <w:ind w:left="282"/>
        <w:jc w:val="both"/>
        <w:rPr>
          <w:rFonts w:ascii="Arial" w:eastAsia="Palatino Linotype" w:hAnsi="Arial" w:cs="Arial"/>
          <w:lang w:val="es-ES"/>
        </w:rPr>
      </w:pPr>
    </w:p>
    <w:p w:rsidR="00FB1DCC" w:rsidRDefault="00FB1DCC" w:rsidP="00EE28A6">
      <w:pPr>
        <w:spacing w:line="280" w:lineRule="exact"/>
        <w:jc w:val="both"/>
        <w:rPr>
          <w:rFonts w:ascii="Arial" w:eastAsia="Palatino Linotype" w:hAnsi="Arial" w:cs="Arial"/>
          <w:lang w:val="es-ES"/>
        </w:rPr>
      </w:pPr>
      <w:r>
        <w:rPr>
          <w:rFonts w:ascii="Arial" w:eastAsia="Palatino Linotype" w:hAnsi="Arial" w:cs="Arial"/>
          <w:lang w:val="es-ES"/>
        </w:rPr>
        <w:t>La principal fortaleza en este caso es que el Auditor Externo es el Tribunal de Cuentas de la República con las garantías que eso conlleva, ya que la Representación de Uruguay trabaja permanentemente en coordinación con el TCR para fortalecer los trabajos de auditoría y a su vez su trabajo se encuentra enmarcado en una carta acuerdo con el ejecutor.</w:t>
      </w:r>
    </w:p>
    <w:p w:rsidR="00000020" w:rsidRDefault="00000020" w:rsidP="00DC778E">
      <w:pPr>
        <w:spacing w:line="280" w:lineRule="exact"/>
        <w:ind w:left="142"/>
        <w:jc w:val="both"/>
        <w:rPr>
          <w:rFonts w:ascii="Arial" w:eastAsia="Palatino Linotype" w:hAnsi="Arial" w:cs="Arial"/>
          <w:lang w:val="es-ES"/>
        </w:rPr>
      </w:pPr>
    </w:p>
    <w:p w:rsidR="00DE7EC7" w:rsidRDefault="00DE7EC7">
      <w:pPr>
        <w:rPr>
          <w:rFonts w:ascii="Arial" w:eastAsia="Palatino Linotype" w:hAnsi="Arial" w:cs="Arial"/>
          <w:lang w:val="es-ES"/>
        </w:rPr>
      </w:pPr>
      <w:r>
        <w:rPr>
          <w:rFonts w:ascii="Arial" w:eastAsia="Palatino Linotype" w:hAnsi="Arial" w:cs="Arial"/>
          <w:lang w:val="es-ES"/>
        </w:rPr>
        <w:br w:type="page"/>
      </w:r>
    </w:p>
    <w:p w:rsidR="00000020" w:rsidRPr="00000020" w:rsidRDefault="00000020" w:rsidP="00000020">
      <w:pPr>
        <w:pStyle w:val="Heading1"/>
        <w:numPr>
          <w:ilvl w:val="0"/>
          <w:numId w:val="9"/>
        </w:numPr>
        <w:rPr>
          <w:rFonts w:eastAsia="Palatino Linotype"/>
          <w:lang w:val="es-ES"/>
        </w:rPr>
      </w:pPr>
      <w:bookmarkStart w:id="19" w:name="_Toc459202089"/>
      <w:r w:rsidRPr="00000020">
        <w:rPr>
          <w:rFonts w:eastAsia="Palatino Linotype"/>
          <w:lang w:val="es-ES"/>
        </w:rPr>
        <w:lastRenderedPageBreak/>
        <w:t xml:space="preserve">ESQUEMA DE EJECUCIÓN DEL PROGRAMA </w:t>
      </w:r>
      <w:r>
        <w:rPr>
          <w:rFonts w:eastAsia="Palatino Linotype"/>
          <w:lang w:val="es-ES"/>
        </w:rPr>
        <w:t xml:space="preserve">             </w:t>
      </w:r>
      <w:r w:rsidRPr="00000020">
        <w:rPr>
          <w:rFonts w:eastAsia="Palatino Linotype"/>
          <w:spacing w:val="-1"/>
          <w:lang w:val="es-ES"/>
        </w:rPr>
        <w:t>U</w:t>
      </w:r>
      <w:r w:rsidRPr="00000020">
        <w:rPr>
          <w:rFonts w:eastAsia="Palatino Linotype"/>
          <w:spacing w:val="1"/>
          <w:lang w:val="es-ES"/>
        </w:rPr>
        <w:t>R</w:t>
      </w:r>
      <w:r w:rsidRPr="00000020">
        <w:rPr>
          <w:rFonts w:eastAsia="Palatino Linotype"/>
          <w:spacing w:val="-2"/>
          <w:lang w:val="es-ES"/>
        </w:rPr>
        <w:t>-</w:t>
      </w:r>
      <w:r w:rsidRPr="00000020">
        <w:rPr>
          <w:rFonts w:eastAsia="Palatino Linotype"/>
          <w:lang w:val="es-ES"/>
        </w:rPr>
        <w:t>L1136</w:t>
      </w:r>
      <w:r w:rsidRPr="00000020">
        <w:rPr>
          <w:rFonts w:eastAsia="Palatino Linotype"/>
          <w:spacing w:val="1"/>
          <w:lang w:val="es-ES"/>
        </w:rPr>
        <w:t xml:space="preserve"> </w:t>
      </w:r>
      <w:r w:rsidRPr="00000020">
        <w:rPr>
          <w:rFonts w:eastAsia="Palatino Linotype"/>
          <w:lang w:val="es-ES"/>
        </w:rPr>
        <w:t>–</w:t>
      </w:r>
      <w:r w:rsidRPr="00000020">
        <w:rPr>
          <w:rFonts w:eastAsia="Palatino Linotype"/>
          <w:spacing w:val="-4"/>
          <w:lang w:val="es-ES"/>
        </w:rPr>
        <w:t xml:space="preserve"> </w:t>
      </w:r>
      <w:r w:rsidRPr="00000020">
        <w:rPr>
          <w:rFonts w:eastAsia="Palatino Linotype"/>
          <w:lang w:val="es-ES"/>
        </w:rPr>
        <w:t>Prop</w:t>
      </w:r>
      <w:r w:rsidRPr="00000020">
        <w:rPr>
          <w:rFonts w:eastAsia="Palatino Linotype"/>
          <w:spacing w:val="-1"/>
          <w:lang w:val="es-ES"/>
        </w:rPr>
        <w:t>u</w:t>
      </w:r>
      <w:r w:rsidRPr="00000020">
        <w:rPr>
          <w:rFonts w:eastAsia="Palatino Linotype"/>
          <w:lang w:val="es-ES"/>
        </w:rPr>
        <w:t>es</w:t>
      </w:r>
      <w:r w:rsidRPr="00000020">
        <w:rPr>
          <w:rFonts w:eastAsia="Palatino Linotype"/>
          <w:spacing w:val="1"/>
          <w:lang w:val="es-ES"/>
        </w:rPr>
        <w:t>t</w:t>
      </w:r>
      <w:r w:rsidRPr="00000020">
        <w:rPr>
          <w:rFonts w:eastAsia="Palatino Linotype"/>
          <w:lang w:val="es-ES"/>
        </w:rPr>
        <w:t>a</w:t>
      </w:r>
      <w:bookmarkEnd w:id="19"/>
    </w:p>
    <w:p w:rsidR="00000020" w:rsidRPr="00707640" w:rsidRDefault="00000020" w:rsidP="00000020">
      <w:pPr>
        <w:pStyle w:val="Heading1"/>
        <w:numPr>
          <w:ilvl w:val="0"/>
          <w:numId w:val="0"/>
        </w:numPr>
        <w:rPr>
          <w:lang w:val="es-ES"/>
        </w:rPr>
      </w:pPr>
    </w:p>
    <w:p w:rsidR="00000020" w:rsidRPr="00707640" w:rsidRDefault="00000020" w:rsidP="002939B1">
      <w:pPr>
        <w:ind w:right="75"/>
        <w:jc w:val="both"/>
        <w:rPr>
          <w:rFonts w:ascii="Arial" w:eastAsia="Palatino Linotype" w:hAnsi="Arial" w:cs="Arial"/>
          <w:lang w:val="es-ES"/>
        </w:rPr>
      </w:pPr>
      <w:r w:rsidRPr="00707640">
        <w:rPr>
          <w:rFonts w:ascii="Arial" w:eastAsia="Palatino Linotype" w:hAnsi="Arial" w:cs="Arial"/>
          <w:b/>
          <w:lang w:val="es-ES"/>
        </w:rPr>
        <w:t>Pres</w:t>
      </w:r>
      <w:r w:rsidRPr="00707640">
        <w:rPr>
          <w:rFonts w:ascii="Arial" w:eastAsia="Palatino Linotype" w:hAnsi="Arial" w:cs="Arial"/>
          <w:b/>
          <w:spacing w:val="1"/>
          <w:lang w:val="es-ES"/>
        </w:rPr>
        <w:t>t</w:t>
      </w:r>
      <w:r w:rsidRPr="00707640">
        <w:rPr>
          <w:rFonts w:ascii="Arial" w:eastAsia="Palatino Linotype" w:hAnsi="Arial" w:cs="Arial"/>
          <w:b/>
          <w:spacing w:val="-2"/>
          <w:lang w:val="es-ES"/>
        </w:rPr>
        <w:t>a</w:t>
      </w:r>
      <w:r w:rsidRPr="00707640">
        <w:rPr>
          <w:rFonts w:ascii="Arial" w:eastAsia="Palatino Linotype" w:hAnsi="Arial" w:cs="Arial"/>
          <w:b/>
          <w:spacing w:val="1"/>
          <w:lang w:val="es-ES"/>
        </w:rPr>
        <w:t>t</w:t>
      </w:r>
      <w:r w:rsidRPr="00707640">
        <w:rPr>
          <w:rFonts w:ascii="Arial" w:eastAsia="Palatino Linotype" w:hAnsi="Arial" w:cs="Arial"/>
          <w:b/>
          <w:lang w:val="es-ES"/>
        </w:rPr>
        <w:t>a</w:t>
      </w:r>
      <w:r w:rsidRPr="00707640">
        <w:rPr>
          <w:rFonts w:ascii="Arial" w:eastAsia="Palatino Linotype" w:hAnsi="Arial" w:cs="Arial"/>
          <w:b/>
          <w:spacing w:val="-2"/>
          <w:lang w:val="es-ES"/>
        </w:rPr>
        <w:t>r</w:t>
      </w:r>
      <w:r w:rsidRPr="00707640">
        <w:rPr>
          <w:rFonts w:ascii="Arial" w:eastAsia="Palatino Linotype" w:hAnsi="Arial" w:cs="Arial"/>
          <w:b/>
          <w:spacing w:val="1"/>
          <w:lang w:val="es-ES"/>
        </w:rPr>
        <w:t>i</w:t>
      </w:r>
      <w:r w:rsidRPr="00707640">
        <w:rPr>
          <w:rFonts w:ascii="Arial" w:eastAsia="Palatino Linotype" w:hAnsi="Arial" w:cs="Arial"/>
          <w:b/>
          <w:lang w:val="es-ES"/>
        </w:rPr>
        <w:t>o</w:t>
      </w:r>
      <w:r w:rsidRPr="00707640">
        <w:rPr>
          <w:rFonts w:ascii="Arial" w:eastAsia="Palatino Linotype" w:hAnsi="Arial" w:cs="Arial"/>
          <w:b/>
          <w:spacing w:val="2"/>
          <w:lang w:val="es-ES"/>
        </w:rPr>
        <w:t xml:space="preserve"> </w:t>
      </w:r>
      <w:r w:rsidRPr="00707640">
        <w:rPr>
          <w:rFonts w:ascii="Arial" w:eastAsia="Palatino Linotype" w:hAnsi="Arial" w:cs="Arial"/>
          <w:b/>
          <w:lang w:val="es-ES"/>
        </w:rPr>
        <w:t>y</w:t>
      </w:r>
      <w:r w:rsidRPr="00707640">
        <w:rPr>
          <w:rFonts w:ascii="Arial" w:eastAsia="Palatino Linotype" w:hAnsi="Arial" w:cs="Arial"/>
          <w:b/>
          <w:spacing w:val="2"/>
          <w:lang w:val="es-ES"/>
        </w:rPr>
        <w:t xml:space="preserve"> </w:t>
      </w:r>
      <w:r w:rsidRPr="00707640">
        <w:rPr>
          <w:rFonts w:ascii="Arial" w:eastAsia="Palatino Linotype" w:hAnsi="Arial" w:cs="Arial"/>
          <w:b/>
          <w:lang w:val="es-ES"/>
        </w:rPr>
        <w:t>E</w:t>
      </w:r>
      <w:r w:rsidRPr="00707640">
        <w:rPr>
          <w:rFonts w:ascii="Arial" w:eastAsia="Palatino Linotype" w:hAnsi="Arial" w:cs="Arial"/>
          <w:b/>
          <w:spacing w:val="-1"/>
          <w:lang w:val="es-ES"/>
        </w:rPr>
        <w:t>j</w:t>
      </w:r>
      <w:r w:rsidRPr="00707640">
        <w:rPr>
          <w:rFonts w:ascii="Arial" w:eastAsia="Palatino Linotype" w:hAnsi="Arial" w:cs="Arial"/>
          <w:b/>
          <w:lang w:val="es-ES"/>
        </w:rPr>
        <w:t>ecu</w:t>
      </w:r>
      <w:r w:rsidRPr="00707640">
        <w:rPr>
          <w:rFonts w:ascii="Arial" w:eastAsia="Palatino Linotype" w:hAnsi="Arial" w:cs="Arial"/>
          <w:b/>
          <w:spacing w:val="1"/>
          <w:lang w:val="es-ES"/>
        </w:rPr>
        <w:t>t</w:t>
      </w:r>
      <w:r w:rsidRPr="00707640">
        <w:rPr>
          <w:rFonts w:ascii="Arial" w:eastAsia="Palatino Linotype" w:hAnsi="Arial" w:cs="Arial"/>
          <w:b/>
          <w:spacing w:val="-3"/>
          <w:lang w:val="es-ES"/>
        </w:rPr>
        <w:t>o</w:t>
      </w:r>
      <w:r w:rsidRPr="00707640">
        <w:rPr>
          <w:rFonts w:ascii="Arial" w:eastAsia="Palatino Linotype" w:hAnsi="Arial" w:cs="Arial"/>
          <w:b/>
          <w:spacing w:val="2"/>
          <w:lang w:val="es-ES"/>
        </w:rPr>
        <w:t>r</w:t>
      </w:r>
      <w:r w:rsidRPr="00707640">
        <w:rPr>
          <w:rFonts w:ascii="Arial" w:eastAsia="Palatino Linotype" w:hAnsi="Arial" w:cs="Arial"/>
          <w:lang w:val="es-ES"/>
        </w:rPr>
        <w:t>.</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E</w:t>
      </w:r>
      <w:r w:rsidRPr="00707640">
        <w:rPr>
          <w:rFonts w:ascii="Arial" w:eastAsia="Palatino Linotype" w:hAnsi="Arial" w:cs="Arial"/>
          <w:lang w:val="es-ES"/>
        </w:rPr>
        <w:t>l</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pr</w:t>
      </w:r>
      <w:r w:rsidRPr="00707640">
        <w:rPr>
          <w:rFonts w:ascii="Arial" w:eastAsia="Palatino Linotype" w:hAnsi="Arial" w:cs="Arial"/>
          <w:spacing w:val="2"/>
          <w:lang w:val="es-ES"/>
        </w:rPr>
        <w:t>e</w:t>
      </w:r>
      <w:r w:rsidRPr="00707640">
        <w:rPr>
          <w:rFonts w:ascii="Arial" w:eastAsia="Palatino Linotype" w:hAnsi="Arial" w:cs="Arial"/>
          <w:lang w:val="es-ES"/>
        </w:rPr>
        <w:t>sta</w:t>
      </w:r>
      <w:r w:rsidRPr="00707640">
        <w:rPr>
          <w:rFonts w:ascii="Arial" w:eastAsia="Palatino Linotype" w:hAnsi="Arial" w:cs="Arial"/>
          <w:spacing w:val="-2"/>
          <w:lang w:val="es-ES"/>
        </w:rPr>
        <w:t>t</w:t>
      </w:r>
      <w:r w:rsidRPr="00707640">
        <w:rPr>
          <w:rFonts w:ascii="Arial" w:eastAsia="Palatino Linotype" w:hAnsi="Arial" w:cs="Arial"/>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io</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s</w:t>
      </w:r>
      <w:r w:rsidRPr="00707640">
        <w:rPr>
          <w:rFonts w:ascii="Arial" w:eastAsia="Palatino Linotype" w:hAnsi="Arial" w:cs="Arial"/>
          <w:spacing w:val="2"/>
          <w:lang w:val="es-ES"/>
        </w:rPr>
        <w:t>e</w:t>
      </w:r>
      <w:r w:rsidRPr="00707640">
        <w:rPr>
          <w:rFonts w:ascii="Arial" w:eastAsia="Palatino Linotype" w:hAnsi="Arial" w:cs="Arial"/>
          <w:spacing w:val="-1"/>
          <w:lang w:val="es-ES"/>
        </w:rPr>
        <w:t>r</w:t>
      </w:r>
      <w:r w:rsidRPr="00707640">
        <w:rPr>
          <w:rFonts w:ascii="Arial" w:eastAsia="Palatino Linotype" w:hAnsi="Arial" w:cs="Arial"/>
          <w:lang w:val="es-ES"/>
        </w:rPr>
        <w:t>á</w:t>
      </w:r>
      <w:r w:rsidRPr="00707640">
        <w:rPr>
          <w:rFonts w:ascii="Arial" w:eastAsia="Palatino Linotype" w:hAnsi="Arial" w:cs="Arial"/>
          <w:spacing w:val="3"/>
          <w:lang w:val="es-ES"/>
        </w:rPr>
        <w:t xml:space="preserve"> </w:t>
      </w:r>
      <w:r w:rsidRPr="00707640">
        <w:rPr>
          <w:rFonts w:ascii="Arial" w:eastAsia="Palatino Linotype" w:hAnsi="Arial" w:cs="Arial"/>
          <w:lang w:val="es-ES"/>
        </w:rPr>
        <w:t>la</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R</w:t>
      </w:r>
      <w:r w:rsidRPr="00707640">
        <w:rPr>
          <w:rFonts w:ascii="Arial" w:eastAsia="Palatino Linotype" w:hAnsi="Arial" w:cs="Arial"/>
          <w:spacing w:val="2"/>
          <w:lang w:val="es-ES"/>
        </w:rPr>
        <w:t>e</w:t>
      </w:r>
      <w:r w:rsidRPr="00707640">
        <w:rPr>
          <w:rFonts w:ascii="Arial" w:eastAsia="Palatino Linotype" w:hAnsi="Arial" w:cs="Arial"/>
          <w:spacing w:val="-3"/>
          <w:lang w:val="es-ES"/>
        </w:rPr>
        <w:t>p</w:t>
      </w:r>
      <w:r w:rsidRPr="00707640">
        <w:rPr>
          <w:rFonts w:ascii="Arial" w:eastAsia="Palatino Linotype" w:hAnsi="Arial" w:cs="Arial"/>
          <w:spacing w:val="-1"/>
          <w:lang w:val="es-ES"/>
        </w:rPr>
        <w:t>ú</w:t>
      </w:r>
      <w:r w:rsidRPr="00707640">
        <w:rPr>
          <w:rFonts w:ascii="Arial" w:eastAsia="Palatino Linotype" w:hAnsi="Arial" w:cs="Arial"/>
          <w:lang w:val="es-ES"/>
        </w:rPr>
        <w:t>b</w:t>
      </w:r>
      <w:r w:rsidRPr="00707640">
        <w:rPr>
          <w:rFonts w:ascii="Arial" w:eastAsia="Palatino Linotype" w:hAnsi="Arial" w:cs="Arial"/>
          <w:spacing w:val="1"/>
          <w:lang w:val="es-ES"/>
        </w:rPr>
        <w:t>l</w:t>
      </w:r>
      <w:r w:rsidRPr="00707640">
        <w:rPr>
          <w:rFonts w:ascii="Arial" w:eastAsia="Palatino Linotype" w:hAnsi="Arial" w:cs="Arial"/>
          <w:lang w:val="es-ES"/>
        </w:rPr>
        <w:t>i</w:t>
      </w:r>
      <w:r w:rsidRPr="00707640">
        <w:rPr>
          <w:rFonts w:ascii="Arial" w:eastAsia="Palatino Linotype" w:hAnsi="Arial" w:cs="Arial"/>
          <w:spacing w:val="1"/>
          <w:lang w:val="es-ES"/>
        </w:rPr>
        <w:t>c</w:t>
      </w:r>
      <w:r w:rsidRPr="00707640">
        <w:rPr>
          <w:rFonts w:ascii="Arial" w:eastAsia="Palatino Linotype" w:hAnsi="Arial" w:cs="Arial"/>
          <w:lang w:val="es-ES"/>
        </w:rPr>
        <w:t>a Oriental del Uruguay</w:t>
      </w:r>
      <w:r w:rsidRPr="00707640">
        <w:rPr>
          <w:rFonts w:ascii="Arial" w:eastAsia="Palatino Linotype" w:hAnsi="Arial" w:cs="Arial"/>
          <w:spacing w:val="3"/>
          <w:lang w:val="es-ES"/>
        </w:rPr>
        <w:t xml:space="preserve"> </w:t>
      </w:r>
      <w:r w:rsidRPr="00707640">
        <w:rPr>
          <w:rFonts w:ascii="Arial" w:eastAsia="Palatino Linotype" w:hAnsi="Arial" w:cs="Arial"/>
          <w:lang w:val="es-ES"/>
        </w:rPr>
        <w:t xml:space="preserve">y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9"/>
          <w:lang w:val="es-ES"/>
        </w:rPr>
        <w:t xml:space="preserve"> </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ganismo e</w:t>
      </w:r>
      <w:r w:rsidRPr="00707640">
        <w:rPr>
          <w:rFonts w:ascii="Arial" w:eastAsia="Palatino Linotype" w:hAnsi="Arial" w:cs="Arial"/>
          <w:spacing w:val="-1"/>
          <w:lang w:val="es-ES"/>
        </w:rPr>
        <w:t>j</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lang w:val="es-ES"/>
        </w:rPr>
        <w:t>t</w:t>
      </w:r>
      <w:r w:rsidRPr="00707640">
        <w:rPr>
          <w:rFonts w:ascii="Arial" w:eastAsia="Palatino Linotype" w:hAnsi="Arial" w:cs="Arial"/>
          <w:spacing w:val="-3"/>
          <w:lang w:val="es-ES"/>
        </w:rPr>
        <w:t>o</w:t>
      </w:r>
      <w:r w:rsidRPr="00707640">
        <w:rPr>
          <w:rFonts w:ascii="Arial" w:eastAsia="Palatino Linotype" w:hAnsi="Arial" w:cs="Arial"/>
          <w:lang w:val="es-ES"/>
        </w:rPr>
        <w:t>r se</w:t>
      </w:r>
      <w:r w:rsidRPr="00707640">
        <w:rPr>
          <w:rFonts w:ascii="Arial" w:eastAsia="Palatino Linotype" w:hAnsi="Arial" w:cs="Arial"/>
          <w:spacing w:val="1"/>
          <w:lang w:val="es-ES"/>
        </w:rPr>
        <w:t>r</w:t>
      </w:r>
      <w:r w:rsidRPr="00707640">
        <w:rPr>
          <w:rFonts w:ascii="Arial" w:eastAsia="Palatino Linotype" w:hAnsi="Arial" w:cs="Arial"/>
          <w:lang w:val="es-ES"/>
        </w:rPr>
        <w:t xml:space="preserve">á la Intendencia de Montevideo a través de la Unidad Ejecutora de Saneamiento </w:t>
      </w:r>
      <w:r w:rsidRPr="00707640">
        <w:rPr>
          <w:rFonts w:ascii="Arial" w:eastAsia="Palatino Linotype" w:hAnsi="Arial" w:cs="Arial"/>
          <w:spacing w:val="1"/>
          <w:lang w:val="es-ES"/>
        </w:rPr>
        <w:t>q</w:t>
      </w:r>
      <w:r w:rsidRPr="00707640">
        <w:rPr>
          <w:rFonts w:ascii="Arial" w:eastAsia="Palatino Linotype" w:hAnsi="Arial" w:cs="Arial"/>
          <w:spacing w:val="-1"/>
          <w:lang w:val="es-ES"/>
        </w:rPr>
        <w:t>u</w:t>
      </w:r>
      <w:r w:rsidRPr="00707640">
        <w:rPr>
          <w:rFonts w:ascii="Arial" w:eastAsia="Palatino Linotype" w:hAnsi="Arial" w:cs="Arial"/>
          <w:spacing w:val="-2"/>
          <w:lang w:val="es-ES"/>
        </w:rPr>
        <w:t>i</w:t>
      </w:r>
      <w:r w:rsidRPr="00707640">
        <w:rPr>
          <w:rFonts w:ascii="Arial" w:eastAsia="Palatino Linotype" w:hAnsi="Arial" w:cs="Arial"/>
          <w:lang w:val="es-ES"/>
        </w:rPr>
        <w:t>en</w:t>
      </w:r>
      <w:r w:rsidRPr="00707640">
        <w:rPr>
          <w:rFonts w:ascii="Arial" w:eastAsia="Palatino Linotype" w:hAnsi="Arial" w:cs="Arial"/>
          <w:spacing w:val="3"/>
          <w:lang w:val="es-ES"/>
        </w:rPr>
        <w:t xml:space="preserve"> </w:t>
      </w:r>
      <w:r w:rsidRPr="00707640">
        <w:rPr>
          <w:rFonts w:ascii="Arial" w:eastAsia="Palatino Linotype" w:hAnsi="Arial" w:cs="Arial"/>
          <w:lang w:val="es-ES"/>
        </w:rPr>
        <w:t>ad</w:t>
      </w:r>
      <w:r w:rsidRPr="00707640">
        <w:rPr>
          <w:rFonts w:ascii="Arial" w:eastAsia="Palatino Linotype" w:hAnsi="Arial" w:cs="Arial"/>
          <w:spacing w:val="-3"/>
          <w:lang w:val="es-ES"/>
        </w:rPr>
        <w:t>m</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is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á los</w:t>
      </w:r>
      <w:r w:rsidRPr="00707640">
        <w:rPr>
          <w:rFonts w:ascii="Arial" w:eastAsia="Palatino Linotype" w:hAnsi="Arial" w:cs="Arial"/>
          <w:spacing w:val="2"/>
          <w:lang w:val="es-ES"/>
        </w:rPr>
        <w:t xml:space="preserve"> </w:t>
      </w:r>
      <w:r w:rsidRPr="00707640">
        <w:rPr>
          <w:rFonts w:ascii="Arial" w:eastAsia="Palatino Linotype" w:hAnsi="Arial" w:cs="Arial"/>
          <w:spacing w:val="-1"/>
          <w:lang w:val="es-ES"/>
        </w:rPr>
        <w:t>r</w:t>
      </w:r>
      <w:r w:rsidRPr="00707640">
        <w:rPr>
          <w:rFonts w:ascii="Arial" w:eastAsia="Palatino Linotype" w:hAnsi="Arial" w:cs="Arial"/>
          <w:lang w:val="es-ES"/>
        </w:rPr>
        <w:t>ec</w:t>
      </w:r>
      <w:r w:rsidRPr="00707640">
        <w:rPr>
          <w:rFonts w:ascii="Arial" w:eastAsia="Palatino Linotype" w:hAnsi="Arial" w:cs="Arial"/>
          <w:spacing w:val="-1"/>
          <w:lang w:val="es-ES"/>
        </w:rPr>
        <w:t>ur</w:t>
      </w:r>
      <w:r w:rsidRPr="00707640">
        <w:rPr>
          <w:rFonts w:ascii="Arial" w:eastAsia="Palatino Linotype" w:hAnsi="Arial" w:cs="Arial"/>
          <w:lang w:val="es-ES"/>
        </w:rPr>
        <w:t>sos</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p</w:t>
      </w:r>
      <w:r w:rsidRPr="00707640">
        <w:rPr>
          <w:rFonts w:ascii="Arial" w:eastAsia="Palatino Linotype" w:hAnsi="Arial" w:cs="Arial"/>
          <w:spacing w:val="-1"/>
          <w:lang w:val="es-ES"/>
        </w:rPr>
        <w:t>r</w:t>
      </w:r>
      <w:r w:rsidRPr="00707640">
        <w:rPr>
          <w:rFonts w:ascii="Arial" w:eastAsia="Palatino Linotype" w:hAnsi="Arial" w:cs="Arial"/>
          <w:spacing w:val="2"/>
          <w:lang w:val="es-ES"/>
        </w:rPr>
        <w:t>é</w:t>
      </w:r>
      <w:r w:rsidRPr="00707640">
        <w:rPr>
          <w:rFonts w:ascii="Arial" w:eastAsia="Palatino Linotype" w:hAnsi="Arial" w:cs="Arial"/>
          <w:spacing w:val="-2"/>
          <w:lang w:val="es-ES"/>
        </w:rPr>
        <w:t>s</w:t>
      </w:r>
      <w:r w:rsidRPr="00707640">
        <w:rPr>
          <w:rFonts w:ascii="Arial" w:eastAsia="Palatino Linotype" w:hAnsi="Arial" w:cs="Arial"/>
          <w:lang w:val="es-ES"/>
        </w:rPr>
        <w:t>tamo</w:t>
      </w:r>
      <w:r w:rsidRPr="00707640">
        <w:rPr>
          <w:rFonts w:ascii="Arial" w:eastAsia="Palatino Linotype" w:hAnsi="Arial" w:cs="Arial"/>
          <w:spacing w:val="1"/>
          <w:lang w:val="es-ES"/>
        </w:rPr>
        <w:t xml:space="preserve"> </w:t>
      </w:r>
      <w:r w:rsidRPr="00707640">
        <w:rPr>
          <w:rFonts w:ascii="Arial" w:eastAsia="Palatino Linotype" w:hAnsi="Arial" w:cs="Arial"/>
          <w:lang w:val="es-ES"/>
        </w:rPr>
        <w:t>y</w:t>
      </w:r>
      <w:r w:rsidRPr="00707640">
        <w:rPr>
          <w:rFonts w:ascii="Arial" w:eastAsia="Palatino Linotype" w:hAnsi="Arial" w:cs="Arial"/>
          <w:spacing w:val="7"/>
          <w:lang w:val="es-ES"/>
        </w:rPr>
        <w:t xml:space="preserve"> </w:t>
      </w:r>
      <w:r w:rsidRPr="00707640">
        <w:rPr>
          <w:rFonts w:ascii="Arial" w:eastAsia="Palatino Linotype" w:hAnsi="Arial" w:cs="Arial"/>
          <w:spacing w:val="-3"/>
          <w:lang w:val="es-ES"/>
        </w:rPr>
        <w:t>g</w:t>
      </w:r>
      <w:r w:rsidRPr="00707640">
        <w:rPr>
          <w:rFonts w:ascii="Arial" w:eastAsia="Palatino Linotype" w:hAnsi="Arial" w:cs="Arial"/>
          <w:spacing w:val="2"/>
          <w:lang w:val="es-ES"/>
        </w:rPr>
        <w:t>e</w:t>
      </w:r>
      <w:r w:rsidRPr="00707640">
        <w:rPr>
          <w:rFonts w:ascii="Arial" w:eastAsia="Palatino Linotype" w:hAnsi="Arial" w:cs="Arial"/>
          <w:lang w:val="es-ES"/>
        </w:rPr>
        <w:t>s</w:t>
      </w:r>
      <w:r w:rsidRPr="00707640">
        <w:rPr>
          <w:rFonts w:ascii="Arial" w:eastAsia="Palatino Linotype" w:hAnsi="Arial" w:cs="Arial"/>
          <w:spacing w:val="-2"/>
          <w:lang w:val="es-ES"/>
        </w:rPr>
        <w:t>t</w:t>
      </w:r>
      <w:r w:rsidRPr="00707640">
        <w:rPr>
          <w:rFonts w:ascii="Arial" w:eastAsia="Palatino Linotype" w:hAnsi="Arial" w:cs="Arial"/>
          <w:lang w:val="es-ES"/>
        </w:rPr>
        <w:t>io</w:t>
      </w:r>
      <w:r w:rsidRPr="00707640">
        <w:rPr>
          <w:rFonts w:ascii="Arial" w:eastAsia="Palatino Linotype" w:hAnsi="Arial" w:cs="Arial"/>
          <w:spacing w:val="1"/>
          <w:lang w:val="es-ES"/>
        </w:rPr>
        <w:t>n</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 xml:space="preserve">á </w:t>
      </w:r>
      <w:r w:rsidRPr="00707640">
        <w:rPr>
          <w:rFonts w:ascii="Arial" w:eastAsia="Palatino Linotype" w:hAnsi="Arial" w:cs="Arial"/>
          <w:spacing w:val="2"/>
          <w:lang w:val="es-ES"/>
        </w:rPr>
        <w:t>e</w:t>
      </w:r>
      <w:r w:rsidRPr="00707640">
        <w:rPr>
          <w:rFonts w:ascii="Arial" w:eastAsia="Palatino Linotype" w:hAnsi="Arial" w:cs="Arial"/>
          <w:lang w:val="es-ES"/>
        </w:rPr>
        <w:t>l o</w:t>
      </w:r>
      <w:r w:rsidRPr="00707640">
        <w:rPr>
          <w:rFonts w:ascii="Arial" w:eastAsia="Palatino Linotype" w:hAnsi="Arial" w:cs="Arial"/>
          <w:spacing w:val="-1"/>
          <w:lang w:val="es-ES"/>
        </w:rPr>
        <w:t>p</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t</w:t>
      </w:r>
      <w:r w:rsidRPr="00707640">
        <w:rPr>
          <w:rFonts w:ascii="Arial" w:eastAsia="Palatino Linotype" w:hAnsi="Arial" w:cs="Arial"/>
          <w:spacing w:val="-4"/>
          <w:lang w:val="es-ES"/>
        </w:rPr>
        <w:t>u</w:t>
      </w:r>
      <w:r w:rsidRPr="00707640">
        <w:rPr>
          <w:rFonts w:ascii="Arial" w:eastAsia="Palatino Linotype" w:hAnsi="Arial" w:cs="Arial"/>
          <w:spacing w:val="1"/>
          <w:lang w:val="es-ES"/>
        </w:rPr>
        <w:t>n</w:t>
      </w:r>
      <w:r w:rsidRPr="00707640">
        <w:rPr>
          <w:rFonts w:ascii="Arial" w:eastAsia="Palatino Linotype" w:hAnsi="Arial" w:cs="Arial"/>
          <w:lang w:val="es-ES"/>
        </w:rPr>
        <w:t xml:space="preserve">o </w:t>
      </w:r>
      <w:r w:rsidRPr="00707640">
        <w:rPr>
          <w:rFonts w:ascii="Arial" w:eastAsia="Palatino Linotype" w:hAnsi="Arial" w:cs="Arial"/>
          <w:spacing w:val="1"/>
          <w:lang w:val="es-ES"/>
        </w:rPr>
        <w:t>f</w:t>
      </w:r>
      <w:r w:rsidRPr="00707640">
        <w:rPr>
          <w:rFonts w:ascii="Arial" w:eastAsia="Palatino Linotype" w:hAnsi="Arial" w:cs="Arial"/>
          <w:lang w:val="es-ES"/>
        </w:rPr>
        <w:t>i</w:t>
      </w:r>
      <w:r w:rsidRPr="00707640">
        <w:rPr>
          <w:rFonts w:ascii="Arial" w:eastAsia="Palatino Linotype" w:hAnsi="Arial" w:cs="Arial"/>
          <w:spacing w:val="-1"/>
          <w:lang w:val="es-ES"/>
        </w:rPr>
        <w:t>n</w:t>
      </w:r>
      <w:r w:rsidRPr="00707640">
        <w:rPr>
          <w:rFonts w:ascii="Arial" w:eastAsia="Palatino Linotype" w:hAnsi="Arial" w:cs="Arial"/>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c</w:t>
      </w:r>
      <w:r w:rsidRPr="00707640">
        <w:rPr>
          <w:rFonts w:ascii="Arial" w:eastAsia="Palatino Linotype" w:hAnsi="Arial" w:cs="Arial"/>
          <w:spacing w:val="1"/>
          <w:lang w:val="es-ES"/>
        </w:rPr>
        <w:t>i</w:t>
      </w:r>
      <w:r w:rsidRPr="00707640">
        <w:rPr>
          <w:rFonts w:ascii="Arial" w:eastAsia="Palatino Linotype" w:hAnsi="Arial" w:cs="Arial"/>
          <w:lang w:val="es-ES"/>
        </w:rPr>
        <w:t>am</w:t>
      </w:r>
      <w:r w:rsidRPr="00707640">
        <w:rPr>
          <w:rFonts w:ascii="Arial" w:eastAsia="Palatino Linotype" w:hAnsi="Arial" w:cs="Arial"/>
          <w:spacing w:val="-2"/>
          <w:lang w:val="es-ES"/>
        </w:rPr>
        <w:t>i</w:t>
      </w:r>
      <w:r w:rsidRPr="00707640">
        <w:rPr>
          <w:rFonts w:ascii="Arial" w:eastAsia="Palatino Linotype" w:hAnsi="Arial" w:cs="Arial"/>
          <w:lang w:val="es-ES"/>
        </w:rPr>
        <w:t>e</w:t>
      </w:r>
      <w:r w:rsidRPr="00707640">
        <w:rPr>
          <w:rFonts w:ascii="Arial" w:eastAsia="Palatino Linotype" w:hAnsi="Arial" w:cs="Arial"/>
          <w:spacing w:val="1"/>
          <w:lang w:val="es-ES"/>
        </w:rPr>
        <w:t>n</w:t>
      </w:r>
      <w:r w:rsidRPr="00707640">
        <w:rPr>
          <w:rFonts w:ascii="Arial" w:eastAsia="Palatino Linotype" w:hAnsi="Arial" w:cs="Arial"/>
          <w:lang w:val="es-ES"/>
        </w:rPr>
        <w:t xml:space="preserve">to </w:t>
      </w:r>
      <w:r w:rsidRPr="00707640">
        <w:rPr>
          <w:rFonts w:ascii="Arial" w:eastAsia="Palatino Linotype" w:hAnsi="Arial" w:cs="Arial"/>
          <w:spacing w:val="-3"/>
          <w:lang w:val="es-ES"/>
        </w:rPr>
        <w:t>d</w:t>
      </w:r>
      <w:r w:rsidRPr="00707640">
        <w:rPr>
          <w:rFonts w:ascii="Arial" w:eastAsia="Palatino Linotype" w:hAnsi="Arial" w:cs="Arial"/>
          <w:lang w:val="es-ES"/>
        </w:rPr>
        <w:t>e los a</w:t>
      </w:r>
      <w:r w:rsidRPr="00707640">
        <w:rPr>
          <w:rFonts w:ascii="Arial" w:eastAsia="Palatino Linotype" w:hAnsi="Arial" w:cs="Arial"/>
          <w:spacing w:val="-3"/>
          <w:lang w:val="es-ES"/>
        </w:rPr>
        <w:t>p</w:t>
      </w:r>
      <w:r w:rsidRPr="00707640">
        <w:rPr>
          <w:rFonts w:ascii="Arial" w:eastAsia="Palatino Linotype" w:hAnsi="Arial" w:cs="Arial"/>
          <w:lang w:val="es-ES"/>
        </w:rPr>
        <w:t>o</w:t>
      </w:r>
      <w:r w:rsidRPr="00707640">
        <w:rPr>
          <w:rFonts w:ascii="Arial" w:eastAsia="Palatino Linotype" w:hAnsi="Arial" w:cs="Arial"/>
          <w:spacing w:val="1"/>
          <w:lang w:val="es-ES"/>
        </w:rPr>
        <w:t>r</w:t>
      </w:r>
      <w:r w:rsidRPr="00707640">
        <w:rPr>
          <w:rFonts w:ascii="Arial" w:eastAsia="Palatino Linotype" w:hAnsi="Arial" w:cs="Arial"/>
          <w:spacing w:val="-2"/>
          <w:lang w:val="es-ES"/>
        </w:rPr>
        <w:t>t</w:t>
      </w:r>
      <w:r w:rsidRPr="00707640">
        <w:rPr>
          <w:rFonts w:ascii="Arial" w:eastAsia="Palatino Linotype" w:hAnsi="Arial" w:cs="Arial"/>
          <w:spacing w:val="2"/>
          <w:lang w:val="es-ES"/>
        </w:rPr>
        <w:t>e</w:t>
      </w:r>
      <w:r w:rsidRPr="00707640">
        <w:rPr>
          <w:rFonts w:ascii="Arial" w:eastAsia="Palatino Linotype" w:hAnsi="Arial" w:cs="Arial"/>
          <w:lang w:val="es-ES"/>
        </w:rPr>
        <w:t xml:space="preserve">s </w:t>
      </w:r>
      <w:r w:rsidRPr="00707640">
        <w:rPr>
          <w:rFonts w:ascii="Arial" w:eastAsia="Palatino Linotype" w:hAnsi="Arial" w:cs="Arial"/>
          <w:spacing w:val="-3"/>
          <w:lang w:val="es-ES"/>
        </w:rPr>
        <w:t>d</w:t>
      </w:r>
      <w:r w:rsidRPr="00707640">
        <w:rPr>
          <w:rFonts w:ascii="Arial" w:eastAsia="Palatino Linotype" w:hAnsi="Arial" w:cs="Arial"/>
          <w:lang w:val="es-ES"/>
        </w:rPr>
        <w:t>e co</w:t>
      </w:r>
      <w:r w:rsidRPr="00707640">
        <w:rPr>
          <w:rFonts w:ascii="Arial" w:eastAsia="Palatino Linotype" w:hAnsi="Arial" w:cs="Arial"/>
          <w:spacing w:val="1"/>
          <w:lang w:val="es-ES"/>
        </w:rPr>
        <w:t>n</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lang w:val="es-ES"/>
        </w:rPr>
        <w:t>a</w:t>
      </w:r>
      <w:r w:rsidRPr="00707640">
        <w:rPr>
          <w:rFonts w:ascii="Arial" w:eastAsia="Palatino Linotype" w:hAnsi="Arial" w:cs="Arial"/>
          <w:spacing w:val="-1"/>
          <w:lang w:val="es-ES"/>
        </w:rPr>
        <w:t>p</w:t>
      </w:r>
      <w:r w:rsidRPr="00707640">
        <w:rPr>
          <w:rFonts w:ascii="Arial" w:eastAsia="Palatino Linotype" w:hAnsi="Arial" w:cs="Arial"/>
          <w:spacing w:val="-2"/>
          <w:lang w:val="es-ES"/>
        </w:rPr>
        <w:t>a</w:t>
      </w:r>
      <w:r w:rsidRPr="00707640">
        <w:rPr>
          <w:rFonts w:ascii="Arial" w:eastAsia="Palatino Linotype" w:hAnsi="Arial" w:cs="Arial"/>
          <w:spacing w:val="1"/>
          <w:lang w:val="es-ES"/>
        </w:rPr>
        <w:t>r</w:t>
      </w:r>
      <w:r w:rsidRPr="00707640">
        <w:rPr>
          <w:rFonts w:ascii="Arial" w:eastAsia="Palatino Linotype" w:hAnsi="Arial" w:cs="Arial"/>
          <w:spacing w:val="-2"/>
          <w:lang w:val="es-ES"/>
        </w:rPr>
        <w:t>t</w:t>
      </w:r>
      <w:r w:rsidRPr="00707640">
        <w:rPr>
          <w:rFonts w:ascii="Arial" w:eastAsia="Palatino Linotype" w:hAnsi="Arial" w:cs="Arial"/>
          <w:lang w:val="es-ES"/>
        </w:rPr>
        <w:t>ida.</w:t>
      </w:r>
    </w:p>
    <w:p w:rsidR="00000020" w:rsidRPr="00707640" w:rsidRDefault="00000020" w:rsidP="00000020">
      <w:pPr>
        <w:spacing w:before="1" w:line="240" w:lineRule="exact"/>
        <w:rPr>
          <w:rFonts w:ascii="Arial" w:hAnsi="Arial" w:cs="Arial"/>
          <w:lang w:val="es-ES"/>
        </w:rPr>
      </w:pPr>
    </w:p>
    <w:p w:rsidR="00000020" w:rsidRPr="00707640" w:rsidRDefault="00000020" w:rsidP="002939B1">
      <w:pPr>
        <w:ind w:right="72"/>
        <w:jc w:val="both"/>
        <w:rPr>
          <w:rFonts w:ascii="Arial" w:eastAsia="Palatino Linotype" w:hAnsi="Arial" w:cs="Arial"/>
          <w:lang w:val="es-ES"/>
        </w:rPr>
      </w:pPr>
      <w:r w:rsidRPr="00707640">
        <w:rPr>
          <w:rFonts w:ascii="Arial" w:eastAsia="Palatino Linotype" w:hAnsi="Arial" w:cs="Arial"/>
          <w:spacing w:val="1"/>
          <w:lang w:val="es-ES"/>
        </w:rPr>
        <w:t>La UES</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spacing w:val="-1"/>
          <w:lang w:val="es-ES"/>
        </w:rPr>
        <w:t>j</w:t>
      </w:r>
      <w:r w:rsidRPr="00707640">
        <w:rPr>
          <w:rFonts w:ascii="Arial" w:eastAsia="Palatino Linotype" w:hAnsi="Arial" w:cs="Arial"/>
          <w:lang w:val="es-ES"/>
        </w:rPr>
        <w:t>ec</w:t>
      </w:r>
      <w:r w:rsidRPr="00707640">
        <w:rPr>
          <w:rFonts w:ascii="Arial" w:eastAsia="Palatino Linotype" w:hAnsi="Arial" w:cs="Arial"/>
          <w:spacing w:val="-1"/>
          <w:lang w:val="es-ES"/>
        </w:rPr>
        <w:t>u</w:t>
      </w:r>
      <w:r w:rsidRPr="00707640">
        <w:rPr>
          <w:rFonts w:ascii="Arial" w:eastAsia="Palatino Linotype" w:hAnsi="Arial" w:cs="Arial"/>
          <w:lang w:val="es-ES"/>
        </w:rPr>
        <w:t>ta</w:t>
      </w:r>
      <w:r w:rsidRPr="00707640">
        <w:rPr>
          <w:rFonts w:ascii="Arial" w:eastAsia="Palatino Linotype" w:hAnsi="Arial" w:cs="Arial"/>
          <w:spacing w:val="-1"/>
          <w:lang w:val="es-ES"/>
        </w:rPr>
        <w:t>r</w:t>
      </w:r>
      <w:r w:rsidRPr="00707640">
        <w:rPr>
          <w:rFonts w:ascii="Arial" w:eastAsia="Palatino Linotype" w:hAnsi="Arial" w:cs="Arial"/>
          <w:lang w:val="es-ES"/>
        </w:rPr>
        <w:t xml:space="preserve">á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spacing w:val="-2"/>
          <w:lang w:val="es-ES"/>
        </w:rPr>
        <w:t>a</w:t>
      </w:r>
      <w:r w:rsidRPr="00707640">
        <w:rPr>
          <w:rFonts w:ascii="Arial" w:eastAsia="Palatino Linotype" w:hAnsi="Arial" w:cs="Arial"/>
          <w:lang w:val="es-ES"/>
        </w:rPr>
        <w:t>ma</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n</w:t>
      </w:r>
      <w:r w:rsidRPr="00707640">
        <w:rPr>
          <w:rFonts w:ascii="Arial" w:eastAsia="Palatino Linotype" w:hAnsi="Arial" w:cs="Arial"/>
          <w:spacing w:val="-1"/>
          <w:lang w:val="es-ES"/>
        </w:rPr>
        <w:t xml:space="preserve"> </w:t>
      </w:r>
      <w:r w:rsidRPr="00707640">
        <w:rPr>
          <w:rFonts w:ascii="Arial" w:eastAsia="Palatino Linotype" w:hAnsi="Arial" w:cs="Arial"/>
          <w:spacing w:val="2"/>
          <w:lang w:val="es-ES"/>
        </w:rPr>
        <w:t>e</w:t>
      </w:r>
      <w:r w:rsidRPr="00707640">
        <w:rPr>
          <w:rFonts w:ascii="Arial" w:eastAsia="Palatino Linotype" w:hAnsi="Arial" w:cs="Arial"/>
          <w:lang w:val="es-ES"/>
        </w:rPr>
        <w:t>l</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m</w:t>
      </w:r>
      <w:r w:rsidRPr="00707640">
        <w:rPr>
          <w:rFonts w:ascii="Arial" w:eastAsia="Palatino Linotype" w:hAnsi="Arial" w:cs="Arial"/>
          <w:lang w:val="es-ES"/>
        </w:rPr>
        <w:t>a</w:t>
      </w:r>
      <w:r w:rsidRPr="00707640">
        <w:rPr>
          <w:rFonts w:ascii="Arial" w:eastAsia="Palatino Linotype" w:hAnsi="Arial" w:cs="Arial"/>
          <w:spacing w:val="-1"/>
          <w:lang w:val="es-ES"/>
        </w:rPr>
        <w:t>r</w:t>
      </w:r>
      <w:r w:rsidRPr="00707640">
        <w:rPr>
          <w:rFonts w:ascii="Arial" w:eastAsia="Palatino Linotype" w:hAnsi="Arial" w:cs="Arial"/>
          <w:lang w:val="es-ES"/>
        </w:rPr>
        <w:t>co</w:t>
      </w:r>
      <w:r w:rsidRPr="00707640">
        <w:rPr>
          <w:rFonts w:ascii="Arial" w:eastAsia="Palatino Linotype" w:hAnsi="Arial" w:cs="Arial"/>
          <w:spacing w:val="2"/>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2"/>
          <w:lang w:val="es-ES"/>
        </w:rPr>
        <w:t xml:space="preserve"> </w:t>
      </w:r>
      <w:r w:rsidRPr="00707640">
        <w:rPr>
          <w:rFonts w:ascii="Arial" w:eastAsia="Palatino Linotype" w:hAnsi="Arial" w:cs="Arial"/>
          <w:lang w:val="es-ES"/>
        </w:rPr>
        <w:t>su</w:t>
      </w:r>
      <w:r w:rsidRPr="00707640">
        <w:rPr>
          <w:rFonts w:ascii="Arial" w:eastAsia="Palatino Linotype" w:hAnsi="Arial" w:cs="Arial"/>
          <w:spacing w:val="1"/>
          <w:lang w:val="es-ES"/>
        </w:rPr>
        <w:t xml:space="preserve"> </w:t>
      </w:r>
      <w:r w:rsidRPr="00707640">
        <w:rPr>
          <w:rFonts w:ascii="Arial" w:eastAsia="Palatino Linotype" w:hAnsi="Arial" w:cs="Arial"/>
          <w:lang w:val="es-ES"/>
        </w:rPr>
        <w:t>ac</w:t>
      </w:r>
      <w:r w:rsidRPr="00707640">
        <w:rPr>
          <w:rFonts w:ascii="Arial" w:eastAsia="Palatino Linotype" w:hAnsi="Arial" w:cs="Arial"/>
          <w:spacing w:val="-2"/>
          <w:lang w:val="es-ES"/>
        </w:rPr>
        <w:t>t</w:t>
      </w:r>
      <w:r w:rsidRPr="00707640">
        <w:rPr>
          <w:rFonts w:ascii="Arial" w:eastAsia="Palatino Linotype" w:hAnsi="Arial" w:cs="Arial"/>
          <w:spacing w:val="-1"/>
          <w:lang w:val="es-ES"/>
        </w:rPr>
        <w:t>u</w:t>
      </w:r>
      <w:r w:rsidRPr="00707640">
        <w:rPr>
          <w:rFonts w:ascii="Arial" w:eastAsia="Palatino Linotype" w:hAnsi="Arial" w:cs="Arial"/>
          <w:lang w:val="es-ES"/>
        </w:rPr>
        <w:t>al</w:t>
      </w:r>
      <w:r w:rsidRPr="00707640">
        <w:rPr>
          <w:rFonts w:ascii="Arial" w:eastAsia="Palatino Linotype" w:hAnsi="Arial" w:cs="Arial"/>
          <w:spacing w:val="2"/>
          <w:lang w:val="es-ES"/>
        </w:rPr>
        <w:t xml:space="preserve"> e</w:t>
      </w:r>
      <w:r w:rsidRPr="00707640">
        <w:rPr>
          <w:rFonts w:ascii="Arial" w:eastAsia="Palatino Linotype" w:hAnsi="Arial" w:cs="Arial"/>
          <w:lang w:val="es-ES"/>
        </w:rPr>
        <w:t>s</w:t>
      </w:r>
      <w:r w:rsidRPr="00707640">
        <w:rPr>
          <w:rFonts w:ascii="Arial" w:eastAsia="Palatino Linotype" w:hAnsi="Arial" w:cs="Arial"/>
          <w:spacing w:val="-2"/>
          <w:lang w:val="es-ES"/>
        </w:rPr>
        <w:t>t</w:t>
      </w:r>
      <w:r w:rsidRPr="00707640">
        <w:rPr>
          <w:rFonts w:ascii="Arial" w:eastAsia="Palatino Linotype" w:hAnsi="Arial" w:cs="Arial"/>
          <w:spacing w:val="1"/>
          <w:lang w:val="es-ES"/>
        </w:rPr>
        <w:t>r</w:t>
      </w:r>
      <w:r w:rsidRPr="00707640">
        <w:rPr>
          <w:rFonts w:ascii="Arial" w:eastAsia="Palatino Linotype" w:hAnsi="Arial" w:cs="Arial"/>
          <w:spacing w:val="-1"/>
          <w:lang w:val="es-ES"/>
        </w:rPr>
        <w:t>u</w:t>
      </w:r>
      <w:r w:rsidRPr="00707640">
        <w:rPr>
          <w:rFonts w:ascii="Arial" w:eastAsia="Palatino Linotype" w:hAnsi="Arial" w:cs="Arial"/>
          <w:lang w:val="es-ES"/>
        </w:rPr>
        <w:t>ct</w:t>
      </w:r>
      <w:r w:rsidRPr="00707640">
        <w:rPr>
          <w:rFonts w:ascii="Arial" w:eastAsia="Palatino Linotype" w:hAnsi="Arial" w:cs="Arial"/>
          <w:spacing w:val="-1"/>
          <w:lang w:val="es-ES"/>
        </w:rPr>
        <w:t>u</w:t>
      </w:r>
      <w:r w:rsidRPr="00707640">
        <w:rPr>
          <w:rFonts w:ascii="Arial" w:eastAsia="Palatino Linotype" w:hAnsi="Arial" w:cs="Arial"/>
          <w:spacing w:val="1"/>
          <w:lang w:val="es-ES"/>
        </w:rPr>
        <w:t>r</w:t>
      </w:r>
      <w:r w:rsidRPr="00707640">
        <w:rPr>
          <w:rFonts w:ascii="Arial" w:eastAsia="Palatino Linotype" w:hAnsi="Arial" w:cs="Arial"/>
          <w:lang w:val="es-ES"/>
        </w:rPr>
        <w:t xml:space="preserve">a </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ga</w:t>
      </w:r>
      <w:r w:rsidRPr="00707640">
        <w:rPr>
          <w:rFonts w:ascii="Arial" w:eastAsia="Palatino Linotype" w:hAnsi="Arial" w:cs="Arial"/>
          <w:spacing w:val="-2"/>
          <w:lang w:val="es-ES"/>
        </w:rPr>
        <w:t>n</w:t>
      </w:r>
      <w:r w:rsidRPr="00707640">
        <w:rPr>
          <w:rFonts w:ascii="Arial" w:eastAsia="Palatino Linotype" w:hAnsi="Arial" w:cs="Arial"/>
          <w:lang w:val="es-ES"/>
        </w:rPr>
        <w:t>izat</w:t>
      </w:r>
      <w:r w:rsidRPr="00707640">
        <w:rPr>
          <w:rFonts w:ascii="Arial" w:eastAsia="Palatino Linotype" w:hAnsi="Arial" w:cs="Arial"/>
          <w:spacing w:val="-1"/>
          <w:lang w:val="es-ES"/>
        </w:rPr>
        <w:t>i</w:t>
      </w:r>
      <w:r w:rsidRPr="00707640">
        <w:rPr>
          <w:rFonts w:ascii="Arial" w:eastAsia="Palatino Linotype" w:hAnsi="Arial" w:cs="Arial"/>
          <w:lang w:val="es-ES"/>
        </w:rPr>
        <w:t>va,</w:t>
      </w:r>
      <w:r w:rsidRPr="00707640">
        <w:rPr>
          <w:rFonts w:ascii="Arial" w:eastAsia="Palatino Linotype" w:hAnsi="Arial" w:cs="Arial"/>
          <w:spacing w:val="2"/>
          <w:lang w:val="es-ES"/>
        </w:rPr>
        <w:t xml:space="preserve"> </w:t>
      </w:r>
      <w:r w:rsidRPr="00707640">
        <w:rPr>
          <w:rFonts w:ascii="Arial" w:eastAsia="Palatino Linotype" w:hAnsi="Arial" w:cs="Arial"/>
          <w:lang w:val="es-ES"/>
        </w:rPr>
        <w:t>co</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d</w:t>
      </w:r>
      <w:r w:rsidRPr="00707640">
        <w:rPr>
          <w:rFonts w:ascii="Arial" w:eastAsia="Palatino Linotype" w:hAnsi="Arial" w:cs="Arial"/>
          <w:spacing w:val="-2"/>
          <w:lang w:val="es-ES"/>
        </w:rPr>
        <w:t>i</w:t>
      </w:r>
      <w:r w:rsidRPr="00707640">
        <w:rPr>
          <w:rFonts w:ascii="Arial" w:eastAsia="Palatino Linotype" w:hAnsi="Arial" w:cs="Arial"/>
          <w:spacing w:val="1"/>
          <w:lang w:val="es-ES"/>
        </w:rPr>
        <w:t>n</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spacing w:val="-3"/>
          <w:lang w:val="es-ES"/>
        </w:rPr>
        <w:t>d</w:t>
      </w:r>
      <w:r w:rsidRPr="00707640">
        <w:rPr>
          <w:rFonts w:ascii="Arial" w:eastAsia="Palatino Linotype" w:hAnsi="Arial" w:cs="Arial"/>
          <w:lang w:val="es-ES"/>
        </w:rPr>
        <w:t>o y</w:t>
      </w:r>
      <w:r w:rsidRPr="00707640">
        <w:rPr>
          <w:rFonts w:ascii="Arial" w:eastAsia="Palatino Linotype" w:hAnsi="Arial" w:cs="Arial"/>
          <w:spacing w:val="2"/>
          <w:lang w:val="es-ES"/>
        </w:rPr>
        <w:t xml:space="preserve"> </w:t>
      </w:r>
      <w:r w:rsidRPr="00707640">
        <w:rPr>
          <w:rFonts w:ascii="Arial" w:eastAsia="Palatino Linotype" w:hAnsi="Arial" w:cs="Arial"/>
          <w:lang w:val="es-ES"/>
        </w:rPr>
        <w:t>s</w:t>
      </w:r>
      <w:r w:rsidRPr="00707640">
        <w:rPr>
          <w:rFonts w:ascii="Arial" w:eastAsia="Palatino Linotype" w:hAnsi="Arial" w:cs="Arial"/>
          <w:spacing w:val="-1"/>
          <w:lang w:val="es-ES"/>
        </w:rPr>
        <w:t>up</w:t>
      </w:r>
      <w:r w:rsidRPr="00707640">
        <w:rPr>
          <w:rFonts w:ascii="Arial" w:eastAsia="Palatino Linotype" w:hAnsi="Arial" w:cs="Arial"/>
          <w:spacing w:val="2"/>
          <w:lang w:val="es-ES"/>
        </w:rPr>
        <w:t>e</w:t>
      </w:r>
      <w:r w:rsidRPr="00707640">
        <w:rPr>
          <w:rFonts w:ascii="Arial" w:eastAsia="Palatino Linotype" w:hAnsi="Arial" w:cs="Arial"/>
          <w:spacing w:val="1"/>
          <w:lang w:val="es-ES"/>
        </w:rPr>
        <w:t>r</w:t>
      </w:r>
      <w:r w:rsidRPr="00707640">
        <w:rPr>
          <w:rFonts w:ascii="Arial" w:eastAsia="Palatino Linotype" w:hAnsi="Arial" w:cs="Arial"/>
          <w:spacing w:val="-2"/>
          <w:lang w:val="es-ES"/>
        </w:rPr>
        <w:t>v</w:t>
      </w:r>
      <w:r w:rsidRPr="00707640">
        <w:rPr>
          <w:rFonts w:ascii="Arial" w:eastAsia="Palatino Linotype" w:hAnsi="Arial" w:cs="Arial"/>
          <w:lang w:val="es-ES"/>
        </w:rPr>
        <w:t>is</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do</w:t>
      </w:r>
      <w:r w:rsidRPr="00707640">
        <w:rPr>
          <w:rFonts w:ascii="Arial" w:eastAsia="Palatino Linotype" w:hAnsi="Arial" w:cs="Arial"/>
          <w:spacing w:val="2"/>
          <w:lang w:val="es-ES"/>
        </w:rPr>
        <w:t xml:space="preserve"> </w:t>
      </w:r>
      <w:r w:rsidRPr="00707640">
        <w:rPr>
          <w:rFonts w:ascii="Arial" w:eastAsia="Palatino Linotype" w:hAnsi="Arial" w:cs="Arial"/>
          <w:lang w:val="es-ES"/>
        </w:rPr>
        <w:t>to</w:t>
      </w:r>
      <w:r w:rsidRPr="00707640">
        <w:rPr>
          <w:rFonts w:ascii="Arial" w:eastAsia="Palatino Linotype" w:hAnsi="Arial" w:cs="Arial"/>
          <w:spacing w:val="-1"/>
          <w:lang w:val="es-ES"/>
        </w:rPr>
        <w:t>d</w:t>
      </w:r>
      <w:r w:rsidRPr="00707640">
        <w:rPr>
          <w:rFonts w:ascii="Arial" w:eastAsia="Palatino Linotype" w:hAnsi="Arial" w:cs="Arial"/>
          <w:lang w:val="es-ES"/>
        </w:rPr>
        <w:t>as</w:t>
      </w:r>
      <w:r w:rsidRPr="00707640">
        <w:rPr>
          <w:rFonts w:ascii="Arial" w:eastAsia="Palatino Linotype" w:hAnsi="Arial" w:cs="Arial"/>
          <w:spacing w:val="3"/>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as</w:t>
      </w:r>
      <w:r w:rsidRPr="00707640">
        <w:rPr>
          <w:rFonts w:ascii="Arial" w:eastAsia="Palatino Linotype" w:hAnsi="Arial" w:cs="Arial"/>
          <w:spacing w:val="3"/>
          <w:lang w:val="es-ES"/>
        </w:rPr>
        <w:t xml:space="preserve"> </w:t>
      </w:r>
      <w:r w:rsidRPr="00707640">
        <w:rPr>
          <w:rFonts w:ascii="Arial" w:eastAsia="Palatino Linotype" w:hAnsi="Arial" w:cs="Arial"/>
          <w:lang w:val="es-ES"/>
        </w:rPr>
        <w:t>act</w:t>
      </w:r>
      <w:r w:rsidRPr="00707640">
        <w:rPr>
          <w:rFonts w:ascii="Arial" w:eastAsia="Palatino Linotype" w:hAnsi="Arial" w:cs="Arial"/>
          <w:spacing w:val="1"/>
          <w:lang w:val="es-ES"/>
        </w:rPr>
        <w:t>i</w:t>
      </w:r>
      <w:r w:rsidRPr="00707640">
        <w:rPr>
          <w:rFonts w:ascii="Arial" w:eastAsia="Palatino Linotype" w:hAnsi="Arial" w:cs="Arial"/>
          <w:lang w:val="es-ES"/>
        </w:rPr>
        <w:t>vi</w:t>
      </w:r>
      <w:r w:rsidRPr="00707640">
        <w:rPr>
          <w:rFonts w:ascii="Arial" w:eastAsia="Palatino Linotype" w:hAnsi="Arial" w:cs="Arial"/>
          <w:spacing w:val="-2"/>
          <w:lang w:val="es-ES"/>
        </w:rPr>
        <w:t>d</w:t>
      </w:r>
      <w:r w:rsidRPr="00707640">
        <w:rPr>
          <w:rFonts w:ascii="Arial" w:eastAsia="Palatino Linotype" w:hAnsi="Arial" w:cs="Arial"/>
          <w:lang w:val="es-ES"/>
        </w:rPr>
        <w:t>a</w:t>
      </w:r>
      <w:r w:rsidRPr="00707640">
        <w:rPr>
          <w:rFonts w:ascii="Arial" w:eastAsia="Palatino Linotype" w:hAnsi="Arial" w:cs="Arial"/>
          <w:spacing w:val="-3"/>
          <w:lang w:val="es-ES"/>
        </w:rPr>
        <w:t>d</w:t>
      </w:r>
      <w:r w:rsidRPr="00707640">
        <w:rPr>
          <w:rFonts w:ascii="Arial" w:eastAsia="Palatino Linotype" w:hAnsi="Arial" w:cs="Arial"/>
          <w:spacing w:val="2"/>
          <w:lang w:val="es-ES"/>
        </w:rPr>
        <w:t>e</w:t>
      </w:r>
      <w:r w:rsidRPr="00707640">
        <w:rPr>
          <w:rFonts w:ascii="Arial" w:eastAsia="Palatino Linotype" w:hAnsi="Arial" w:cs="Arial"/>
          <w:lang w:val="es-ES"/>
        </w:rPr>
        <w:t>s</w:t>
      </w:r>
      <w:r w:rsidR="00877532">
        <w:rPr>
          <w:rFonts w:ascii="Arial" w:eastAsia="Palatino Linotype" w:hAnsi="Arial" w:cs="Arial"/>
          <w:spacing w:val="-2"/>
          <w:lang w:val="es-ES"/>
        </w:rPr>
        <w:t>,</w:t>
      </w:r>
      <w:r w:rsidRPr="00707640">
        <w:rPr>
          <w:rFonts w:ascii="Arial" w:eastAsia="Palatino Linotype" w:hAnsi="Arial" w:cs="Arial"/>
          <w:spacing w:val="3"/>
          <w:lang w:val="es-ES"/>
        </w:rPr>
        <w:t xml:space="preserve"> </w:t>
      </w:r>
      <w:r w:rsidRPr="00707640">
        <w:rPr>
          <w:rFonts w:ascii="Arial" w:eastAsia="Palatino Linotype" w:hAnsi="Arial" w:cs="Arial"/>
          <w:spacing w:val="-3"/>
          <w:lang w:val="es-ES"/>
        </w:rPr>
        <w:t>d</w:t>
      </w:r>
      <w:r w:rsidRPr="00707640">
        <w:rPr>
          <w:rFonts w:ascii="Arial" w:eastAsia="Palatino Linotype" w:hAnsi="Arial" w:cs="Arial"/>
          <w:lang w:val="es-ES"/>
        </w:rPr>
        <w:t>e</w:t>
      </w:r>
      <w:r w:rsidRPr="00707640">
        <w:rPr>
          <w:rFonts w:ascii="Arial" w:eastAsia="Palatino Linotype" w:hAnsi="Arial" w:cs="Arial"/>
          <w:spacing w:val="9"/>
          <w:lang w:val="es-ES"/>
        </w:rPr>
        <w:t xml:space="preserve"> </w:t>
      </w:r>
      <w:r w:rsidRPr="00707640">
        <w:rPr>
          <w:rFonts w:ascii="Arial" w:eastAsia="Palatino Linotype" w:hAnsi="Arial" w:cs="Arial"/>
          <w:spacing w:val="-2"/>
          <w:lang w:val="es-ES"/>
        </w:rPr>
        <w:t>l</w:t>
      </w:r>
      <w:r w:rsidRPr="00707640">
        <w:rPr>
          <w:rFonts w:ascii="Arial" w:eastAsia="Palatino Linotype" w:hAnsi="Arial" w:cs="Arial"/>
          <w:lang w:val="es-ES"/>
        </w:rPr>
        <w:t>a misma</w:t>
      </w:r>
      <w:r w:rsidRPr="00707640">
        <w:rPr>
          <w:rFonts w:ascii="Arial" w:eastAsia="Palatino Linotype" w:hAnsi="Arial" w:cs="Arial"/>
          <w:spacing w:val="3"/>
          <w:lang w:val="es-ES"/>
        </w:rPr>
        <w:t xml:space="preserve"> </w:t>
      </w:r>
      <w:r w:rsidRPr="00707640">
        <w:rPr>
          <w:rFonts w:ascii="Arial" w:eastAsia="Palatino Linotype" w:hAnsi="Arial" w:cs="Arial"/>
          <w:spacing w:val="1"/>
          <w:lang w:val="es-ES"/>
        </w:rPr>
        <w:t>f</w:t>
      </w:r>
      <w:r w:rsidRPr="00707640">
        <w:rPr>
          <w:rFonts w:ascii="Arial" w:eastAsia="Palatino Linotype" w:hAnsi="Arial" w:cs="Arial"/>
          <w:spacing w:val="-3"/>
          <w:lang w:val="es-ES"/>
        </w:rPr>
        <w:t>o</w:t>
      </w:r>
      <w:r w:rsidRPr="00707640">
        <w:rPr>
          <w:rFonts w:ascii="Arial" w:eastAsia="Palatino Linotype" w:hAnsi="Arial" w:cs="Arial"/>
          <w:spacing w:val="1"/>
          <w:lang w:val="es-ES"/>
        </w:rPr>
        <w:t>r</w:t>
      </w:r>
      <w:r w:rsidRPr="00707640">
        <w:rPr>
          <w:rFonts w:ascii="Arial" w:eastAsia="Palatino Linotype" w:hAnsi="Arial" w:cs="Arial"/>
          <w:lang w:val="es-ES"/>
        </w:rPr>
        <w:t>ma co</w:t>
      </w:r>
      <w:r w:rsidRPr="00707640">
        <w:rPr>
          <w:rFonts w:ascii="Arial" w:eastAsia="Palatino Linotype" w:hAnsi="Arial" w:cs="Arial"/>
          <w:spacing w:val="-1"/>
          <w:lang w:val="es-ES"/>
        </w:rPr>
        <w:t>m</w:t>
      </w:r>
      <w:r w:rsidRPr="00707640">
        <w:rPr>
          <w:rFonts w:ascii="Arial" w:eastAsia="Palatino Linotype" w:hAnsi="Arial" w:cs="Arial"/>
          <w:lang w:val="es-ES"/>
        </w:rPr>
        <w:t>o</w:t>
      </w:r>
      <w:r w:rsidRPr="00707640">
        <w:rPr>
          <w:rFonts w:ascii="Arial" w:eastAsia="Palatino Linotype" w:hAnsi="Arial" w:cs="Arial"/>
          <w:spacing w:val="3"/>
          <w:lang w:val="es-ES"/>
        </w:rPr>
        <w:t xml:space="preserve"> </w:t>
      </w:r>
      <w:r w:rsidRPr="00707640">
        <w:rPr>
          <w:rFonts w:ascii="Arial" w:eastAsia="Palatino Linotype" w:hAnsi="Arial" w:cs="Arial"/>
          <w:lang w:val="es-ES"/>
        </w:rPr>
        <w:t>lo</w:t>
      </w:r>
      <w:r w:rsidRPr="00707640">
        <w:rPr>
          <w:rFonts w:ascii="Arial" w:eastAsia="Palatino Linotype" w:hAnsi="Arial" w:cs="Arial"/>
          <w:spacing w:val="4"/>
          <w:lang w:val="es-ES"/>
        </w:rPr>
        <w:t xml:space="preserve"> </w:t>
      </w:r>
      <w:r w:rsidRPr="00707640">
        <w:rPr>
          <w:rFonts w:ascii="Arial" w:eastAsia="Palatino Linotype" w:hAnsi="Arial" w:cs="Arial"/>
          <w:spacing w:val="-2"/>
          <w:lang w:val="es-ES"/>
        </w:rPr>
        <w:t>vi</w:t>
      </w:r>
      <w:r w:rsidRPr="00707640">
        <w:rPr>
          <w:rFonts w:ascii="Arial" w:eastAsia="Palatino Linotype" w:hAnsi="Arial" w:cs="Arial"/>
          <w:lang w:val="es-ES"/>
        </w:rPr>
        <w:t>e</w:t>
      </w:r>
      <w:r w:rsidRPr="00707640">
        <w:rPr>
          <w:rFonts w:ascii="Arial" w:eastAsia="Palatino Linotype" w:hAnsi="Arial" w:cs="Arial"/>
          <w:spacing w:val="-2"/>
          <w:lang w:val="es-ES"/>
        </w:rPr>
        <w:t>n</w:t>
      </w:r>
      <w:r w:rsidRPr="00707640">
        <w:rPr>
          <w:rFonts w:ascii="Arial" w:eastAsia="Palatino Linotype" w:hAnsi="Arial" w:cs="Arial"/>
          <w:lang w:val="es-ES"/>
        </w:rPr>
        <w:t>e</w:t>
      </w:r>
      <w:r w:rsidRPr="00707640">
        <w:rPr>
          <w:rFonts w:ascii="Arial" w:eastAsia="Palatino Linotype" w:hAnsi="Arial" w:cs="Arial"/>
          <w:spacing w:val="3"/>
          <w:lang w:val="es-ES"/>
        </w:rPr>
        <w:t xml:space="preserve"> </w:t>
      </w:r>
      <w:r w:rsidRPr="00707640">
        <w:rPr>
          <w:rFonts w:ascii="Arial" w:eastAsia="Palatino Linotype" w:hAnsi="Arial" w:cs="Arial"/>
          <w:lang w:val="es-ES"/>
        </w:rPr>
        <w:t>e</w:t>
      </w:r>
      <w:r w:rsidRPr="00707640">
        <w:rPr>
          <w:rFonts w:ascii="Arial" w:eastAsia="Palatino Linotype" w:hAnsi="Arial" w:cs="Arial"/>
          <w:spacing w:val="-1"/>
          <w:lang w:val="es-ES"/>
        </w:rPr>
        <w:t>j</w:t>
      </w:r>
      <w:r w:rsidRPr="00707640">
        <w:rPr>
          <w:rFonts w:ascii="Arial" w:eastAsia="Palatino Linotype" w:hAnsi="Arial" w:cs="Arial"/>
          <w:spacing w:val="2"/>
          <w:lang w:val="es-ES"/>
        </w:rPr>
        <w:t>e</w:t>
      </w:r>
      <w:r w:rsidRPr="00707640">
        <w:rPr>
          <w:rFonts w:ascii="Arial" w:eastAsia="Palatino Linotype" w:hAnsi="Arial" w:cs="Arial"/>
          <w:lang w:val="es-ES"/>
        </w:rPr>
        <w:t>c</w:t>
      </w:r>
      <w:r w:rsidRPr="00707640">
        <w:rPr>
          <w:rFonts w:ascii="Arial" w:eastAsia="Palatino Linotype" w:hAnsi="Arial" w:cs="Arial"/>
          <w:spacing w:val="-1"/>
          <w:lang w:val="es-ES"/>
        </w:rPr>
        <w:t>u</w:t>
      </w:r>
      <w:r w:rsidRPr="00707640">
        <w:rPr>
          <w:rFonts w:ascii="Arial" w:eastAsia="Palatino Linotype" w:hAnsi="Arial" w:cs="Arial"/>
          <w:lang w:val="es-ES"/>
        </w:rPr>
        <w:t>t</w:t>
      </w:r>
      <w:r w:rsidRPr="00707640">
        <w:rPr>
          <w:rFonts w:ascii="Arial" w:eastAsia="Palatino Linotype" w:hAnsi="Arial" w:cs="Arial"/>
          <w:spacing w:val="-2"/>
          <w:lang w:val="es-ES"/>
        </w:rPr>
        <w:t>a</w:t>
      </w:r>
      <w:r w:rsidRPr="00707640">
        <w:rPr>
          <w:rFonts w:ascii="Arial" w:eastAsia="Palatino Linotype" w:hAnsi="Arial" w:cs="Arial"/>
          <w:spacing w:val="1"/>
          <w:lang w:val="es-ES"/>
        </w:rPr>
        <w:t>n</w:t>
      </w:r>
      <w:r w:rsidRPr="00707640">
        <w:rPr>
          <w:rFonts w:ascii="Arial" w:eastAsia="Palatino Linotype" w:hAnsi="Arial" w:cs="Arial"/>
          <w:lang w:val="es-ES"/>
        </w:rPr>
        <w:t>do</w:t>
      </w:r>
      <w:r w:rsidRPr="00707640">
        <w:rPr>
          <w:rFonts w:ascii="Arial" w:eastAsia="Palatino Linotype" w:hAnsi="Arial" w:cs="Arial"/>
          <w:spacing w:val="2"/>
          <w:lang w:val="es-ES"/>
        </w:rPr>
        <w:t xml:space="preserve"> </w:t>
      </w:r>
      <w:r w:rsidRPr="00707640">
        <w:rPr>
          <w:rFonts w:ascii="Arial" w:eastAsia="Palatino Linotype" w:hAnsi="Arial" w:cs="Arial"/>
          <w:lang w:val="es-ES"/>
        </w:rPr>
        <w:t>c</w:t>
      </w:r>
      <w:r w:rsidRPr="00707640">
        <w:rPr>
          <w:rFonts w:ascii="Arial" w:eastAsia="Palatino Linotype" w:hAnsi="Arial" w:cs="Arial"/>
          <w:spacing w:val="-3"/>
          <w:lang w:val="es-ES"/>
        </w:rPr>
        <w:t>o</w:t>
      </w:r>
      <w:r w:rsidRPr="00707640">
        <w:rPr>
          <w:rFonts w:ascii="Arial" w:eastAsia="Palatino Linotype" w:hAnsi="Arial" w:cs="Arial"/>
          <w:lang w:val="es-ES"/>
        </w:rPr>
        <w:t>n</w:t>
      </w:r>
      <w:r w:rsidRPr="00707640">
        <w:rPr>
          <w:rFonts w:ascii="Arial" w:eastAsia="Palatino Linotype" w:hAnsi="Arial" w:cs="Arial"/>
          <w:spacing w:val="6"/>
          <w:lang w:val="es-ES"/>
        </w:rPr>
        <w:t xml:space="preserve"> </w:t>
      </w:r>
      <w:r w:rsidRPr="00707640">
        <w:rPr>
          <w:rFonts w:ascii="Arial" w:eastAsia="Palatino Linotype" w:hAnsi="Arial" w:cs="Arial"/>
          <w:lang w:val="es-ES"/>
        </w:rPr>
        <w:t>los</w:t>
      </w:r>
      <w:r w:rsidRPr="00707640">
        <w:rPr>
          <w:rFonts w:ascii="Arial" w:eastAsia="Palatino Linotype" w:hAnsi="Arial" w:cs="Arial"/>
          <w:spacing w:val="1"/>
          <w:lang w:val="es-ES"/>
        </w:rPr>
        <w:t xml:space="preserve"> </w:t>
      </w:r>
      <w:r w:rsidRPr="00707640">
        <w:rPr>
          <w:rFonts w:ascii="Arial" w:eastAsia="Palatino Linotype" w:hAnsi="Arial" w:cs="Arial"/>
          <w:spacing w:val="-1"/>
          <w:lang w:val="es-ES"/>
        </w:rPr>
        <w:t>P</w:t>
      </w:r>
      <w:r w:rsidRPr="00707640">
        <w:rPr>
          <w:rFonts w:ascii="Arial" w:eastAsia="Palatino Linotype" w:hAnsi="Arial" w:cs="Arial"/>
          <w:spacing w:val="1"/>
          <w:lang w:val="es-ES"/>
        </w:rPr>
        <w:t>r</w:t>
      </w:r>
      <w:r w:rsidRPr="00707640">
        <w:rPr>
          <w:rFonts w:ascii="Arial" w:eastAsia="Palatino Linotype" w:hAnsi="Arial" w:cs="Arial"/>
          <w:lang w:val="es-ES"/>
        </w:rPr>
        <w:t>o</w:t>
      </w:r>
      <w:r w:rsidRPr="00707640">
        <w:rPr>
          <w:rFonts w:ascii="Arial" w:eastAsia="Palatino Linotype" w:hAnsi="Arial" w:cs="Arial"/>
          <w:spacing w:val="-3"/>
          <w:lang w:val="es-ES"/>
        </w:rPr>
        <w:t>g</w:t>
      </w:r>
      <w:r w:rsidRPr="00707640">
        <w:rPr>
          <w:rFonts w:ascii="Arial" w:eastAsia="Palatino Linotype" w:hAnsi="Arial" w:cs="Arial"/>
          <w:spacing w:val="1"/>
          <w:lang w:val="es-ES"/>
        </w:rPr>
        <w:t>r</w:t>
      </w:r>
      <w:r w:rsidRPr="00707640">
        <w:rPr>
          <w:rFonts w:ascii="Arial" w:eastAsia="Palatino Linotype" w:hAnsi="Arial" w:cs="Arial"/>
          <w:lang w:val="es-ES"/>
        </w:rPr>
        <w:t>amas</w:t>
      </w:r>
      <w:r w:rsidRPr="00707640">
        <w:rPr>
          <w:rFonts w:ascii="Arial" w:eastAsia="Palatino Linotype" w:hAnsi="Arial" w:cs="Arial"/>
          <w:spacing w:val="1"/>
          <w:lang w:val="es-ES"/>
        </w:rPr>
        <w:t xml:space="preserve"> que actualmente se encuentran en ejecución</w:t>
      </w:r>
      <w:r w:rsidRPr="00707640">
        <w:rPr>
          <w:rFonts w:ascii="Arial" w:eastAsia="Palatino Linotype" w:hAnsi="Arial" w:cs="Arial"/>
          <w:lang w:val="es-ES"/>
        </w:rPr>
        <w:t>.</w:t>
      </w:r>
    </w:p>
    <w:p w:rsidR="002939B1" w:rsidRPr="000D4B67" w:rsidRDefault="002939B1" w:rsidP="002939B1">
      <w:pPr>
        <w:pStyle w:val="Paragraph"/>
        <w:numPr>
          <w:ilvl w:val="0"/>
          <w:numId w:val="0"/>
        </w:numPr>
        <w:spacing w:before="0" w:after="0"/>
        <w:rPr>
          <w:rFonts w:ascii="Arial" w:hAnsi="Arial" w:cs="Arial"/>
          <w:sz w:val="20"/>
        </w:rPr>
      </w:pPr>
    </w:p>
    <w:p w:rsidR="00000020" w:rsidRPr="002939B1" w:rsidRDefault="00000020" w:rsidP="002939B1">
      <w:pPr>
        <w:jc w:val="both"/>
        <w:rPr>
          <w:rFonts w:ascii="Arial" w:hAnsi="Arial" w:cs="Arial"/>
          <w:lang w:val="es-ES_tradnl"/>
        </w:rPr>
      </w:pPr>
      <w:r w:rsidRPr="002939B1">
        <w:rPr>
          <w:rFonts w:ascii="Arial" w:hAnsi="Arial" w:cs="Arial"/>
          <w:lang w:val="es-ES_tradnl"/>
        </w:rPr>
        <w:t xml:space="preserve">La UES, se encargará de la coordinación de todas las actividades durante su implementación y seguimiento, incluyendo la rendición de gastos y previsiones necesarias, la contabilidad del Proyecto y gestión del oportuno financiamiento del aporte local. El esquema de ejecución propuesto está compuesto por un equipo profesional que incluirá un equipo de proyecto que estará coordinado por el Director Ingeniero de la Unidad Ejecutora. El mencionado Director Ingeniero será responsable por la ejecución del Proyecto y por el avance y la adecuada ejecución del mismo ante el Banco y por el trámite de toda la documentación oficial relacionada con los proyectos. </w:t>
      </w:r>
    </w:p>
    <w:p w:rsidR="00000020" w:rsidRPr="00707640" w:rsidRDefault="00000020" w:rsidP="002939B1">
      <w:pPr>
        <w:rPr>
          <w:lang w:val="es-ES_tradnl"/>
        </w:rPr>
      </w:pPr>
    </w:p>
    <w:p w:rsidR="00000020" w:rsidRPr="003941F8" w:rsidRDefault="00000020" w:rsidP="002939B1">
      <w:pPr>
        <w:ind w:right="76"/>
        <w:jc w:val="both"/>
        <w:rPr>
          <w:rFonts w:ascii="Arial" w:hAnsi="Arial" w:cs="Arial"/>
          <w:lang w:val="es-ES_tradnl"/>
        </w:rPr>
      </w:pPr>
      <w:r w:rsidRPr="003941F8">
        <w:rPr>
          <w:rFonts w:ascii="Arial" w:hAnsi="Arial" w:cs="Arial"/>
          <w:lang w:val="es-ES_tradnl"/>
        </w:rPr>
        <w:t xml:space="preserve">Existen </w:t>
      </w:r>
      <w:r>
        <w:rPr>
          <w:rFonts w:ascii="Arial" w:hAnsi="Arial" w:cs="Arial"/>
          <w:lang w:val="es-ES_tradnl"/>
        </w:rPr>
        <w:t>áreas dentro de la IM q</w:t>
      </w:r>
      <w:r w:rsidRPr="003941F8">
        <w:rPr>
          <w:rFonts w:ascii="Arial" w:hAnsi="Arial" w:cs="Arial"/>
          <w:lang w:val="es-ES_tradnl"/>
        </w:rPr>
        <w:t>ue participan en la ejecución del Programa</w:t>
      </w:r>
      <w:r w:rsidR="009D72AE">
        <w:rPr>
          <w:rFonts w:ascii="Arial" w:hAnsi="Arial" w:cs="Arial"/>
          <w:lang w:val="es-ES_tradnl"/>
        </w:rPr>
        <w:t xml:space="preserve">. </w:t>
      </w:r>
      <w:r w:rsidR="009D72AE" w:rsidRPr="00877532">
        <w:rPr>
          <w:rFonts w:ascii="Arial" w:eastAsia="Palatino Linotype" w:hAnsi="Arial" w:cs="Arial"/>
          <w:lang w:val="es-ES"/>
        </w:rPr>
        <w:t>En coordinación con la UES, la División de Saneamiento (DS) de la DDA tendrá la responsabilidad técnica en la ejecución del componente 2.</w:t>
      </w:r>
      <w:r>
        <w:rPr>
          <w:rFonts w:ascii="Arial" w:hAnsi="Arial" w:cs="Arial"/>
          <w:lang w:val="es-ES_tradnl"/>
        </w:rPr>
        <w:t xml:space="preserve"> </w:t>
      </w:r>
      <w:r w:rsidR="009D72AE">
        <w:rPr>
          <w:rFonts w:ascii="Arial" w:hAnsi="Arial" w:cs="Arial"/>
          <w:lang w:val="es-ES_tradnl"/>
        </w:rPr>
        <w:t>O</w:t>
      </w:r>
      <w:r>
        <w:rPr>
          <w:rFonts w:ascii="Arial" w:hAnsi="Arial" w:cs="Arial"/>
          <w:lang w:val="es-ES_tradnl"/>
        </w:rPr>
        <w:t xml:space="preserve">tras áreas </w:t>
      </w:r>
      <w:r w:rsidRPr="003941F8">
        <w:rPr>
          <w:rFonts w:ascii="Arial" w:hAnsi="Arial" w:cs="Arial"/>
          <w:lang w:val="es-ES_tradnl"/>
        </w:rPr>
        <w:t>que participan como parte de sus responsabilidades</w:t>
      </w:r>
      <w:r w:rsidR="009D72AE">
        <w:rPr>
          <w:rFonts w:ascii="Arial" w:hAnsi="Arial" w:cs="Arial"/>
          <w:lang w:val="es-ES_tradnl"/>
        </w:rPr>
        <w:t xml:space="preserve"> son lo siguiente</w:t>
      </w:r>
      <w:r>
        <w:rPr>
          <w:rFonts w:ascii="Arial" w:hAnsi="Arial" w:cs="Arial"/>
          <w:lang w:val="es-ES_tradnl"/>
        </w:rPr>
        <w:t>: Tesorería, Recursos Humanos, Inventario, Informática, etc.</w:t>
      </w:r>
    </w:p>
    <w:p w:rsidR="00000020" w:rsidRPr="003941F8" w:rsidRDefault="00000020" w:rsidP="00000020">
      <w:pPr>
        <w:spacing w:before="1" w:line="240" w:lineRule="exact"/>
        <w:rPr>
          <w:rFonts w:ascii="Arial" w:hAnsi="Arial" w:cs="Arial"/>
          <w:lang w:val="es-ES"/>
        </w:rPr>
      </w:pPr>
    </w:p>
    <w:p w:rsidR="00000020" w:rsidRPr="00BA19F6" w:rsidRDefault="00000020" w:rsidP="002939B1">
      <w:pPr>
        <w:ind w:right="364"/>
        <w:jc w:val="both"/>
        <w:rPr>
          <w:rFonts w:ascii="Arial" w:eastAsia="Palatino Linotype" w:hAnsi="Arial" w:cs="Arial"/>
          <w:lang w:val="es-ES"/>
        </w:rPr>
      </w:pPr>
      <w:r w:rsidRPr="00BA19F6">
        <w:rPr>
          <w:rFonts w:ascii="Arial" w:eastAsia="Palatino Linotype" w:hAnsi="Arial" w:cs="Arial"/>
          <w:lang w:val="es-ES"/>
        </w:rPr>
        <w:t>En</w:t>
      </w:r>
      <w:r w:rsidRPr="00BA19F6">
        <w:rPr>
          <w:rFonts w:ascii="Arial" w:eastAsia="Palatino Linotype" w:hAnsi="Arial" w:cs="Arial"/>
          <w:spacing w:val="-2"/>
          <w:lang w:val="es-ES"/>
        </w:rPr>
        <w:t>t</w:t>
      </w:r>
      <w:r w:rsidRPr="00BA19F6">
        <w:rPr>
          <w:rFonts w:ascii="Arial" w:eastAsia="Palatino Linotype" w:hAnsi="Arial" w:cs="Arial"/>
          <w:spacing w:val="-1"/>
          <w:lang w:val="es-ES"/>
        </w:rPr>
        <w:t>r</w:t>
      </w:r>
      <w:r w:rsidRPr="00BA19F6">
        <w:rPr>
          <w:rFonts w:ascii="Arial" w:eastAsia="Palatino Linotype" w:hAnsi="Arial" w:cs="Arial"/>
          <w:lang w:val="es-ES"/>
        </w:rPr>
        <w:t>e</w:t>
      </w:r>
      <w:r w:rsidRPr="00BA19F6">
        <w:rPr>
          <w:rFonts w:ascii="Arial" w:eastAsia="Palatino Linotype" w:hAnsi="Arial" w:cs="Arial"/>
          <w:spacing w:val="2"/>
          <w:lang w:val="es-ES"/>
        </w:rPr>
        <w:t xml:space="preserve"> </w:t>
      </w:r>
      <w:r w:rsidRPr="00BA19F6">
        <w:rPr>
          <w:rFonts w:ascii="Arial" w:eastAsia="Palatino Linotype" w:hAnsi="Arial" w:cs="Arial"/>
          <w:lang w:val="es-ES"/>
        </w:rPr>
        <w:t>las</w:t>
      </w:r>
      <w:r w:rsidRPr="00BA19F6">
        <w:rPr>
          <w:rFonts w:ascii="Arial" w:eastAsia="Palatino Linotype" w:hAnsi="Arial" w:cs="Arial"/>
          <w:spacing w:val="-2"/>
          <w:lang w:val="es-ES"/>
        </w:rPr>
        <w:t xml:space="preserve"> </w:t>
      </w:r>
      <w:r w:rsidRPr="00BA19F6">
        <w:rPr>
          <w:rFonts w:ascii="Arial" w:eastAsia="Palatino Linotype" w:hAnsi="Arial" w:cs="Arial"/>
          <w:spacing w:val="-1"/>
          <w:lang w:val="es-ES"/>
        </w:rPr>
        <w:t>r</w:t>
      </w:r>
      <w:r w:rsidRPr="00BA19F6">
        <w:rPr>
          <w:rFonts w:ascii="Arial" w:eastAsia="Palatino Linotype" w:hAnsi="Arial" w:cs="Arial"/>
          <w:spacing w:val="2"/>
          <w:lang w:val="es-ES"/>
        </w:rPr>
        <w:t>e</w:t>
      </w:r>
      <w:r w:rsidRPr="00BA19F6">
        <w:rPr>
          <w:rFonts w:ascii="Arial" w:eastAsia="Palatino Linotype" w:hAnsi="Arial" w:cs="Arial"/>
          <w:lang w:val="es-ES"/>
        </w:rPr>
        <w:t>s</w:t>
      </w:r>
      <w:r w:rsidRPr="00BA19F6">
        <w:rPr>
          <w:rFonts w:ascii="Arial" w:eastAsia="Palatino Linotype" w:hAnsi="Arial" w:cs="Arial"/>
          <w:spacing w:val="-1"/>
          <w:lang w:val="es-ES"/>
        </w:rPr>
        <w:t>p</w:t>
      </w:r>
      <w:r w:rsidRPr="00BA19F6">
        <w:rPr>
          <w:rFonts w:ascii="Arial" w:eastAsia="Palatino Linotype" w:hAnsi="Arial" w:cs="Arial"/>
          <w:spacing w:val="-3"/>
          <w:lang w:val="es-ES"/>
        </w:rPr>
        <w:t>o</w:t>
      </w:r>
      <w:r w:rsidRPr="00BA19F6">
        <w:rPr>
          <w:rFonts w:ascii="Arial" w:eastAsia="Palatino Linotype" w:hAnsi="Arial" w:cs="Arial"/>
          <w:spacing w:val="1"/>
          <w:lang w:val="es-ES"/>
        </w:rPr>
        <w:t>n</w:t>
      </w:r>
      <w:r w:rsidRPr="00BA19F6">
        <w:rPr>
          <w:rFonts w:ascii="Arial" w:eastAsia="Palatino Linotype" w:hAnsi="Arial" w:cs="Arial"/>
          <w:lang w:val="es-ES"/>
        </w:rPr>
        <w:t>s</w:t>
      </w:r>
      <w:r w:rsidRPr="00BA19F6">
        <w:rPr>
          <w:rFonts w:ascii="Arial" w:eastAsia="Palatino Linotype" w:hAnsi="Arial" w:cs="Arial"/>
          <w:spacing w:val="-2"/>
          <w:lang w:val="es-ES"/>
        </w:rPr>
        <w:t>a</w:t>
      </w:r>
      <w:r w:rsidRPr="00BA19F6">
        <w:rPr>
          <w:rFonts w:ascii="Arial" w:eastAsia="Palatino Linotype" w:hAnsi="Arial" w:cs="Arial"/>
          <w:lang w:val="es-ES"/>
        </w:rPr>
        <w:t>b</w:t>
      </w:r>
      <w:r w:rsidRPr="00BA19F6">
        <w:rPr>
          <w:rFonts w:ascii="Arial" w:eastAsia="Palatino Linotype" w:hAnsi="Arial" w:cs="Arial"/>
          <w:spacing w:val="1"/>
          <w:lang w:val="es-ES"/>
        </w:rPr>
        <w:t>i</w:t>
      </w:r>
      <w:r w:rsidRPr="00BA19F6">
        <w:rPr>
          <w:rFonts w:ascii="Arial" w:eastAsia="Palatino Linotype" w:hAnsi="Arial" w:cs="Arial"/>
          <w:lang w:val="es-ES"/>
        </w:rPr>
        <w:t>l</w:t>
      </w:r>
      <w:r w:rsidRPr="00BA19F6">
        <w:rPr>
          <w:rFonts w:ascii="Arial" w:eastAsia="Palatino Linotype" w:hAnsi="Arial" w:cs="Arial"/>
          <w:spacing w:val="1"/>
          <w:lang w:val="es-ES"/>
        </w:rPr>
        <w:t>i</w:t>
      </w:r>
      <w:r w:rsidRPr="00BA19F6">
        <w:rPr>
          <w:rFonts w:ascii="Arial" w:eastAsia="Palatino Linotype" w:hAnsi="Arial" w:cs="Arial"/>
          <w:spacing w:val="-3"/>
          <w:lang w:val="es-ES"/>
        </w:rPr>
        <w:t>d</w:t>
      </w:r>
      <w:r w:rsidRPr="00BA19F6">
        <w:rPr>
          <w:rFonts w:ascii="Arial" w:eastAsia="Palatino Linotype" w:hAnsi="Arial" w:cs="Arial"/>
          <w:spacing w:val="-2"/>
          <w:lang w:val="es-ES"/>
        </w:rPr>
        <w:t>a</w:t>
      </w:r>
      <w:r w:rsidRPr="00BA19F6">
        <w:rPr>
          <w:rFonts w:ascii="Arial" w:eastAsia="Palatino Linotype" w:hAnsi="Arial" w:cs="Arial"/>
          <w:lang w:val="es-ES"/>
        </w:rPr>
        <w:t>d</w:t>
      </w:r>
      <w:r w:rsidRPr="00BA19F6">
        <w:rPr>
          <w:rFonts w:ascii="Arial" w:eastAsia="Palatino Linotype" w:hAnsi="Arial" w:cs="Arial"/>
          <w:spacing w:val="2"/>
          <w:lang w:val="es-ES"/>
        </w:rPr>
        <w:t>e</w:t>
      </w:r>
      <w:r w:rsidRPr="00BA19F6">
        <w:rPr>
          <w:rFonts w:ascii="Arial" w:eastAsia="Palatino Linotype" w:hAnsi="Arial" w:cs="Arial"/>
          <w:lang w:val="es-ES"/>
        </w:rPr>
        <w:t xml:space="preserve">s </w:t>
      </w:r>
      <w:r w:rsidRPr="00BA19F6">
        <w:rPr>
          <w:rFonts w:ascii="Arial" w:eastAsia="Palatino Linotype" w:hAnsi="Arial" w:cs="Arial"/>
          <w:spacing w:val="-3"/>
          <w:lang w:val="es-ES"/>
        </w:rPr>
        <w:t>p</w:t>
      </w:r>
      <w:r w:rsidRPr="00BA19F6">
        <w:rPr>
          <w:rFonts w:ascii="Arial" w:eastAsia="Palatino Linotype" w:hAnsi="Arial" w:cs="Arial"/>
          <w:spacing w:val="1"/>
          <w:lang w:val="es-ES"/>
        </w:rPr>
        <w:t>r</w:t>
      </w:r>
      <w:r w:rsidRPr="00BA19F6">
        <w:rPr>
          <w:rFonts w:ascii="Arial" w:eastAsia="Palatino Linotype" w:hAnsi="Arial" w:cs="Arial"/>
          <w:spacing w:val="-2"/>
          <w:lang w:val="es-ES"/>
        </w:rPr>
        <w:t>i</w:t>
      </w:r>
      <w:r w:rsidRPr="00BA19F6">
        <w:rPr>
          <w:rFonts w:ascii="Arial" w:eastAsia="Palatino Linotype" w:hAnsi="Arial" w:cs="Arial"/>
          <w:spacing w:val="1"/>
          <w:lang w:val="es-ES"/>
        </w:rPr>
        <w:t>n</w:t>
      </w:r>
      <w:r w:rsidRPr="00BA19F6">
        <w:rPr>
          <w:rFonts w:ascii="Arial" w:eastAsia="Palatino Linotype" w:hAnsi="Arial" w:cs="Arial"/>
          <w:spacing w:val="-2"/>
          <w:lang w:val="es-ES"/>
        </w:rPr>
        <w:t>c</w:t>
      </w:r>
      <w:r w:rsidRPr="00BA19F6">
        <w:rPr>
          <w:rFonts w:ascii="Arial" w:eastAsia="Palatino Linotype" w:hAnsi="Arial" w:cs="Arial"/>
          <w:lang w:val="es-ES"/>
        </w:rPr>
        <w:t>ipa</w:t>
      </w:r>
      <w:r w:rsidRPr="00BA19F6">
        <w:rPr>
          <w:rFonts w:ascii="Arial" w:eastAsia="Palatino Linotype" w:hAnsi="Arial" w:cs="Arial"/>
          <w:spacing w:val="-2"/>
          <w:lang w:val="es-ES"/>
        </w:rPr>
        <w:t>l</w:t>
      </w:r>
      <w:r w:rsidRPr="00BA19F6">
        <w:rPr>
          <w:rFonts w:ascii="Arial" w:eastAsia="Palatino Linotype" w:hAnsi="Arial" w:cs="Arial"/>
          <w:spacing w:val="2"/>
          <w:lang w:val="es-ES"/>
        </w:rPr>
        <w:t>e</w:t>
      </w:r>
      <w:r w:rsidRPr="00BA19F6">
        <w:rPr>
          <w:rFonts w:ascii="Arial" w:eastAsia="Palatino Linotype" w:hAnsi="Arial" w:cs="Arial"/>
          <w:lang w:val="es-ES"/>
        </w:rPr>
        <w:t xml:space="preserve">s </w:t>
      </w:r>
      <w:r w:rsidRPr="00BA19F6">
        <w:rPr>
          <w:rFonts w:ascii="Arial" w:eastAsia="Palatino Linotype" w:hAnsi="Arial" w:cs="Arial"/>
          <w:spacing w:val="-3"/>
          <w:lang w:val="es-ES"/>
        </w:rPr>
        <w:t>d</w:t>
      </w:r>
      <w:r w:rsidRPr="00BA19F6">
        <w:rPr>
          <w:rFonts w:ascii="Arial" w:eastAsia="Palatino Linotype" w:hAnsi="Arial" w:cs="Arial"/>
          <w:lang w:val="es-ES"/>
        </w:rPr>
        <w:t>e la UES</w:t>
      </w:r>
      <w:r w:rsidRPr="00BA19F6">
        <w:rPr>
          <w:rFonts w:ascii="Arial" w:eastAsia="Palatino Linotype" w:hAnsi="Arial" w:cs="Arial"/>
          <w:spacing w:val="1"/>
          <w:lang w:val="es-ES"/>
        </w:rPr>
        <w:t xml:space="preserve"> </w:t>
      </w:r>
      <w:r w:rsidRPr="00BA19F6">
        <w:rPr>
          <w:rFonts w:ascii="Arial" w:eastAsia="Palatino Linotype" w:hAnsi="Arial" w:cs="Arial"/>
          <w:lang w:val="es-ES"/>
        </w:rPr>
        <w:t>se e</w:t>
      </w:r>
      <w:r w:rsidRPr="00BA19F6">
        <w:rPr>
          <w:rFonts w:ascii="Arial" w:eastAsia="Palatino Linotype" w:hAnsi="Arial" w:cs="Arial"/>
          <w:spacing w:val="1"/>
          <w:lang w:val="es-ES"/>
        </w:rPr>
        <w:t>n</w:t>
      </w:r>
      <w:r w:rsidRPr="00BA19F6">
        <w:rPr>
          <w:rFonts w:ascii="Arial" w:eastAsia="Palatino Linotype" w:hAnsi="Arial" w:cs="Arial"/>
          <w:lang w:val="es-ES"/>
        </w:rPr>
        <w:t>c</w:t>
      </w:r>
      <w:r w:rsidRPr="00BA19F6">
        <w:rPr>
          <w:rFonts w:ascii="Arial" w:eastAsia="Palatino Linotype" w:hAnsi="Arial" w:cs="Arial"/>
          <w:spacing w:val="-3"/>
          <w:lang w:val="es-ES"/>
        </w:rPr>
        <w:t>u</w:t>
      </w:r>
      <w:r w:rsidRPr="00BA19F6">
        <w:rPr>
          <w:rFonts w:ascii="Arial" w:eastAsia="Palatino Linotype" w:hAnsi="Arial" w:cs="Arial"/>
          <w:lang w:val="es-ES"/>
        </w:rPr>
        <w:t>e</w:t>
      </w:r>
      <w:r w:rsidRPr="00BA19F6">
        <w:rPr>
          <w:rFonts w:ascii="Arial" w:eastAsia="Palatino Linotype" w:hAnsi="Arial" w:cs="Arial"/>
          <w:spacing w:val="1"/>
          <w:lang w:val="es-ES"/>
        </w:rPr>
        <w:t>n</w:t>
      </w:r>
      <w:r w:rsidRPr="00BA19F6">
        <w:rPr>
          <w:rFonts w:ascii="Arial" w:eastAsia="Palatino Linotype" w:hAnsi="Arial" w:cs="Arial"/>
          <w:spacing w:val="-2"/>
          <w:lang w:val="es-ES"/>
        </w:rPr>
        <w:t>t</w:t>
      </w:r>
      <w:r w:rsidRPr="00BA19F6">
        <w:rPr>
          <w:rFonts w:ascii="Arial" w:eastAsia="Palatino Linotype" w:hAnsi="Arial" w:cs="Arial"/>
          <w:spacing w:val="1"/>
          <w:lang w:val="es-ES"/>
        </w:rPr>
        <w:t>r</w:t>
      </w:r>
      <w:r w:rsidRPr="00BA19F6">
        <w:rPr>
          <w:rFonts w:ascii="Arial" w:eastAsia="Palatino Linotype" w:hAnsi="Arial" w:cs="Arial"/>
          <w:spacing w:val="-2"/>
          <w:lang w:val="es-ES"/>
        </w:rPr>
        <w:t>a</w:t>
      </w:r>
      <w:r w:rsidRPr="00BA19F6">
        <w:rPr>
          <w:rFonts w:ascii="Arial" w:eastAsia="Palatino Linotype" w:hAnsi="Arial" w:cs="Arial"/>
          <w:spacing w:val="1"/>
          <w:lang w:val="es-ES"/>
        </w:rPr>
        <w:t>n</w:t>
      </w:r>
      <w:r w:rsidRPr="00BA19F6">
        <w:rPr>
          <w:rFonts w:ascii="Arial" w:eastAsia="Palatino Linotype" w:hAnsi="Arial" w:cs="Arial"/>
          <w:lang w:val="es-ES"/>
        </w:rPr>
        <w:t>:</w:t>
      </w:r>
    </w:p>
    <w:p w:rsidR="00000020" w:rsidRPr="00BA19F6" w:rsidRDefault="00000020" w:rsidP="00000020">
      <w:pPr>
        <w:spacing w:before="9" w:line="100" w:lineRule="exact"/>
        <w:rPr>
          <w:rFonts w:ascii="Arial" w:hAnsi="Arial" w:cs="Arial"/>
          <w:lang w:val="es-ES"/>
        </w:rPr>
      </w:pPr>
    </w:p>
    <w:p w:rsidR="00000020" w:rsidRDefault="00000020" w:rsidP="00000020">
      <w:pPr>
        <w:pStyle w:val="ListParagraph"/>
        <w:numPr>
          <w:ilvl w:val="0"/>
          <w:numId w:val="13"/>
        </w:numPr>
        <w:tabs>
          <w:tab w:val="left" w:pos="680"/>
        </w:tabs>
        <w:ind w:left="284" w:right="73" w:hanging="284"/>
        <w:jc w:val="both"/>
        <w:rPr>
          <w:rFonts w:ascii="Arial" w:eastAsia="Palatino Linotype" w:hAnsi="Arial" w:cs="Arial"/>
          <w:lang w:val="es-ES"/>
        </w:rPr>
      </w:pPr>
      <w:r w:rsidRPr="00BA19F6">
        <w:rPr>
          <w:rFonts w:ascii="Arial" w:eastAsia="Palatino Linotype" w:hAnsi="Arial" w:cs="Arial"/>
          <w:lang w:val="es-ES"/>
        </w:rPr>
        <w:t>ad</w:t>
      </w:r>
      <w:r w:rsidRPr="00BA19F6">
        <w:rPr>
          <w:rFonts w:ascii="Arial" w:eastAsia="Palatino Linotype" w:hAnsi="Arial" w:cs="Arial"/>
          <w:spacing w:val="-1"/>
          <w:lang w:val="es-ES"/>
        </w:rPr>
        <w:t>m</w:t>
      </w:r>
      <w:r w:rsidRPr="00BA19F6">
        <w:rPr>
          <w:rFonts w:ascii="Arial" w:eastAsia="Palatino Linotype" w:hAnsi="Arial" w:cs="Arial"/>
          <w:lang w:val="es-ES"/>
        </w:rPr>
        <w:t>i</w:t>
      </w:r>
      <w:r w:rsidRPr="00BA19F6">
        <w:rPr>
          <w:rFonts w:ascii="Arial" w:eastAsia="Palatino Linotype" w:hAnsi="Arial" w:cs="Arial"/>
          <w:spacing w:val="-1"/>
          <w:lang w:val="es-ES"/>
        </w:rPr>
        <w:t>n</w:t>
      </w:r>
      <w:r w:rsidRPr="00BA19F6">
        <w:rPr>
          <w:rFonts w:ascii="Arial" w:eastAsia="Palatino Linotype" w:hAnsi="Arial" w:cs="Arial"/>
          <w:lang w:val="es-ES"/>
        </w:rPr>
        <w:t>is</w:t>
      </w:r>
      <w:r w:rsidRPr="00BA19F6">
        <w:rPr>
          <w:rFonts w:ascii="Arial" w:eastAsia="Palatino Linotype" w:hAnsi="Arial" w:cs="Arial"/>
          <w:spacing w:val="-2"/>
          <w:lang w:val="es-ES"/>
        </w:rPr>
        <w:t>t</w:t>
      </w:r>
      <w:r w:rsidRPr="00BA19F6">
        <w:rPr>
          <w:rFonts w:ascii="Arial" w:eastAsia="Palatino Linotype" w:hAnsi="Arial" w:cs="Arial"/>
          <w:spacing w:val="1"/>
          <w:lang w:val="es-ES"/>
        </w:rPr>
        <w:t>r</w:t>
      </w:r>
      <w:r w:rsidRPr="00BA19F6">
        <w:rPr>
          <w:rFonts w:ascii="Arial" w:eastAsia="Palatino Linotype" w:hAnsi="Arial" w:cs="Arial"/>
          <w:spacing w:val="-2"/>
          <w:lang w:val="es-ES"/>
        </w:rPr>
        <w:t>a</w:t>
      </w:r>
      <w:r w:rsidRPr="00BA19F6">
        <w:rPr>
          <w:rFonts w:ascii="Arial" w:eastAsia="Palatino Linotype" w:hAnsi="Arial" w:cs="Arial"/>
          <w:lang w:val="es-ES"/>
        </w:rPr>
        <w:t>r</w:t>
      </w:r>
      <w:r w:rsidRPr="00BA19F6">
        <w:rPr>
          <w:rFonts w:ascii="Arial" w:eastAsia="Palatino Linotype" w:hAnsi="Arial" w:cs="Arial"/>
          <w:spacing w:val="25"/>
          <w:lang w:val="es-ES"/>
        </w:rPr>
        <w:t xml:space="preserve"> </w:t>
      </w:r>
      <w:r w:rsidRPr="00BA19F6">
        <w:rPr>
          <w:rFonts w:ascii="Arial" w:eastAsia="Palatino Linotype" w:hAnsi="Arial" w:cs="Arial"/>
          <w:lang w:val="es-ES"/>
        </w:rPr>
        <w:t>en</w:t>
      </w:r>
      <w:r w:rsidRPr="00BA19F6">
        <w:rPr>
          <w:rFonts w:ascii="Arial" w:eastAsia="Palatino Linotype" w:hAnsi="Arial" w:cs="Arial"/>
          <w:spacing w:val="25"/>
          <w:lang w:val="es-ES"/>
        </w:rPr>
        <w:t xml:space="preserve"> </w:t>
      </w:r>
      <w:r w:rsidRPr="00BA19F6">
        <w:rPr>
          <w:rFonts w:ascii="Arial" w:eastAsia="Palatino Linotype" w:hAnsi="Arial" w:cs="Arial"/>
          <w:spacing w:val="2"/>
          <w:lang w:val="es-ES"/>
        </w:rPr>
        <w:t>e</w:t>
      </w:r>
      <w:r w:rsidRPr="00BA19F6">
        <w:rPr>
          <w:rFonts w:ascii="Arial" w:eastAsia="Palatino Linotype" w:hAnsi="Arial" w:cs="Arial"/>
          <w:lang w:val="es-ES"/>
        </w:rPr>
        <w:t>s</w:t>
      </w:r>
      <w:r w:rsidRPr="00BA19F6">
        <w:rPr>
          <w:rFonts w:ascii="Arial" w:eastAsia="Palatino Linotype" w:hAnsi="Arial" w:cs="Arial"/>
          <w:spacing w:val="-2"/>
          <w:lang w:val="es-ES"/>
        </w:rPr>
        <w:t>t</w:t>
      </w:r>
      <w:r w:rsidRPr="00BA19F6">
        <w:rPr>
          <w:rFonts w:ascii="Arial" w:eastAsia="Palatino Linotype" w:hAnsi="Arial" w:cs="Arial"/>
          <w:spacing w:val="-1"/>
          <w:lang w:val="es-ES"/>
        </w:rPr>
        <w:t>r</w:t>
      </w:r>
      <w:r w:rsidRPr="00BA19F6">
        <w:rPr>
          <w:rFonts w:ascii="Arial" w:eastAsia="Palatino Linotype" w:hAnsi="Arial" w:cs="Arial"/>
          <w:spacing w:val="2"/>
          <w:lang w:val="es-ES"/>
        </w:rPr>
        <w:t>e</w:t>
      </w:r>
      <w:r w:rsidRPr="00BA19F6">
        <w:rPr>
          <w:rFonts w:ascii="Arial" w:eastAsia="Palatino Linotype" w:hAnsi="Arial" w:cs="Arial"/>
          <w:spacing w:val="-2"/>
          <w:lang w:val="es-ES"/>
        </w:rPr>
        <w:t>c</w:t>
      </w:r>
      <w:r w:rsidRPr="00BA19F6">
        <w:rPr>
          <w:rFonts w:ascii="Arial" w:eastAsia="Palatino Linotype" w:hAnsi="Arial" w:cs="Arial"/>
          <w:spacing w:val="1"/>
          <w:lang w:val="es-ES"/>
        </w:rPr>
        <w:t>h</w:t>
      </w:r>
      <w:r w:rsidRPr="00BA19F6">
        <w:rPr>
          <w:rFonts w:ascii="Arial" w:eastAsia="Palatino Linotype" w:hAnsi="Arial" w:cs="Arial"/>
          <w:lang w:val="es-ES"/>
        </w:rPr>
        <w:t>a</w:t>
      </w:r>
      <w:r w:rsidRPr="00BA19F6">
        <w:rPr>
          <w:rFonts w:ascii="Arial" w:eastAsia="Palatino Linotype" w:hAnsi="Arial" w:cs="Arial"/>
          <w:spacing w:val="22"/>
          <w:lang w:val="es-ES"/>
        </w:rPr>
        <w:t xml:space="preserve"> </w:t>
      </w:r>
      <w:r w:rsidRPr="00BA19F6">
        <w:rPr>
          <w:rFonts w:ascii="Arial" w:eastAsia="Palatino Linotype" w:hAnsi="Arial" w:cs="Arial"/>
          <w:lang w:val="es-ES"/>
        </w:rPr>
        <w:t>co</w:t>
      </w:r>
      <w:r w:rsidRPr="00BA19F6">
        <w:rPr>
          <w:rFonts w:ascii="Arial" w:eastAsia="Palatino Linotype" w:hAnsi="Arial" w:cs="Arial"/>
          <w:spacing w:val="-1"/>
          <w:lang w:val="es-ES"/>
        </w:rPr>
        <w:t>o</w:t>
      </w:r>
      <w:r w:rsidRPr="00BA19F6">
        <w:rPr>
          <w:rFonts w:ascii="Arial" w:eastAsia="Palatino Linotype" w:hAnsi="Arial" w:cs="Arial"/>
          <w:spacing w:val="1"/>
          <w:lang w:val="es-ES"/>
        </w:rPr>
        <w:t>r</w:t>
      </w:r>
      <w:r w:rsidRPr="00BA19F6">
        <w:rPr>
          <w:rFonts w:ascii="Arial" w:eastAsia="Palatino Linotype" w:hAnsi="Arial" w:cs="Arial"/>
          <w:lang w:val="es-ES"/>
        </w:rPr>
        <w:t>d</w:t>
      </w:r>
      <w:r w:rsidRPr="00BA19F6">
        <w:rPr>
          <w:rFonts w:ascii="Arial" w:eastAsia="Palatino Linotype" w:hAnsi="Arial" w:cs="Arial"/>
          <w:spacing w:val="-2"/>
          <w:lang w:val="es-ES"/>
        </w:rPr>
        <w:t>i</w:t>
      </w:r>
      <w:r w:rsidRPr="00BA19F6">
        <w:rPr>
          <w:rFonts w:ascii="Arial" w:eastAsia="Palatino Linotype" w:hAnsi="Arial" w:cs="Arial"/>
          <w:spacing w:val="1"/>
          <w:lang w:val="es-ES"/>
        </w:rPr>
        <w:t>n</w:t>
      </w:r>
      <w:r w:rsidRPr="00BA19F6">
        <w:rPr>
          <w:rFonts w:ascii="Arial" w:eastAsia="Palatino Linotype" w:hAnsi="Arial" w:cs="Arial"/>
          <w:lang w:val="es-ES"/>
        </w:rPr>
        <w:t>a</w:t>
      </w:r>
      <w:r w:rsidRPr="00BA19F6">
        <w:rPr>
          <w:rFonts w:ascii="Arial" w:eastAsia="Palatino Linotype" w:hAnsi="Arial" w:cs="Arial"/>
          <w:spacing w:val="-2"/>
          <w:lang w:val="es-ES"/>
        </w:rPr>
        <w:t>c</w:t>
      </w:r>
      <w:r w:rsidRPr="00BA19F6">
        <w:rPr>
          <w:rFonts w:ascii="Arial" w:eastAsia="Palatino Linotype" w:hAnsi="Arial" w:cs="Arial"/>
          <w:lang w:val="es-ES"/>
        </w:rPr>
        <w:t>ión</w:t>
      </w:r>
      <w:r w:rsidRPr="00BA19F6">
        <w:rPr>
          <w:rFonts w:ascii="Arial" w:eastAsia="Palatino Linotype" w:hAnsi="Arial" w:cs="Arial"/>
          <w:spacing w:val="25"/>
          <w:lang w:val="es-ES"/>
        </w:rPr>
        <w:t xml:space="preserve"> </w:t>
      </w:r>
      <w:r w:rsidRPr="00BA19F6">
        <w:rPr>
          <w:rFonts w:ascii="Arial" w:eastAsia="Palatino Linotype" w:hAnsi="Arial" w:cs="Arial"/>
          <w:lang w:val="es-ES"/>
        </w:rPr>
        <w:t>c</w:t>
      </w:r>
      <w:r w:rsidRPr="00BA19F6">
        <w:rPr>
          <w:rFonts w:ascii="Arial" w:eastAsia="Palatino Linotype" w:hAnsi="Arial" w:cs="Arial"/>
          <w:spacing w:val="-3"/>
          <w:lang w:val="es-ES"/>
        </w:rPr>
        <w:t>o</w:t>
      </w:r>
      <w:r w:rsidRPr="00BA19F6">
        <w:rPr>
          <w:rFonts w:ascii="Arial" w:eastAsia="Palatino Linotype" w:hAnsi="Arial" w:cs="Arial"/>
          <w:lang w:val="es-ES"/>
        </w:rPr>
        <w:t>n</w:t>
      </w:r>
      <w:r w:rsidRPr="00BA19F6">
        <w:rPr>
          <w:rFonts w:ascii="Arial" w:eastAsia="Palatino Linotype" w:hAnsi="Arial" w:cs="Arial"/>
          <w:spacing w:val="27"/>
          <w:lang w:val="es-ES"/>
        </w:rPr>
        <w:t xml:space="preserve"> </w:t>
      </w:r>
      <w:r w:rsidRPr="00BA19F6">
        <w:rPr>
          <w:rFonts w:ascii="Arial" w:eastAsia="Palatino Linotype" w:hAnsi="Arial" w:cs="Arial"/>
          <w:lang w:val="es-ES"/>
        </w:rPr>
        <w:t>los</w:t>
      </w:r>
      <w:r w:rsidRPr="00BA19F6">
        <w:rPr>
          <w:rFonts w:ascii="Arial" w:eastAsia="Palatino Linotype" w:hAnsi="Arial" w:cs="Arial"/>
          <w:spacing w:val="25"/>
          <w:lang w:val="es-ES"/>
        </w:rPr>
        <w:t xml:space="preserve"> </w:t>
      </w:r>
      <w:r w:rsidRPr="00BA19F6">
        <w:rPr>
          <w:rFonts w:ascii="Arial" w:eastAsia="Palatino Linotype" w:hAnsi="Arial" w:cs="Arial"/>
          <w:spacing w:val="-1"/>
          <w:lang w:val="es-ES"/>
        </w:rPr>
        <w:t>r</w:t>
      </w:r>
      <w:r w:rsidRPr="00BA19F6">
        <w:rPr>
          <w:rFonts w:ascii="Arial" w:eastAsia="Palatino Linotype" w:hAnsi="Arial" w:cs="Arial"/>
          <w:spacing w:val="2"/>
          <w:lang w:val="es-ES"/>
        </w:rPr>
        <w:t>e</w:t>
      </w:r>
      <w:r w:rsidRPr="00BA19F6">
        <w:rPr>
          <w:rFonts w:ascii="Arial" w:eastAsia="Palatino Linotype" w:hAnsi="Arial" w:cs="Arial"/>
          <w:spacing w:val="-2"/>
          <w:lang w:val="es-ES"/>
        </w:rPr>
        <w:t>s</w:t>
      </w:r>
      <w:r w:rsidRPr="00BA19F6">
        <w:rPr>
          <w:rFonts w:ascii="Arial" w:eastAsia="Palatino Linotype" w:hAnsi="Arial" w:cs="Arial"/>
          <w:spacing w:val="-1"/>
          <w:lang w:val="es-ES"/>
        </w:rPr>
        <w:t>p</w:t>
      </w:r>
      <w:r w:rsidRPr="00BA19F6">
        <w:rPr>
          <w:rFonts w:ascii="Arial" w:eastAsia="Palatino Linotype" w:hAnsi="Arial" w:cs="Arial"/>
          <w:lang w:val="es-ES"/>
        </w:rPr>
        <w:t>onsa</w:t>
      </w:r>
      <w:r w:rsidRPr="00BA19F6">
        <w:rPr>
          <w:rFonts w:ascii="Arial" w:eastAsia="Palatino Linotype" w:hAnsi="Arial" w:cs="Arial"/>
          <w:spacing w:val="1"/>
          <w:lang w:val="es-ES"/>
        </w:rPr>
        <w:t>b</w:t>
      </w:r>
      <w:r w:rsidRPr="00BA19F6">
        <w:rPr>
          <w:rFonts w:ascii="Arial" w:eastAsia="Palatino Linotype" w:hAnsi="Arial" w:cs="Arial"/>
          <w:spacing w:val="-2"/>
          <w:lang w:val="es-ES"/>
        </w:rPr>
        <w:t>l</w:t>
      </w:r>
      <w:r w:rsidRPr="00BA19F6">
        <w:rPr>
          <w:rFonts w:ascii="Arial" w:eastAsia="Palatino Linotype" w:hAnsi="Arial" w:cs="Arial"/>
          <w:lang w:val="es-ES"/>
        </w:rPr>
        <w:t>es</w:t>
      </w:r>
      <w:r w:rsidRPr="00BA19F6">
        <w:rPr>
          <w:rFonts w:ascii="Arial" w:eastAsia="Palatino Linotype" w:hAnsi="Arial" w:cs="Arial"/>
          <w:spacing w:val="26"/>
          <w:lang w:val="es-ES"/>
        </w:rPr>
        <w:t xml:space="preserve"> </w:t>
      </w:r>
      <w:r w:rsidRPr="00BA19F6">
        <w:rPr>
          <w:rFonts w:ascii="Arial" w:eastAsia="Palatino Linotype" w:hAnsi="Arial" w:cs="Arial"/>
          <w:spacing w:val="-3"/>
          <w:lang w:val="es-ES"/>
        </w:rPr>
        <w:t>d</w:t>
      </w:r>
      <w:r w:rsidRPr="00BA19F6">
        <w:rPr>
          <w:rFonts w:ascii="Arial" w:eastAsia="Palatino Linotype" w:hAnsi="Arial" w:cs="Arial"/>
          <w:lang w:val="es-ES"/>
        </w:rPr>
        <w:t>e</w:t>
      </w:r>
      <w:r w:rsidRPr="00BA19F6">
        <w:rPr>
          <w:rFonts w:ascii="Arial" w:eastAsia="Palatino Linotype" w:hAnsi="Arial" w:cs="Arial"/>
          <w:spacing w:val="26"/>
          <w:lang w:val="es-ES"/>
        </w:rPr>
        <w:t xml:space="preserve"> </w:t>
      </w:r>
      <w:r w:rsidRPr="00BA19F6">
        <w:rPr>
          <w:rFonts w:ascii="Arial" w:eastAsia="Palatino Linotype" w:hAnsi="Arial" w:cs="Arial"/>
          <w:lang w:val="es-ES"/>
        </w:rPr>
        <w:t>co</w:t>
      </w:r>
      <w:r w:rsidRPr="00BA19F6">
        <w:rPr>
          <w:rFonts w:ascii="Arial" w:eastAsia="Palatino Linotype" w:hAnsi="Arial" w:cs="Arial"/>
          <w:spacing w:val="-1"/>
          <w:lang w:val="es-ES"/>
        </w:rPr>
        <w:t>mp</w:t>
      </w:r>
      <w:r w:rsidRPr="00BA19F6">
        <w:rPr>
          <w:rFonts w:ascii="Arial" w:eastAsia="Palatino Linotype" w:hAnsi="Arial" w:cs="Arial"/>
          <w:lang w:val="es-ES"/>
        </w:rPr>
        <w:t>o</w:t>
      </w:r>
      <w:r w:rsidRPr="00BA19F6">
        <w:rPr>
          <w:rFonts w:ascii="Arial" w:eastAsia="Palatino Linotype" w:hAnsi="Arial" w:cs="Arial"/>
          <w:spacing w:val="-2"/>
          <w:lang w:val="es-ES"/>
        </w:rPr>
        <w:t>n</w:t>
      </w:r>
      <w:r w:rsidRPr="00BA19F6">
        <w:rPr>
          <w:rFonts w:ascii="Arial" w:eastAsia="Palatino Linotype" w:hAnsi="Arial" w:cs="Arial"/>
          <w:lang w:val="es-ES"/>
        </w:rPr>
        <w:t>e</w:t>
      </w:r>
      <w:r w:rsidRPr="00BA19F6">
        <w:rPr>
          <w:rFonts w:ascii="Arial" w:eastAsia="Palatino Linotype" w:hAnsi="Arial" w:cs="Arial"/>
          <w:spacing w:val="-2"/>
          <w:lang w:val="es-ES"/>
        </w:rPr>
        <w:t>n</w:t>
      </w:r>
      <w:r w:rsidRPr="00BA19F6">
        <w:rPr>
          <w:rFonts w:ascii="Arial" w:eastAsia="Palatino Linotype" w:hAnsi="Arial" w:cs="Arial"/>
          <w:lang w:val="es-ES"/>
        </w:rPr>
        <w:t>t</w:t>
      </w:r>
      <w:r w:rsidRPr="00BA19F6">
        <w:rPr>
          <w:rFonts w:ascii="Arial" w:eastAsia="Palatino Linotype" w:hAnsi="Arial" w:cs="Arial"/>
          <w:spacing w:val="2"/>
          <w:lang w:val="es-ES"/>
        </w:rPr>
        <w:t>e</w:t>
      </w:r>
      <w:r w:rsidRPr="00BA19F6">
        <w:rPr>
          <w:rFonts w:ascii="Arial" w:eastAsia="Palatino Linotype" w:hAnsi="Arial" w:cs="Arial"/>
          <w:lang w:val="es-ES"/>
        </w:rPr>
        <w:t>s</w:t>
      </w:r>
      <w:r w:rsidRPr="00BA19F6">
        <w:rPr>
          <w:rFonts w:ascii="Arial" w:eastAsia="Palatino Linotype" w:hAnsi="Arial" w:cs="Arial"/>
          <w:spacing w:val="26"/>
          <w:lang w:val="es-ES"/>
        </w:rPr>
        <w:t xml:space="preserve"> </w:t>
      </w:r>
      <w:r w:rsidRPr="00BA19F6">
        <w:rPr>
          <w:rFonts w:ascii="Arial" w:eastAsia="Palatino Linotype" w:hAnsi="Arial" w:cs="Arial"/>
          <w:lang w:val="es-ES"/>
        </w:rPr>
        <w:t>y</w:t>
      </w:r>
      <w:r w:rsidRPr="00BA19F6">
        <w:rPr>
          <w:rFonts w:ascii="Arial" w:eastAsia="Palatino Linotype" w:hAnsi="Arial" w:cs="Arial"/>
          <w:spacing w:val="26"/>
          <w:lang w:val="es-ES"/>
        </w:rPr>
        <w:t xml:space="preserve"> </w:t>
      </w:r>
      <w:r w:rsidRPr="00BA19F6">
        <w:rPr>
          <w:rFonts w:ascii="Arial" w:eastAsia="Palatino Linotype" w:hAnsi="Arial" w:cs="Arial"/>
          <w:lang w:val="es-ES"/>
        </w:rPr>
        <w:t>o</w:t>
      </w:r>
      <w:r w:rsidRPr="00BA19F6">
        <w:rPr>
          <w:rFonts w:ascii="Arial" w:eastAsia="Palatino Linotype" w:hAnsi="Arial" w:cs="Arial"/>
          <w:spacing w:val="-3"/>
          <w:lang w:val="es-ES"/>
        </w:rPr>
        <w:t>t</w:t>
      </w:r>
      <w:r w:rsidRPr="00BA19F6">
        <w:rPr>
          <w:rFonts w:ascii="Arial" w:eastAsia="Palatino Linotype" w:hAnsi="Arial" w:cs="Arial"/>
          <w:spacing w:val="1"/>
          <w:lang w:val="es-ES"/>
        </w:rPr>
        <w:t>r</w:t>
      </w:r>
      <w:r w:rsidRPr="00BA19F6">
        <w:rPr>
          <w:rFonts w:ascii="Arial" w:eastAsia="Palatino Linotype" w:hAnsi="Arial" w:cs="Arial"/>
          <w:lang w:val="es-ES"/>
        </w:rPr>
        <w:t>as á</w:t>
      </w:r>
      <w:r w:rsidRPr="00BA19F6">
        <w:rPr>
          <w:rFonts w:ascii="Arial" w:eastAsia="Palatino Linotype" w:hAnsi="Arial" w:cs="Arial"/>
          <w:spacing w:val="-1"/>
          <w:lang w:val="es-ES"/>
        </w:rPr>
        <w:t>r</w:t>
      </w:r>
      <w:r w:rsidRPr="00BA19F6">
        <w:rPr>
          <w:rFonts w:ascii="Arial" w:eastAsia="Palatino Linotype" w:hAnsi="Arial" w:cs="Arial"/>
          <w:spacing w:val="2"/>
          <w:lang w:val="es-ES"/>
        </w:rPr>
        <w:t>e</w:t>
      </w:r>
      <w:r w:rsidRPr="00BA19F6">
        <w:rPr>
          <w:rFonts w:ascii="Arial" w:eastAsia="Palatino Linotype" w:hAnsi="Arial" w:cs="Arial"/>
          <w:lang w:val="es-ES"/>
        </w:rPr>
        <w:t>as</w:t>
      </w:r>
      <w:r w:rsidRPr="00BA19F6">
        <w:rPr>
          <w:rFonts w:ascii="Arial" w:eastAsia="Palatino Linotype" w:hAnsi="Arial" w:cs="Arial"/>
          <w:spacing w:val="3"/>
          <w:lang w:val="es-ES"/>
        </w:rPr>
        <w:t xml:space="preserve"> </w:t>
      </w:r>
      <w:r w:rsidRPr="00BA19F6">
        <w:rPr>
          <w:rFonts w:ascii="Arial" w:eastAsia="Palatino Linotype" w:hAnsi="Arial" w:cs="Arial"/>
          <w:lang w:val="es-ES"/>
        </w:rPr>
        <w:t xml:space="preserve">los </w:t>
      </w:r>
      <w:r w:rsidRPr="00BA19F6">
        <w:rPr>
          <w:rFonts w:ascii="Arial" w:eastAsia="Palatino Linotype" w:hAnsi="Arial" w:cs="Arial"/>
          <w:spacing w:val="-1"/>
          <w:lang w:val="es-ES"/>
        </w:rPr>
        <w:t>p</w:t>
      </w:r>
      <w:r w:rsidRPr="00BA19F6">
        <w:rPr>
          <w:rFonts w:ascii="Arial" w:eastAsia="Palatino Linotype" w:hAnsi="Arial" w:cs="Arial"/>
          <w:spacing w:val="1"/>
          <w:lang w:val="es-ES"/>
        </w:rPr>
        <w:t>r</w:t>
      </w:r>
      <w:r w:rsidRPr="00BA19F6">
        <w:rPr>
          <w:rFonts w:ascii="Arial" w:eastAsia="Palatino Linotype" w:hAnsi="Arial" w:cs="Arial"/>
          <w:lang w:val="es-ES"/>
        </w:rPr>
        <w:t>o</w:t>
      </w:r>
      <w:r w:rsidRPr="00BA19F6">
        <w:rPr>
          <w:rFonts w:ascii="Arial" w:eastAsia="Palatino Linotype" w:hAnsi="Arial" w:cs="Arial"/>
          <w:spacing w:val="-3"/>
          <w:lang w:val="es-ES"/>
        </w:rPr>
        <w:t>c</w:t>
      </w:r>
      <w:r w:rsidRPr="00BA19F6">
        <w:rPr>
          <w:rFonts w:ascii="Arial" w:eastAsia="Palatino Linotype" w:hAnsi="Arial" w:cs="Arial"/>
          <w:spacing w:val="2"/>
          <w:lang w:val="es-ES"/>
        </w:rPr>
        <w:t>e</w:t>
      </w:r>
      <w:r w:rsidRPr="00BA19F6">
        <w:rPr>
          <w:rFonts w:ascii="Arial" w:eastAsia="Palatino Linotype" w:hAnsi="Arial" w:cs="Arial"/>
          <w:lang w:val="es-ES"/>
        </w:rPr>
        <w:t xml:space="preserve">sos </w:t>
      </w:r>
      <w:r w:rsidRPr="00BA19F6">
        <w:rPr>
          <w:rFonts w:ascii="Arial" w:eastAsia="Palatino Linotype" w:hAnsi="Arial" w:cs="Arial"/>
          <w:spacing w:val="-1"/>
          <w:lang w:val="es-ES"/>
        </w:rPr>
        <w:t>n</w:t>
      </w:r>
      <w:r w:rsidRPr="00BA19F6">
        <w:rPr>
          <w:rFonts w:ascii="Arial" w:eastAsia="Palatino Linotype" w:hAnsi="Arial" w:cs="Arial"/>
          <w:spacing w:val="2"/>
          <w:lang w:val="es-ES"/>
        </w:rPr>
        <w:t>e</w:t>
      </w:r>
      <w:r w:rsidRPr="00BA19F6">
        <w:rPr>
          <w:rFonts w:ascii="Arial" w:eastAsia="Palatino Linotype" w:hAnsi="Arial" w:cs="Arial"/>
          <w:spacing w:val="-2"/>
          <w:lang w:val="es-ES"/>
        </w:rPr>
        <w:t>c</w:t>
      </w:r>
      <w:r w:rsidRPr="00BA19F6">
        <w:rPr>
          <w:rFonts w:ascii="Arial" w:eastAsia="Palatino Linotype" w:hAnsi="Arial" w:cs="Arial"/>
          <w:spacing w:val="2"/>
          <w:lang w:val="es-ES"/>
        </w:rPr>
        <w:t>e</w:t>
      </w:r>
      <w:r w:rsidRPr="00BA19F6">
        <w:rPr>
          <w:rFonts w:ascii="Arial" w:eastAsia="Palatino Linotype" w:hAnsi="Arial" w:cs="Arial"/>
          <w:lang w:val="es-ES"/>
        </w:rPr>
        <w:t>s</w:t>
      </w:r>
      <w:r w:rsidRPr="00BA19F6">
        <w:rPr>
          <w:rFonts w:ascii="Arial" w:eastAsia="Palatino Linotype" w:hAnsi="Arial" w:cs="Arial"/>
          <w:spacing w:val="-2"/>
          <w:lang w:val="es-ES"/>
        </w:rPr>
        <w:t>a</w:t>
      </w:r>
      <w:r w:rsidRPr="00BA19F6">
        <w:rPr>
          <w:rFonts w:ascii="Arial" w:eastAsia="Palatino Linotype" w:hAnsi="Arial" w:cs="Arial"/>
          <w:spacing w:val="-1"/>
          <w:lang w:val="es-ES"/>
        </w:rPr>
        <w:t>r</w:t>
      </w:r>
      <w:r w:rsidRPr="00BA19F6">
        <w:rPr>
          <w:rFonts w:ascii="Arial" w:eastAsia="Palatino Linotype" w:hAnsi="Arial" w:cs="Arial"/>
          <w:lang w:val="es-ES"/>
        </w:rPr>
        <w:t>ios</w:t>
      </w:r>
      <w:r w:rsidRPr="00BA19F6">
        <w:rPr>
          <w:rFonts w:ascii="Arial" w:eastAsia="Palatino Linotype" w:hAnsi="Arial" w:cs="Arial"/>
          <w:spacing w:val="3"/>
          <w:lang w:val="es-ES"/>
        </w:rPr>
        <w:t xml:space="preserve"> </w:t>
      </w:r>
      <w:r w:rsidRPr="00BA19F6">
        <w:rPr>
          <w:rFonts w:ascii="Arial" w:eastAsia="Palatino Linotype" w:hAnsi="Arial" w:cs="Arial"/>
          <w:spacing w:val="-1"/>
          <w:lang w:val="es-ES"/>
        </w:rPr>
        <w:t>p</w:t>
      </w:r>
      <w:r w:rsidRPr="00BA19F6">
        <w:rPr>
          <w:rFonts w:ascii="Arial" w:eastAsia="Palatino Linotype" w:hAnsi="Arial" w:cs="Arial"/>
          <w:lang w:val="es-ES"/>
        </w:rPr>
        <w:t>a</w:t>
      </w:r>
      <w:r w:rsidRPr="00BA19F6">
        <w:rPr>
          <w:rFonts w:ascii="Arial" w:eastAsia="Palatino Linotype" w:hAnsi="Arial" w:cs="Arial"/>
          <w:spacing w:val="-1"/>
          <w:lang w:val="es-ES"/>
        </w:rPr>
        <w:t>r</w:t>
      </w:r>
      <w:r w:rsidRPr="00BA19F6">
        <w:rPr>
          <w:rFonts w:ascii="Arial" w:eastAsia="Palatino Linotype" w:hAnsi="Arial" w:cs="Arial"/>
          <w:lang w:val="es-ES"/>
        </w:rPr>
        <w:t>a</w:t>
      </w:r>
      <w:r w:rsidRPr="00BA19F6">
        <w:rPr>
          <w:rFonts w:ascii="Arial" w:eastAsia="Palatino Linotype" w:hAnsi="Arial" w:cs="Arial"/>
          <w:spacing w:val="3"/>
          <w:lang w:val="es-ES"/>
        </w:rPr>
        <w:t xml:space="preserve"> </w:t>
      </w:r>
      <w:r w:rsidRPr="00BA19F6">
        <w:rPr>
          <w:rFonts w:ascii="Arial" w:eastAsia="Palatino Linotype" w:hAnsi="Arial" w:cs="Arial"/>
          <w:lang w:val="es-ES"/>
        </w:rPr>
        <w:t>la</w:t>
      </w:r>
      <w:r w:rsidRPr="00BA19F6">
        <w:rPr>
          <w:rFonts w:ascii="Arial" w:eastAsia="Palatino Linotype" w:hAnsi="Arial" w:cs="Arial"/>
          <w:spacing w:val="6"/>
          <w:lang w:val="es-ES"/>
        </w:rPr>
        <w:t xml:space="preserve"> </w:t>
      </w:r>
      <w:r w:rsidRPr="00BA19F6">
        <w:rPr>
          <w:rFonts w:ascii="Arial" w:eastAsia="Palatino Linotype" w:hAnsi="Arial" w:cs="Arial"/>
          <w:lang w:val="es-ES"/>
        </w:rPr>
        <w:t>e</w:t>
      </w:r>
      <w:r w:rsidRPr="00BA19F6">
        <w:rPr>
          <w:rFonts w:ascii="Arial" w:eastAsia="Palatino Linotype" w:hAnsi="Arial" w:cs="Arial"/>
          <w:spacing w:val="-1"/>
          <w:lang w:val="es-ES"/>
        </w:rPr>
        <w:t>j</w:t>
      </w:r>
      <w:r w:rsidRPr="00BA19F6">
        <w:rPr>
          <w:rFonts w:ascii="Arial" w:eastAsia="Palatino Linotype" w:hAnsi="Arial" w:cs="Arial"/>
          <w:spacing w:val="2"/>
          <w:lang w:val="es-ES"/>
        </w:rPr>
        <w:t>e</w:t>
      </w:r>
      <w:r w:rsidRPr="00BA19F6">
        <w:rPr>
          <w:rFonts w:ascii="Arial" w:eastAsia="Palatino Linotype" w:hAnsi="Arial" w:cs="Arial"/>
          <w:lang w:val="es-ES"/>
        </w:rPr>
        <w:t>c</w:t>
      </w:r>
      <w:r w:rsidRPr="00BA19F6">
        <w:rPr>
          <w:rFonts w:ascii="Arial" w:eastAsia="Palatino Linotype" w:hAnsi="Arial" w:cs="Arial"/>
          <w:spacing w:val="-1"/>
          <w:lang w:val="es-ES"/>
        </w:rPr>
        <w:t>u</w:t>
      </w:r>
      <w:r w:rsidRPr="00BA19F6">
        <w:rPr>
          <w:rFonts w:ascii="Arial" w:eastAsia="Palatino Linotype" w:hAnsi="Arial" w:cs="Arial"/>
          <w:spacing w:val="-2"/>
          <w:lang w:val="es-ES"/>
        </w:rPr>
        <w:t>c</w:t>
      </w:r>
      <w:r w:rsidRPr="00BA19F6">
        <w:rPr>
          <w:rFonts w:ascii="Arial" w:eastAsia="Palatino Linotype" w:hAnsi="Arial" w:cs="Arial"/>
          <w:lang w:val="es-ES"/>
        </w:rPr>
        <w:t>ión</w:t>
      </w:r>
      <w:r w:rsidRPr="00BA19F6">
        <w:rPr>
          <w:rFonts w:ascii="Arial" w:eastAsia="Palatino Linotype" w:hAnsi="Arial" w:cs="Arial"/>
          <w:spacing w:val="4"/>
          <w:lang w:val="es-ES"/>
        </w:rPr>
        <w:t xml:space="preserve"> </w:t>
      </w:r>
      <w:r w:rsidRPr="00BA19F6">
        <w:rPr>
          <w:rFonts w:ascii="Arial" w:eastAsia="Palatino Linotype" w:hAnsi="Arial" w:cs="Arial"/>
          <w:spacing w:val="-3"/>
          <w:lang w:val="es-ES"/>
        </w:rPr>
        <w:t>d</w:t>
      </w:r>
      <w:r w:rsidRPr="00BA19F6">
        <w:rPr>
          <w:rFonts w:ascii="Arial" w:eastAsia="Palatino Linotype" w:hAnsi="Arial" w:cs="Arial"/>
          <w:lang w:val="es-ES"/>
        </w:rPr>
        <w:t>e</w:t>
      </w:r>
      <w:r w:rsidRPr="00BA19F6">
        <w:rPr>
          <w:rFonts w:ascii="Arial" w:eastAsia="Palatino Linotype" w:hAnsi="Arial" w:cs="Arial"/>
          <w:spacing w:val="5"/>
          <w:lang w:val="es-ES"/>
        </w:rPr>
        <w:t xml:space="preserve"> </w:t>
      </w:r>
      <w:r w:rsidRPr="00BA19F6">
        <w:rPr>
          <w:rFonts w:ascii="Arial" w:eastAsia="Palatino Linotype" w:hAnsi="Arial" w:cs="Arial"/>
          <w:lang w:val="es-ES"/>
        </w:rPr>
        <w:t>a</w:t>
      </w:r>
      <w:r w:rsidRPr="00BA19F6">
        <w:rPr>
          <w:rFonts w:ascii="Arial" w:eastAsia="Palatino Linotype" w:hAnsi="Arial" w:cs="Arial"/>
          <w:spacing w:val="-3"/>
          <w:lang w:val="es-ES"/>
        </w:rPr>
        <w:t>d</w:t>
      </w:r>
      <w:r w:rsidRPr="00BA19F6">
        <w:rPr>
          <w:rFonts w:ascii="Arial" w:eastAsia="Palatino Linotype" w:hAnsi="Arial" w:cs="Arial"/>
          <w:spacing w:val="1"/>
          <w:lang w:val="es-ES"/>
        </w:rPr>
        <w:t>q</w:t>
      </w:r>
      <w:r w:rsidRPr="00BA19F6">
        <w:rPr>
          <w:rFonts w:ascii="Arial" w:eastAsia="Palatino Linotype" w:hAnsi="Arial" w:cs="Arial"/>
          <w:spacing w:val="-1"/>
          <w:lang w:val="es-ES"/>
        </w:rPr>
        <w:t>u</w:t>
      </w:r>
      <w:r w:rsidRPr="00BA19F6">
        <w:rPr>
          <w:rFonts w:ascii="Arial" w:eastAsia="Palatino Linotype" w:hAnsi="Arial" w:cs="Arial"/>
          <w:lang w:val="es-ES"/>
        </w:rPr>
        <w:t>i</w:t>
      </w:r>
      <w:r w:rsidRPr="00BA19F6">
        <w:rPr>
          <w:rFonts w:ascii="Arial" w:eastAsia="Palatino Linotype" w:hAnsi="Arial" w:cs="Arial"/>
          <w:spacing w:val="-2"/>
          <w:lang w:val="es-ES"/>
        </w:rPr>
        <w:t>s</w:t>
      </w:r>
      <w:r w:rsidRPr="00BA19F6">
        <w:rPr>
          <w:rFonts w:ascii="Arial" w:eastAsia="Palatino Linotype" w:hAnsi="Arial" w:cs="Arial"/>
          <w:lang w:val="es-ES"/>
        </w:rPr>
        <w:t>i</w:t>
      </w:r>
      <w:r w:rsidRPr="00BA19F6">
        <w:rPr>
          <w:rFonts w:ascii="Arial" w:eastAsia="Palatino Linotype" w:hAnsi="Arial" w:cs="Arial"/>
          <w:spacing w:val="1"/>
          <w:lang w:val="es-ES"/>
        </w:rPr>
        <w:t>c</w:t>
      </w:r>
      <w:r w:rsidRPr="00BA19F6">
        <w:rPr>
          <w:rFonts w:ascii="Arial" w:eastAsia="Palatino Linotype" w:hAnsi="Arial" w:cs="Arial"/>
          <w:lang w:val="es-ES"/>
        </w:rPr>
        <w:t>i</w:t>
      </w:r>
      <w:r w:rsidRPr="00BA19F6">
        <w:rPr>
          <w:rFonts w:ascii="Arial" w:eastAsia="Palatino Linotype" w:hAnsi="Arial" w:cs="Arial"/>
          <w:spacing w:val="-2"/>
          <w:lang w:val="es-ES"/>
        </w:rPr>
        <w:t>o</w:t>
      </w:r>
      <w:r w:rsidRPr="00BA19F6">
        <w:rPr>
          <w:rFonts w:ascii="Arial" w:eastAsia="Palatino Linotype" w:hAnsi="Arial" w:cs="Arial"/>
          <w:spacing w:val="-1"/>
          <w:lang w:val="es-ES"/>
        </w:rPr>
        <w:t>n</w:t>
      </w:r>
      <w:r w:rsidRPr="00BA19F6">
        <w:rPr>
          <w:rFonts w:ascii="Arial" w:eastAsia="Palatino Linotype" w:hAnsi="Arial" w:cs="Arial"/>
          <w:spacing w:val="2"/>
          <w:lang w:val="es-ES"/>
        </w:rPr>
        <w:t>e</w:t>
      </w:r>
      <w:r w:rsidRPr="00BA19F6">
        <w:rPr>
          <w:rFonts w:ascii="Arial" w:eastAsia="Palatino Linotype" w:hAnsi="Arial" w:cs="Arial"/>
          <w:lang w:val="es-ES"/>
        </w:rPr>
        <w:t xml:space="preserve">s </w:t>
      </w:r>
      <w:r w:rsidRPr="00BA19F6">
        <w:rPr>
          <w:rFonts w:ascii="Arial" w:eastAsia="Palatino Linotype" w:hAnsi="Arial" w:cs="Arial"/>
          <w:spacing w:val="-3"/>
          <w:lang w:val="es-ES"/>
        </w:rPr>
        <w:t>d</w:t>
      </w:r>
      <w:r w:rsidRPr="00BA19F6">
        <w:rPr>
          <w:rFonts w:ascii="Arial" w:eastAsia="Palatino Linotype" w:hAnsi="Arial" w:cs="Arial"/>
          <w:lang w:val="es-ES"/>
        </w:rPr>
        <w:t>e ob</w:t>
      </w:r>
      <w:r w:rsidRPr="00BA19F6">
        <w:rPr>
          <w:rFonts w:ascii="Arial" w:eastAsia="Palatino Linotype" w:hAnsi="Arial" w:cs="Arial"/>
          <w:spacing w:val="1"/>
          <w:lang w:val="es-ES"/>
        </w:rPr>
        <w:t>r</w:t>
      </w:r>
      <w:r w:rsidRPr="00BA19F6">
        <w:rPr>
          <w:rFonts w:ascii="Arial" w:eastAsia="Palatino Linotype" w:hAnsi="Arial" w:cs="Arial"/>
          <w:lang w:val="es-ES"/>
        </w:rPr>
        <w:t>as,</w:t>
      </w:r>
      <w:r w:rsidRPr="00BA19F6">
        <w:rPr>
          <w:rFonts w:ascii="Arial" w:eastAsia="Palatino Linotype" w:hAnsi="Arial" w:cs="Arial"/>
          <w:spacing w:val="-2"/>
          <w:lang w:val="es-ES"/>
        </w:rPr>
        <w:t xml:space="preserve"> </w:t>
      </w:r>
      <w:r w:rsidRPr="00BA19F6">
        <w:rPr>
          <w:rFonts w:ascii="Arial" w:eastAsia="Palatino Linotype" w:hAnsi="Arial" w:cs="Arial"/>
          <w:lang w:val="es-ES"/>
        </w:rPr>
        <w:t>b</w:t>
      </w:r>
      <w:r w:rsidRPr="00BA19F6">
        <w:rPr>
          <w:rFonts w:ascii="Arial" w:eastAsia="Palatino Linotype" w:hAnsi="Arial" w:cs="Arial"/>
          <w:spacing w:val="-2"/>
          <w:lang w:val="es-ES"/>
        </w:rPr>
        <w:t>i</w:t>
      </w:r>
      <w:r w:rsidRPr="00BA19F6">
        <w:rPr>
          <w:rFonts w:ascii="Arial" w:eastAsia="Palatino Linotype" w:hAnsi="Arial" w:cs="Arial"/>
          <w:lang w:val="es-ES"/>
        </w:rPr>
        <w:t>e</w:t>
      </w:r>
      <w:r w:rsidRPr="00BA19F6">
        <w:rPr>
          <w:rFonts w:ascii="Arial" w:eastAsia="Palatino Linotype" w:hAnsi="Arial" w:cs="Arial"/>
          <w:spacing w:val="-2"/>
          <w:lang w:val="es-ES"/>
        </w:rPr>
        <w:t>n</w:t>
      </w:r>
      <w:r w:rsidRPr="00BA19F6">
        <w:rPr>
          <w:rFonts w:ascii="Arial" w:eastAsia="Palatino Linotype" w:hAnsi="Arial" w:cs="Arial"/>
          <w:spacing w:val="2"/>
          <w:lang w:val="es-ES"/>
        </w:rPr>
        <w:t>e</w:t>
      </w:r>
      <w:r w:rsidRPr="00BA19F6">
        <w:rPr>
          <w:rFonts w:ascii="Arial" w:eastAsia="Palatino Linotype" w:hAnsi="Arial" w:cs="Arial"/>
          <w:lang w:val="es-ES"/>
        </w:rPr>
        <w:t xml:space="preserve">s, </w:t>
      </w:r>
      <w:r w:rsidRPr="00BA19F6">
        <w:rPr>
          <w:rFonts w:ascii="Arial" w:eastAsia="Palatino Linotype" w:hAnsi="Arial" w:cs="Arial"/>
          <w:spacing w:val="-2"/>
          <w:lang w:val="es-ES"/>
        </w:rPr>
        <w:t>s</w:t>
      </w:r>
      <w:r w:rsidRPr="00BA19F6">
        <w:rPr>
          <w:rFonts w:ascii="Arial" w:eastAsia="Palatino Linotype" w:hAnsi="Arial" w:cs="Arial"/>
          <w:lang w:val="es-ES"/>
        </w:rPr>
        <w:t>e</w:t>
      </w:r>
      <w:r w:rsidRPr="00BA19F6">
        <w:rPr>
          <w:rFonts w:ascii="Arial" w:eastAsia="Palatino Linotype" w:hAnsi="Arial" w:cs="Arial"/>
          <w:spacing w:val="1"/>
          <w:lang w:val="es-ES"/>
        </w:rPr>
        <w:t>r</w:t>
      </w:r>
      <w:r w:rsidRPr="00BA19F6">
        <w:rPr>
          <w:rFonts w:ascii="Arial" w:eastAsia="Palatino Linotype" w:hAnsi="Arial" w:cs="Arial"/>
          <w:spacing w:val="-2"/>
          <w:lang w:val="es-ES"/>
        </w:rPr>
        <w:t>v</w:t>
      </w:r>
      <w:r w:rsidRPr="00BA19F6">
        <w:rPr>
          <w:rFonts w:ascii="Arial" w:eastAsia="Palatino Linotype" w:hAnsi="Arial" w:cs="Arial"/>
          <w:lang w:val="es-ES"/>
        </w:rPr>
        <w:t>i</w:t>
      </w:r>
      <w:r w:rsidRPr="00BA19F6">
        <w:rPr>
          <w:rFonts w:ascii="Arial" w:eastAsia="Palatino Linotype" w:hAnsi="Arial" w:cs="Arial"/>
          <w:spacing w:val="1"/>
          <w:lang w:val="es-ES"/>
        </w:rPr>
        <w:t>c</w:t>
      </w:r>
      <w:r w:rsidRPr="00BA19F6">
        <w:rPr>
          <w:rFonts w:ascii="Arial" w:eastAsia="Palatino Linotype" w:hAnsi="Arial" w:cs="Arial"/>
          <w:lang w:val="es-ES"/>
        </w:rPr>
        <w:t>i</w:t>
      </w:r>
      <w:r w:rsidRPr="00BA19F6">
        <w:rPr>
          <w:rFonts w:ascii="Arial" w:eastAsia="Palatino Linotype" w:hAnsi="Arial" w:cs="Arial"/>
          <w:spacing w:val="-2"/>
          <w:lang w:val="es-ES"/>
        </w:rPr>
        <w:t>o</w:t>
      </w:r>
      <w:r w:rsidRPr="00BA19F6">
        <w:rPr>
          <w:rFonts w:ascii="Arial" w:eastAsia="Palatino Linotype" w:hAnsi="Arial" w:cs="Arial"/>
          <w:lang w:val="es-ES"/>
        </w:rPr>
        <w:t>s y</w:t>
      </w:r>
      <w:r w:rsidRPr="00BA19F6">
        <w:rPr>
          <w:rFonts w:ascii="Arial" w:eastAsia="Palatino Linotype" w:hAnsi="Arial" w:cs="Arial"/>
          <w:spacing w:val="-1"/>
          <w:lang w:val="es-ES"/>
        </w:rPr>
        <w:t xml:space="preserve"> </w:t>
      </w:r>
      <w:r w:rsidRPr="00BA19F6">
        <w:rPr>
          <w:rFonts w:ascii="Arial" w:eastAsia="Palatino Linotype" w:hAnsi="Arial" w:cs="Arial"/>
          <w:lang w:val="es-ES"/>
        </w:rPr>
        <w:t>co</w:t>
      </w:r>
      <w:r w:rsidRPr="00BA19F6">
        <w:rPr>
          <w:rFonts w:ascii="Arial" w:eastAsia="Palatino Linotype" w:hAnsi="Arial" w:cs="Arial"/>
          <w:spacing w:val="1"/>
          <w:lang w:val="es-ES"/>
        </w:rPr>
        <w:t>n</w:t>
      </w:r>
      <w:r w:rsidRPr="00BA19F6">
        <w:rPr>
          <w:rFonts w:ascii="Arial" w:eastAsia="Palatino Linotype" w:hAnsi="Arial" w:cs="Arial"/>
          <w:lang w:val="es-ES"/>
        </w:rPr>
        <w:t>s</w:t>
      </w:r>
      <w:r w:rsidRPr="00BA19F6">
        <w:rPr>
          <w:rFonts w:ascii="Arial" w:eastAsia="Palatino Linotype" w:hAnsi="Arial" w:cs="Arial"/>
          <w:spacing w:val="-1"/>
          <w:lang w:val="es-ES"/>
        </w:rPr>
        <w:t>u</w:t>
      </w:r>
      <w:r w:rsidRPr="00BA19F6">
        <w:rPr>
          <w:rFonts w:ascii="Arial" w:eastAsia="Palatino Linotype" w:hAnsi="Arial" w:cs="Arial"/>
          <w:lang w:val="es-ES"/>
        </w:rPr>
        <w:t>lt</w:t>
      </w:r>
      <w:r w:rsidRPr="00BA19F6">
        <w:rPr>
          <w:rFonts w:ascii="Arial" w:eastAsia="Palatino Linotype" w:hAnsi="Arial" w:cs="Arial"/>
          <w:spacing w:val="-2"/>
          <w:lang w:val="es-ES"/>
        </w:rPr>
        <w:t>o</w:t>
      </w:r>
      <w:r w:rsidRPr="00BA19F6">
        <w:rPr>
          <w:rFonts w:ascii="Arial" w:eastAsia="Palatino Linotype" w:hAnsi="Arial" w:cs="Arial"/>
          <w:spacing w:val="1"/>
          <w:lang w:val="es-ES"/>
        </w:rPr>
        <w:t>r</w:t>
      </w:r>
      <w:r w:rsidRPr="00BA19F6">
        <w:rPr>
          <w:rFonts w:ascii="Arial" w:eastAsia="Palatino Linotype" w:hAnsi="Arial" w:cs="Arial"/>
          <w:lang w:val="es-ES"/>
        </w:rPr>
        <w:t>í</w:t>
      </w:r>
      <w:r w:rsidRPr="00BA19F6">
        <w:rPr>
          <w:rFonts w:ascii="Arial" w:eastAsia="Palatino Linotype" w:hAnsi="Arial" w:cs="Arial"/>
          <w:spacing w:val="-2"/>
          <w:lang w:val="es-ES"/>
        </w:rPr>
        <w:t>a</w:t>
      </w:r>
      <w:r w:rsidRPr="00BA19F6">
        <w:rPr>
          <w:rFonts w:ascii="Arial" w:eastAsia="Palatino Linotype" w:hAnsi="Arial" w:cs="Arial"/>
          <w:lang w:val="es-ES"/>
        </w:rPr>
        <w:t>s</w:t>
      </w:r>
      <w:r>
        <w:rPr>
          <w:rFonts w:ascii="Arial" w:eastAsia="Palatino Linotype" w:hAnsi="Arial" w:cs="Arial"/>
          <w:lang w:val="es-ES"/>
        </w:rPr>
        <w:t xml:space="preserve"> y seguimiento y monitoreo de los resultados</w:t>
      </w:r>
      <w:r w:rsidRPr="00BA19F6">
        <w:rPr>
          <w:rFonts w:ascii="Arial" w:eastAsia="Palatino Linotype" w:hAnsi="Arial" w:cs="Arial"/>
          <w:lang w:val="es-ES"/>
        </w:rPr>
        <w:t>;</w:t>
      </w:r>
    </w:p>
    <w:p w:rsidR="001C253B" w:rsidRDefault="001C253B" w:rsidP="001C253B">
      <w:pPr>
        <w:pStyle w:val="ListParagraph"/>
        <w:tabs>
          <w:tab w:val="left" w:pos="680"/>
        </w:tabs>
        <w:ind w:left="284" w:right="73"/>
        <w:jc w:val="both"/>
        <w:rPr>
          <w:rFonts w:ascii="Arial" w:eastAsia="Palatino Linotype" w:hAnsi="Arial" w:cs="Arial"/>
          <w:lang w:val="es-ES"/>
        </w:rPr>
      </w:pPr>
    </w:p>
    <w:p w:rsidR="00000020" w:rsidRPr="001C253B" w:rsidRDefault="00000020" w:rsidP="00000020">
      <w:pPr>
        <w:pStyle w:val="ListParagraph"/>
        <w:numPr>
          <w:ilvl w:val="0"/>
          <w:numId w:val="13"/>
        </w:numPr>
        <w:tabs>
          <w:tab w:val="left" w:pos="680"/>
        </w:tabs>
        <w:ind w:left="284" w:right="73" w:hanging="284"/>
        <w:jc w:val="both"/>
        <w:rPr>
          <w:rFonts w:ascii="Arial" w:eastAsia="Palatino Linotype" w:hAnsi="Arial" w:cs="Arial"/>
          <w:lang w:val="es-ES"/>
        </w:rPr>
      </w:pPr>
      <w:r w:rsidRPr="00BA19F6">
        <w:rPr>
          <w:rFonts w:ascii="Arial" w:eastAsia="Palatino Linotype" w:hAnsi="Arial" w:cs="Arial"/>
          <w:position w:val="1"/>
          <w:lang w:val="es-ES"/>
        </w:rPr>
        <w:t>soli</w:t>
      </w:r>
      <w:r w:rsidRPr="00BA19F6">
        <w:rPr>
          <w:rFonts w:ascii="Arial" w:eastAsia="Palatino Linotype" w:hAnsi="Arial" w:cs="Arial"/>
          <w:spacing w:val="1"/>
          <w:position w:val="1"/>
          <w:lang w:val="es-ES"/>
        </w:rPr>
        <w:t>c</w:t>
      </w:r>
      <w:r w:rsidRPr="00BA19F6">
        <w:rPr>
          <w:rFonts w:ascii="Arial" w:eastAsia="Palatino Linotype" w:hAnsi="Arial" w:cs="Arial"/>
          <w:position w:val="1"/>
          <w:lang w:val="es-ES"/>
        </w:rPr>
        <w:t>i</w:t>
      </w:r>
      <w:r w:rsidRPr="00BA19F6">
        <w:rPr>
          <w:rFonts w:ascii="Arial" w:eastAsia="Palatino Linotype" w:hAnsi="Arial" w:cs="Arial"/>
          <w:spacing w:val="-2"/>
          <w:position w:val="1"/>
          <w:lang w:val="es-ES"/>
        </w:rPr>
        <w:t>t</w:t>
      </w:r>
      <w:r w:rsidRPr="00BA19F6">
        <w:rPr>
          <w:rFonts w:ascii="Arial" w:eastAsia="Palatino Linotype" w:hAnsi="Arial" w:cs="Arial"/>
          <w:position w:val="1"/>
          <w:lang w:val="es-ES"/>
        </w:rPr>
        <w:t>ar</w:t>
      </w:r>
      <w:r w:rsidRPr="00BA19F6">
        <w:rPr>
          <w:rFonts w:ascii="Arial" w:eastAsia="Palatino Linotype" w:hAnsi="Arial" w:cs="Arial"/>
          <w:spacing w:val="-1"/>
          <w:position w:val="1"/>
          <w:lang w:val="es-ES"/>
        </w:rPr>
        <w:t xml:space="preserve"> </w:t>
      </w:r>
      <w:r w:rsidRPr="00BA19F6">
        <w:rPr>
          <w:rFonts w:ascii="Arial" w:eastAsia="Palatino Linotype" w:hAnsi="Arial" w:cs="Arial"/>
          <w:position w:val="1"/>
          <w:lang w:val="es-ES"/>
        </w:rPr>
        <w:t>la No</w:t>
      </w:r>
      <w:r w:rsidRPr="00BA19F6">
        <w:rPr>
          <w:rFonts w:ascii="Arial" w:eastAsia="Palatino Linotype" w:hAnsi="Arial" w:cs="Arial"/>
          <w:spacing w:val="-1"/>
          <w:position w:val="1"/>
          <w:lang w:val="es-ES"/>
        </w:rPr>
        <w:t xml:space="preserve"> O</w:t>
      </w:r>
      <w:r w:rsidRPr="00BA19F6">
        <w:rPr>
          <w:rFonts w:ascii="Arial" w:eastAsia="Palatino Linotype" w:hAnsi="Arial" w:cs="Arial"/>
          <w:spacing w:val="-2"/>
          <w:position w:val="1"/>
          <w:lang w:val="es-ES"/>
        </w:rPr>
        <w:t>b</w:t>
      </w:r>
      <w:r w:rsidRPr="00BA19F6">
        <w:rPr>
          <w:rFonts w:ascii="Arial" w:eastAsia="Palatino Linotype" w:hAnsi="Arial" w:cs="Arial"/>
          <w:spacing w:val="-1"/>
          <w:position w:val="1"/>
          <w:lang w:val="es-ES"/>
        </w:rPr>
        <w:t>j</w:t>
      </w:r>
      <w:r w:rsidRPr="00BA19F6">
        <w:rPr>
          <w:rFonts w:ascii="Arial" w:eastAsia="Palatino Linotype" w:hAnsi="Arial" w:cs="Arial"/>
          <w:spacing w:val="2"/>
          <w:position w:val="1"/>
          <w:lang w:val="es-ES"/>
        </w:rPr>
        <w:t>e</w:t>
      </w:r>
      <w:r w:rsidRPr="00BA19F6">
        <w:rPr>
          <w:rFonts w:ascii="Arial" w:eastAsia="Palatino Linotype" w:hAnsi="Arial" w:cs="Arial"/>
          <w:position w:val="1"/>
          <w:lang w:val="es-ES"/>
        </w:rPr>
        <w:t>c</w:t>
      </w:r>
      <w:r w:rsidRPr="00BA19F6">
        <w:rPr>
          <w:rFonts w:ascii="Arial" w:eastAsia="Palatino Linotype" w:hAnsi="Arial" w:cs="Arial"/>
          <w:spacing w:val="1"/>
          <w:position w:val="1"/>
          <w:lang w:val="es-ES"/>
        </w:rPr>
        <w:t>i</w:t>
      </w:r>
      <w:r w:rsidRPr="00BA19F6">
        <w:rPr>
          <w:rFonts w:ascii="Arial" w:eastAsia="Palatino Linotype" w:hAnsi="Arial" w:cs="Arial"/>
          <w:spacing w:val="-3"/>
          <w:position w:val="1"/>
          <w:lang w:val="es-ES"/>
        </w:rPr>
        <w:t>ó</w:t>
      </w:r>
      <w:r w:rsidRPr="00BA19F6">
        <w:rPr>
          <w:rFonts w:ascii="Arial" w:eastAsia="Palatino Linotype" w:hAnsi="Arial" w:cs="Arial"/>
          <w:position w:val="1"/>
          <w:lang w:val="es-ES"/>
        </w:rPr>
        <w:t>n</w:t>
      </w:r>
      <w:r w:rsidRPr="00BA19F6">
        <w:rPr>
          <w:rFonts w:ascii="Arial" w:eastAsia="Palatino Linotype" w:hAnsi="Arial" w:cs="Arial"/>
          <w:spacing w:val="1"/>
          <w:position w:val="1"/>
          <w:lang w:val="es-ES"/>
        </w:rPr>
        <w:t xml:space="preserve"> </w:t>
      </w:r>
      <w:r w:rsidRPr="00BA19F6">
        <w:rPr>
          <w:rFonts w:ascii="Arial" w:eastAsia="Palatino Linotype" w:hAnsi="Arial" w:cs="Arial"/>
          <w:spacing w:val="-2"/>
          <w:position w:val="1"/>
          <w:lang w:val="es-ES"/>
        </w:rPr>
        <w:t>a</w:t>
      </w:r>
      <w:r w:rsidRPr="00BA19F6">
        <w:rPr>
          <w:rFonts w:ascii="Arial" w:eastAsia="Palatino Linotype" w:hAnsi="Arial" w:cs="Arial"/>
          <w:position w:val="1"/>
          <w:lang w:val="es-ES"/>
        </w:rPr>
        <w:t>l BID</w:t>
      </w:r>
      <w:r w:rsidRPr="00BA19F6">
        <w:rPr>
          <w:rFonts w:ascii="Arial" w:eastAsia="Palatino Linotype" w:hAnsi="Arial" w:cs="Arial"/>
          <w:spacing w:val="-3"/>
          <w:position w:val="1"/>
          <w:lang w:val="es-ES"/>
        </w:rPr>
        <w:t xml:space="preserve"> </w:t>
      </w:r>
      <w:r w:rsidRPr="00BA19F6">
        <w:rPr>
          <w:rFonts w:ascii="Arial" w:eastAsia="Palatino Linotype" w:hAnsi="Arial" w:cs="Arial"/>
          <w:spacing w:val="2"/>
          <w:position w:val="1"/>
          <w:lang w:val="es-ES"/>
        </w:rPr>
        <w:t>e</w:t>
      </w:r>
      <w:r w:rsidRPr="00BA19F6">
        <w:rPr>
          <w:rFonts w:ascii="Arial" w:eastAsia="Palatino Linotype" w:hAnsi="Arial" w:cs="Arial"/>
          <w:position w:val="1"/>
          <w:lang w:val="es-ES"/>
        </w:rPr>
        <w:t>n</w:t>
      </w:r>
      <w:r w:rsidRPr="00BA19F6">
        <w:rPr>
          <w:rFonts w:ascii="Arial" w:eastAsia="Palatino Linotype" w:hAnsi="Arial" w:cs="Arial"/>
          <w:spacing w:val="-1"/>
          <w:position w:val="1"/>
          <w:lang w:val="es-ES"/>
        </w:rPr>
        <w:t xml:space="preserve"> </w:t>
      </w:r>
      <w:r w:rsidRPr="00BA19F6">
        <w:rPr>
          <w:rFonts w:ascii="Arial" w:eastAsia="Palatino Linotype" w:hAnsi="Arial" w:cs="Arial"/>
          <w:position w:val="1"/>
          <w:lang w:val="es-ES"/>
        </w:rPr>
        <w:t>los c</w:t>
      </w:r>
      <w:r w:rsidRPr="00BA19F6">
        <w:rPr>
          <w:rFonts w:ascii="Arial" w:eastAsia="Palatino Linotype" w:hAnsi="Arial" w:cs="Arial"/>
          <w:spacing w:val="-2"/>
          <w:position w:val="1"/>
          <w:lang w:val="es-ES"/>
        </w:rPr>
        <w:t>a</w:t>
      </w:r>
      <w:r w:rsidRPr="00BA19F6">
        <w:rPr>
          <w:rFonts w:ascii="Arial" w:eastAsia="Palatino Linotype" w:hAnsi="Arial" w:cs="Arial"/>
          <w:position w:val="1"/>
          <w:lang w:val="es-ES"/>
        </w:rPr>
        <w:t xml:space="preserve">sos </w:t>
      </w:r>
      <w:r w:rsidRPr="00BA19F6">
        <w:rPr>
          <w:rFonts w:ascii="Arial" w:eastAsia="Palatino Linotype" w:hAnsi="Arial" w:cs="Arial"/>
          <w:spacing w:val="-2"/>
          <w:position w:val="1"/>
          <w:lang w:val="es-ES"/>
        </w:rPr>
        <w:t>n</w:t>
      </w:r>
      <w:r w:rsidRPr="00BA19F6">
        <w:rPr>
          <w:rFonts w:ascii="Arial" w:eastAsia="Palatino Linotype" w:hAnsi="Arial" w:cs="Arial"/>
          <w:position w:val="1"/>
          <w:lang w:val="es-ES"/>
        </w:rPr>
        <w:t>e</w:t>
      </w:r>
      <w:r w:rsidRPr="00BA19F6">
        <w:rPr>
          <w:rFonts w:ascii="Arial" w:eastAsia="Palatino Linotype" w:hAnsi="Arial" w:cs="Arial"/>
          <w:spacing w:val="-2"/>
          <w:position w:val="1"/>
          <w:lang w:val="es-ES"/>
        </w:rPr>
        <w:t>c</w:t>
      </w:r>
      <w:r w:rsidRPr="00BA19F6">
        <w:rPr>
          <w:rFonts w:ascii="Arial" w:eastAsia="Palatino Linotype" w:hAnsi="Arial" w:cs="Arial"/>
          <w:spacing w:val="2"/>
          <w:position w:val="1"/>
          <w:lang w:val="es-ES"/>
        </w:rPr>
        <w:t>e</w:t>
      </w:r>
      <w:r w:rsidRPr="00BA19F6">
        <w:rPr>
          <w:rFonts w:ascii="Arial" w:eastAsia="Palatino Linotype" w:hAnsi="Arial" w:cs="Arial"/>
          <w:position w:val="1"/>
          <w:lang w:val="es-ES"/>
        </w:rPr>
        <w:t>s</w:t>
      </w:r>
      <w:r w:rsidRPr="00BA19F6">
        <w:rPr>
          <w:rFonts w:ascii="Arial" w:eastAsia="Palatino Linotype" w:hAnsi="Arial" w:cs="Arial"/>
          <w:spacing w:val="-2"/>
          <w:position w:val="1"/>
          <w:lang w:val="es-ES"/>
        </w:rPr>
        <w:t>a</w:t>
      </w:r>
      <w:r w:rsidRPr="00BA19F6">
        <w:rPr>
          <w:rFonts w:ascii="Arial" w:eastAsia="Palatino Linotype" w:hAnsi="Arial" w:cs="Arial"/>
          <w:spacing w:val="1"/>
          <w:position w:val="1"/>
          <w:lang w:val="es-ES"/>
        </w:rPr>
        <w:t>r</w:t>
      </w:r>
      <w:r w:rsidRPr="00BA19F6">
        <w:rPr>
          <w:rFonts w:ascii="Arial" w:eastAsia="Palatino Linotype" w:hAnsi="Arial" w:cs="Arial"/>
          <w:position w:val="1"/>
          <w:lang w:val="es-ES"/>
        </w:rPr>
        <w:t>ios;</w:t>
      </w:r>
    </w:p>
    <w:p w:rsidR="001C253B" w:rsidRPr="001C253B" w:rsidRDefault="001C253B" w:rsidP="001C253B">
      <w:pPr>
        <w:tabs>
          <w:tab w:val="left" w:pos="680"/>
        </w:tabs>
        <w:ind w:right="73"/>
        <w:jc w:val="both"/>
        <w:rPr>
          <w:rFonts w:ascii="Arial" w:eastAsia="Palatino Linotype" w:hAnsi="Arial" w:cs="Arial"/>
          <w:lang w:val="es-ES"/>
        </w:rPr>
      </w:pPr>
    </w:p>
    <w:p w:rsidR="00000020" w:rsidRDefault="00000020" w:rsidP="00000020">
      <w:pPr>
        <w:pStyle w:val="ListParagraph"/>
        <w:numPr>
          <w:ilvl w:val="0"/>
          <w:numId w:val="13"/>
        </w:numPr>
        <w:tabs>
          <w:tab w:val="left" w:pos="680"/>
        </w:tabs>
        <w:ind w:left="284" w:right="73" w:hanging="284"/>
        <w:jc w:val="both"/>
        <w:rPr>
          <w:rFonts w:ascii="Arial" w:eastAsia="Palatino Linotype" w:hAnsi="Arial" w:cs="Arial"/>
          <w:lang w:val="es-ES"/>
        </w:rPr>
      </w:pPr>
      <w:r w:rsidRPr="00BA19F6">
        <w:rPr>
          <w:rFonts w:ascii="Arial" w:eastAsia="Palatino Linotype" w:hAnsi="Arial" w:cs="Arial"/>
          <w:lang w:val="es-ES"/>
        </w:rPr>
        <w:t>g</w:t>
      </w:r>
      <w:r w:rsidRPr="00BA19F6">
        <w:rPr>
          <w:rFonts w:ascii="Arial" w:eastAsia="Palatino Linotype" w:hAnsi="Arial" w:cs="Arial"/>
          <w:spacing w:val="2"/>
          <w:lang w:val="es-ES"/>
        </w:rPr>
        <w:t>e</w:t>
      </w:r>
      <w:r w:rsidRPr="00BA19F6">
        <w:rPr>
          <w:rFonts w:ascii="Arial" w:eastAsia="Palatino Linotype" w:hAnsi="Arial" w:cs="Arial"/>
          <w:lang w:val="es-ES"/>
        </w:rPr>
        <w:t>s</w:t>
      </w:r>
      <w:r w:rsidRPr="00BA19F6">
        <w:rPr>
          <w:rFonts w:ascii="Arial" w:eastAsia="Palatino Linotype" w:hAnsi="Arial" w:cs="Arial"/>
          <w:spacing w:val="-2"/>
          <w:lang w:val="es-ES"/>
        </w:rPr>
        <w:t>t</w:t>
      </w:r>
      <w:r w:rsidRPr="00BA19F6">
        <w:rPr>
          <w:rFonts w:ascii="Arial" w:eastAsia="Palatino Linotype" w:hAnsi="Arial" w:cs="Arial"/>
          <w:lang w:val="es-ES"/>
        </w:rPr>
        <w:t>io</w:t>
      </w:r>
      <w:r w:rsidRPr="00BA19F6">
        <w:rPr>
          <w:rFonts w:ascii="Arial" w:eastAsia="Palatino Linotype" w:hAnsi="Arial" w:cs="Arial"/>
          <w:spacing w:val="1"/>
          <w:lang w:val="es-ES"/>
        </w:rPr>
        <w:t>n</w:t>
      </w:r>
      <w:r w:rsidRPr="00BA19F6">
        <w:rPr>
          <w:rFonts w:ascii="Arial" w:eastAsia="Palatino Linotype" w:hAnsi="Arial" w:cs="Arial"/>
          <w:spacing w:val="-2"/>
          <w:lang w:val="es-ES"/>
        </w:rPr>
        <w:t>a</w:t>
      </w:r>
      <w:r w:rsidRPr="00BA19F6">
        <w:rPr>
          <w:rFonts w:ascii="Arial" w:eastAsia="Palatino Linotype" w:hAnsi="Arial" w:cs="Arial"/>
          <w:lang w:val="es-ES"/>
        </w:rPr>
        <w:t>r</w:t>
      </w:r>
      <w:r w:rsidRPr="00BA19F6">
        <w:rPr>
          <w:rFonts w:ascii="Arial" w:eastAsia="Palatino Linotype" w:hAnsi="Arial" w:cs="Arial"/>
          <w:spacing w:val="2"/>
          <w:lang w:val="es-ES"/>
        </w:rPr>
        <w:t xml:space="preserve"> </w:t>
      </w:r>
      <w:r w:rsidRPr="00BA19F6">
        <w:rPr>
          <w:rFonts w:ascii="Arial" w:eastAsia="Palatino Linotype" w:hAnsi="Arial" w:cs="Arial"/>
          <w:lang w:val="es-ES"/>
        </w:rPr>
        <w:t>o</w:t>
      </w:r>
      <w:r w:rsidRPr="00BA19F6">
        <w:rPr>
          <w:rFonts w:ascii="Arial" w:eastAsia="Palatino Linotype" w:hAnsi="Arial" w:cs="Arial"/>
          <w:spacing w:val="-1"/>
          <w:lang w:val="es-ES"/>
        </w:rPr>
        <w:t>p</w:t>
      </w:r>
      <w:r w:rsidRPr="00BA19F6">
        <w:rPr>
          <w:rFonts w:ascii="Arial" w:eastAsia="Palatino Linotype" w:hAnsi="Arial" w:cs="Arial"/>
          <w:spacing w:val="-3"/>
          <w:lang w:val="es-ES"/>
        </w:rPr>
        <w:t>o</w:t>
      </w:r>
      <w:r w:rsidRPr="00BA19F6">
        <w:rPr>
          <w:rFonts w:ascii="Arial" w:eastAsia="Palatino Linotype" w:hAnsi="Arial" w:cs="Arial"/>
          <w:spacing w:val="1"/>
          <w:lang w:val="es-ES"/>
        </w:rPr>
        <w:t>r</w:t>
      </w:r>
      <w:r w:rsidRPr="00BA19F6">
        <w:rPr>
          <w:rFonts w:ascii="Arial" w:eastAsia="Palatino Linotype" w:hAnsi="Arial" w:cs="Arial"/>
          <w:lang w:val="es-ES"/>
        </w:rPr>
        <w:t>t</w:t>
      </w:r>
      <w:r w:rsidRPr="00BA19F6">
        <w:rPr>
          <w:rFonts w:ascii="Arial" w:eastAsia="Palatino Linotype" w:hAnsi="Arial" w:cs="Arial"/>
          <w:spacing w:val="-1"/>
          <w:lang w:val="es-ES"/>
        </w:rPr>
        <w:t>un</w:t>
      </w:r>
      <w:r w:rsidRPr="00BA19F6">
        <w:rPr>
          <w:rFonts w:ascii="Arial" w:eastAsia="Palatino Linotype" w:hAnsi="Arial" w:cs="Arial"/>
          <w:lang w:val="es-ES"/>
        </w:rPr>
        <w:t>a</w:t>
      </w:r>
      <w:r w:rsidRPr="00BA19F6">
        <w:rPr>
          <w:rFonts w:ascii="Arial" w:eastAsia="Palatino Linotype" w:hAnsi="Arial" w:cs="Arial"/>
          <w:spacing w:val="-3"/>
          <w:lang w:val="es-ES"/>
        </w:rPr>
        <w:t>m</w:t>
      </w:r>
      <w:r w:rsidRPr="00BA19F6">
        <w:rPr>
          <w:rFonts w:ascii="Arial" w:eastAsia="Palatino Linotype" w:hAnsi="Arial" w:cs="Arial"/>
          <w:spacing w:val="2"/>
          <w:lang w:val="es-ES"/>
        </w:rPr>
        <w:t>e</w:t>
      </w:r>
      <w:r w:rsidRPr="00BA19F6">
        <w:rPr>
          <w:rFonts w:ascii="Arial" w:eastAsia="Palatino Linotype" w:hAnsi="Arial" w:cs="Arial"/>
          <w:spacing w:val="1"/>
          <w:lang w:val="es-ES"/>
        </w:rPr>
        <w:t>n</w:t>
      </w:r>
      <w:r w:rsidRPr="00BA19F6">
        <w:rPr>
          <w:rFonts w:ascii="Arial" w:eastAsia="Palatino Linotype" w:hAnsi="Arial" w:cs="Arial"/>
          <w:spacing w:val="-2"/>
          <w:lang w:val="es-ES"/>
        </w:rPr>
        <w:t>t</w:t>
      </w:r>
      <w:r w:rsidRPr="00BA19F6">
        <w:rPr>
          <w:rFonts w:ascii="Arial" w:eastAsia="Palatino Linotype" w:hAnsi="Arial" w:cs="Arial"/>
          <w:lang w:val="es-ES"/>
        </w:rPr>
        <w:t>e</w:t>
      </w:r>
      <w:r w:rsidRPr="00BA19F6">
        <w:rPr>
          <w:rFonts w:ascii="Arial" w:eastAsia="Palatino Linotype" w:hAnsi="Arial" w:cs="Arial"/>
          <w:spacing w:val="4"/>
          <w:lang w:val="es-ES"/>
        </w:rPr>
        <w:t xml:space="preserve"> </w:t>
      </w:r>
      <w:r w:rsidRPr="00BA19F6">
        <w:rPr>
          <w:rFonts w:ascii="Arial" w:eastAsia="Palatino Linotype" w:hAnsi="Arial" w:cs="Arial"/>
          <w:spacing w:val="-2"/>
          <w:lang w:val="es-ES"/>
        </w:rPr>
        <w:t>l</w:t>
      </w:r>
      <w:r w:rsidRPr="00BA19F6">
        <w:rPr>
          <w:rFonts w:ascii="Arial" w:eastAsia="Palatino Linotype" w:hAnsi="Arial" w:cs="Arial"/>
          <w:lang w:val="es-ES"/>
        </w:rPr>
        <w:t>a asi</w:t>
      </w:r>
      <w:r w:rsidRPr="00BA19F6">
        <w:rPr>
          <w:rFonts w:ascii="Arial" w:eastAsia="Palatino Linotype" w:hAnsi="Arial" w:cs="Arial"/>
          <w:spacing w:val="-2"/>
          <w:lang w:val="es-ES"/>
        </w:rPr>
        <w:t>g</w:t>
      </w:r>
      <w:r w:rsidRPr="00BA19F6">
        <w:rPr>
          <w:rFonts w:ascii="Arial" w:eastAsia="Palatino Linotype" w:hAnsi="Arial" w:cs="Arial"/>
          <w:spacing w:val="1"/>
          <w:lang w:val="es-ES"/>
        </w:rPr>
        <w:t>n</w:t>
      </w:r>
      <w:r w:rsidRPr="00BA19F6">
        <w:rPr>
          <w:rFonts w:ascii="Arial" w:eastAsia="Palatino Linotype" w:hAnsi="Arial" w:cs="Arial"/>
          <w:lang w:val="es-ES"/>
        </w:rPr>
        <w:t>a</w:t>
      </w:r>
      <w:r w:rsidRPr="00BA19F6">
        <w:rPr>
          <w:rFonts w:ascii="Arial" w:eastAsia="Palatino Linotype" w:hAnsi="Arial" w:cs="Arial"/>
          <w:spacing w:val="-2"/>
          <w:lang w:val="es-ES"/>
        </w:rPr>
        <w:t>c</w:t>
      </w:r>
      <w:r w:rsidRPr="00BA19F6">
        <w:rPr>
          <w:rFonts w:ascii="Arial" w:eastAsia="Palatino Linotype" w:hAnsi="Arial" w:cs="Arial"/>
          <w:lang w:val="es-ES"/>
        </w:rPr>
        <w:t>ión</w:t>
      </w:r>
      <w:r w:rsidRPr="00BA19F6">
        <w:rPr>
          <w:rFonts w:ascii="Arial" w:eastAsia="Palatino Linotype" w:hAnsi="Arial" w:cs="Arial"/>
          <w:spacing w:val="-1"/>
          <w:lang w:val="es-ES"/>
        </w:rPr>
        <w:t xml:space="preserve"> </w:t>
      </w:r>
      <w:r w:rsidRPr="00BA19F6">
        <w:rPr>
          <w:rFonts w:ascii="Arial" w:eastAsia="Palatino Linotype" w:hAnsi="Arial" w:cs="Arial"/>
          <w:spacing w:val="-3"/>
          <w:lang w:val="es-ES"/>
        </w:rPr>
        <w:t>d</w:t>
      </w:r>
      <w:r w:rsidRPr="00BA19F6">
        <w:rPr>
          <w:rFonts w:ascii="Arial" w:eastAsia="Palatino Linotype" w:hAnsi="Arial" w:cs="Arial"/>
          <w:lang w:val="es-ES"/>
        </w:rPr>
        <w:t>e</w:t>
      </w:r>
      <w:r w:rsidRPr="00BA19F6">
        <w:rPr>
          <w:rFonts w:ascii="Arial" w:eastAsia="Palatino Linotype" w:hAnsi="Arial" w:cs="Arial"/>
          <w:spacing w:val="2"/>
          <w:lang w:val="es-ES"/>
        </w:rPr>
        <w:t xml:space="preserve"> </w:t>
      </w:r>
      <w:r w:rsidRPr="00BA19F6">
        <w:rPr>
          <w:rFonts w:ascii="Arial" w:eastAsia="Palatino Linotype" w:hAnsi="Arial" w:cs="Arial"/>
          <w:lang w:val="es-ES"/>
        </w:rPr>
        <w:t>los</w:t>
      </w:r>
      <w:r w:rsidRPr="00BA19F6">
        <w:rPr>
          <w:rFonts w:ascii="Arial" w:eastAsia="Palatino Linotype" w:hAnsi="Arial" w:cs="Arial"/>
          <w:spacing w:val="-2"/>
          <w:lang w:val="es-ES"/>
        </w:rPr>
        <w:t xml:space="preserve"> </w:t>
      </w:r>
      <w:r w:rsidRPr="00BA19F6">
        <w:rPr>
          <w:rFonts w:ascii="Arial" w:eastAsia="Palatino Linotype" w:hAnsi="Arial" w:cs="Arial"/>
          <w:spacing w:val="-1"/>
          <w:lang w:val="es-ES"/>
        </w:rPr>
        <w:t>r</w:t>
      </w:r>
      <w:r w:rsidRPr="00BA19F6">
        <w:rPr>
          <w:rFonts w:ascii="Arial" w:eastAsia="Palatino Linotype" w:hAnsi="Arial" w:cs="Arial"/>
          <w:spacing w:val="2"/>
          <w:lang w:val="es-ES"/>
        </w:rPr>
        <w:t>e</w:t>
      </w:r>
      <w:r w:rsidRPr="00BA19F6">
        <w:rPr>
          <w:rFonts w:ascii="Arial" w:eastAsia="Palatino Linotype" w:hAnsi="Arial" w:cs="Arial"/>
          <w:spacing w:val="-2"/>
          <w:lang w:val="es-ES"/>
        </w:rPr>
        <w:t>c</w:t>
      </w:r>
      <w:r w:rsidRPr="00BA19F6">
        <w:rPr>
          <w:rFonts w:ascii="Arial" w:eastAsia="Palatino Linotype" w:hAnsi="Arial" w:cs="Arial"/>
          <w:spacing w:val="-1"/>
          <w:lang w:val="es-ES"/>
        </w:rPr>
        <w:t>u</w:t>
      </w:r>
      <w:r w:rsidRPr="00BA19F6">
        <w:rPr>
          <w:rFonts w:ascii="Arial" w:eastAsia="Palatino Linotype" w:hAnsi="Arial" w:cs="Arial"/>
          <w:spacing w:val="1"/>
          <w:lang w:val="es-ES"/>
        </w:rPr>
        <w:t>r</w:t>
      </w:r>
      <w:r w:rsidRPr="00BA19F6">
        <w:rPr>
          <w:rFonts w:ascii="Arial" w:eastAsia="Palatino Linotype" w:hAnsi="Arial" w:cs="Arial"/>
          <w:lang w:val="es-ES"/>
        </w:rPr>
        <w:t xml:space="preserve">sos </w:t>
      </w:r>
      <w:r w:rsidRPr="00BA19F6">
        <w:rPr>
          <w:rFonts w:ascii="Arial" w:eastAsia="Palatino Linotype" w:hAnsi="Arial" w:cs="Arial"/>
          <w:spacing w:val="-3"/>
          <w:lang w:val="es-ES"/>
        </w:rPr>
        <w:t>d</w:t>
      </w:r>
      <w:r w:rsidRPr="00BA19F6">
        <w:rPr>
          <w:rFonts w:ascii="Arial" w:eastAsia="Palatino Linotype" w:hAnsi="Arial" w:cs="Arial"/>
          <w:lang w:val="es-ES"/>
        </w:rPr>
        <w:t>e</w:t>
      </w:r>
      <w:r w:rsidRPr="00BA19F6">
        <w:rPr>
          <w:rFonts w:ascii="Arial" w:eastAsia="Palatino Linotype" w:hAnsi="Arial" w:cs="Arial"/>
          <w:spacing w:val="2"/>
          <w:lang w:val="es-ES"/>
        </w:rPr>
        <w:t xml:space="preserve"> </w:t>
      </w:r>
      <w:r w:rsidRPr="00BA19F6">
        <w:rPr>
          <w:rFonts w:ascii="Arial" w:eastAsia="Palatino Linotype" w:hAnsi="Arial" w:cs="Arial"/>
          <w:lang w:val="es-ES"/>
        </w:rPr>
        <w:t>la</w:t>
      </w:r>
      <w:r w:rsidRPr="00BA19F6">
        <w:rPr>
          <w:rFonts w:ascii="Arial" w:eastAsia="Palatino Linotype" w:hAnsi="Arial" w:cs="Arial"/>
          <w:spacing w:val="-2"/>
          <w:lang w:val="es-ES"/>
        </w:rPr>
        <w:t xml:space="preserve"> </w:t>
      </w:r>
      <w:r w:rsidRPr="00BA19F6">
        <w:rPr>
          <w:rFonts w:ascii="Arial" w:eastAsia="Palatino Linotype" w:hAnsi="Arial" w:cs="Arial"/>
          <w:lang w:val="es-ES"/>
        </w:rPr>
        <w:t>co</w:t>
      </w:r>
      <w:r w:rsidRPr="00BA19F6">
        <w:rPr>
          <w:rFonts w:ascii="Arial" w:eastAsia="Palatino Linotype" w:hAnsi="Arial" w:cs="Arial"/>
          <w:spacing w:val="-1"/>
          <w:lang w:val="es-ES"/>
        </w:rPr>
        <w:t>n</w:t>
      </w:r>
      <w:r w:rsidRPr="00BA19F6">
        <w:rPr>
          <w:rFonts w:ascii="Arial" w:eastAsia="Palatino Linotype" w:hAnsi="Arial" w:cs="Arial"/>
          <w:lang w:val="es-ES"/>
        </w:rPr>
        <w:t>t</w:t>
      </w:r>
      <w:r w:rsidRPr="00BA19F6">
        <w:rPr>
          <w:rFonts w:ascii="Arial" w:eastAsia="Palatino Linotype" w:hAnsi="Arial" w:cs="Arial"/>
          <w:spacing w:val="-1"/>
          <w:lang w:val="es-ES"/>
        </w:rPr>
        <w:t>r</w:t>
      </w:r>
      <w:r w:rsidRPr="00BA19F6">
        <w:rPr>
          <w:rFonts w:ascii="Arial" w:eastAsia="Palatino Linotype" w:hAnsi="Arial" w:cs="Arial"/>
          <w:lang w:val="es-ES"/>
        </w:rPr>
        <w:t>a</w:t>
      </w:r>
      <w:r w:rsidRPr="00BA19F6">
        <w:rPr>
          <w:rFonts w:ascii="Arial" w:eastAsia="Palatino Linotype" w:hAnsi="Arial" w:cs="Arial"/>
          <w:spacing w:val="-1"/>
          <w:lang w:val="es-ES"/>
        </w:rPr>
        <w:t>p</w:t>
      </w:r>
      <w:r w:rsidRPr="00BA19F6">
        <w:rPr>
          <w:rFonts w:ascii="Arial" w:eastAsia="Palatino Linotype" w:hAnsi="Arial" w:cs="Arial"/>
          <w:lang w:val="es-ES"/>
        </w:rPr>
        <w:t>a</w:t>
      </w:r>
      <w:r w:rsidRPr="00BA19F6">
        <w:rPr>
          <w:rFonts w:ascii="Arial" w:eastAsia="Palatino Linotype" w:hAnsi="Arial" w:cs="Arial"/>
          <w:spacing w:val="1"/>
          <w:lang w:val="es-ES"/>
        </w:rPr>
        <w:t>r</w:t>
      </w:r>
      <w:r w:rsidRPr="00BA19F6">
        <w:rPr>
          <w:rFonts w:ascii="Arial" w:eastAsia="Palatino Linotype" w:hAnsi="Arial" w:cs="Arial"/>
          <w:spacing w:val="-2"/>
          <w:lang w:val="es-ES"/>
        </w:rPr>
        <w:t>t</w:t>
      </w:r>
      <w:r w:rsidRPr="00BA19F6">
        <w:rPr>
          <w:rFonts w:ascii="Arial" w:eastAsia="Palatino Linotype" w:hAnsi="Arial" w:cs="Arial"/>
          <w:lang w:val="es-ES"/>
        </w:rPr>
        <w:t>ida loca</w:t>
      </w:r>
      <w:r w:rsidRPr="00BA19F6">
        <w:rPr>
          <w:rFonts w:ascii="Arial" w:eastAsia="Palatino Linotype" w:hAnsi="Arial" w:cs="Arial"/>
          <w:spacing w:val="2"/>
          <w:lang w:val="es-ES"/>
        </w:rPr>
        <w:t>l</w:t>
      </w:r>
      <w:r w:rsidRPr="00BA19F6">
        <w:rPr>
          <w:rFonts w:ascii="Arial" w:eastAsia="Palatino Linotype" w:hAnsi="Arial" w:cs="Arial"/>
          <w:lang w:val="es-ES"/>
        </w:rPr>
        <w:t>;</w:t>
      </w:r>
    </w:p>
    <w:p w:rsidR="001C253B" w:rsidRPr="001C253B" w:rsidRDefault="001C253B" w:rsidP="001C253B">
      <w:pPr>
        <w:tabs>
          <w:tab w:val="left" w:pos="680"/>
        </w:tabs>
        <w:ind w:right="73"/>
        <w:jc w:val="both"/>
        <w:rPr>
          <w:rFonts w:ascii="Arial" w:eastAsia="Palatino Linotype" w:hAnsi="Arial" w:cs="Arial"/>
          <w:lang w:val="es-ES"/>
        </w:rPr>
      </w:pPr>
    </w:p>
    <w:p w:rsidR="00000020" w:rsidRDefault="00000020" w:rsidP="00000020">
      <w:pPr>
        <w:pStyle w:val="ListParagraph"/>
        <w:numPr>
          <w:ilvl w:val="0"/>
          <w:numId w:val="13"/>
        </w:numPr>
        <w:tabs>
          <w:tab w:val="left" w:pos="680"/>
        </w:tabs>
        <w:ind w:left="284" w:right="73" w:hanging="284"/>
        <w:jc w:val="both"/>
        <w:rPr>
          <w:rFonts w:ascii="Arial" w:eastAsia="Palatino Linotype" w:hAnsi="Arial" w:cs="Arial"/>
          <w:lang w:val="es-ES"/>
        </w:rPr>
      </w:pPr>
      <w:r w:rsidRPr="00BA19F6">
        <w:rPr>
          <w:rFonts w:ascii="Arial" w:eastAsia="Palatino Linotype" w:hAnsi="Arial" w:cs="Arial"/>
          <w:spacing w:val="2"/>
          <w:lang w:val="es-ES"/>
        </w:rPr>
        <w:t>e</w:t>
      </w:r>
      <w:r w:rsidRPr="00BA19F6">
        <w:rPr>
          <w:rFonts w:ascii="Arial" w:eastAsia="Palatino Linotype" w:hAnsi="Arial" w:cs="Arial"/>
          <w:spacing w:val="-2"/>
          <w:lang w:val="es-ES"/>
        </w:rPr>
        <w:t>l</w:t>
      </w:r>
      <w:r w:rsidRPr="00BA19F6">
        <w:rPr>
          <w:rFonts w:ascii="Arial" w:eastAsia="Palatino Linotype" w:hAnsi="Arial" w:cs="Arial"/>
          <w:lang w:val="es-ES"/>
        </w:rPr>
        <w:t>ab</w:t>
      </w:r>
      <w:r w:rsidRPr="00BA19F6">
        <w:rPr>
          <w:rFonts w:ascii="Arial" w:eastAsia="Palatino Linotype" w:hAnsi="Arial" w:cs="Arial"/>
          <w:spacing w:val="-3"/>
          <w:lang w:val="es-ES"/>
        </w:rPr>
        <w:t>o</w:t>
      </w:r>
      <w:r w:rsidRPr="00BA19F6">
        <w:rPr>
          <w:rFonts w:ascii="Arial" w:eastAsia="Palatino Linotype" w:hAnsi="Arial" w:cs="Arial"/>
          <w:spacing w:val="1"/>
          <w:lang w:val="es-ES"/>
        </w:rPr>
        <w:t>r</w:t>
      </w:r>
      <w:r w:rsidRPr="00BA19F6">
        <w:rPr>
          <w:rFonts w:ascii="Arial" w:eastAsia="Palatino Linotype" w:hAnsi="Arial" w:cs="Arial"/>
          <w:spacing w:val="-2"/>
          <w:lang w:val="es-ES"/>
        </w:rPr>
        <w:t>a</w:t>
      </w:r>
      <w:r w:rsidRPr="00BA19F6">
        <w:rPr>
          <w:rFonts w:ascii="Arial" w:eastAsia="Palatino Linotype" w:hAnsi="Arial" w:cs="Arial"/>
          <w:lang w:val="es-ES"/>
        </w:rPr>
        <w:t xml:space="preserve">r </w:t>
      </w:r>
      <w:r w:rsidRPr="00BA19F6">
        <w:rPr>
          <w:rFonts w:ascii="Arial" w:eastAsia="Palatino Linotype" w:hAnsi="Arial" w:cs="Arial"/>
          <w:spacing w:val="6"/>
          <w:lang w:val="es-ES"/>
        </w:rPr>
        <w:t xml:space="preserve"> </w:t>
      </w:r>
      <w:r w:rsidRPr="00BA19F6">
        <w:rPr>
          <w:rFonts w:ascii="Arial" w:eastAsia="Palatino Linotype" w:hAnsi="Arial" w:cs="Arial"/>
          <w:lang w:val="es-ES"/>
        </w:rPr>
        <w:t xml:space="preserve">los </w:t>
      </w:r>
      <w:r w:rsidRPr="00BA19F6">
        <w:rPr>
          <w:rFonts w:ascii="Arial" w:eastAsia="Palatino Linotype" w:hAnsi="Arial" w:cs="Arial"/>
          <w:spacing w:val="5"/>
          <w:lang w:val="es-ES"/>
        </w:rPr>
        <w:t xml:space="preserve"> </w:t>
      </w:r>
      <w:r w:rsidRPr="00BA19F6">
        <w:rPr>
          <w:rFonts w:ascii="Arial" w:eastAsia="Palatino Linotype" w:hAnsi="Arial" w:cs="Arial"/>
          <w:spacing w:val="-2"/>
          <w:lang w:val="es-ES"/>
        </w:rPr>
        <w:t>i</w:t>
      </w:r>
      <w:r w:rsidRPr="00BA19F6">
        <w:rPr>
          <w:rFonts w:ascii="Arial" w:eastAsia="Palatino Linotype" w:hAnsi="Arial" w:cs="Arial"/>
          <w:spacing w:val="1"/>
          <w:lang w:val="es-ES"/>
        </w:rPr>
        <w:t>nf</w:t>
      </w:r>
      <w:r w:rsidRPr="00BA19F6">
        <w:rPr>
          <w:rFonts w:ascii="Arial" w:eastAsia="Palatino Linotype" w:hAnsi="Arial" w:cs="Arial"/>
          <w:spacing w:val="-3"/>
          <w:lang w:val="es-ES"/>
        </w:rPr>
        <w:t>o</w:t>
      </w:r>
      <w:r w:rsidRPr="00BA19F6">
        <w:rPr>
          <w:rFonts w:ascii="Arial" w:eastAsia="Palatino Linotype" w:hAnsi="Arial" w:cs="Arial"/>
          <w:spacing w:val="1"/>
          <w:lang w:val="es-ES"/>
        </w:rPr>
        <w:t>r</w:t>
      </w:r>
      <w:r w:rsidRPr="00BA19F6">
        <w:rPr>
          <w:rFonts w:ascii="Arial" w:eastAsia="Palatino Linotype" w:hAnsi="Arial" w:cs="Arial"/>
          <w:spacing w:val="-3"/>
          <w:lang w:val="es-ES"/>
        </w:rPr>
        <w:t>m</w:t>
      </w:r>
      <w:r w:rsidRPr="00BA19F6">
        <w:rPr>
          <w:rFonts w:ascii="Arial" w:eastAsia="Palatino Linotype" w:hAnsi="Arial" w:cs="Arial"/>
          <w:spacing w:val="2"/>
          <w:lang w:val="es-ES"/>
        </w:rPr>
        <w:t>e</w:t>
      </w:r>
      <w:r w:rsidRPr="00BA19F6">
        <w:rPr>
          <w:rFonts w:ascii="Arial" w:eastAsia="Palatino Linotype" w:hAnsi="Arial" w:cs="Arial"/>
          <w:lang w:val="es-ES"/>
        </w:rPr>
        <w:t xml:space="preserve">s </w:t>
      </w:r>
      <w:r w:rsidRPr="00BA19F6">
        <w:rPr>
          <w:rFonts w:ascii="Arial" w:eastAsia="Palatino Linotype" w:hAnsi="Arial" w:cs="Arial"/>
          <w:spacing w:val="5"/>
          <w:lang w:val="es-ES"/>
        </w:rPr>
        <w:t xml:space="preserve"> </w:t>
      </w:r>
      <w:r w:rsidRPr="00BA19F6">
        <w:rPr>
          <w:rFonts w:ascii="Arial" w:eastAsia="Palatino Linotype" w:hAnsi="Arial" w:cs="Arial"/>
          <w:spacing w:val="-2"/>
          <w:lang w:val="es-ES"/>
        </w:rPr>
        <w:t>s</w:t>
      </w:r>
      <w:r w:rsidRPr="00BA19F6">
        <w:rPr>
          <w:rFonts w:ascii="Arial" w:eastAsia="Palatino Linotype" w:hAnsi="Arial" w:cs="Arial"/>
          <w:spacing w:val="2"/>
          <w:lang w:val="es-ES"/>
        </w:rPr>
        <w:t>e</w:t>
      </w:r>
      <w:r w:rsidRPr="00BA19F6">
        <w:rPr>
          <w:rFonts w:ascii="Arial" w:eastAsia="Palatino Linotype" w:hAnsi="Arial" w:cs="Arial"/>
          <w:spacing w:val="-3"/>
          <w:lang w:val="es-ES"/>
        </w:rPr>
        <w:t>m</w:t>
      </w:r>
      <w:r w:rsidRPr="00BA19F6">
        <w:rPr>
          <w:rFonts w:ascii="Arial" w:eastAsia="Palatino Linotype" w:hAnsi="Arial" w:cs="Arial"/>
          <w:spacing w:val="2"/>
          <w:lang w:val="es-ES"/>
        </w:rPr>
        <w:t>e</w:t>
      </w:r>
      <w:r w:rsidRPr="00BA19F6">
        <w:rPr>
          <w:rFonts w:ascii="Arial" w:eastAsia="Palatino Linotype" w:hAnsi="Arial" w:cs="Arial"/>
          <w:lang w:val="es-ES"/>
        </w:rPr>
        <w:t>s</w:t>
      </w:r>
      <w:r w:rsidRPr="00BA19F6">
        <w:rPr>
          <w:rFonts w:ascii="Arial" w:eastAsia="Palatino Linotype" w:hAnsi="Arial" w:cs="Arial"/>
          <w:spacing w:val="-2"/>
          <w:lang w:val="es-ES"/>
        </w:rPr>
        <w:t>t</w:t>
      </w:r>
      <w:r w:rsidRPr="00BA19F6">
        <w:rPr>
          <w:rFonts w:ascii="Arial" w:eastAsia="Palatino Linotype" w:hAnsi="Arial" w:cs="Arial"/>
          <w:spacing w:val="1"/>
          <w:lang w:val="es-ES"/>
        </w:rPr>
        <w:t>r</w:t>
      </w:r>
      <w:r w:rsidRPr="00BA19F6">
        <w:rPr>
          <w:rFonts w:ascii="Arial" w:eastAsia="Palatino Linotype" w:hAnsi="Arial" w:cs="Arial"/>
          <w:spacing w:val="-2"/>
          <w:lang w:val="es-ES"/>
        </w:rPr>
        <w:t>al</w:t>
      </w:r>
      <w:r w:rsidRPr="00BA19F6">
        <w:rPr>
          <w:rFonts w:ascii="Arial" w:eastAsia="Palatino Linotype" w:hAnsi="Arial" w:cs="Arial"/>
          <w:spacing w:val="2"/>
          <w:lang w:val="es-ES"/>
        </w:rPr>
        <w:t>e</w:t>
      </w:r>
      <w:r w:rsidRPr="00BA19F6">
        <w:rPr>
          <w:rFonts w:ascii="Arial" w:eastAsia="Palatino Linotype" w:hAnsi="Arial" w:cs="Arial"/>
          <w:lang w:val="es-ES"/>
        </w:rPr>
        <w:t xml:space="preserve">s </w:t>
      </w:r>
      <w:r w:rsidRPr="00BA19F6">
        <w:rPr>
          <w:rFonts w:ascii="Arial" w:eastAsia="Palatino Linotype" w:hAnsi="Arial" w:cs="Arial"/>
          <w:spacing w:val="9"/>
          <w:lang w:val="es-ES"/>
        </w:rPr>
        <w:t xml:space="preserve"> </w:t>
      </w:r>
      <w:r w:rsidRPr="00BA19F6">
        <w:rPr>
          <w:rFonts w:ascii="Arial" w:eastAsia="Palatino Linotype" w:hAnsi="Arial" w:cs="Arial"/>
          <w:spacing w:val="-3"/>
          <w:lang w:val="es-ES"/>
        </w:rPr>
        <w:t>d</w:t>
      </w:r>
      <w:r w:rsidRPr="00BA19F6">
        <w:rPr>
          <w:rFonts w:ascii="Arial" w:eastAsia="Palatino Linotype" w:hAnsi="Arial" w:cs="Arial"/>
          <w:lang w:val="es-ES"/>
        </w:rPr>
        <w:t xml:space="preserve">e </w:t>
      </w:r>
      <w:r w:rsidRPr="00BA19F6">
        <w:rPr>
          <w:rFonts w:ascii="Arial" w:eastAsia="Palatino Linotype" w:hAnsi="Arial" w:cs="Arial"/>
          <w:spacing w:val="7"/>
          <w:lang w:val="es-ES"/>
        </w:rPr>
        <w:t xml:space="preserve"> </w:t>
      </w:r>
      <w:r w:rsidRPr="00BA19F6">
        <w:rPr>
          <w:rFonts w:ascii="Arial" w:eastAsia="Palatino Linotype" w:hAnsi="Arial" w:cs="Arial"/>
          <w:spacing w:val="-1"/>
          <w:lang w:val="es-ES"/>
        </w:rPr>
        <w:t>p</w:t>
      </w:r>
      <w:r w:rsidRPr="00BA19F6">
        <w:rPr>
          <w:rFonts w:ascii="Arial" w:eastAsia="Palatino Linotype" w:hAnsi="Arial" w:cs="Arial"/>
          <w:spacing w:val="1"/>
          <w:lang w:val="es-ES"/>
        </w:rPr>
        <w:t>r</w:t>
      </w:r>
      <w:r w:rsidRPr="00BA19F6">
        <w:rPr>
          <w:rFonts w:ascii="Arial" w:eastAsia="Palatino Linotype" w:hAnsi="Arial" w:cs="Arial"/>
          <w:lang w:val="es-ES"/>
        </w:rPr>
        <w:t>o</w:t>
      </w:r>
      <w:r w:rsidRPr="00BA19F6">
        <w:rPr>
          <w:rFonts w:ascii="Arial" w:eastAsia="Palatino Linotype" w:hAnsi="Arial" w:cs="Arial"/>
          <w:spacing w:val="-3"/>
          <w:lang w:val="es-ES"/>
        </w:rPr>
        <w:t>g</w:t>
      </w:r>
      <w:r w:rsidRPr="00BA19F6">
        <w:rPr>
          <w:rFonts w:ascii="Arial" w:eastAsia="Palatino Linotype" w:hAnsi="Arial" w:cs="Arial"/>
          <w:spacing w:val="-1"/>
          <w:lang w:val="es-ES"/>
        </w:rPr>
        <w:t>r</w:t>
      </w:r>
      <w:r w:rsidRPr="00BA19F6">
        <w:rPr>
          <w:rFonts w:ascii="Arial" w:eastAsia="Palatino Linotype" w:hAnsi="Arial" w:cs="Arial"/>
          <w:spacing w:val="2"/>
          <w:lang w:val="es-ES"/>
        </w:rPr>
        <w:t>e</w:t>
      </w:r>
      <w:r w:rsidRPr="00BA19F6">
        <w:rPr>
          <w:rFonts w:ascii="Arial" w:eastAsia="Palatino Linotype" w:hAnsi="Arial" w:cs="Arial"/>
          <w:lang w:val="es-ES"/>
        </w:rPr>
        <w:t xml:space="preserve">so </w:t>
      </w:r>
      <w:r w:rsidRPr="00BA19F6">
        <w:rPr>
          <w:rFonts w:ascii="Arial" w:eastAsia="Palatino Linotype" w:hAnsi="Arial" w:cs="Arial"/>
          <w:spacing w:val="2"/>
          <w:lang w:val="es-ES"/>
        </w:rPr>
        <w:t xml:space="preserve"> </w:t>
      </w:r>
      <w:r w:rsidRPr="00BA19F6">
        <w:rPr>
          <w:rFonts w:ascii="Arial" w:eastAsia="Palatino Linotype" w:hAnsi="Arial" w:cs="Arial"/>
          <w:spacing w:val="-1"/>
          <w:lang w:val="es-ES"/>
        </w:rPr>
        <w:t>p</w:t>
      </w:r>
      <w:r w:rsidRPr="00BA19F6">
        <w:rPr>
          <w:rFonts w:ascii="Arial" w:eastAsia="Palatino Linotype" w:hAnsi="Arial" w:cs="Arial"/>
          <w:lang w:val="es-ES"/>
        </w:rPr>
        <w:t>a</w:t>
      </w:r>
      <w:r w:rsidRPr="00BA19F6">
        <w:rPr>
          <w:rFonts w:ascii="Arial" w:eastAsia="Palatino Linotype" w:hAnsi="Arial" w:cs="Arial"/>
          <w:spacing w:val="1"/>
          <w:lang w:val="es-ES"/>
        </w:rPr>
        <w:t>r</w:t>
      </w:r>
      <w:r w:rsidRPr="00BA19F6">
        <w:rPr>
          <w:rFonts w:ascii="Arial" w:eastAsia="Palatino Linotype" w:hAnsi="Arial" w:cs="Arial"/>
          <w:lang w:val="es-ES"/>
        </w:rPr>
        <w:t xml:space="preserve">a </w:t>
      </w:r>
      <w:r w:rsidRPr="00BA19F6">
        <w:rPr>
          <w:rFonts w:ascii="Arial" w:eastAsia="Palatino Linotype" w:hAnsi="Arial" w:cs="Arial"/>
          <w:spacing w:val="3"/>
          <w:lang w:val="es-ES"/>
        </w:rPr>
        <w:t xml:space="preserve"> </w:t>
      </w:r>
      <w:r w:rsidRPr="00BA19F6">
        <w:rPr>
          <w:rFonts w:ascii="Arial" w:eastAsia="Palatino Linotype" w:hAnsi="Arial" w:cs="Arial"/>
          <w:spacing w:val="2"/>
          <w:lang w:val="es-ES"/>
        </w:rPr>
        <w:t>e</w:t>
      </w:r>
      <w:r w:rsidRPr="00BA19F6">
        <w:rPr>
          <w:rFonts w:ascii="Arial" w:eastAsia="Palatino Linotype" w:hAnsi="Arial" w:cs="Arial"/>
          <w:lang w:val="es-ES"/>
        </w:rPr>
        <w:t xml:space="preserve">l </w:t>
      </w:r>
      <w:r w:rsidRPr="00BA19F6">
        <w:rPr>
          <w:rFonts w:ascii="Arial" w:eastAsia="Palatino Linotype" w:hAnsi="Arial" w:cs="Arial"/>
          <w:spacing w:val="5"/>
          <w:lang w:val="es-ES"/>
        </w:rPr>
        <w:t xml:space="preserve"> </w:t>
      </w:r>
      <w:r w:rsidRPr="00BA19F6">
        <w:rPr>
          <w:rFonts w:ascii="Arial" w:eastAsia="Palatino Linotype" w:hAnsi="Arial" w:cs="Arial"/>
          <w:spacing w:val="2"/>
          <w:lang w:val="es-ES"/>
        </w:rPr>
        <w:t>B</w:t>
      </w:r>
      <w:r w:rsidRPr="00BA19F6">
        <w:rPr>
          <w:rFonts w:ascii="Arial" w:eastAsia="Palatino Linotype" w:hAnsi="Arial" w:cs="Arial"/>
          <w:lang w:val="es-ES"/>
        </w:rPr>
        <w:t xml:space="preserve">ID </w:t>
      </w:r>
      <w:r w:rsidRPr="00BA19F6">
        <w:rPr>
          <w:rFonts w:ascii="Arial" w:eastAsia="Palatino Linotype" w:hAnsi="Arial" w:cs="Arial"/>
          <w:spacing w:val="4"/>
          <w:lang w:val="es-ES"/>
        </w:rPr>
        <w:t xml:space="preserve"> </w:t>
      </w:r>
      <w:r w:rsidRPr="00BA19F6">
        <w:rPr>
          <w:rFonts w:ascii="Arial" w:eastAsia="Palatino Linotype" w:hAnsi="Arial" w:cs="Arial"/>
          <w:lang w:val="es-ES"/>
        </w:rPr>
        <w:t xml:space="preserve">y </w:t>
      </w:r>
      <w:r w:rsidRPr="00BA19F6">
        <w:rPr>
          <w:rFonts w:ascii="Arial" w:eastAsia="Palatino Linotype" w:hAnsi="Arial" w:cs="Arial"/>
          <w:spacing w:val="5"/>
          <w:lang w:val="es-ES"/>
        </w:rPr>
        <w:t xml:space="preserve"> </w:t>
      </w:r>
      <w:r w:rsidRPr="00BA19F6">
        <w:rPr>
          <w:rFonts w:ascii="Arial" w:eastAsia="Palatino Linotype" w:hAnsi="Arial" w:cs="Arial"/>
          <w:lang w:val="es-ES"/>
        </w:rPr>
        <w:t>o</w:t>
      </w:r>
      <w:r w:rsidRPr="00BA19F6">
        <w:rPr>
          <w:rFonts w:ascii="Arial" w:eastAsia="Palatino Linotype" w:hAnsi="Arial" w:cs="Arial"/>
          <w:spacing w:val="-3"/>
          <w:lang w:val="es-ES"/>
        </w:rPr>
        <w:t>t</w:t>
      </w:r>
      <w:r w:rsidRPr="00BA19F6">
        <w:rPr>
          <w:rFonts w:ascii="Arial" w:eastAsia="Palatino Linotype" w:hAnsi="Arial" w:cs="Arial"/>
          <w:spacing w:val="1"/>
          <w:lang w:val="es-ES"/>
        </w:rPr>
        <w:t>r</w:t>
      </w:r>
      <w:r w:rsidRPr="00BA19F6">
        <w:rPr>
          <w:rFonts w:ascii="Arial" w:eastAsia="Palatino Linotype" w:hAnsi="Arial" w:cs="Arial"/>
          <w:lang w:val="es-ES"/>
        </w:rPr>
        <w:t xml:space="preserve">os </w:t>
      </w:r>
      <w:r w:rsidRPr="00BA19F6">
        <w:rPr>
          <w:rFonts w:ascii="Arial" w:eastAsia="Palatino Linotype" w:hAnsi="Arial" w:cs="Arial"/>
          <w:spacing w:val="4"/>
          <w:lang w:val="es-ES"/>
        </w:rPr>
        <w:t xml:space="preserve"> </w:t>
      </w:r>
      <w:r w:rsidRPr="00BA19F6">
        <w:rPr>
          <w:rFonts w:ascii="Arial" w:eastAsia="Palatino Linotype" w:hAnsi="Arial" w:cs="Arial"/>
          <w:spacing w:val="-2"/>
          <w:lang w:val="es-ES"/>
        </w:rPr>
        <w:t>i</w:t>
      </w:r>
      <w:r w:rsidRPr="00BA19F6">
        <w:rPr>
          <w:rFonts w:ascii="Arial" w:eastAsia="Palatino Linotype" w:hAnsi="Arial" w:cs="Arial"/>
          <w:spacing w:val="1"/>
          <w:lang w:val="es-ES"/>
        </w:rPr>
        <w:t>nf</w:t>
      </w:r>
      <w:r w:rsidRPr="00BA19F6">
        <w:rPr>
          <w:rFonts w:ascii="Arial" w:eastAsia="Palatino Linotype" w:hAnsi="Arial" w:cs="Arial"/>
          <w:spacing w:val="-3"/>
          <w:lang w:val="es-ES"/>
        </w:rPr>
        <w:t>o</w:t>
      </w:r>
      <w:r w:rsidRPr="00BA19F6">
        <w:rPr>
          <w:rFonts w:ascii="Arial" w:eastAsia="Palatino Linotype" w:hAnsi="Arial" w:cs="Arial"/>
          <w:spacing w:val="1"/>
          <w:lang w:val="es-ES"/>
        </w:rPr>
        <w:t>r</w:t>
      </w:r>
      <w:r w:rsidRPr="00BA19F6">
        <w:rPr>
          <w:rFonts w:ascii="Arial" w:eastAsia="Palatino Linotype" w:hAnsi="Arial" w:cs="Arial"/>
          <w:spacing w:val="-3"/>
          <w:lang w:val="es-ES"/>
        </w:rPr>
        <w:t>m</w:t>
      </w:r>
      <w:r w:rsidRPr="00BA19F6">
        <w:rPr>
          <w:rFonts w:ascii="Arial" w:eastAsia="Palatino Linotype" w:hAnsi="Arial" w:cs="Arial"/>
          <w:spacing w:val="2"/>
          <w:lang w:val="es-ES"/>
        </w:rPr>
        <w:t>e</w:t>
      </w:r>
      <w:r w:rsidRPr="00BA19F6">
        <w:rPr>
          <w:rFonts w:ascii="Arial" w:eastAsia="Palatino Linotype" w:hAnsi="Arial" w:cs="Arial"/>
          <w:lang w:val="es-ES"/>
        </w:rPr>
        <w:t>s que sean requeridos;</w:t>
      </w:r>
    </w:p>
    <w:p w:rsidR="001C253B" w:rsidRPr="001C253B" w:rsidRDefault="001C253B" w:rsidP="001C253B">
      <w:pPr>
        <w:tabs>
          <w:tab w:val="left" w:pos="680"/>
        </w:tabs>
        <w:ind w:right="73"/>
        <w:jc w:val="both"/>
        <w:rPr>
          <w:rFonts w:ascii="Arial" w:eastAsia="Palatino Linotype" w:hAnsi="Arial" w:cs="Arial"/>
          <w:lang w:val="es-ES"/>
        </w:rPr>
      </w:pPr>
    </w:p>
    <w:p w:rsidR="00000020" w:rsidRDefault="00000020" w:rsidP="00000020">
      <w:pPr>
        <w:pStyle w:val="ListParagraph"/>
        <w:numPr>
          <w:ilvl w:val="0"/>
          <w:numId w:val="13"/>
        </w:numPr>
        <w:tabs>
          <w:tab w:val="left" w:pos="680"/>
        </w:tabs>
        <w:ind w:left="284" w:right="73" w:hanging="284"/>
        <w:jc w:val="both"/>
        <w:rPr>
          <w:rFonts w:ascii="Arial" w:eastAsia="Palatino Linotype" w:hAnsi="Arial" w:cs="Arial"/>
          <w:lang w:val="es-ES"/>
        </w:rPr>
      </w:pPr>
      <w:r w:rsidRPr="00BA19F6">
        <w:rPr>
          <w:rFonts w:ascii="Arial" w:eastAsia="Palatino Linotype" w:hAnsi="Arial" w:cs="Arial"/>
          <w:lang w:val="es-ES"/>
        </w:rPr>
        <w:t>t</w:t>
      </w:r>
      <w:r w:rsidRPr="00BA19F6">
        <w:rPr>
          <w:rFonts w:ascii="Arial" w:eastAsia="Palatino Linotype" w:hAnsi="Arial" w:cs="Arial"/>
          <w:spacing w:val="1"/>
          <w:lang w:val="es-ES"/>
        </w:rPr>
        <w:t>r</w:t>
      </w:r>
      <w:r w:rsidRPr="00BA19F6">
        <w:rPr>
          <w:rFonts w:ascii="Arial" w:eastAsia="Palatino Linotype" w:hAnsi="Arial" w:cs="Arial"/>
          <w:lang w:val="es-ES"/>
        </w:rPr>
        <w:t>am</w:t>
      </w:r>
      <w:r w:rsidRPr="00BA19F6">
        <w:rPr>
          <w:rFonts w:ascii="Arial" w:eastAsia="Palatino Linotype" w:hAnsi="Arial" w:cs="Arial"/>
          <w:spacing w:val="-2"/>
          <w:lang w:val="es-ES"/>
        </w:rPr>
        <w:t>i</w:t>
      </w:r>
      <w:r w:rsidRPr="00BA19F6">
        <w:rPr>
          <w:rFonts w:ascii="Arial" w:eastAsia="Palatino Linotype" w:hAnsi="Arial" w:cs="Arial"/>
          <w:lang w:val="es-ES"/>
        </w:rPr>
        <w:t>tar</w:t>
      </w:r>
      <w:r w:rsidRPr="00BA19F6">
        <w:rPr>
          <w:rFonts w:ascii="Arial" w:eastAsia="Palatino Linotype" w:hAnsi="Arial" w:cs="Arial"/>
          <w:spacing w:val="-1"/>
          <w:lang w:val="es-ES"/>
        </w:rPr>
        <w:t xml:space="preserve"> </w:t>
      </w:r>
      <w:r w:rsidRPr="00BA19F6">
        <w:rPr>
          <w:rFonts w:ascii="Arial" w:eastAsia="Palatino Linotype" w:hAnsi="Arial" w:cs="Arial"/>
          <w:lang w:val="es-ES"/>
        </w:rPr>
        <w:t>las s</w:t>
      </w:r>
      <w:r w:rsidRPr="00BA19F6">
        <w:rPr>
          <w:rFonts w:ascii="Arial" w:eastAsia="Palatino Linotype" w:hAnsi="Arial" w:cs="Arial"/>
          <w:spacing w:val="-2"/>
          <w:lang w:val="es-ES"/>
        </w:rPr>
        <w:t>o</w:t>
      </w:r>
      <w:r w:rsidRPr="00BA19F6">
        <w:rPr>
          <w:rFonts w:ascii="Arial" w:eastAsia="Palatino Linotype" w:hAnsi="Arial" w:cs="Arial"/>
          <w:lang w:val="es-ES"/>
        </w:rPr>
        <w:t>l</w:t>
      </w:r>
      <w:r w:rsidRPr="00BA19F6">
        <w:rPr>
          <w:rFonts w:ascii="Arial" w:eastAsia="Palatino Linotype" w:hAnsi="Arial" w:cs="Arial"/>
          <w:spacing w:val="1"/>
          <w:lang w:val="es-ES"/>
        </w:rPr>
        <w:t>i</w:t>
      </w:r>
      <w:r w:rsidRPr="00BA19F6">
        <w:rPr>
          <w:rFonts w:ascii="Arial" w:eastAsia="Palatino Linotype" w:hAnsi="Arial" w:cs="Arial"/>
          <w:spacing w:val="-2"/>
          <w:lang w:val="es-ES"/>
        </w:rPr>
        <w:t>c</w:t>
      </w:r>
      <w:r w:rsidRPr="00BA19F6">
        <w:rPr>
          <w:rFonts w:ascii="Arial" w:eastAsia="Palatino Linotype" w:hAnsi="Arial" w:cs="Arial"/>
          <w:lang w:val="es-ES"/>
        </w:rPr>
        <w:t>itu</w:t>
      </w:r>
      <w:r w:rsidRPr="00BA19F6">
        <w:rPr>
          <w:rFonts w:ascii="Arial" w:eastAsia="Palatino Linotype" w:hAnsi="Arial" w:cs="Arial"/>
          <w:spacing w:val="-4"/>
          <w:lang w:val="es-ES"/>
        </w:rPr>
        <w:t>d</w:t>
      </w:r>
      <w:r w:rsidRPr="00BA19F6">
        <w:rPr>
          <w:rFonts w:ascii="Arial" w:eastAsia="Palatino Linotype" w:hAnsi="Arial" w:cs="Arial"/>
          <w:spacing w:val="2"/>
          <w:lang w:val="es-ES"/>
        </w:rPr>
        <w:t>e</w:t>
      </w:r>
      <w:r w:rsidRPr="00BA19F6">
        <w:rPr>
          <w:rFonts w:ascii="Arial" w:eastAsia="Palatino Linotype" w:hAnsi="Arial" w:cs="Arial"/>
          <w:lang w:val="es-ES"/>
        </w:rPr>
        <w:t xml:space="preserve">s </w:t>
      </w:r>
      <w:r w:rsidRPr="00BA19F6">
        <w:rPr>
          <w:rFonts w:ascii="Arial" w:eastAsia="Palatino Linotype" w:hAnsi="Arial" w:cs="Arial"/>
          <w:spacing w:val="-1"/>
          <w:lang w:val="es-ES"/>
        </w:rPr>
        <w:t>d</w:t>
      </w:r>
      <w:r w:rsidRPr="00BA19F6">
        <w:rPr>
          <w:rFonts w:ascii="Arial" w:eastAsia="Palatino Linotype" w:hAnsi="Arial" w:cs="Arial"/>
          <w:lang w:val="es-ES"/>
        </w:rPr>
        <w:t>e</w:t>
      </w:r>
      <w:r w:rsidRPr="00BA19F6">
        <w:rPr>
          <w:rFonts w:ascii="Arial" w:eastAsia="Palatino Linotype" w:hAnsi="Arial" w:cs="Arial"/>
          <w:spacing w:val="2"/>
          <w:lang w:val="es-ES"/>
        </w:rPr>
        <w:t xml:space="preserve"> </w:t>
      </w:r>
      <w:r w:rsidRPr="00BA19F6">
        <w:rPr>
          <w:rFonts w:ascii="Arial" w:eastAsia="Palatino Linotype" w:hAnsi="Arial" w:cs="Arial"/>
          <w:spacing w:val="-3"/>
          <w:lang w:val="es-ES"/>
        </w:rPr>
        <w:t>d</w:t>
      </w:r>
      <w:r w:rsidRPr="00BA19F6">
        <w:rPr>
          <w:rFonts w:ascii="Arial" w:eastAsia="Palatino Linotype" w:hAnsi="Arial" w:cs="Arial"/>
          <w:spacing w:val="2"/>
          <w:lang w:val="es-ES"/>
        </w:rPr>
        <w:t>e</w:t>
      </w:r>
      <w:r w:rsidRPr="00BA19F6">
        <w:rPr>
          <w:rFonts w:ascii="Arial" w:eastAsia="Palatino Linotype" w:hAnsi="Arial" w:cs="Arial"/>
          <w:spacing w:val="-2"/>
          <w:lang w:val="es-ES"/>
        </w:rPr>
        <w:t>s</w:t>
      </w:r>
      <w:r w:rsidRPr="00BA19F6">
        <w:rPr>
          <w:rFonts w:ascii="Arial" w:eastAsia="Palatino Linotype" w:hAnsi="Arial" w:cs="Arial"/>
          <w:lang w:val="es-ES"/>
        </w:rPr>
        <w:t>e</w:t>
      </w:r>
      <w:r w:rsidRPr="00BA19F6">
        <w:rPr>
          <w:rFonts w:ascii="Arial" w:eastAsia="Palatino Linotype" w:hAnsi="Arial" w:cs="Arial"/>
          <w:spacing w:val="-1"/>
          <w:lang w:val="es-ES"/>
        </w:rPr>
        <w:t>m</w:t>
      </w:r>
      <w:r w:rsidRPr="00BA19F6">
        <w:rPr>
          <w:rFonts w:ascii="Arial" w:eastAsia="Palatino Linotype" w:hAnsi="Arial" w:cs="Arial"/>
          <w:lang w:val="es-ES"/>
        </w:rPr>
        <w:t>bolso;</w:t>
      </w:r>
    </w:p>
    <w:p w:rsidR="001C253B" w:rsidRPr="001C253B" w:rsidRDefault="001C253B" w:rsidP="001C253B">
      <w:pPr>
        <w:tabs>
          <w:tab w:val="left" w:pos="680"/>
        </w:tabs>
        <w:ind w:right="73"/>
        <w:jc w:val="both"/>
        <w:rPr>
          <w:rFonts w:ascii="Arial" w:eastAsia="Palatino Linotype" w:hAnsi="Arial" w:cs="Arial"/>
          <w:lang w:val="es-ES"/>
        </w:rPr>
      </w:pPr>
    </w:p>
    <w:p w:rsidR="00000020" w:rsidRDefault="00000020" w:rsidP="00000020">
      <w:pPr>
        <w:pStyle w:val="ListParagraph"/>
        <w:numPr>
          <w:ilvl w:val="0"/>
          <w:numId w:val="13"/>
        </w:numPr>
        <w:tabs>
          <w:tab w:val="left" w:pos="680"/>
        </w:tabs>
        <w:ind w:left="284" w:right="73" w:hanging="284"/>
        <w:jc w:val="both"/>
        <w:rPr>
          <w:rFonts w:ascii="Arial" w:eastAsia="Palatino Linotype" w:hAnsi="Arial" w:cs="Arial"/>
          <w:lang w:val="es-ES"/>
        </w:rPr>
      </w:pPr>
      <w:r w:rsidRPr="00BA19F6">
        <w:rPr>
          <w:rFonts w:ascii="Arial" w:eastAsia="Palatino Linotype" w:hAnsi="Arial" w:cs="Arial"/>
          <w:position w:val="1"/>
          <w:lang w:val="es-ES"/>
        </w:rPr>
        <w:t>l</w:t>
      </w:r>
      <w:r w:rsidRPr="00BA19F6">
        <w:rPr>
          <w:rFonts w:ascii="Arial" w:eastAsia="Palatino Linotype" w:hAnsi="Arial" w:cs="Arial"/>
          <w:spacing w:val="-1"/>
          <w:position w:val="1"/>
          <w:lang w:val="es-ES"/>
        </w:rPr>
        <w:t>l</w:t>
      </w:r>
      <w:r w:rsidRPr="00BA19F6">
        <w:rPr>
          <w:rFonts w:ascii="Arial" w:eastAsia="Palatino Linotype" w:hAnsi="Arial" w:cs="Arial"/>
          <w:spacing w:val="2"/>
          <w:position w:val="1"/>
          <w:lang w:val="es-ES"/>
        </w:rPr>
        <w:t>e</w:t>
      </w:r>
      <w:r w:rsidRPr="00BA19F6">
        <w:rPr>
          <w:rFonts w:ascii="Arial" w:eastAsia="Palatino Linotype" w:hAnsi="Arial" w:cs="Arial"/>
          <w:position w:val="1"/>
          <w:lang w:val="es-ES"/>
        </w:rPr>
        <w:t>v</w:t>
      </w:r>
      <w:r w:rsidRPr="00BA19F6">
        <w:rPr>
          <w:rFonts w:ascii="Arial" w:eastAsia="Palatino Linotype" w:hAnsi="Arial" w:cs="Arial"/>
          <w:spacing w:val="-2"/>
          <w:position w:val="1"/>
          <w:lang w:val="es-ES"/>
        </w:rPr>
        <w:t>a</w:t>
      </w:r>
      <w:r w:rsidRPr="00BA19F6">
        <w:rPr>
          <w:rFonts w:ascii="Arial" w:eastAsia="Palatino Linotype" w:hAnsi="Arial" w:cs="Arial"/>
          <w:position w:val="1"/>
          <w:lang w:val="es-ES"/>
        </w:rPr>
        <w:t xml:space="preserve">r </w:t>
      </w:r>
      <w:r w:rsidRPr="00BA19F6">
        <w:rPr>
          <w:rFonts w:ascii="Arial" w:eastAsia="Palatino Linotype" w:hAnsi="Arial" w:cs="Arial"/>
          <w:spacing w:val="13"/>
          <w:position w:val="1"/>
          <w:lang w:val="es-ES"/>
        </w:rPr>
        <w:t xml:space="preserve"> </w:t>
      </w:r>
      <w:r w:rsidRPr="00BA19F6">
        <w:rPr>
          <w:rFonts w:ascii="Arial" w:eastAsia="Palatino Linotype" w:hAnsi="Arial" w:cs="Arial"/>
          <w:position w:val="1"/>
          <w:lang w:val="es-ES"/>
        </w:rPr>
        <w:t xml:space="preserve">los </w:t>
      </w:r>
      <w:r w:rsidRPr="00BA19F6">
        <w:rPr>
          <w:rFonts w:ascii="Arial" w:eastAsia="Palatino Linotype" w:hAnsi="Arial" w:cs="Arial"/>
          <w:spacing w:val="12"/>
          <w:position w:val="1"/>
          <w:lang w:val="es-ES"/>
        </w:rPr>
        <w:t xml:space="preserve"> </w:t>
      </w:r>
      <w:r w:rsidRPr="00BA19F6">
        <w:rPr>
          <w:rFonts w:ascii="Arial" w:eastAsia="Palatino Linotype" w:hAnsi="Arial" w:cs="Arial"/>
          <w:spacing w:val="-1"/>
          <w:position w:val="1"/>
          <w:lang w:val="es-ES"/>
        </w:rPr>
        <w:t>r</w:t>
      </w:r>
      <w:r w:rsidRPr="00BA19F6">
        <w:rPr>
          <w:rFonts w:ascii="Arial" w:eastAsia="Palatino Linotype" w:hAnsi="Arial" w:cs="Arial"/>
          <w:spacing w:val="2"/>
          <w:position w:val="1"/>
          <w:lang w:val="es-ES"/>
        </w:rPr>
        <w:t>e</w:t>
      </w:r>
      <w:r w:rsidRPr="00BA19F6">
        <w:rPr>
          <w:rFonts w:ascii="Arial" w:eastAsia="Palatino Linotype" w:hAnsi="Arial" w:cs="Arial"/>
          <w:position w:val="1"/>
          <w:lang w:val="es-ES"/>
        </w:rPr>
        <w:t>gi</w:t>
      </w:r>
      <w:r w:rsidRPr="00BA19F6">
        <w:rPr>
          <w:rFonts w:ascii="Arial" w:eastAsia="Palatino Linotype" w:hAnsi="Arial" w:cs="Arial"/>
          <w:spacing w:val="-2"/>
          <w:position w:val="1"/>
          <w:lang w:val="es-ES"/>
        </w:rPr>
        <w:t>s</w:t>
      </w:r>
      <w:r w:rsidRPr="00BA19F6">
        <w:rPr>
          <w:rFonts w:ascii="Arial" w:eastAsia="Palatino Linotype" w:hAnsi="Arial" w:cs="Arial"/>
          <w:position w:val="1"/>
          <w:lang w:val="es-ES"/>
        </w:rPr>
        <w:t>t</w:t>
      </w:r>
      <w:r w:rsidRPr="00BA19F6">
        <w:rPr>
          <w:rFonts w:ascii="Arial" w:eastAsia="Palatino Linotype" w:hAnsi="Arial" w:cs="Arial"/>
          <w:spacing w:val="1"/>
          <w:position w:val="1"/>
          <w:lang w:val="es-ES"/>
        </w:rPr>
        <w:t>r</w:t>
      </w:r>
      <w:r w:rsidRPr="00BA19F6">
        <w:rPr>
          <w:rFonts w:ascii="Arial" w:eastAsia="Palatino Linotype" w:hAnsi="Arial" w:cs="Arial"/>
          <w:position w:val="1"/>
          <w:lang w:val="es-ES"/>
        </w:rPr>
        <w:t xml:space="preserve">os </w:t>
      </w:r>
      <w:r w:rsidRPr="00BA19F6">
        <w:rPr>
          <w:rFonts w:ascii="Arial" w:eastAsia="Palatino Linotype" w:hAnsi="Arial" w:cs="Arial"/>
          <w:spacing w:val="12"/>
          <w:position w:val="1"/>
          <w:lang w:val="es-ES"/>
        </w:rPr>
        <w:t xml:space="preserve"> </w:t>
      </w:r>
      <w:r w:rsidRPr="00BA19F6">
        <w:rPr>
          <w:rFonts w:ascii="Arial" w:eastAsia="Palatino Linotype" w:hAnsi="Arial" w:cs="Arial"/>
          <w:position w:val="1"/>
          <w:lang w:val="es-ES"/>
        </w:rPr>
        <w:t>c</w:t>
      </w:r>
      <w:r w:rsidRPr="00BA19F6">
        <w:rPr>
          <w:rFonts w:ascii="Arial" w:eastAsia="Palatino Linotype" w:hAnsi="Arial" w:cs="Arial"/>
          <w:spacing w:val="-3"/>
          <w:position w:val="1"/>
          <w:lang w:val="es-ES"/>
        </w:rPr>
        <w:t>o</w:t>
      </w:r>
      <w:r w:rsidRPr="00BA19F6">
        <w:rPr>
          <w:rFonts w:ascii="Arial" w:eastAsia="Palatino Linotype" w:hAnsi="Arial" w:cs="Arial"/>
          <w:spacing w:val="-1"/>
          <w:position w:val="1"/>
          <w:lang w:val="es-ES"/>
        </w:rPr>
        <w:t>n</w:t>
      </w:r>
      <w:r w:rsidRPr="00BA19F6">
        <w:rPr>
          <w:rFonts w:ascii="Arial" w:eastAsia="Palatino Linotype" w:hAnsi="Arial" w:cs="Arial"/>
          <w:position w:val="1"/>
          <w:lang w:val="es-ES"/>
        </w:rPr>
        <w:t>tab</w:t>
      </w:r>
      <w:r w:rsidRPr="00BA19F6">
        <w:rPr>
          <w:rFonts w:ascii="Arial" w:eastAsia="Palatino Linotype" w:hAnsi="Arial" w:cs="Arial"/>
          <w:spacing w:val="-2"/>
          <w:position w:val="1"/>
          <w:lang w:val="es-ES"/>
        </w:rPr>
        <w:t>l</w:t>
      </w:r>
      <w:r w:rsidRPr="00BA19F6">
        <w:rPr>
          <w:rFonts w:ascii="Arial" w:eastAsia="Palatino Linotype" w:hAnsi="Arial" w:cs="Arial"/>
          <w:spacing w:val="2"/>
          <w:position w:val="1"/>
          <w:lang w:val="es-ES"/>
        </w:rPr>
        <w:t>e</w:t>
      </w:r>
      <w:r w:rsidRPr="00BA19F6">
        <w:rPr>
          <w:rFonts w:ascii="Arial" w:eastAsia="Palatino Linotype" w:hAnsi="Arial" w:cs="Arial"/>
          <w:position w:val="1"/>
          <w:lang w:val="es-ES"/>
        </w:rPr>
        <w:t xml:space="preserve">s, </w:t>
      </w:r>
      <w:r w:rsidRPr="00BA19F6">
        <w:rPr>
          <w:rFonts w:ascii="Arial" w:eastAsia="Palatino Linotype" w:hAnsi="Arial" w:cs="Arial"/>
          <w:spacing w:val="12"/>
          <w:position w:val="1"/>
          <w:lang w:val="es-ES"/>
        </w:rPr>
        <w:t xml:space="preserve"> </w:t>
      </w:r>
      <w:r w:rsidRPr="00BA19F6">
        <w:rPr>
          <w:rFonts w:ascii="Arial" w:eastAsia="Palatino Linotype" w:hAnsi="Arial" w:cs="Arial"/>
          <w:spacing w:val="1"/>
          <w:position w:val="1"/>
          <w:lang w:val="es-ES"/>
        </w:rPr>
        <w:t>f</w:t>
      </w:r>
      <w:r w:rsidRPr="00BA19F6">
        <w:rPr>
          <w:rFonts w:ascii="Arial" w:eastAsia="Palatino Linotype" w:hAnsi="Arial" w:cs="Arial"/>
          <w:spacing w:val="-2"/>
          <w:position w:val="1"/>
          <w:lang w:val="es-ES"/>
        </w:rPr>
        <w:t>i</w:t>
      </w:r>
      <w:r w:rsidRPr="00BA19F6">
        <w:rPr>
          <w:rFonts w:ascii="Arial" w:eastAsia="Palatino Linotype" w:hAnsi="Arial" w:cs="Arial"/>
          <w:spacing w:val="1"/>
          <w:position w:val="1"/>
          <w:lang w:val="es-ES"/>
        </w:rPr>
        <w:t>n</w:t>
      </w:r>
      <w:r w:rsidRPr="00BA19F6">
        <w:rPr>
          <w:rFonts w:ascii="Arial" w:eastAsia="Palatino Linotype" w:hAnsi="Arial" w:cs="Arial"/>
          <w:spacing w:val="-2"/>
          <w:position w:val="1"/>
          <w:lang w:val="es-ES"/>
        </w:rPr>
        <w:t>a</w:t>
      </w:r>
      <w:r w:rsidRPr="00BA19F6">
        <w:rPr>
          <w:rFonts w:ascii="Arial" w:eastAsia="Palatino Linotype" w:hAnsi="Arial" w:cs="Arial"/>
          <w:spacing w:val="1"/>
          <w:position w:val="1"/>
          <w:lang w:val="es-ES"/>
        </w:rPr>
        <w:t>n</w:t>
      </w:r>
      <w:r w:rsidRPr="00BA19F6">
        <w:rPr>
          <w:rFonts w:ascii="Arial" w:eastAsia="Palatino Linotype" w:hAnsi="Arial" w:cs="Arial"/>
          <w:position w:val="1"/>
          <w:lang w:val="es-ES"/>
        </w:rPr>
        <w:t>c</w:t>
      </w:r>
      <w:r w:rsidRPr="00BA19F6">
        <w:rPr>
          <w:rFonts w:ascii="Arial" w:eastAsia="Palatino Linotype" w:hAnsi="Arial" w:cs="Arial"/>
          <w:spacing w:val="-2"/>
          <w:position w:val="1"/>
          <w:lang w:val="es-ES"/>
        </w:rPr>
        <w:t>i</w:t>
      </w:r>
      <w:r w:rsidRPr="00BA19F6">
        <w:rPr>
          <w:rFonts w:ascii="Arial" w:eastAsia="Palatino Linotype" w:hAnsi="Arial" w:cs="Arial"/>
          <w:position w:val="1"/>
          <w:lang w:val="es-ES"/>
        </w:rPr>
        <w:t>e</w:t>
      </w:r>
      <w:r w:rsidRPr="00BA19F6">
        <w:rPr>
          <w:rFonts w:ascii="Arial" w:eastAsia="Palatino Linotype" w:hAnsi="Arial" w:cs="Arial"/>
          <w:spacing w:val="1"/>
          <w:position w:val="1"/>
          <w:lang w:val="es-ES"/>
        </w:rPr>
        <w:t>r</w:t>
      </w:r>
      <w:r w:rsidRPr="00BA19F6">
        <w:rPr>
          <w:rFonts w:ascii="Arial" w:eastAsia="Palatino Linotype" w:hAnsi="Arial" w:cs="Arial"/>
          <w:position w:val="1"/>
          <w:lang w:val="es-ES"/>
        </w:rPr>
        <w:t xml:space="preserve">os </w:t>
      </w:r>
      <w:r w:rsidRPr="00BA19F6">
        <w:rPr>
          <w:rFonts w:ascii="Arial" w:eastAsia="Palatino Linotype" w:hAnsi="Arial" w:cs="Arial"/>
          <w:spacing w:val="12"/>
          <w:position w:val="1"/>
          <w:lang w:val="es-ES"/>
        </w:rPr>
        <w:t xml:space="preserve"> </w:t>
      </w:r>
      <w:r w:rsidRPr="00BA19F6">
        <w:rPr>
          <w:rFonts w:ascii="Arial" w:eastAsia="Palatino Linotype" w:hAnsi="Arial" w:cs="Arial"/>
          <w:position w:val="1"/>
          <w:lang w:val="es-ES"/>
        </w:rPr>
        <w:t xml:space="preserve">y </w:t>
      </w:r>
      <w:r w:rsidRPr="00BA19F6">
        <w:rPr>
          <w:rFonts w:ascii="Arial" w:eastAsia="Palatino Linotype" w:hAnsi="Arial" w:cs="Arial"/>
          <w:spacing w:val="14"/>
          <w:position w:val="1"/>
          <w:lang w:val="es-ES"/>
        </w:rPr>
        <w:t xml:space="preserve"> </w:t>
      </w:r>
      <w:r w:rsidRPr="00BA19F6">
        <w:rPr>
          <w:rFonts w:ascii="Arial" w:eastAsia="Palatino Linotype" w:hAnsi="Arial" w:cs="Arial"/>
          <w:position w:val="1"/>
          <w:lang w:val="es-ES"/>
        </w:rPr>
        <w:t>a</w:t>
      </w:r>
      <w:r w:rsidRPr="00BA19F6">
        <w:rPr>
          <w:rFonts w:ascii="Arial" w:eastAsia="Palatino Linotype" w:hAnsi="Arial" w:cs="Arial"/>
          <w:spacing w:val="-3"/>
          <w:position w:val="1"/>
          <w:lang w:val="es-ES"/>
        </w:rPr>
        <w:t>d</w:t>
      </w:r>
      <w:r w:rsidRPr="00BA19F6">
        <w:rPr>
          <w:rFonts w:ascii="Arial" w:eastAsia="Palatino Linotype" w:hAnsi="Arial" w:cs="Arial"/>
          <w:position w:val="1"/>
          <w:lang w:val="es-ES"/>
        </w:rPr>
        <w:t>mi</w:t>
      </w:r>
      <w:r w:rsidRPr="00BA19F6">
        <w:rPr>
          <w:rFonts w:ascii="Arial" w:eastAsia="Palatino Linotype" w:hAnsi="Arial" w:cs="Arial"/>
          <w:spacing w:val="1"/>
          <w:position w:val="1"/>
          <w:lang w:val="es-ES"/>
        </w:rPr>
        <w:t>n</w:t>
      </w:r>
      <w:r w:rsidRPr="00BA19F6">
        <w:rPr>
          <w:rFonts w:ascii="Arial" w:eastAsia="Palatino Linotype" w:hAnsi="Arial" w:cs="Arial"/>
          <w:spacing w:val="-2"/>
          <w:position w:val="1"/>
          <w:lang w:val="es-ES"/>
        </w:rPr>
        <w:t>i</w:t>
      </w:r>
      <w:r w:rsidRPr="00BA19F6">
        <w:rPr>
          <w:rFonts w:ascii="Arial" w:eastAsia="Palatino Linotype" w:hAnsi="Arial" w:cs="Arial"/>
          <w:position w:val="1"/>
          <w:lang w:val="es-ES"/>
        </w:rPr>
        <w:t>st</w:t>
      </w:r>
      <w:r w:rsidRPr="00BA19F6">
        <w:rPr>
          <w:rFonts w:ascii="Arial" w:eastAsia="Palatino Linotype" w:hAnsi="Arial" w:cs="Arial"/>
          <w:spacing w:val="-1"/>
          <w:position w:val="1"/>
          <w:lang w:val="es-ES"/>
        </w:rPr>
        <w:t>r</w:t>
      </w:r>
      <w:r w:rsidRPr="00BA19F6">
        <w:rPr>
          <w:rFonts w:ascii="Arial" w:eastAsia="Palatino Linotype" w:hAnsi="Arial" w:cs="Arial"/>
          <w:position w:val="1"/>
          <w:lang w:val="es-ES"/>
        </w:rPr>
        <w:t xml:space="preserve">ativos </w:t>
      </w:r>
      <w:r w:rsidRPr="00BA19F6">
        <w:rPr>
          <w:rFonts w:ascii="Arial" w:eastAsia="Palatino Linotype" w:hAnsi="Arial" w:cs="Arial"/>
          <w:spacing w:val="17"/>
          <w:position w:val="1"/>
          <w:lang w:val="es-ES"/>
        </w:rPr>
        <w:t xml:space="preserve"> </w:t>
      </w:r>
      <w:r w:rsidRPr="00BA19F6">
        <w:rPr>
          <w:rFonts w:ascii="Arial" w:eastAsia="Palatino Linotype" w:hAnsi="Arial" w:cs="Arial"/>
          <w:spacing w:val="-3"/>
          <w:position w:val="1"/>
          <w:lang w:val="es-ES"/>
        </w:rPr>
        <w:t>d</w:t>
      </w:r>
      <w:r w:rsidRPr="00BA19F6">
        <w:rPr>
          <w:rFonts w:ascii="Arial" w:eastAsia="Palatino Linotype" w:hAnsi="Arial" w:cs="Arial"/>
          <w:spacing w:val="2"/>
          <w:position w:val="1"/>
          <w:lang w:val="es-ES"/>
        </w:rPr>
        <w:t>e</w:t>
      </w:r>
      <w:r w:rsidRPr="00BA19F6">
        <w:rPr>
          <w:rFonts w:ascii="Arial" w:eastAsia="Palatino Linotype" w:hAnsi="Arial" w:cs="Arial"/>
          <w:position w:val="1"/>
          <w:lang w:val="es-ES"/>
        </w:rPr>
        <w:t xml:space="preserve">l </w:t>
      </w:r>
      <w:r w:rsidRPr="00BA19F6">
        <w:rPr>
          <w:rFonts w:ascii="Arial" w:eastAsia="Palatino Linotype" w:hAnsi="Arial" w:cs="Arial"/>
          <w:spacing w:val="13"/>
          <w:position w:val="1"/>
          <w:lang w:val="es-ES"/>
        </w:rPr>
        <w:t xml:space="preserve"> </w:t>
      </w:r>
      <w:r w:rsidRPr="00BA19F6">
        <w:rPr>
          <w:rFonts w:ascii="Arial" w:eastAsia="Palatino Linotype" w:hAnsi="Arial" w:cs="Arial"/>
          <w:spacing w:val="-1"/>
          <w:position w:val="1"/>
          <w:lang w:val="es-ES"/>
        </w:rPr>
        <w:t>P</w:t>
      </w:r>
      <w:r w:rsidRPr="00BA19F6">
        <w:rPr>
          <w:rFonts w:ascii="Arial" w:eastAsia="Palatino Linotype" w:hAnsi="Arial" w:cs="Arial"/>
          <w:spacing w:val="1"/>
          <w:position w:val="1"/>
          <w:lang w:val="es-ES"/>
        </w:rPr>
        <w:t>r</w:t>
      </w:r>
      <w:r w:rsidRPr="00BA19F6">
        <w:rPr>
          <w:rFonts w:ascii="Arial" w:eastAsia="Palatino Linotype" w:hAnsi="Arial" w:cs="Arial"/>
          <w:position w:val="1"/>
          <w:lang w:val="es-ES"/>
        </w:rPr>
        <w:t>o</w:t>
      </w:r>
      <w:r w:rsidRPr="00BA19F6">
        <w:rPr>
          <w:rFonts w:ascii="Arial" w:eastAsia="Palatino Linotype" w:hAnsi="Arial" w:cs="Arial"/>
          <w:spacing w:val="-3"/>
          <w:position w:val="1"/>
          <w:lang w:val="es-ES"/>
        </w:rPr>
        <w:t>g</w:t>
      </w:r>
      <w:r w:rsidRPr="00BA19F6">
        <w:rPr>
          <w:rFonts w:ascii="Arial" w:eastAsia="Palatino Linotype" w:hAnsi="Arial" w:cs="Arial"/>
          <w:spacing w:val="-1"/>
          <w:position w:val="1"/>
          <w:lang w:val="es-ES"/>
        </w:rPr>
        <w:t>r</w:t>
      </w:r>
      <w:r w:rsidRPr="00BA19F6">
        <w:rPr>
          <w:rFonts w:ascii="Arial" w:eastAsia="Palatino Linotype" w:hAnsi="Arial" w:cs="Arial"/>
          <w:position w:val="1"/>
          <w:lang w:val="es-ES"/>
        </w:rPr>
        <w:t xml:space="preserve">ama </w:t>
      </w:r>
      <w:r w:rsidRPr="00BA19F6">
        <w:rPr>
          <w:rFonts w:ascii="Arial" w:eastAsia="Palatino Linotype" w:hAnsi="Arial" w:cs="Arial"/>
          <w:spacing w:val="14"/>
          <w:position w:val="1"/>
          <w:lang w:val="es-ES"/>
        </w:rPr>
        <w:t xml:space="preserve"> </w:t>
      </w:r>
      <w:r w:rsidRPr="00BA19F6">
        <w:rPr>
          <w:rFonts w:ascii="Arial" w:eastAsia="Palatino Linotype" w:hAnsi="Arial" w:cs="Arial"/>
          <w:position w:val="1"/>
          <w:lang w:val="es-ES"/>
        </w:rPr>
        <w:t xml:space="preserve">y </w:t>
      </w:r>
      <w:r w:rsidRPr="00BA19F6">
        <w:rPr>
          <w:rFonts w:ascii="Arial" w:eastAsia="Palatino Linotype" w:hAnsi="Arial" w:cs="Arial"/>
          <w:spacing w:val="12"/>
          <w:position w:val="1"/>
          <w:lang w:val="es-ES"/>
        </w:rPr>
        <w:t xml:space="preserve"> </w:t>
      </w:r>
      <w:r w:rsidRPr="00BA19F6">
        <w:rPr>
          <w:rFonts w:ascii="Arial" w:eastAsia="Palatino Linotype" w:hAnsi="Arial" w:cs="Arial"/>
          <w:position w:val="1"/>
          <w:lang w:val="es-ES"/>
        </w:rPr>
        <w:t>los</w:t>
      </w:r>
      <w:r>
        <w:rPr>
          <w:rFonts w:ascii="Arial" w:eastAsia="Palatino Linotype" w:hAnsi="Arial" w:cs="Arial"/>
          <w:position w:val="1"/>
          <w:lang w:val="es-ES"/>
        </w:rPr>
        <w:t xml:space="preserve"> </w:t>
      </w:r>
      <w:r w:rsidRPr="00BA19F6">
        <w:rPr>
          <w:rFonts w:ascii="Arial" w:eastAsia="Palatino Linotype" w:hAnsi="Arial" w:cs="Arial"/>
          <w:lang w:val="es-ES"/>
        </w:rPr>
        <w:t>d</w:t>
      </w:r>
      <w:r w:rsidRPr="00BA19F6">
        <w:rPr>
          <w:rFonts w:ascii="Arial" w:eastAsia="Palatino Linotype" w:hAnsi="Arial" w:cs="Arial"/>
          <w:spacing w:val="-1"/>
          <w:lang w:val="es-ES"/>
        </w:rPr>
        <w:t>o</w:t>
      </w:r>
      <w:r w:rsidRPr="00BA19F6">
        <w:rPr>
          <w:rFonts w:ascii="Arial" w:eastAsia="Palatino Linotype" w:hAnsi="Arial" w:cs="Arial"/>
          <w:lang w:val="es-ES"/>
        </w:rPr>
        <w:t>c</w:t>
      </w:r>
      <w:r w:rsidRPr="00BA19F6">
        <w:rPr>
          <w:rFonts w:ascii="Arial" w:eastAsia="Palatino Linotype" w:hAnsi="Arial" w:cs="Arial"/>
          <w:spacing w:val="-1"/>
          <w:lang w:val="es-ES"/>
        </w:rPr>
        <w:t>u</w:t>
      </w:r>
      <w:r w:rsidRPr="00BA19F6">
        <w:rPr>
          <w:rFonts w:ascii="Arial" w:eastAsia="Palatino Linotype" w:hAnsi="Arial" w:cs="Arial"/>
          <w:lang w:val="es-ES"/>
        </w:rPr>
        <w:t>m</w:t>
      </w:r>
      <w:r w:rsidRPr="00BA19F6">
        <w:rPr>
          <w:rFonts w:ascii="Arial" w:eastAsia="Palatino Linotype" w:hAnsi="Arial" w:cs="Arial"/>
          <w:spacing w:val="-1"/>
          <w:lang w:val="es-ES"/>
        </w:rPr>
        <w:t>e</w:t>
      </w:r>
      <w:r w:rsidRPr="00BA19F6">
        <w:rPr>
          <w:rFonts w:ascii="Arial" w:eastAsia="Palatino Linotype" w:hAnsi="Arial" w:cs="Arial"/>
          <w:spacing w:val="1"/>
          <w:lang w:val="es-ES"/>
        </w:rPr>
        <w:t>n</w:t>
      </w:r>
      <w:r w:rsidRPr="00BA19F6">
        <w:rPr>
          <w:rFonts w:ascii="Arial" w:eastAsia="Palatino Linotype" w:hAnsi="Arial" w:cs="Arial"/>
          <w:lang w:val="es-ES"/>
        </w:rPr>
        <w:t xml:space="preserve">tos </w:t>
      </w:r>
      <w:r w:rsidRPr="00BA19F6">
        <w:rPr>
          <w:rFonts w:ascii="Arial" w:eastAsia="Palatino Linotype" w:hAnsi="Arial" w:cs="Arial"/>
          <w:spacing w:val="-3"/>
          <w:lang w:val="es-ES"/>
        </w:rPr>
        <w:t>d</w:t>
      </w:r>
      <w:r w:rsidRPr="00BA19F6">
        <w:rPr>
          <w:rFonts w:ascii="Arial" w:eastAsia="Palatino Linotype" w:hAnsi="Arial" w:cs="Arial"/>
          <w:lang w:val="es-ES"/>
        </w:rPr>
        <w:t>e</w:t>
      </w:r>
      <w:r w:rsidRPr="00BA19F6">
        <w:rPr>
          <w:rFonts w:ascii="Arial" w:eastAsia="Palatino Linotype" w:hAnsi="Arial" w:cs="Arial"/>
          <w:spacing w:val="2"/>
          <w:lang w:val="es-ES"/>
        </w:rPr>
        <w:t xml:space="preserve"> </w:t>
      </w:r>
      <w:r w:rsidRPr="00BA19F6">
        <w:rPr>
          <w:rFonts w:ascii="Arial" w:eastAsia="Palatino Linotype" w:hAnsi="Arial" w:cs="Arial"/>
          <w:spacing w:val="1"/>
          <w:lang w:val="es-ES"/>
        </w:rPr>
        <w:t>s</w:t>
      </w:r>
      <w:r w:rsidRPr="00BA19F6">
        <w:rPr>
          <w:rFonts w:ascii="Arial" w:eastAsia="Palatino Linotype" w:hAnsi="Arial" w:cs="Arial"/>
          <w:lang w:val="es-ES"/>
        </w:rPr>
        <w:t>o</w:t>
      </w:r>
      <w:r w:rsidRPr="00BA19F6">
        <w:rPr>
          <w:rFonts w:ascii="Arial" w:eastAsia="Palatino Linotype" w:hAnsi="Arial" w:cs="Arial"/>
          <w:spacing w:val="-1"/>
          <w:lang w:val="es-ES"/>
        </w:rPr>
        <w:t>p</w:t>
      </w:r>
      <w:r w:rsidRPr="00BA19F6">
        <w:rPr>
          <w:rFonts w:ascii="Arial" w:eastAsia="Palatino Linotype" w:hAnsi="Arial" w:cs="Arial"/>
          <w:spacing w:val="-3"/>
          <w:lang w:val="es-ES"/>
        </w:rPr>
        <w:t>o</w:t>
      </w:r>
      <w:r w:rsidRPr="00BA19F6">
        <w:rPr>
          <w:rFonts w:ascii="Arial" w:eastAsia="Palatino Linotype" w:hAnsi="Arial" w:cs="Arial"/>
          <w:spacing w:val="1"/>
          <w:lang w:val="es-ES"/>
        </w:rPr>
        <w:t>r</w:t>
      </w:r>
      <w:r w:rsidRPr="00BA19F6">
        <w:rPr>
          <w:rFonts w:ascii="Arial" w:eastAsia="Palatino Linotype" w:hAnsi="Arial" w:cs="Arial"/>
          <w:spacing w:val="-2"/>
          <w:lang w:val="es-ES"/>
        </w:rPr>
        <w:t>t</w:t>
      </w:r>
      <w:r w:rsidRPr="00BA19F6">
        <w:rPr>
          <w:rFonts w:ascii="Arial" w:eastAsia="Palatino Linotype" w:hAnsi="Arial" w:cs="Arial"/>
          <w:lang w:val="es-ES"/>
        </w:rPr>
        <w:t>e de</w:t>
      </w:r>
      <w:r w:rsidRPr="00BA19F6">
        <w:rPr>
          <w:rFonts w:ascii="Arial" w:eastAsia="Palatino Linotype" w:hAnsi="Arial" w:cs="Arial"/>
          <w:spacing w:val="2"/>
          <w:lang w:val="es-ES"/>
        </w:rPr>
        <w:t xml:space="preserve"> </w:t>
      </w:r>
      <w:r w:rsidRPr="00BA19F6">
        <w:rPr>
          <w:rFonts w:ascii="Arial" w:eastAsia="Palatino Linotype" w:hAnsi="Arial" w:cs="Arial"/>
          <w:spacing w:val="-2"/>
          <w:lang w:val="es-ES"/>
        </w:rPr>
        <w:t>l</w:t>
      </w:r>
      <w:r w:rsidRPr="00BA19F6">
        <w:rPr>
          <w:rFonts w:ascii="Arial" w:eastAsia="Palatino Linotype" w:hAnsi="Arial" w:cs="Arial"/>
          <w:lang w:val="es-ES"/>
        </w:rPr>
        <w:t xml:space="preserve">as </w:t>
      </w:r>
      <w:r w:rsidRPr="00BA19F6">
        <w:rPr>
          <w:rFonts w:ascii="Arial" w:eastAsia="Palatino Linotype" w:hAnsi="Arial" w:cs="Arial"/>
          <w:spacing w:val="-2"/>
          <w:lang w:val="es-ES"/>
        </w:rPr>
        <w:t>t</w:t>
      </w:r>
      <w:r w:rsidRPr="00BA19F6">
        <w:rPr>
          <w:rFonts w:ascii="Arial" w:eastAsia="Palatino Linotype" w:hAnsi="Arial" w:cs="Arial"/>
          <w:spacing w:val="1"/>
          <w:lang w:val="es-ES"/>
        </w:rPr>
        <w:t>r</w:t>
      </w:r>
      <w:r w:rsidRPr="00BA19F6">
        <w:rPr>
          <w:rFonts w:ascii="Arial" w:eastAsia="Palatino Linotype" w:hAnsi="Arial" w:cs="Arial"/>
          <w:spacing w:val="-2"/>
          <w:lang w:val="es-ES"/>
        </w:rPr>
        <w:t>a</w:t>
      </w:r>
      <w:r w:rsidRPr="00BA19F6">
        <w:rPr>
          <w:rFonts w:ascii="Arial" w:eastAsia="Palatino Linotype" w:hAnsi="Arial" w:cs="Arial"/>
          <w:spacing w:val="1"/>
          <w:lang w:val="es-ES"/>
        </w:rPr>
        <w:t>n</w:t>
      </w:r>
      <w:r w:rsidRPr="00BA19F6">
        <w:rPr>
          <w:rFonts w:ascii="Arial" w:eastAsia="Palatino Linotype" w:hAnsi="Arial" w:cs="Arial"/>
          <w:lang w:val="es-ES"/>
        </w:rPr>
        <w:t>sa</w:t>
      </w:r>
      <w:r w:rsidRPr="00BA19F6">
        <w:rPr>
          <w:rFonts w:ascii="Arial" w:eastAsia="Palatino Linotype" w:hAnsi="Arial" w:cs="Arial"/>
          <w:spacing w:val="-2"/>
          <w:lang w:val="es-ES"/>
        </w:rPr>
        <w:t>c</w:t>
      </w:r>
      <w:r w:rsidRPr="00BA19F6">
        <w:rPr>
          <w:rFonts w:ascii="Arial" w:eastAsia="Palatino Linotype" w:hAnsi="Arial" w:cs="Arial"/>
          <w:lang w:val="es-ES"/>
        </w:rPr>
        <w:t>c</w:t>
      </w:r>
      <w:r w:rsidRPr="00BA19F6">
        <w:rPr>
          <w:rFonts w:ascii="Arial" w:eastAsia="Palatino Linotype" w:hAnsi="Arial" w:cs="Arial"/>
          <w:spacing w:val="1"/>
          <w:lang w:val="es-ES"/>
        </w:rPr>
        <w:t>i</w:t>
      </w:r>
      <w:r w:rsidRPr="00BA19F6">
        <w:rPr>
          <w:rFonts w:ascii="Arial" w:eastAsia="Palatino Linotype" w:hAnsi="Arial" w:cs="Arial"/>
          <w:lang w:val="es-ES"/>
        </w:rPr>
        <w:t>o</w:t>
      </w:r>
      <w:r w:rsidRPr="00BA19F6">
        <w:rPr>
          <w:rFonts w:ascii="Arial" w:eastAsia="Palatino Linotype" w:hAnsi="Arial" w:cs="Arial"/>
          <w:spacing w:val="-2"/>
          <w:lang w:val="es-ES"/>
        </w:rPr>
        <w:t>n</w:t>
      </w:r>
      <w:r w:rsidRPr="00BA19F6">
        <w:rPr>
          <w:rFonts w:ascii="Arial" w:eastAsia="Palatino Linotype" w:hAnsi="Arial" w:cs="Arial"/>
          <w:lang w:val="es-ES"/>
        </w:rPr>
        <w:t>es;</w:t>
      </w:r>
    </w:p>
    <w:p w:rsidR="001C253B" w:rsidRPr="001C253B" w:rsidRDefault="001C253B" w:rsidP="001C253B">
      <w:pPr>
        <w:tabs>
          <w:tab w:val="left" w:pos="680"/>
        </w:tabs>
        <w:ind w:right="73"/>
        <w:jc w:val="both"/>
        <w:rPr>
          <w:rFonts w:ascii="Arial" w:eastAsia="Palatino Linotype" w:hAnsi="Arial" w:cs="Arial"/>
          <w:lang w:val="es-ES"/>
        </w:rPr>
      </w:pPr>
    </w:p>
    <w:p w:rsidR="00000020" w:rsidRDefault="00000020" w:rsidP="00000020">
      <w:pPr>
        <w:pStyle w:val="ListParagraph"/>
        <w:numPr>
          <w:ilvl w:val="0"/>
          <w:numId w:val="13"/>
        </w:numPr>
        <w:tabs>
          <w:tab w:val="left" w:pos="680"/>
        </w:tabs>
        <w:ind w:left="284" w:right="73" w:hanging="284"/>
        <w:jc w:val="both"/>
        <w:rPr>
          <w:rFonts w:ascii="Arial" w:eastAsia="Palatino Linotype" w:hAnsi="Arial" w:cs="Arial"/>
          <w:lang w:val="es-ES"/>
        </w:rPr>
      </w:pPr>
      <w:r w:rsidRPr="00BA19F6">
        <w:rPr>
          <w:rFonts w:ascii="Arial" w:eastAsia="Palatino Linotype" w:hAnsi="Arial" w:cs="Arial"/>
          <w:lang w:val="es-ES"/>
        </w:rPr>
        <w:t>man</w:t>
      </w:r>
      <w:r w:rsidRPr="00BA19F6">
        <w:rPr>
          <w:rFonts w:ascii="Arial" w:eastAsia="Palatino Linotype" w:hAnsi="Arial" w:cs="Arial"/>
          <w:spacing w:val="-2"/>
          <w:lang w:val="es-ES"/>
        </w:rPr>
        <w:t>t</w:t>
      </w:r>
      <w:r w:rsidRPr="00BA19F6">
        <w:rPr>
          <w:rFonts w:ascii="Arial" w:eastAsia="Palatino Linotype" w:hAnsi="Arial" w:cs="Arial"/>
          <w:lang w:val="es-ES"/>
        </w:rPr>
        <w:t>e</w:t>
      </w:r>
      <w:r w:rsidRPr="00BA19F6">
        <w:rPr>
          <w:rFonts w:ascii="Arial" w:eastAsia="Palatino Linotype" w:hAnsi="Arial" w:cs="Arial"/>
          <w:spacing w:val="-2"/>
          <w:lang w:val="es-ES"/>
        </w:rPr>
        <w:t>n</w:t>
      </w:r>
      <w:r w:rsidRPr="00BA19F6">
        <w:rPr>
          <w:rFonts w:ascii="Arial" w:eastAsia="Palatino Linotype" w:hAnsi="Arial" w:cs="Arial"/>
          <w:lang w:val="es-ES"/>
        </w:rPr>
        <w:t>er</w:t>
      </w:r>
      <w:r w:rsidRPr="00BA19F6">
        <w:rPr>
          <w:rFonts w:ascii="Arial" w:eastAsia="Palatino Linotype" w:hAnsi="Arial" w:cs="Arial"/>
          <w:spacing w:val="2"/>
          <w:lang w:val="es-ES"/>
        </w:rPr>
        <w:t xml:space="preserve"> </w:t>
      </w:r>
      <w:r w:rsidRPr="00BA19F6">
        <w:rPr>
          <w:rFonts w:ascii="Arial" w:eastAsia="Palatino Linotype" w:hAnsi="Arial" w:cs="Arial"/>
          <w:spacing w:val="-1"/>
          <w:lang w:val="es-ES"/>
        </w:rPr>
        <w:t>u</w:t>
      </w:r>
      <w:r w:rsidRPr="00BA19F6">
        <w:rPr>
          <w:rFonts w:ascii="Arial" w:eastAsia="Palatino Linotype" w:hAnsi="Arial" w:cs="Arial"/>
          <w:lang w:val="es-ES"/>
        </w:rPr>
        <w:t>n</w:t>
      </w:r>
      <w:r w:rsidRPr="00BA19F6">
        <w:rPr>
          <w:rFonts w:ascii="Arial" w:eastAsia="Palatino Linotype" w:hAnsi="Arial" w:cs="Arial"/>
          <w:spacing w:val="2"/>
          <w:lang w:val="es-ES"/>
        </w:rPr>
        <w:t xml:space="preserve"> </w:t>
      </w:r>
      <w:r w:rsidRPr="00BA19F6">
        <w:rPr>
          <w:rFonts w:ascii="Arial" w:eastAsia="Palatino Linotype" w:hAnsi="Arial" w:cs="Arial"/>
          <w:lang w:val="es-ES"/>
        </w:rPr>
        <w:t>sis</w:t>
      </w:r>
      <w:r w:rsidRPr="00BA19F6">
        <w:rPr>
          <w:rFonts w:ascii="Arial" w:eastAsia="Palatino Linotype" w:hAnsi="Arial" w:cs="Arial"/>
          <w:spacing w:val="-2"/>
          <w:lang w:val="es-ES"/>
        </w:rPr>
        <w:t>t</w:t>
      </w:r>
      <w:r w:rsidRPr="00BA19F6">
        <w:rPr>
          <w:rFonts w:ascii="Arial" w:eastAsia="Palatino Linotype" w:hAnsi="Arial" w:cs="Arial"/>
          <w:spacing w:val="2"/>
          <w:lang w:val="es-ES"/>
        </w:rPr>
        <w:t>e</w:t>
      </w:r>
      <w:r w:rsidRPr="00BA19F6">
        <w:rPr>
          <w:rFonts w:ascii="Arial" w:eastAsia="Palatino Linotype" w:hAnsi="Arial" w:cs="Arial"/>
          <w:lang w:val="es-ES"/>
        </w:rPr>
        <w:t xml:space="preserve">ma </w:t>
      </w:r>
      <w:r w:rsidRPr="00BA19F6">
        <w:rPr>
          <w:rFonts w:ascii="Arial" w:eastAsia="Palatino Linotype" w:hAnsi="Arial" w:cs="Arial"/>
          <w:spacing w:val="-3"/>
          <w:lang w:val="es-ES"/>
        </w:rPr>
        <w:t>d</w:t>
      </w:r>
      <w:r w:rsidRPr="00BA19F6">
        <w:rPr>
          <w:rFonts w:ascii="Arial" w:eastAsia="Palatino Linotype" w:hAnsi="Arial" w:cs="Arial"/>
          <w:lang w:val="es-ES"/>
        </w:rPr>
        <w:t>e ad</w:t>
      </w:r>
      <w:r w:rsidRPr="00BA19F6">
        <w:rPr>
          <w:rFonts w:ascii="Arial" w:eastAsia="Palatino Linotype" w:hAnsi="Arial" w:cs="Arial"/>
          <w:spacing w:val="-1"/>
          <w:lang w:val="es-ES"/>
        </w:rPr>
        <w:t>m</w:t>
      </w:r>
      <w:r w:rsidRPr="00BA19F6">
        <w:rPr>
          <w:rFonts w:ascii="Arial" w:eastAsia="Palatino Linotype" w:hAnsi="Arial" w:cs="Arial"/>
          <w:lang w:val="es-ES"/>
        </w:rPr>
        <w:t>i</w:t>
      </w:r>
      <w:r w:rsidRPr="00BA19F6">
        <w:rPr>
          <w:rFonts w:ascii="Arial" w:eastAsia="Palatino Linotype" w:hAnsi="Arial" w:cs="Arial"/>
          <w:spacing w:val="-1"/>
          <w:lang w:val="es-ES"/>
        </w:rPr>
        <w:t>n</w:t>
      </w:r>
      <w:r w:rsidRPr="00BA19F6">
        <w:rPr>
          <w:rFonts w:ascii="Arial" w:eastAsia="Palatino Linotype" w:hAnsi="Arial" w:cs="Arial"/>
          <w:lang w:val="es-ES"/>
        </w:rPr>
        <w:t>is</w:t>
      </w:r>
      <w:r w:rsidRPr="00BA19F6">
        <w:rPr>
          <w:rFonts w:ascii="Arial" w:eastAsia="Palatino Linotype" w:hAnsi="Arial" w:cs="Arial"/>
          <w:spacing w:val="-2"/>
          <w:lang w:val="es-ES"/>
        </w:rPr>
        <w:t>t</w:t>
      </w:r>
      <w:r w:rsidRPr="00BA19F6">
        <w:rPr>
          <w:rFonts w:ascii="Arial" w:eastAsia="Palatino Linotype" w:hAnsi="Arial" w:cs="Arial"/>
          <w:spacing w:val="1"/>
          <w:lang w:val="es-ES"/>
        </w:rPr>
        <w:t>r</w:t>
      </w:r>
      <w:r w:rsidRPr="00BA19F6">
        <w:rPr>
          <w:rFonts w:ascii="Arial" w:eastAsia="Palatino Linotype" w:hAnsi="Arial" w:cs="Arial"/>
          <w:lang w:val="es-ES"/>
        </w:rPr>
        <w:t>ac</w:t>
      </w:r>
      <w:r w:rsidRPr="00BA19F6">
        <w:rPr>
          <w:rFonts w:ascii="Arial" w:eastAsia="Palatino Linotype" w:hAnsi="Arial" w:cs="Arial"/>
          <w:spacing w:val="1"/>
          <w:lang w:val="es-ES"/>
        </w:rPr>
        <w:t>i</w:t>
      </w:r>
      <w:r w:rsidRPr="00BA19F6">
        <w:rPr>
          <w:rFonts w:ascii="Arial" w:eastAsia="Palatino Linotype" w:hAnsi="Arial" w:cs="Arial"/>
          <w:spacing w:val="-3"/>
          <w:lang w:val="es-ES"/>
        </w:rPr>
        <w:t>ó</w:t>
      </w:r>
      <w:r w:rsidRPr="00BA19F6">
        <w:rPr>
          <w:rFonts w:ascii="Arial" w:eastAsia="Palatino Linotype" w:hAnsi="Arial" w:cs="Arial"/>
          <w:lang w:val="es-ES"/>
        </w:rPr>
        <w:t>n</w:t>
      </w:r>
      <w:r w:rsidRPr="00BA19F6">
        <w:rPr>
          <w:rFonts w:ascii="Arial" w:eastAsia="Palatino Linotype" w:hAnsi="Arial" w:cs="Arial"/>
          <w:spacing w:val="2"/>
          <w:lang w:val="es-ES"/>
        </w:rPr>
        <w:t xml:space="preserve"> </w:t>
      </w:r>
      <w:r w:rsidRPr="00BA19F6">
        <w:rPr>
          <w:rFonts w:ascii="Arial" w:eastAsia="Palatino Linotype" w:hAnsi="Arial" w:cs="Arial"/>
          <w:spacing w:val="-3"/>
          <w:lang w:val="es-ES"/>
        </w:rPr>
        <w:t>d</w:t>
      </w:r>
      <w:r w:rsidRPr="00BA19F6">
        <w:rPr>
          <w:rFonts w:ascii="Arial" w:eastAsia="Palatino Linotype" w:hAnsi="Arial" w:cs="Arial"/>
          <w:lang w:val="es-ES"/>
        </w:rPr>
        <w:t>e</w:t>
      </w:r>
      <w:r w:rsidRPr="00BA19F6">
        <w:rPr>
          <w:rFonts w:ascii="Arial" w:eastAsia="Palatino Linotype" w:hAnsi="Arial" w:cs="Arial"/>
          <w:spacing w:val="3"/>
          <w:lang w:val="es-ES"/>
        </w:rPr>
        <w:t xml:space="preserve"> </w:t>
      </w:r>
      <w:r w:rsidRPr="00BA19F6">
        <w:rPr>
          <w:rFonts w:ascii="Arial" w:eastAsia="Palatino Linotype" w:hAnsi="Arial" w:cs="Arial"/>
          <w:lang w:val="es-ES"/>
        </w:rPr>
        <w:t>co</w:t>
      </w:r>
      <w:r w:rsidRPr="00BA19F6">
        <w:rPr>
          <w:rFonts w:ascii="Arial" w:eastAsia="Palatino Linotype" w:hAnsi="Arial" w:cs="Arial"/>
          <w:spacing w:val="-1"/>
          <w:lang w:val="es-ES"/>
        </w:rPr>
        <w:t>n</w:t>
      </w:r>
      <w:r w:rsidRPr="00BA19F6">
        <w:rPr>
          <w:rFonts w:ascii="Arial" w:eastAsia="Palatino Linotype" w:hAnsi="Arial" w:cs="Arial"/>
          <w:lang w:val="es-ES"/>
        </w:rPr>
        <w:t>t</w:t>
      </w:r>
      <w:r w:rsidRPr="00BA19F6">
        <w:rPr>
          <w:rFonts w:ascii="Arial" w:eastAsia="Palatino Linotype" w:hAnsi="Arial" w:cs="Arial"/>
          <w:spacing w:val="-1"/>
          <w:lang w:val="es-ES"/>
        </w:rPr>
        <w:t>r</w:t>
      </w:r>
      <w:r w:rsidRPr="00BA19F6">
        <w:rPr>
          <w:rFonts w:ascii="Arial" w:eastAsia="Palatino Linotype" w:hAnsi="Arial" w:cs="Arial"/>
          <w:spacing w:val="-2"/>
          <w:lang w:val="es-ES"/>
        </w:rPr>
        <w:t>a</w:t>
      </w:r>
      <w:r w:rsidRPr="00BA19F6">
        <w:rPr>
          <w:rFonts w:ascii="Arial" w:eastAsia="Palatino Linotype" w:hAnsi="Arial" w:cs="Arial"/>
          <w:lang w:val="es-ES"/>
        </w:rPr>
        <w:t>tos y de</w:t>
      </w:r>
      <w:r w:rsidRPr="00BA19F6">
        <w:rPr>
          <w:rFonts w:ascii="Arial" w:eastAsia="Palatino Linotype" w:hAnsi="Arial" w:cs="Arial"/>
          <w:spacing w:val="2"/>
          <w:lang w:val="es-ES"/>
        </w:rPr>
        <w:t xml:space="preserve"> </w:t>
      </w:r>
      <w:r w:rsidRPr="00BA19F6">
        <w:rPr>
          <w:rFonts w:ascii="Arial" w:eastAsia="Palatino Linotype" w:hAnsi="Arial" w:cs="Arial"/>
          <w:spacing w:val="-2"/>
          <w:lang w:val="es-ES"/>
        </w:rPr>
        <w:t>a</w:t>
      </w:r>
      <w:r w:rsidRPr="00BA19F6">
        <w:rPr>
          <w:rFonts w:ascii="Arial" w:eastAsia="Palatino Linotype" w:hAnsi="Arial" w:cs="Arial"/>
          <w:spacing w:val="1"/>
          <w:lang w:val="es-ES"/>
        </w:rPr>
        <w:t>r</w:t>
      </w:r>
      <w:r w:rsidRPr="00BA19F6">
        <w:rPr>
          <w:rFonts w:ascii="Arial" w:eastAsia="Palatino Linotype" w:hAnsi="Arial" w:cs="Arial"/>
          <w:lang w:val="es-ES"/>
        </w:rPr>
        <w:t>c</w:t>
      </w:r>
      <w:r w:rsidRPr="00BA19F6">
        <w:rPr>
          <w:rFonts w:ascii="Arial" w:eastAsia="Palatino Linotype" w:hAnsi="Arial" w:cs="Arial"/>
          <w:spacing w:val="-1"/>
          <w:lang w:val="es-ES"/>
        </w:rPr>
        <w:t>h</w:t>
      </w:r>
      <w:r w:rsidRPr="00BA19F6">
        <w:rPr>
          <w:rFonts w:ascii="Arial" w:eastAsia="Palatino Linotype" w:hAnsi="Arial" w:cs="Arial"/>
          <w:lang w:val="es-ES"/>
        </w:rPr>
        <w:t>ivo</w:t>
      </w:r>
      <w:r w:rsidRPr="00BA19F6">
        <w:rPr>
          <w:rFonts w:ascii="Arial" w:eastAsia="Palatino Linotype" w:hAnsi="Arial" w:cs="Arial"/>
          <w:spacing w:val="1"/>
          <w:lang w:val="es-ES"/>
        </w:rPr>
        <w:t xml:space="preserve"> </w:t>
      </w:r>
      <w:r w:rsidRPr="00BA19F6">
        <w:rPr>
          <w:rFonts w:ascii="Arial" w:eastAsia="Palatino Linotype" w:hAnsi="Arial" w:cs="Arial"/>
          <w:spacing w:val="-3"/>
          <w:lang w:val="es-ES"/>
        </w:rPr>
        <w:t>d</w:t>
      </w:r>
      <w:r w:rsidRPr="00BA19F6">
        <w:rPr>
          <w:rFonts w:ascii="Arial" w:eastAsia="Palatino Linotype" w:hAnsi="Arial" w:cs="Arial"/>
          <w:lang w:val="es-ES"/>
        </w:rPr>
        <w:t>e</w:t>
      </w:r>
      <w:r w:rsidRPr="00BA19F6">
        <w:rPr>
          <w:rFonts w:ascii="Arial" w:eastAsia="Palatino Linotype" w:hAnsi="Arial" w:cs="Arial"/>
          <w:spacing w:val="3"/>
          <w:lang w:val="es-ES"/>
        </w:rPr>
        <w:t xml:space="preserve"> </w:t>
      </w:r>
      <w:r w:rsidRPr="00BA19F6">
        <w:rPr>
          <w:rFonts w:ascii="Arial" w:eastAsia="Palatino Linotype" w:hAnsi="Arial" w:cs="Arial"/>
          <w:lang w:val="es-ES"/>
        </w:rPr>
        <w:t>d</w:t>
      </w:r>
      <w:r w:rsidRPr="00BA19F6">
        <w:rPr>
          <w:rFonts w:ascii="Arial" w:eastAsia="Palatino Linotype" w:hAnsi="Arial" w:cs="Arial"/>
          <w:spacing w:val="-1"/>
          <w:lang w:val="es-ES"/>
        </w:rPr>
        <w:t>o</w:t>
      </w:r>
      <w:r w:rsidRPr="00BA19F6">
        <w:rPr>
          <w:rFonts w:ascii="Arial" w:eastAsia="Palatino Linotype" w:hAnsi="Arial" w:cs="Arial"/>
          <w:lang w:val="es-ES"/>
        </w:rPr>
        <w:t>c</w:t>
      </w:r>
      <w:r w:rsidRPr="00BA19F6">
        <w:rPr>
          <w:rFonts w:ascii="Arial" w:eastAsia="Palatino Linotype" w:hAnsi="Arial" w:cs="Arial"/>
          <w:spacing w:val="-3"/>
          <w:lang w:val="es-ES"/>
        </w:rPr>
        <w:t>u</w:t>
      </w:r>
      <w:r w:rsidRPr="00BA19F6">
        <w:rPr>
          <w:rFonts w:ascii="Arial" w:eastAsia="Palatino Linotype" w:hAnsi="Arial" w:cs="Arial"/>
          <w:lang w:val="es-ES"/>
        </w:rPr>
        <w:t>m</w:t>
      </w:r>
      <w:r w:rsidRPr="00BA19F6">
        <w:rPr>
          <w:rFonts w:ascii="Arial" w:eastAsia="Palatino Linotype" w:hAnsi="Arial" w:cs="Arial"/>
          <w:spacing w:val="-1"/>
          <w:lang w:val="es-ES"/>
        </w:rPr>
        <w:t>e</w:t>
      </w:r>
      <w:r w:rsidRPr="00BA19F6">
        <w:rPr>
          <w:rFonts w:ascii="Arial" w:eastAsia="Palatino Linotype" w:hAnsi="Arial" w:cs="Arial"/>
          <w:spacing w:val="1"/>
          <w:lang w:val="es-ES"/>
        </w:rPr>
        <w:t>n</w:t>
      </w:r>
      <w:r w:rsidRPr="00BA19F6">
        <w:rPr>
          <w:rFonts w:ascii="Arial" w:eastAsia="Palatino Linotype" w:hAnsi="Arial" w:cs="Arial"/>
          <w:lang w:val="es-ES"/>
        </w:rPr>
        <w:t>ta</w:t>
      </w:r>
      <w:r w:rsidRPr="00BA19F6">
        <w:rPr>
          <w:rFonts w:ascii="Arial" w:eastAsia="Palatino Linotype" w:hAnsi="Arial" w:cs="Arial"/>
          <w:spacing w:val="-2"/>
          <w:lang w:val="es-ES"/>
        </w:rPr>
        <w:t>c</w:t>
      </w:r>
      <w:r w:rsidRPr="00BA19F6">
        <w:rPr>
          <w:rFonts w:ascii="Arial" w:eastAsia="Palatino Linotype" w:hAnsi="Arial" w:cs="Arial"/>
          <w:lang w:val="es-ES"/>
        </w:rPr>
        <w:t>ión de</w:t>
      </w:r>
      <w:r w:rsidRPr="00BA19F6">
        <w:rPr>
          <w:rFonts w:ascii="Arial" w:eastAsia="Palatino Linotype" w:hAnsi="Arial" w:cs="Arial"/>
          <w:spacing w:val="-1"/>
          <w:lang w:val="es-ES"/>
        </w:rPr>
        <w:t xml:space="preserve"> r</w:t>
      </w:r>
      <w:r w:rsidRPr="00BA19F6">
        <w:rPr>
          <w:rFonts w:ascii="Arial" w:eastAsia="Palatino Linotype" w:hAnsi="Arial" w:cs="Arial"/>
          <w:spacing w:val="2"/>
          <w:lang w:val="es-ES"/>
        </w:rPr>
        <w:t>e</w:t>
      </w:r>
      <w:r w:rsidRPr="00BA19F6">
        <w:rPr>
          <w:rFonts w:ascii="Arial" w:eastAsia="Palatino Linotype" w:hAnsi="Arial" w:cs="Arial"/>
          <w:lang w:val="es-ES"/>
        </w:rPr>
        <w:t>s</w:t>
      </w:r>
      <w:r w:rsidRPr="00BA19F6">
        <w:rPr>
          <w:rFonts w:ascii="Arial" w:eastAsia="Palatino Linotype" w:hAnsi="Arial" w:cs="Arial"/>
          <w:spacing w:val="-1"/>
          <w:lang w:val="es-ES"/>
        </w:rPr>
        <w:t>p</w:t>
      </w:r>
      <w:r w:rsidRPr="00BA19F6">
        <w:rPr>
          <w:rFonts w:ascii="Arial" w:eastAsia="Palatino Linotype" w:hAnsi="Arial" w:cs="Arial"/>
          <w:spacing w:val="-2"/>
          <w:lang w:val="es-ES"/>
        </w:rPr>
        <w:t>a</w:t>
      </w:r>
      <w:r w:rsidRPr="00BA19F6">
        <w:rPr>
          <w:rFonts w:ascii="Arial" w:eastAsia="Palatino Linotype" w:hAnsi="Arial" w:cs="Arial"/>
          <w:lang w:val="es-ES"/>
        </w:rPr>
        <w:t xml:space="preserve">ldo </w:t>
      </w:r>
      <w:r w:rsidRPr="00BA19F6">
        <w:rPr>
          <w:rFonts w:ascii="Arial" w:eastAsia="Palatino Linotype" w:hAnsi="Arial" w:cs="Arial"/>
          <w:spacing w:val="-3"/>
          <w:lang w:val="es-ES"/>
        </w:rPr>
        <w:t>d</w:t>
      </w:r>
      <w:r w:rsidRPr="00BA19F6">
        <w:rPr>
          <w:rFonts w:ascii="Arial" w:eastAsia="Palatino Linotype" w:hAnsi="Arial" w:cs="Arial"/>
          <w:lang w:val="es-ES"/>
        </w:rPr>
        <w:t>e</w:t>
      </w:r>
      <w:r w:rsidRPr="00BA19F6">
        <w:rPr>
          <w:rFonts w:ascii="Arial" w:eastAsia="Palatino Linotype" w:hAnsi="Arial" w:cs="Arial"/>
          <w:spacing w:val="2"/>
          <w:lang w:val="es-ES"/>
        </w:rPr>
        <w:t xml:space="preserve"> </w:t>
      </w:r>
      <w:r w:rsidRPr="00BA19F6">
        <w:rPr>
          <w:rFonts w:ascii="Arial" w:eastAsia="Palatino Linotype" w:hAnsi="Arial" w:cs="Arial"/>
          <w:lang w:val="es-ES"/>
        </w:rPr>
        <w:t>los g</w:t>
      </w:r>
      <w:r w:rsidRPr="00BA19F6">
        <w:rPr>
          <w:rFonts w:ascii="Arial" w:eastAsia="Palatino Linotype" w:hAnsi="Arial" w:cs="Arial"/>
          <w:spacing w:val="-3"/>
          <w:lang w:val="es-ES"/>
        </w:rPr>
        <w:t>a</w:t>
      </w:r>
      <w:r w:rsidRPr="00BA19F6">
        <w:rPr>
          <w:rFonts w:ascii="Arial" w:eastAsia="Palatino Linotype" w:hAnsi="Arial" w:cs="Arial"/>
          <w:lang w:val="es-ES"/>
        </w:rPr>
        <w:t>sto</w:t>
      </w:r>
      <w:r w:rsidRPr="00BA19F6">
        <w:rPr>
          <w:rFonts w:ascii="Arial" w:eastAsia="Palatino Linotype" w:hAnsi="Arial" w:cs="Arial"/>
          <w:spacing w:val="-3"/>
          <w:lang w:val="es-ES"/>
        </w:rPr>
        <w:t>s</w:t>
      </w:r>
      <w:r w:rsidRPr="00BA19F6">
        <w:rPr>
          <w:rFonts w:ascii="Arial" w:eastAsia="Palatino Linotype" w:hAnsi="Arial" w:cs="Arial"/>
          <w:lang w:val="es-ES"/>
        </w:rPr>
        <w:t>;</w:t>
      </w:r>
    </w:p>
    <w:p w:rsidR="001C253B" w:rsidRPr="001C253B" w:rsidRDefault="001C253B" w:rsidP="001C253B">
      <w:pPr>
        <w:tabs>
          <w:tab w:val="left" w:pos="680"/>
        </w:tabs>
        <w:ind w:right="73"/>
        <w:jc w:val="both"/>
        <w:rPr>
          <w:rFonts w:ascii="Arial" w:eastAsia="Palatino Linotype" w:hAnsi="Arial" w:cs="Arial"/>
          <w:lang w:val="es-ES"/>
        </w:rPr>
      </w:pPr>
    </w:p>
    <w:p w:rsidR="00000020" w:rsidRDefault="00000020" w:rsidP="00000020">
      <w:pPr>
        <w:pStyle w:val="ListParagraph"/>
        <w:numPr>
          <w:ilvl w:val="0"/>
          <w:numId w:val="13"/>
        </w:numPr>
        <w:tabs>
          <w:tab w:val="left" w:pos="680"/>
        </w:tabs>
        <w:ind w:left="284" w:right="73" w:hanging="284"/>
        <w:jc w:val="both"/>
        <w:rPr>
          <w:rFonts w:ascii="Arial" w:eastAsia="Palatino Linotype" w:hAnsi="Arial" w:cs="Arial"/>
          <w:lang w:val="es-ES"/>
        </w:rPr>
      </w:pPr>
      <w:r w:rsidRPr="00BA19F6">
        <w:rPr>
          <w:rFonts w:ascii="Arial" w:eastAsia="Palatino Linotype" w:hAnsi="Arial" w:cs="Arial"/>
          <w:lang w:val="es-ES"/>
        </w:rPr>
        <w:t>dis</w:t>
      </w:r>
      <w:r w:rsidRPr="00BA19F6">
        <w:rPr>
          <w:rFonts w:ascii="Arial" w:eastAsia="Palatino Linotype" w:hAnsi="Arial" w:cs="Arial"/>
          <w:spacing w:val="-1"/>
          <w:lang w:val="es-ES"/>
        </w:rPr>
        <w:t>p</w:t>
      </w:r>
      <w:r w:rsidRPr="00BA19F6">
        <w:rPr>
          <w:rFonts w:ascii="Arial" w:eastAsia="Palatino Linotype" w:hAnsi="Arial" w:cs="Arial"/>
          <w:lang w:val="es-ES"/>
        </w:rPr>
        <w:t>o</w:t>
      </w:r>
      <w:r w:rsidRPr="00BA19F6">
        <w:rPr>
          <w:rFonts w:ascii="Arial" w:eastAsia="Palatino Linotype" w:hAnsi="Arial" w:cs="Arial"/>
          <w:spacing w:val="-2"/>
          <w:lang w:val="es-ES"/>
        </w:rPr>
        <w:t>n</w:t>
      </w:r>
      <w:r w:rsidRPr="00BA19F6">
        <w:rPr>
          <w:rFonts w:ascii="Arial" w:eastAsia="Palatino Linotype" w:hAnsi="Arial" w:cs="Arial"/>
          <w:lang w:val="es-ES"/>
        </w:rPr>
        <w:t>er</w:t>
      </w:r>
      <w:r w:rsidRPr="00BA19F6">
        <w:rPr>
          <w:rFonts w:ascii="Arial" w:eastAsia="Palatino Linotype" w:hAnsi="Arial" w:cs="Arial"/>
          <w:spacing w:val="20"/>
          <w:lang w:val="es-ES"/>
        </w:rPr>
        <w:t xml:space="preserve"> </w:t>
      </w:r>
      <w:r w:rsidRPr="00BA19F6">
        <w:rPr>
          <w:rFonts w:ascii="Arial" w:eastAsia="Palatino Linotype" w:hAnsi="Arial" w:cs="Arial"/>
          <w:lang w:val="es-ES"/>
        </w:rPr>
        <w:t>la</w:t>
      </w:r>
      <w:r w:rsidRPr="00BA19F6">
        <w:rPr>
          <w:rFonts w:ascii="Arial" w:eastAsia="Palatino Linotype" w:hAnsi="Arial" w:cs="Arial"/>
          <w:spacing w:val="20"/>
          <w:lang w:val="es-ES"/>
        </w:rPr>
        <w:t xml:space="preserve"> </w:t>
      </w:r>
      <w:r w:rsidRPr="00BA19F6">
        <w:rPr>
          <w:rFonts w:ascii="Arial" w:eastAsia="Palatino Linotype" w:hAnsi="Arial" w:cs="Arial"/>
          <w:lang w:val="es-ES"/>
        </w:rPr>
        <w:t>a</w:t>
      </w:r>
      <w:r w:rsidRPr="00BA19F6">
        <w:rPr>
          <w:rFonts w:ascii="Arial" w:eastAsia="Palatino Linotype" w:hAnsi="Arial" w:cs="Arial"/>
          <w:spacing w:val="-3"/>
          <w:lang w:val="es-ES"/>
        </w:rPr>
        <w:t>p</w:t>
      </w:r>
      <w:r w:rsidRPr="00BA19F6">
        <w:rPr>
          <w:rFonts w:ascii="Arial" w:eastAsia="Palatino Linotype" w:hAnsi="Arial" w:cs="Arial"/>
          <w:spacing w:val="2"/>
          <w:lang w:val="es-ES"/>
        </w:rPr>
        <w:t>e</w:t>
      </w:r>
      <w:r w:rsidRPr="00BA19F6">
        <w:rPr>
          <w:rFonts w:ascii="Arial" w:eastAsia="Palatino Linotype" w:hAnsi="Arial" w:cs="Arial"/>
          <w:spacing w:val="1"/>
          <w:lang w:val="es-ES"/>
        </w:rPr>
        <w:t>r</w:t>
      </w:r>
      <w:r w:rsidRPr="00BA19F6">
        <w:rPr>
          <w:rFonts w:ascii="Arial" w:eastAsia="Palatino Linotype" w:hAnsi="Arial" w:cs="Arial"/>
          <w:lang w:val="es-ES"/>
        </w:rPr>
        <w:t>t</w:t>
      </w:r>
      <w:r w:rsidRPr="00BA19F6">
        <w:rPr>
          <w:rFonts w:ascii="Arial" w:eastAsia="Palatino Linotype" w:hAnsi="Arial" w:cs="Arial"/>
          <w:spacing w:val="-4"/>
          <w:lang w:val="es-ES"/>
        </w:rPr>
        <w:t>u</w:t>
      </w:r>
      <w:r w:rsidRPr="00BA19F6">
        <w:rPr>
          <w:rFonts w:ascii="Arial" w:eastAsia="Palatino Linotype" w:hAnsi="Arial" w:cs="Arial"/>
          <w:spacing w:val="1"/>
          <w:lang w:val="es-ES"/>
        </w:rPr>
        <w:t>r</w:t>
      </w:r>
      <w:r w:rsidRPr="00BA19F6">
        <w:rPr>
          <w:rFonts w:ascii="Arial" w:eastAsia="Palatino Linotype" w:hAnsi="Arial" w:cs="Arial"/>
          <w:lang w:val="es-ES"/>
        </w:rPr>
        <w:t>a</w:t>
      </w:r>
      <w:r w:rsidRPr="00BA19F6">
        <w:rPr>
          <w:rFonts w:ascii="Arial" w:eastAsia="Palatino Linotype" w:hAnsi="Arial" w:cs="Arial"/>
          <w:spacing w:val="19"/>
          <w:lang w:val="es-ES"/>
        </w:rPr>
        <w:t xml:space="preserve"> </w:t>
      </w:r>
      <w:r w:rsidRPr="00BA19F6">
        <w:rPr>
          <w:rFonts w:ascii="Arial" w:eastAsia="Palatino Linotype" w:hAnsi="Arial" w:cs="Arial"/>
          <w:lang w:val="es-ES"/>
        </w:rPr>
        <w:t>y</w:t>
      </w:r>
      <w:r w:rsidRPr="00BA19F6">
        <w:rPr>
          <w:rFonts w:ascii="Arial" w:eastAsia="Palatino Linotype" w:hAnsi="Arial" w:cs="Arial"/>
          <w:spacing w:val="19"/>
          <w:lang w:val="es-ES"/>
        </w:rPr>
        <w:t xml:space="preserve"> </w:t>
      </w:r>
      <w:r w:rsidRPr="00BA19F6">
        <w:rPr>
          <w:rFonts w:ascii="Arial" w:eastAsia="Palatino Linotype" w:hAnsi="Arial" w:cs="Arial"/>
          <w:lang w:val="es-ES"/>
        </w:rPr>
        <w:t>man</w:t>
      </w:r>
      <w:r w:rsidRPr="00BA19F6">
        <w:rPr>
          <w:rFonts w:ascii="Arial" w:eastAsia="Palatino Linotype" w:hAnsi="Arial" w:cs="Arial"/>
          <w:spacing w:val="-2"/>
          <w:lang w:val="es-ES"/>
        </w:rPr>
        <w:t>t</w:t>
      </w:r>
      <w:r w:rsidRPr="00BA19F6">
        <w:rPr>
          <w:rFonts w:ascii="Arial" w:eastAsia="Palatino Linotype" w:hAnsi="Arial" w:cs="Arial"/>
          <w:lang w:val="es-ES"/>
        </w:rPr>
        <w:t>e</w:t>
      </w:r>
      <w:r w:rsidRPr="00BA19F6">
        <w:rPr>
          <w:rFonts w:ascii="Arial" w:eastAsia="Palatino Linotype" w:hAnsi="Arial" w:cs="Arial"/>
          <w:spacing w:val="1"/>
          <w:lang w:val="es-ES"/>
        </w:rPr>
        <w:t>n</w:t>
      </w:r>
      <w:r w:rsidRPr="00BA19F6">
        <w:rPr>
          <w:rFonts w:ascii="Arial" w:eastAsia="Palatino Linotype" w:hAnsi="Arial" w:cs="Arial"/>
          <w:lang w:val="es-ES"/>
        </w:rPr>
        <w:t>im</w:t>
      </w:r>
      <w:r w:rsidRPr="00BA19F6">
        <w:rPr>
          <w:rFonts w:ascii="Arial" w:eastAsia="Palatino Linotype" w:hAnsi="Arial" w:cs="Arial"/>
          <w:spacing w:val="-2"/>
          <w:lang w:val="es-ES"/>
        </w:rPr>
        <w:t>i</w:t>
      </w:r>
      <w:r w:rsidRPr="00BA19F6">
        <w:rPr>
          <w:rFonts w:ascii="Arial" w:eastAsia="Palatino Linotype" w:hAnsi="Arial" w:cs="Arial"/>
          <w:lang w:val="es-ES"/>
        </w:rPr>
        <w:t>e</w:t>
      </w:r>
      <w:r w:rsidRPr="00BA19F6">
        <w:rPr>
          <w:rFonts w:ascii="Arial" w:eastAsia="Palatino Linotype" w:hAnsi="Arial" w:cs="Arial"/>
          <w:spacing w:val="1"/>
          <w:lang w:val="es-ES"/>
        </w:rPr>
        <w:t>n</w:t>
      </w:r>
      <w:r w:rsidRPr="00BA19F6">
        <w:rPr>
          <w:rFonts w:ascii="Arial" w:eastAsia="Palatino Linotype" w:hAnsi="Arial" w:cs="Arial"/>
          <w:lang w:val="es-ES"/>
        </w:rPr>
        <w:t>to</w:t>
      </w:r>
      <w:r w:rsidRPr="00BA19F6">
        <w:rPr>
          <w:rFonts w:ascii="Arial" w:eastAsia="Palatino Linotype" w:hAnsi="Arial" w:cs="Arial"/>
          <w:spacing w:val="19"/>
          <w:lang w:val="es-ES"/>
        </w:rPr>
        <w:t xml:space="preserve"> </w:t>
      </w:r>
      <w:r w:rsidRPr="00BA19F6">
        <w:rPr>
          <w:rFonts w:ascii="Arial" w:eastAsia="Palatino Linotype" w:hAnsi="Arial" w:cs="Arial"/>
          <w:spacing w:val="-3"/>
          <w:lang w:val="es-ES"/>
        </w:rPr>
        <w:t>d</w:t>
      </w:r>
      <w:r w:rsidRPr="00BA19F6">
        <w:rPr>
          <w:rFonts w:ascii="Arial" w:eastAsia="Palatino Linotype" w:hAnsi="Arial" w:cs="Arial"/>
          <w:lang w:val="es-ES"/>
        </w:rPr>
        <w:t>e</w:t>
      </w:r>
      <w:r w:rsidRPr="00BA19F6">
        <w:rPr>
          <w:rFonts w:ascii="Arial" w:eastAsia="Palatino Linotype" w:hAnsi="Arial" w:cs="Arial"/>
          <w:spacing w:val="21"/>
          <w:lang w:val="es-ES"/>
        </w:rPr>
        <w:t xml:space="preserve"> </w:t>
      </w:r>
      <w:r w:rsidRPr="00BA19F6">
        <w:rPr>
          <w:rFonts w:ascii="Arial" w:eastAsia="Palatino Linotype" w:hAnsi="Arial" w:cs="Arial"/>
          <w:lang w:val="es-ES"/>
        </w:rPr>
        <w:t>c</w:t>
      </w:r>
      <w:r w:rsidRPr="00BA19F6">
        <w:rPr>
          <w:rFonts w:ascii="Arial" w:eastAsia="Palatino Linotype" w:hAnsi="Arial" w:cs="Arial"/>
          <w:spacing w:val="-1"/>
          <w:lang w:val="es-ES"/>
        </w:rPr>
        <w:t>u</w:t>
      </w:r>
      <w:r w:rsidRPr="00BA19F6">
        <w:rPr>
          <w:rFonts w:ascii="Arial" w:eastAsia="Palatino Linotype" w:hAnsi="Arial" w:cs="Arial"/>
          <w:lang w:val="es-ES"/>
        </w:rPr>
        <w:t>e</w:t>
      </w:r>
      <w:r w:rsidRPr="00BA19F6">
        <w:rPr>
          <w:rFonts w:ascii="Arial" w:eastAsia="Palatino Linotype" w:hAnsi="Arial" w:cs="Arial"/>
          <w:spacing w:val="1"/>
          <w:lang w:val="es-ES"/>
        </w:rPr>
        <w:t>n</w:t>
      </w:r>
      <w:r w:rsidRPr="00BA19F6">
        <w:rPr>
          <w:rFonts w:ascii="Arial" w:eastAsia="Palatino Linotype" w:hAnsi="Arial" w:cs="Arial"/>
          <w:spacing w:val="-2"/>
          <w:lang w:val="es-ES"/>
        </w:rPr>
        <w:t>t</w:t>
      </w:r>
      <w:r w:rsidRPr="00BA19F6">
        <w:rPr>
          <w:rFonts w:ascii="Arial" w:eastAsia="Palatino Linotype" w:hAnsi="Arial" w:cs="Arial"/>
          <w:lang w:val="es-ES"/>
        </w:rPr>
        <w:t>as</w:t>
      </w:r>
      <w:r w:rsidRPr="00BA19F6">
        <w:rPr>
          <w:rFonts w:ascii="Arial" w:eastAsia="Palatino Linotype" w:hAnsi="Arial" w:cs="Arial"/>
          <w:spacing w:val="19"/>
          <w:lang w:val="es-ES"/>
        </w:rPr>
        <w:t xml:space="preserve"> </w:t>
      </w:r>
      <w:r w:rsidRPr="00BA19F6">
        <w:rPr>
          <w:rFonts w:ascii="Arial" w:eastAsia="Palatino Linotype" w:hAnsi="Arial" w:cs="Arial"/>
          <w:lang w:val="es-ES"/>
        </w:rPr>
        <w:t>ba</w:t>
      </w:r>
      <w:r w:rsidRPr="00BA19F6">
        <w:rPr>
          <w:rFonts w:ascii="Arial" w:eastAsia="Palatino Linotype" w:hAnsi="Arial" w:cs="Arial"/>
          <w:spacing w:val="1"/>
          <w:lang w:val="es-ES"/>
        </w:rPr>
        <w:t>n</w:t>
      </w:r>
      <w:r w:rsidRPr="00BA19F6">
        <w:rPr>
          <w:rFonts w:ascii="Arial" w:eastAsia="Palatino Linotype" w:hAnsi="Arial" w:cs="Arial"/>
          <w:lang w:val="es-ES"/>
        </w:rPr>
        <w:t>c</w:t>
      </w:r>
      <w:r w:rsidRPr="00BA19F6">
        <w:rPr>
          <w:rFonts w:ascii="Arial" w:eastAsia="Palatino Linotype" w:hAnsi="Arial" w:cs="Arial"/>
          <w:spacing w:val="-2"/>
          <w:lang w:val="es-ES"/>
        </w:rPr>
        <w:t>a</w:t>
      </w:r>
      <w:r w:rsidRPr="00BA19F6">
        <w:rPr>
          <w:rFonts w:ascii="Arial" w:eastAsia="Palatino Linotype" w:hAnsi="Arial" w:cs="Arial"/>
          <w:spacing w:val="1"/>
          <w:lang w:val="es-ES"/>
        </w:rPr>
        <w:t>r</w:t>
      </w:r>
      <w:r w:rsidRPr="00BA19F6">
        <w:rPr>
          <w:rFonts w:ascii="Arial" w:eastAsia="Palatino Linotype" w:hAnsi="Arial" w:cs="Arial"/>
          <w:spacing w:val="-2"/>
          <w:lang w:val="es-ES"/>
        </w:rPr>
        <w:t>i</w:t>
      </w:r>
      <w:r w:rsidRPr="00BA19F6">
        <w:rPr>
          <w:rFonts w:ascii="Arial" w:eastAsia="Palatino Linotype" w:hAnsi="Arial" w:cs="Arial"/>
          <w:lang w:val="es-ES"/>
        </w:rPr>
        <w:t>as</w:t>
      </w:r>
      <w:r w:rsidRPr="00BA19F6">
        <w:rPr>
          <w:rFonts w:ascii="Arial" w:eastAsia="Palatino Linotype" w:hAnsi="Arial" w:cs="Arial"/>
          <w:spacing w:val="19"/>
          <w:lang w:val="es-ES"/>
        </w:rPr>
        <w:t xml:space="preserve"> </w:t>
      </w:r>
      <w:r w:rsidRPr="00BA19F6">
        <w:rPr>
          <w:rFonts w:ascii="Arial" w:eastAsia="Palatino Linotype" w:hAnsi="Arial" w:cs="Arial"/>
          <w:lang w:val="es-ES"/>
        </w:rPr>
        <w:t>es</w:t>
      </w:r>
      <w:r w:rsidRPr="00BA19F6">
        <w:rPr>
          <w:rFonts w:ascii="Arial" w:eastAsia="Palatino Linotype" w:hAnsi="Arial" w:cs="Arial"/>
          <w:spacing w:val="-3"/>
          <w:lang w:val="es-ES"/>
        </w:rPr>
        <w:t>p</w:t>
      </w:r>
      <w:r w:rsidRPr="00BA19F6">
        <w:rPr>
          <w:rFonts w:ascii="Arial" w:eastAsia="Palatino Linotype" w:hAnsi="Arial" w:cs="Arial"/>
          <w:spacing w:val="2"/>
          <w:lang w:val="es-ES"/>
        </w:rPr>
        <w:t>e</w:t>
      </w:r>
      <w:r w:rsidRPr="00BA19F6">
        <w:rPr>
          <w:rFonts w:ascii="Arial" w:eastAsia="Palatino Linotype" w:hAnsi="Arial" w:cs="Arial"/>
          <w:lang w:val="es-ES"/>
        </w:rPr>
        <w:t>c</w:t>
      </w:r>
      <w:r w:rsidRPr="00BA19F6">
        <w:rPr>
          <w:rFonts w:ascii="Arial" w:eastAsia="Palatino Linotype" w:hAnsi="Arial" w:cs="Arial"/>
          <w:spacing w:val="-2"/>
          <w:lang w:val="es-ES"/>
        </w:rPr>
        <w:t>í</w:t>
      </w:r>
      <w:r w:rsidRPr="00BA19F6">
        <w:rPr>
          <w:rFonts w:ascii="Arial" w:eastAsia="Palatino Linotype" w:hAnsi="Arial" w:cs="Arial"/>
          <w:spacing w:val="1"/>
          <w:lang w:val="es-ES"/>
        </w:rPr>
        <w:t>f</w:t>
      </w:r>
      <w:r w:rsidRPr="00BA19F6">
        <w:rPr>
          <w:rFonts w:ascii="Arial" w:eastAsia="Palatino Linotype" w:hAnsi="Arial" w:cs="Arial"/>
          <w:lang w:val="es-ES"/>
        </w:rPr>
        <w:t>i</w:t>
      </w:r>
      <w:r w:rsidRPr="00BA19F6">
        <w:rPr>
          <w:rFonts w:ascii="Arial" w:eastAsia="Palatino Linotype" w:hAnsi="Arial" w:cs="Arial"/>
          <w:spacing w:val="1"/>
          <w:lang w:val="es-ES"/>
        </w:rPr>
        <w:t>c</w:t>
      </w:r>
      <w:r w:rsidRPr="00BA19F6">
        <w:rPr>
          <w:rFonts w:ascii="Arial" w:eastAsia="Palatino Linotype" w:hAnsi="Arial" w:cs="Arial"/>
          <w:spacing w:val="-2"/>
          <w:lang w:val="es-ES"/>
        </w:rPr>
        <w:t>a</w:t>
      </w:r>
      <w:r w:rsidRPr="00BA19F6">
        <w:rPr>
          <w:rFonts w:ascii="Arial" w:eastAsia="Palatino Linotype" w:hAnsi="Arial" w:cs="Arial"/>
          <w:lang w:val="es-ES"/>
        </w:rPr>
        <w:t>s</w:t>
      </w:r>
      <w:r w:rsidRPr="00BA19F6">
        <w:rPr>
          <w:rFonts w:ascii="Arial" w:eastAsia="Palatino Linotype" w:hAnsi="Arial" w:cs="Arial"/>
          <w:spacing w:val="19"/>
          <w:lang w:val="es-ES"/>
        </w:rPr>
        <w:t xml:space="preserve"> </w:t>
      </w:r>
      <w:r w:rsidRPr="00BA19F6">
        <w:rPr>
          <w:rFonts w:ascii="Arial" w:eastAsia="Palatino Linotype" w:hAnsi="Arial" w:cs="Arial"/>
          <w:lang w:val="es-ES"/>
        </w:rPr>
        <w:t>y</w:t>
      </w:r>
      <w:r w:rsidRPr="00BA19F6">
        <w:rPr>
          <w:rFonts w:ascii="Arial" w:eastAsia="Palatino Linotype" w:hAnsi="Arial" w:cs="Arial"/>
          <w:spacing w:val="19"/>
          <w:lang w:val="es-ES"/>
        </w:rPr>
        <w:t xml:space="preserve"> </w:t>
      </w:r>
      <w:r w:rsidRPr="00BA19F6">
        <w:rPr>
          <w:rFonts w:ascii="Arial" w:eastAsia="Palatino Linotype" w:hAnsi="Arial" w:cs="Arial"/>
          <w:lang w:val="es-ES"/>
        </w:rPr>
        <w:t>s</w:t>
      </w:r>
      <w:r w:rsidRPr="00BA19F6">
        <w:rPr>
          <w:rFonts w:ascii="Arial" w:eastAsia="Palatino Linotype" w:hAnsi="Arial" w:cs="Arial"/>
          <w:spacing w:val="2"/>
          <w:lang w:val="es-ES"/>
        </w:rPr>
        <w:t>e</w:t>
      </w:r>
      <w:r w:rsidRPr="00BA19F6">
        <w:rPr>
          <w:rFonts w:ascii="Arial" w:eastAsia="Palatino Linotype" w:hAnsi="Arial" w:cs="Arial"/>
          <w:spacing w:val="-1"/>
          <w:lang w:val="es-ES"/>
        </w:rPr>
        <w:t>p</w:t>
      </w:r>
      <w:r w:rsidRPr="00BA19F6">
        <w:rPr>
          <w:rFonts w:ascii="Arial" w:eastAsia="Palatino Linotype" w:hAnsi="Arial" w:cs="Arial"/>
          <w:spacing w:val="-2"/>
          <w:lang w:val="es-ES"/>
        </w:rPr>
        <w:t>a</w:t>
      </w:r>
      <w:r w:rsidRPr="00BA19F6">
        <w:rPr>
          <w:rFonts w:ascii="Arial" w:eastAsia="Palatino Linotype" w:hAnsi="Arial" w:cs="Arial"/>
          <w:spacing w:val="1"/>
          <w:lang w:val="es-ES"/>
        </w:rPr>
        <w:t>r</w:t>
      </w:r>
      <w:r w:rsidRPr="00BA19F6">
        <w:rPr>
          <w:rFonts w:ascii="Arial" w:eastAsia="Palatino Linotype" w:hAnsi="Arial" w:cs="Arial"/>
          <w:lang w:val="es-ES"/>
        </w:rPr>
        <w:t>ad</w:t>
      </w:r>
      <w:r w:rsidRPr="00BA19F6">
        <w:rPr>
          <w:rFonts w:ascii="Arial" w:eastAsia="Palatino Linotype" w:hAnsi="Arial" w:cs="Arial"/>
          <w:spacing w:val="-3"/>
          <w:lang w:val="es-ES"/>
        </w:rPr>
        <w:t>a</w:t>
      </w:r>
      <w:r w:rsidRPr="00BA19F6">
        <w:rPr>
          <w:rFonts w:ascii="Arial" w:eastAsia="Palatino Linotype" w:hAnsi="Arial" w:cs="Arial"/>
          <w:lang w:val="es-ES"/>
        </w:rPr>
        <w:t xml:space="preserve">s </w:t>
      </w:r>
      <w:r w:rsidRPr="00BA19F6">
        <w:rPr>
          <w:rFonts w:ascii="Arial" w:eastAsia="Palatino Linotype" w:hAnsi="Arial" w:cs="Arial"/>
          <w:spacing w:val="-1"/>
          <w:lang w:val="es-ES"/>
        </w:rPr>
        <w:t>p</w:t>
      </w:r>
      <w:r w:rsidRPr="00BA19F6">
        <w:rPr>
          <w:rFonts w:ascii="Arial" w:eastAsia="Palatino Linotype" w:hAnsi="Arial" w:cs="Arial"/>
          <w:lang w:val="es-ES"/>
        </w:rPr>
        <w:t>a</w:t>
      </w:r>
      <w:r w:rsidRPr="00BA19F6">
        <w:rPr>
          <w:rFonts w:ascii="Arial" w:eastAsia="Palatino Linotype" w:hAnsi="Arial" w:cs="Arial"/>
          <w:spacing w:val="1"/>
          <w:lang w:val="es-ES"/>
        </w:rPr>
        <w:t>r</w:t>
      </w:r>
      <w:r w:rsidRPr="00BA19F6">
        <w:rPr>
          <w:rFonts w:ascii="Arial" w:eastAsia="Palatino Linotype" w:hAnsi="Arial" w:cs="Arial"/>
          <w:lang w:val="es-ES"/>
        </w:rPr>
        <w:t>a</w:t>
      </w:r>
      <w:r w:rsidRPr="00BA19F6">
        <w:rPr>
          <w:rFonts w:ascii="Arial" w:eastAsia="Palatino Linotype" w:hAnsi="Arial" w:cs="Arial"/>
          <w:spacing w:val="-2"/>
          <w:lang w:val="es-ES"/>
        </w:rPr>
        <w:t xml:space="preserve"> </w:t>
      </w:r>
      <w:r w:rsidRPr="00BA19F6">
        <w:rPr>
          <w:rFonts w:ascii="Arial" w:eastAsia="Palatino Linotype" w:hAnsi="Arial" w:cs="Arial"/>
          <w:lang w:val="es-ES"/>
        </w:rPr>
        <w:t>el ma</w:t>
      </w:r>
      <w:r w:rsidRPr="00BA19F6">
        <w:rPr>
          <w:rFonts w:ascii="Arial" w:eastAsia="Palatino Linotype" w:hAnsi="Arial" w:cs="Arial"/>
          <w:spacing w:val="-2"/>
          <w:lang w:val="es-ES"/>
        </w:rPr>
        <w:t>n</w:t>
      </w:r>
      <w:r w:rsidRPr="00BA19F6">
        <w:rPr>
          <w:rFonts w:ascii="Arial" w:eastAsia="Palatino Linotype" w:hAnsi="Arial" w:cs="Arial"/>
          <w:lang w:val="es-ES"/>
        </w:rPr>
        <w:t>e</w:t>
      </w:r>
      <w:r w:rsidRPr="00BA19F6">
        <w:rPr>
          <w:rFonts w:ascii="Arial" w:eastAsia="Palatino Linotype" w:hAnsi="Arial" w:cs="Arial"/>
          <w:spacing w:val="1"/>
          <w:lang w:val="es-ES"/>
        </w:rPr>
        <w:t>j</w:t>
      </w:r>
      <w:r w:rsidRPr="00BA19F6">
        <w:rPr>
          <w:rFonts w:ascii="Arial" w:eastAsia="Palatino Linotype" w:hAnsi="Arial" w:cs="Arial"/>
          <w:lang w:val="es-ES"/>
        </w:rPr>
        <w:t xml:space="preserve">o </w:t>
      </w:r>
      <w:r w:rsidRPr="00BA19F6">
        <w:rPr>
          <w:rFonts w:ascii="Arial" w:eastAsia="Palatino Linotype" w:hAnsi="Arial" w:cs="Arial"/>
          <w:spacing w:val="-3"/>
          <w:lang w:val="es-ES"/>
        </w:rPr>
        <w:t>d</w:t>
      </w:r>
      <w:r w:rsidRPr="00BA19F6">
        <w:rPr>
          <w:rFonts w:ascii="Arial" w:eastAsia="Palatino Linotype" w:hAnsi="Arial" w:cs="Arial"/>
          <w:lang w:val="es-ES"/>
        </w:rPr>
        <w:t>e los</w:t>
      </w:r>
      <w:r w:rsidRPr="00BA19F6">
        <w:rPr>
          <w:rFonts w:ascii="Arial" w:eastAsia="Palatino Linotype" w:hAnsi="Arial" w:cs="Arial"/>
          <w:spacing w:val="-2"/>
          <w:lang w:val="es-ES"/>
        </w:rPr>
        <w:t xml:space="preserve"> </w:t>
      </w:r>
      <w:r w:rsidRPr="00BA19F6">
        <w:rPr>
          <w:rFonts w:ascii="Arial" w:eastAsia="Palatino Linotype" w:hAnsi="Arial" w:cs="Arial"/>
          <w:spacing w:val="-1"/>
          <w:lang w:val="es-ES"/>
        </w:rPr>
        <w:t>r</w:t>
      </w:r>
      <w:r w:rsidRPr="00BA19F6">
        <w:rPr>
          <w:rFonts w:ascii="Arial" w:eastAsia="Palatino Linotype" w:hAnsi="Arial" w:cs="Arial"/>
          <w:spacing w:val="2"/>
          <w:lang w:val="es-ES"/>
        </w:rPr>
        <w:t>e</w:t>
      </w:r>
      <w:r w:rsidRPr="00BA19F6">
        <w:rPr>
          <w:rFonts w:ascii="Arial" w:eastAsia="Palatino Linotype" w:hAnsi="Arial" w:cs="Arial"/>
          <w:spacing w:val="-2"/>
          <w:lang w:val="es-ES"/>
        </w:rPr>
        <w:t>c</w:t>
      </w:r>
      <w:r w:rsidRPr="00BA19F6">
        <w:rPr>
          <w:rFonts w:ascii="Arial" w:eastAsia="Palatino Linotype" w:hAnsi="Arial" w:cs="Arial"/>
          <w:spacing w:val="-1"/>
          <w:lang w:val="es-ES"/>
        </w:rPr>
        <w:t>u</w:t>
      </w:r>
      <w:r w:rsidRPr="00BA19F6">
        <w:rPr>
          <w:rFonts w:ascii="Arial" w:eastAsia="Palatino Linotype" w:hAnsi="Arial" w:cs="Arial"/>
          <w:spacing w:val="1"/>
          <w:lang w:val="es-ES"/>
        </w:rPr>
        <w:t>r</w:t>
      </w:r>
      <w:r w:rsidRPr="00BA19F6">
        <w:rPr>
          <w:rFonts w:ascii="Arial" w:eastAsia="Palatino Linotype" w:hAnsi="Arial" w:cs="Arial"/>
          <w:lang w:val="es-ES"/>
        </w:rPr>
        <w:t xml:space="preserve">sos </w:t>
      </w:r>
      <w:r w:rsidRPr="00BA19F6">
        <w:rPr>
          <w:rFonts w:ascii="Arial" w:eastAsia="Palatino Linotype" w:hAnsi="Arial" w:cs="Arial"/>
          <w:spacing w:val="-3"/>
          <w:lang w:val="es-ES"/>
        </w:rPr>
        <w:t>d</w:t>
      </w:r>
      <w:r w:rsidRPr="00BA19F6">
        <w:rPr>
          <w:rFonts w:ascii="Arial" w:eastAsia="Palatino Linotype" w:hAnsi="Arial" w:cs="Arial"/>
          <w:lang w:val="es-ES"/>
        </w:rPr>
        <w:t>e</w:t>
      </w:r>
      <w:r w:rsidRPr="00BA19F6">
        <w:rPr>
          <w:rFonts w:ascii="Arial" w:eastAsia="Palatino Linotype" w:hAnsi="Arial" w:cs="Arial"/>
          <w:spacing w:val="2"/>
          <w:lang w:val="es-ES"/>
        </w:rPr>
        <w:t xml:space="preserve"> </w:t>
      </w:r>
      <w:r w:rsidRPr="00BA19F6">
        <w:rPr>
          <w:rFonts w:ascii="Arial" w:eastAsia="Palatino Linotype" w:hAnsi="Arial" w:cs="Arial"/>
          <w:spacing w:val="1"/>
          <w:lang w:val="es-ES"/>
        </w:rPr>
        <w:t>f</w:t>
      </w:r>
      <w:r w:rsidRPr="00BA19F6">
        <w:rPr>
          <w:rFonts w:ascii="Arial" w:eastAsia="Palatino Linotype" w:hAnsi="Arial" w:cs="Arial"/>
          <w:lang w:val="es-ES"/>
        </w:rPr>
        <w:t>i</w:t>
      </w:r>
      <w:r w:rsidRPr="00BA19F6">
        <w:rPr>
          <w:rFonts w:ascii="Arial" w:eastAsia="Palatino Linotype" w:hAnsi="Arial" w:cs="Arial"/>
          <w:spacing w:val="-1"/>
          <w:lang w:val="es-ES"/>
        </w:rPr>
        <w:t>n</w:t>
      </w:r>
      <w:r w:rsidRPr="00BA19F6">
        <w:rPr>
          <w:rFonts w:ascii="Arial" w:eastAsia="Palatino Linotype" w:hAnsi="Arial" w:cs="Arial"/>
          <w:lang w:val="es-ES"/>
        </w:rPr>
        <w:t>a</w:t>
      </w:r>
      <w:r w:rsidRPr="00BA19F6">
        <w:rPr>
          <w:rFonts w:ascii="Arial" w:eastAsia="Palatino Linotype" w:hAnsi="Arial" w:cs="Arial"/>
          <w:spacing w:val="-1"/>
          <w:lang w:val="es-ES"/>
        </w:rPr>
        <w:t>n</w:t>
      </w:r>
      <w:r w:rsidRPr="00BA19F6">
        <w:rPr>
          <w:rFonts w:ascii="Arial" w:eastAsia="Palatino Linotype" w:hAnsi="Arial" w:cs="Arial"/>
          <w:lang w:val="es-ES"/>
        </w:rPr>
        <w:t>c</w:t>
      </w:r>
      <w:r w:rsidRPr="00BA19F6">
        <w:rPr>
          <w:rFonts w:ascii="Arial" w:eastAsia="Palatino Linotype" w:hAnsi="Arial" w:cs="Arial"/>
          <w:spacing w:val="1"/>
          <w:lang w:val="es-ES"/>
        </w:rPr>
        <w:t>i</w:t>
      </w:r>
      <w:r w:rsidRPr="00BA19F6">
        <w:rPr>
          <w:rFonts w:ascii="Arial" w:eastAsia="Palatino Linotype" w:hAnsi="Arial" w:cs="Arial"/>
          <w:lang w:val="es-ES"/>
        </w:rPr>
        <w:t>am</w:t>
      </w:r>
      <w:r w:rsidRPr="00BA19F6">
        <w:rPr>
          <w:rFonts w:ascii="Arial" w:eastAsia="Palatino Linotype" w:hAnsi="Arial" w:cs="Arial"/>
          <w:spacing w:val="-2"/>
          <w:lang w:val="es-ES"/>
        </w:rPr>
        <w:t>i</w:t>
      </w:r>
      <w:r w:rsidRPr="00BA19F6">
        <w:rPr>
          <w:rFonts w:ascii="Arial" w:eastAsia="Palatino Linotype" w:hAnsi="Arial" w:cs="Arial"/>
          <w:lang w:val="es-ES"/>
        </w:rPr>
        <w:t>e</w:t>
      </w:r>
      <w:r w:rsidRPr="00BA19F6">
        <w:rPr>
          <w:rFonts w:ascii="Arial" w:eastAsia="Palatino Linotype" w:hAnsi="Arial" w:cs="Arial"/>
          <w:spacing w:val="1"/>
          <w:lang w:val="es-ES"/>
        </w:rPr>
        <w:t>n</w:t>
      </w:r>
      <w:r w:rsidRPr="00BA19F6">
        <w:rPr>
          <w:rFonts w:ascii="Arial" w:eastAsia="Palatino Linotype" w:hAnsi="Arial" w:cs="Arial"/>
          <w:lang w:val="es-ES"/>
        </w:rPr>
        <w:t>to</w:t>
      </w:r>
      <w:r w:rsidRPr="00BA19F6">
        <w:rPr>
          <w:rFonts w:ascii="Arial" w:eastAsia="Palatino Linotype" w:hAnsi="Arial" w:cs="Arial"/>
          <w:spacing w:val="-3"/>
          <w:lang w:val="es-ES"/>
        </w:rPr>
        <w:t xml:space="preserve"> </w:t>
      </w:r>
      <w:r w:rsidRPr="00BA19F6">
        <w:rPr>
          <w:rFonts w:ascii="Arial" w:eastAsia="Palatino Linotype" w:hAnsi="Arial" w:cs="Arial"/>
          <w:lang w:val="es-ES"/>
        </w:rPr>
        <w:t>d</w:t>
      </w:r>
      <w:r w:rsidRPr="00BA19F6">
        <w:rPr>
          <w:rFonts w:ascii="Arial" w:eastAsia="Palatino Linotype" w:hAnsi="Arial" w:cs="Arial"/>
          <w:spacing w:val="2"/>
          <w:lang w:val="es-ES"/>
        </w:rPr>
        <w:t>e</w:t>
      </w:r>
      <w:r w:rsidRPr="00BA19F6">
        <w:rPr>
          <w:rFonts w:ascii="Arial" w:eastAsia="Palatino Linotype" w:hAnsi="Arial" w:cs="Arial"/>
          <w:lang w:val="es-ES"/>
        </w:rPr>
        <w:t xml:space="preserve">l </w:t>
      </w:r>
      <w:r w:rsidRPr="00BA19F6">
        <w:rPr>
          <w:rFonts w:ascii="Arial" w:eastAsia="Palatino Linotype" w:hAnsi="Arial" w:cs="Arial"/>
          <w:spacing w:val="-2"/>
          <w:lang w:val="es-ES"/>
        </w:rPr>
        <w:t>B</w:t>
      </w:r>
      <w:r w:rsidRPr="00BA19F6">
        <w:rPr>
          <w:rFonts w:ascii="Arial" w:eastAsia="Palatino Linotype" w:hAnsi="Arial" w:cs="Arial"/>
          <w:lang w:val="es-ES"/>
        </w:rPr>
        <w:t>a</w:t>
      </w:r>
      <w:r w:rsidRPr="00BA19F6">
        <w:rPr>
          <w:rFonts w:ascii="Arial" w:eastAsia="Palatino Linotype" w:hAnsi="Arial" w:cs="Arial"/>
          <w:spacing w:val="-1"/>
          <w:lang w:val="es-ES"/>
        </w:rPr>
        <w:t>n</w:t>
      </w:r>
      <w:r w:rsidRPr="00BA19F6">
        <w:rPr>
          <w:rFonts w:ascii="Arial" w:eastAsia="Palatino Linotype" w:hAnsi="Arial" w:cs="Arial"/>
          <w:lang w:val="es-ES"/>
        </w:rPr>
        <w:t>co;</w:t>
      </w:r>
    </w:p>
    <w:p w:rsidR="001C253B" w:rsidRPr="001C253B" w:rsidRDefault="001C253B" w:rsidP="001C253B">
      <w:pPr>
        <w:tabs>
          <w:tab w:val="left" w:pos="680"/>
        </w:tabs>
        <w:ind w:right="73"/>
        <w:jc w:val="both"/>
        <w:rPr>
          <w:rFonts w:ascii="Arial" w:eastAsia="Palatino Linotype" w:hAnsi="Arial" w:cs="Arial"/>
          <w:lang w:val="es-ES"/>
        </w:rPr>
      </w:pPr>
    </w:p>
    <w:p w:rsidR="00000020" w:rsidRPr="002A70EE" w:rsidRDefault="00000020" w:rsidP="00000020">
      <w:pPr>
        <w:pStyle w:val="ListParagraph"/>
        <w:numPr>
          <w:ilvl w:val="0"/>
          <w:numId w:val="13"/>
        </w:numPr>
        <w:tabs>
          <w:tab w:val="left" w:pos="680"/>
        </w:tabs>
        <w:ind w:left="284" w:right="73" w:hanging="284"/>
        <w:jc w:val="both"/>
        <w:rPr>
          <w:rFonts w:ascii="Arial" w:eastAsia="Palatino Linotype" w:hAnsi="Arial" w:cs="Arial"/>
          <w:lang w:val="es-ES"/>
        </w:rPr>
      </w:pPr>
      <w:r w:rsidRPr="00BA19F6">
        <w:rPr>
          <w:rFonts w:ascii="Arial" w:eastAsia="Palatino Linotype" w:hAnsi="Arial" w:cs="Arial"/>
          <w:spacing w:val="2"/>
          <w:position w:val="1"/>
          <w:lang w:val="es-ES"/>
        </w:rPr>
        <w:t>e</w:t>
      </w:r>
      <w:r w:rsidRPr="00BA19F6">
        <w:rPr>
          <w:rFonts w:ascii="Arial" w:eastAsia="Palatino Linotype" w:hAnsi="Arial" w:cs="Arial"/>
          <w:spacing w:val="-2"/>
          <w:position w:val="1"/>
          <w:lang w:val="es-ES"/>
        </w:rPr>
        <w:t>l</w:t>
      </w:r>
      <w:r w:rsidRPr="00BA19F6">
        <w:rPr>
          <w:rFonts w:ascii="Arial" w:eastAsia="Palatino Linotype" w:hAnsi="Arial" w:cs="Arial"/>
          <w:position w:val="1"/>
          <w:lang w:val="es-ES"/>
        </w:rPr>
        <w:t>ab</w:t>
      </w:r>
      <w:r w:rsidRPr="00BA19F6">
        <w:rPr>
          <w:rFonts w:ascii="Arial" w:eastAsia="Palatino Linotype" w:hAnsi="Arial" w:cs="Arial"/>
          <w:spacing w:val="-3"/>
          <w:position w:val="1"/>
          <w:lang w:val="es-ES"/>
        </w:rPr>
        <w:t>o</w:t>
      </w:r>
      <w:r w:rsidRPr="00BA19F6">
        <w:rPr>
          <w:rFonts w:ascii="Arial" w:eastAsia="Palatino Linotype" w:hAnsi="Arial" w:cs="Arial"/>
          <w:spacing w:val="1"/>
          <w:position w:val="1"/>
          <w:lang w:val="es-ES"/>
        </w:rPr>
        <w:t>r</w:t>
      </w:r>
      <w:r w:rsidRPr="00BA19F6">
        <w:rPr>
          <w:rFonts w:ascii="Arial" w:eastAsia="Palatino Linotype" w:hAnsi="Arial" w:cs="Arial"/>
          <w:spacing w:val="-2"/>
          <w:position w:val="1"/>
          <w:lang w:val="es-ES"/>
        </w:rPr>
        <w:t>a</w:t>
      </w:r>
      <w:r w:rsidRPr="00BA19F6">
        <w:rPr>
          <w:rFonts w:ascii="Arial" w:eastAsia="Palatino Linotype" w:hAnsi="Arial" w:cs="Arial"/>
          <w:position w:val="1"/>
          <w:lang w:val="es-ES"/>
        </w:rPr>
        <w:t>r</w:t>
      </w:r>
      <w:r w:rsidRPr="00BA19F6">
        <w:rPr>
          <w:rFonts w:ascii="Arial" w:eastAsia="Palatino Linotype" w:hAnsi="Arial" w:cs="Arial"/>
          <w:spacing w:val="16"/>
          <w:position w:val="1"/>
          <w:lang w:val="es-ES"/>
        </w:rPr>
        <w:t xml:space="preserve"> </w:t>
      </w:r>
      <w:r w:rsidRPr="00BA19F6">
        <w:rPr>
          <w:rFonts w:ascii="Arial" w:eastAsia="Palatino Linotype" w:hAnsi="Arial" w:cs="Arial"/>
          <w:position w:val="1"/>
          <w:lang w:val="es-ES"/>
        </w:rPr>
        <w:t>los</w:t>
      </w:r>
      <w:r w:rsidRPr="00BA19F6">
        <w:rPr>
          <w:rFonts w:ascii="Arial" w:eastAsia="Palatino Linotype" w:hAnsi="Arial" w:cs="Arial"/>
          <w:spacing w:val="14"/>
          <w:position w:val="1"/>
          <w:lang w:val="es-ES"/>
        </w:rPr>
        <w:t xml:space="preserve"> </w:t>
      </w:r>
      <w:r w:rsidRPr="00BA19F6">
        <w:rPr>
          <w:rFonts w:ascii="Arial" w:eastAsia="Palatino Linotype" w:hAnsi="Arial" w:cs="Arial"/>
          <w:spacing w:val="-3"/>
          <w:position w:val="1"/>
          <w:lang w:val="es-ES"/>
        </w:rPr>
        <w:t>E</w:t>
      </w:r>
      <w:r w:rsidRPr="00BA19F6">
        <w:rPr>
          <w:rFonts w:ascii="Arial" w:eastAsia="Palatino Linotype" w:hAnsi="Arial" w:cs="Arial"/>
          <w:position w:val="1"/>
          <w:lang w:val="es-ES"/>
        </w:rPr>
        <w:t>stad</w:t>
      </w:r>
      <w:r w:rsidRPr="00BA19F6">
        <w:rPr>
          <w:rFonts w:ascii="Arial" w:eastAsia="Palatino Linotype" w:hAnsi="Arial" w:cs="Arial"/>
          <w:spacing w:val="-1"/>
          <w:position w:val="1"/>
          <w:lang w:val="es-ES"/>
        </w:rPr>
        <w:t>o</w:t>
      </w:r>
      <w:r w:rsidRPr="00BA19F6">
        <w:rPr>
          <w:rFonts w:ascii="Arial" w:eastAsia="Palatino Linotype" w:hAnsi="Arial" w:cs="Arial"/>
          <w:position w:val="1"/>
          <w:lang w:val="es-ES"/>
        </w:rPr>
        <w:t>s</w:t>
      </w:r>
      <w:r w:rsidRPr="00BA19F6">
        <w:rPr>
          <w:rFonts w:ascii="Arial" w:eastAsia="Palatino Linotype" w:hAnsi="Arial" w:cs="Arial"/>
          <w:spacing w:val="14"/>
          <w:position w:val="1"/>
          <w:lang w:val="es-ES"/>
        </w:rPr>
        <w:t xml:space="preserve"> </w:t>
      </w:r>
      <w:r w:rsidRPr="00BA19F6">
        <w:rPr>
          <w:rFonts w:ascii="Arial" w:eastAsia="Palatino Linotype" w:hAnsi="Arial" w:cs="Arial"/>
          <w:position w:val="1"/>
          <w:lang w:val="es-ES"/>
        </w:rPr>
        <w:t>F</w:t>
      </w:r>
      <w:r w:rsidRPr="00BA19F6">
        <w:rPr>
          <w:rFonts w:ascii="Arial" w:eastAsia="Palatino Linotype" w:hAnsi="Arial" w:cs="Arial"/>
          <w:spacing w:val="-2"/>
          <w:position w:val="1"/>
          <w:lang w:val="es-ES"/>
        </w:rPr>
        <w:t>i</w:t>
      </w:r>
      <w:r w:rsidRPr="00BA19F6">
        <w:rPr>
          <w:rFonts w:ascii="Arial" w:eastAsia="Palatino Linotype" w:hAnsi="Arial" w:cs="Arial"/>
          <w:spacing w:val="-1"/>
          <w:position w:val="1"/>
          <w:lang w:val="es-ES"/>
        </w:rPr>
        <w:t>n</w:t>
      </w:r>
      <w:r w:rsidRPr="00BA19F6">
        <w:rPr>
          <w:rFonts w:ascii="Arial" w:eastAsia="Palatino Linotype" w:hAnsi="Arial" w:cs="Arial"/>
          <w:position w:val="1"/>
          <w:lang w:val="es-ES"/>
        </w:rPr>
        <w:t>a</w:t>
      </w:r>
      <w:r w:rsidRPr="00BA19F6">
        <w:rPr>
          <w:rFonts w:ascii="Arial" w:eastAsia="Palatino Linotype" w:hAnsi="Arial" w:cs="Arial"/>
          <w:spacing w:val="1"/>
          <w:position w:val="1"/>
          <w:lang w:val="es-ES"/>
        </w:rPr>
        <w:t>n</w:t>
      </w:r>
      <w:r w:rsidRPr="00BA19F6">
        <w:rPr>
          <w:rFonts w:ascii="Arial" w:eastAsia="Palatino Linotype" w:hAnsi="Arial" w:cs="Arial"/>
          <w:position w:val="1"/>
          <w:lang w:val="es-ES"/>
        </w:rPr>
        <w:t>c</w:t>
      </w:r>
      <w:r w:rsidRPr="00BA19F6">
        <w:rPr>
          <w:rFonts w:ascii="Arial" w:eastAsia="Palatino Linotype" w:hAnsi="Arial" w:cs="Arial"/>
          <w:spacing w:val="-2"/>
          <w:position w:val="1"/>
          <w:lang w:val="es-ES"/>
        </w:rPr>
        <w:t>i</w:t>
      </w:r>
      <w:r w:rsidRPr="00BA19F6">
        <w:rPr>
          <w:rFonts w:ascii="Arial" w:eastAsia="Palatino Linotype" w:hAnsi="Arial" w:cs="Arial"/>
          <w:position w:val="1"/>
          <w:lang w:val="es-ES"/>
        </w:rPr>
        <w:t>e</w:t>
      </w:r>
      <w:r w:rsidRPr="00BA19F6">
        <w:rPr>
          <w:rFonts w:ascii="Arial" w:eastAsia="Palatino Linotype" w:hAnsi="Arial" w:cs="Arial"/>
          <w:spacing w:val="1"/>
          <w:position w:val="1"/>
          <w:lang w:val="es-ES"/>
        </w:rPr>
        <w:t>r</w:t>
      </w:r>
      <w:r w:rsidRPr="00BA19F6">
        <w:rPr>
          <w:rFonts w:ascii="Arial" w:eastAsia="Palatino Linotype" w:hAnsi="Arial" w:cs="Arial"/>
          <w:position w:val="1"/>
          <w:lang w:val="es-ES"/>
        </w:rPr>
        <w:t>os</w:t>
      </w:r>
      <w:r w:rsidRPr="00BA19F6">
        <w:rPr>
          <w:rFonts w:ascii="Arial" w:eastAsia="Palatino Linotype" w:hAnsi="Arial" w:cs="Arial"/>
          <w:spacing w:val="12"/>
          <w:position w:val="1"/>
          <w:lang w:val="es-ES"/>
        </w:rPr>
        <w:t xml:space="preserve"> </w:t>
      </w:r>
      <w:r w:rsidRPr="00BA19F6">
        <w:rPr>
          <w:rFonts w:ascii="Arial" w:eastAsia="Palatino Linotype" w:hAnsi="Arial" w:cs="Arial"/>
          <w:spacing w:val="-3"/>
          <w:position w:val="1"/>
          <w:lang w:val="es-ES"/>
        </w:rPr>
        <w:t>d</w:t>
      </w:r>
      <w:r w:rsidRPr="00BA19F6">
        <w:rPr>
          <w:rFonts w:ascii="Arial" w:eastAsia="Palatino Linotype" w:hAnsi="Arial" w:cs="Arial"/>
          <w:spacing w:val="2"/>
          <w:position w:val="1"/>
          <w:lang w:val="es-ES"/>
        </w:rPr>
        <w:t>e</w:t>
      </w:r>
      <w:r w:rsidRPr="00BA19F6">
        <w:rPr>
          <w:rFonts w:ascii="Arial" w:eastAsia="Palatino Linotype" w:hAnsi="Arial" w:cs="Arial"/>
          <w:position w:val="1"/>
          <w:lang w:val="es-ES"/>
        </w:rPr>
        <w:t>l</w:t>
      </w:r>
      <w:r w:rsidRPr="00BA19F6">
        <w:rPr>
          <w:rFonts w:ascii="Arial" w:eastAsia="Palatino Linotype" w:hAnsi="Arial" w:cs="Arial"/>
          <w:spacing w:val="15"/>
          <w:position w:val="1"/>
          <w:lang w:val="es-ES"/>
        </w:rPr>
        <w:t xml:space="preserve"> </w:t>
      </w:r>
      <w:r w:rsidRPr="00BA19F6">
        <w:rPr>
          <w:rFonts w:ascii="Arial" w:eastAsia="Palatino Linotype" w:hAnsi="Arial" w:cs="Arial"/>
          <w:spacing w:val="-3"/>
          <w:position w:val="1"/>
          <w:lang w:val="es-ES"/>
        </w:rPr>
        <w:t>p</w:t>
      </w:r>
      <w:r w:rsidRPr="00BA19F6">
        <w:rPr>
          <w:rFonts w:ascii="Arial" w:eastAsia="Palatino Linotype" w:hAnsi="Arial" w:cs="Arial"/>
          <w:spacing w:val="1"/>
          <w:position w:val="1"/>
          <w:lang w:val="es-ES"/>
        </w:rPr>
        <w:t>r</w:t>
      </w:r>
      <w:r w:rsidRPr="00BA19F6">
        <w:rPr>
          <w:rFonts w:ascii="Arial" w:eastAsia="Palatino Linotype" w:hAnsi="Arial" w:cs="Arial"/>
          <w:spacing w:val="3"/>
          <w:position w:val="1"/>
          <w:lang w:val="es-ES"/>
        </w:rPr>
        <w:t>o</w:t>
      </w:r>
      <w:r w:rsidRPr="00BA19F6">
        <w:rPr>
          <w:rFonts w:ascii="Arial" w:eastAsia="Palatino Linotype" w:hAnsi="Arial" w:cs="Arial"/>
          <w:spacing w:val="-3"/>
          <w:position w:val="1"/>
          <w:lang w:val="es-ES"/>
        </w:rPr>
        <w:t>g</w:t>
      </w:r>
      <w:r w:rsidRPr="00BA19F6">
        <w:rPr>
          <w:rFonts w:ascii="Arial" w:eastAsia="Palatino Linotype" w:hAnsi="Arial" w:cs="Arial"/>
          <w:spacing w:val="1"/>
          <w:position w:val="1"/>
          <w:lang w:val="es-ES"/>
        </w:rPr>
        <w:t>r</w:t>
      </w:r>
      <w:r w:rsidRPr="00BA19F6">
        <w:rPr>
          <w:rFonts w:ascii="Arial" w:eastAsia="Palatino Linotype" w:hAnsi="Arial" w:cs="Arial"/>
          <w:position w:val="1"/>
          <w:lang w:val="es-ES"/>
        </w:rPr>
        <w:t>ama</w:t>
      </w:r>
      <w:r w:rsidRPr="00BA19F6">
        <w:rPr>
          <w:rFonts w:ascii="Arial" w:eastAsia="Palatino Linotype" w:hAnsi="Arial" w:cs="Arial"/>
          <w:spacing w:val="14"/>
          <w:position w:val="1"/>
          <w:lang w:val="es-ES"/>
        </w:rPr>
        <w:t xml:space="preserve"> </w:t>
      </w:r>
      <w:r w:rsidRPr="00BA19F6">
        <w:rPr>
          <w:rFonts w:ascii="Arial" w:eastAsia="Palatino Linotype" w:hAnsi="Arial" w:cs="Arial"/>
          <w:spacing w:val="-3"/>
          <w:position w:val="1"/>
          <w:lang w:val="es-ES"/>
        </w:rPr>
        <w:t>p</w:t>
      </w:r>
      <w:r w:rsidRPr="00BA19F6">
        <w:rPr>
          <w:rFonts w:ascii="Arial" w:eastAsia="Palatino Linotype" w:hAnsi="Arial" w:cs="Arial"/>
          <w:position w:val="1"/>
          <w:lang w:val="es-ES"/>
        </w:rPr>
        <w:t>a</w:t>
      </w:r>
      <w:r w:rsidRPr="00BA19F6">
        <w:rPr>
          <w:rFonts w:ascii="Arial" w:eastAsia="Palatino Linotype" w:hAnsi="Arial" w:cs="Arial"/>
          <w:spacing w:val="1"/>
          <w:position w:val="1"/>
          <w:lang w:val="es-ES"/>
        </w:rPr>
        <w:t>r</w:t>
      </w:r>
      <w:r w:rsidRPr="00BA19F6">
        <w:rPr>
          <w:rFonts w:ascii="Arial" w:eastAsia="Palatino Linotype" w:hAnsi="Arial" w:cs="Arial"/>
          <w:position w:val="1"/>
          <w:lang w:val="es-ES"/>
        </w:rPr>
        <w:t>a</w:t>
      </w:r>
      <w:r w:rsidRPr="00BA19F6">
        <w:rPr>
          <w:rFonts w:ascii="Arial" w:eastAsia="Palatino Linotype" w:hAnsi="Arial" w:cs="Arial"/>
          <w:spacing w:val="14"/>
          <w:position w:val="1"/>
          <w:lang w:val="es-ES"/>
        </w:rPr>
        <w:t xml:space="preserve"> </w:t>
      </w:r>
      <w:r w:rsidRPr="00BA19F6">
        <w:rPr>
          <w:rFonts w:ascii="Arial" w:eastAsia="Palatino Linotype" w:hAnsi="Arial" w:cs="Arial"/>
          <w:position w:val="1"/>
          <w:lang w:val="es-ES"/>
        </w:rPr>
        <w:t>su</w:t>
      </w:r>
      <w:r w:rsidRPr="00BA19F6">
        <w:rPr>
          <w:rFonts w:ascii="Arial" w:eastAsia="Palatino Linotype" w:hAnsi="Arial" w:cs="Arial"/>
          <w:spacing w:val="13"/>
          <w:position w:val="1"/>
          <w:lang w:val="es-ES"/>
        </w:rPr>
        <w:t xml:space="preserve"> </w:t>
      </w:r>
      <w:r w:rsidRPr="00BA19F6">
        <w:rPr>
          <w:rFonts w:ascii="Arial" w:eastAsia="Palatino Linotype" w:hAnsi="Arial" w:cs="Arial"/>
          <w:spacing w:val="-1"/>
          <w:position w:val="1"/>
          <w:lang w:val="es-ES"/>
        </w:rPr>
        <w:t>p</w:t>
      </w:r>
      <w:r w:rsidRPr="00BA19F6">
        <w:rPr>
          <w:rFonts w:ascii="Arial" w:eastAsia="Palatino Linotype" w:hAnsi="Arial" w:cs="Arial"/>
          <w:position w:val="1"/>
          <w:lang w:val="es-ES"/>
        </w:rPr>
        <w:t>os</w:t>
      </w:r>
      <w:r w:rsidRPr="00BA19F6">
        <w:rPr>
          <w:rFonts w:ascii="Arial" w:eastAsia="Palatino Linotype" w:hAnsi="Arial" w:cs="Arial"/>
          <w:spacing w:val="-3"/>
          <w:position w:val="1"/>
          <w:lang w:val="es-ES"/>
        </w:rPr>
        <w:t>t</w:t>
      </w:r>
      <w:r w:rsidRPr="00BA19F6">
        <w:rPr>
          <w:rFonts w:ascii="Arial" w:eastAsia="Palatino Linotype" w:hAnsi="Arial" w:cs="Arial"/>
          <w:position w:val="1"/>
          <w:lang w:val="es-ES"/>
        </w:rPr>
        <w:t>e</w:t>
      </w:r>
      <w:r w:rsidRPr="00BA19F6">
        <w:rPr>
          <w:rFonts w:ascii="Arial" w:eastAsia="Palatino Linotype" w:hAnsi="Arial" w:cs="Arial"/>
          <w:spacing w:val="-1"/>
          <w:position w:val="1"/>
          <w:lang w:val="es-ES"/>
        </w:rPr>
        <w:t>r</w:t>
      </w:r>
      <w:r w:rsidRPr="00BA19F6">
        <w:rPr>
          <w:rFonts w:ascii="Arial" w:eastAsia="Palatino Linotype" w:hAnsi="Arial" w:cs="Arial"/>
          <w:position w:val="1"/>
          <w:lang w:val="es-ES"/>
        </w:rPr>
        <w:t>ior</w:t>
      </w:r>
      <w:r w:rsidRPr="00BA19F6">
        <w:rPr>
          <w:rFonts w:ascii="Arial" w:eastAsia="Palatino Linotype" w:hAnsi="Arial" w:cs="Arial"/>
          <w:spacing w:val="13"/>
          <w:position w:val="1"/>
          <w:lang w:val="es-ES"/>
        </w:rPr>
        <w:t xml:space="preserve"> </w:t>
      </w:r>
      <w:r w:rsidRPr="00BA19F6">
        <w:rPr>
          <w:rFonts w:ascii="Arial" w:eastAsia="Palatino Linotype" w:hAnsi="Arial" w:cs="Arial"/>
          <w:position w:val="1"/>
          <w:lang w:val="es-ES"/>
        </w:rPr>
        <w:t>a</w:t>
      </w:r>
      <w:r w:rsidRPr="00BA19F6">
        <w:rPr>
          <w:rFonts w:ascii="Arial" w:eastAsia="Palatino Linotype" w:hAnsi="Arial" w:cs="Arial"/>
          <w:spacing w:val="-1"/>
          <w:position w:val="1"/>
          <w:lang w:val="es-ES"/>
        </w:rPr>
        <w:t>u</w:t>
      </w:r>
      <w:r w:rsidRPr="00BA19F6">
        <w:rPr>
          <w:rFonts w:ascii="Arial" w:eastAsia="Palatino Linotype" w:hAnsi="Arial" w:cs="Arial"/>
          <w:position w:val="1"/>
          <w:lang w:val="es-ES"/>
        </w:rPr>
        <w:t>dit</w:t>
      </w:r>
      <w:r w:rsidRPr="00BA19F6">
        <w:rPr>
          <w:rFonts w:ascii="Arial" w:eastAsia="Palatino Linotype" w:hAnsi="Arial" w:cs="Arial"/>
          <w:spacing w:val="-3"/>
          <w:position w:val="1"/>
          <w:lang w:val="es-ES"/>
        </w:rPr>
        <w:t>o</w:t>
      </w:r>
      <w:r w:rsidRPr="00BA19F6">
        <w:rPr>
          <w:rFonts w:ascii="Arial" w:eastAsia="Palatino Linotype" w:hAnsi="Arial" w:cs="Arial"/>
          <w:spacing w:val="1"/>
          <w:position w:val="1"/>
          <w:lang w:val="es-ES"/>
        </w:rPr>
        <w:t>r</w:t>
      </w:r>
      <w:r w:rsidRPr="00BA19F6">
        <w:rPr>
          <w:rFonts w:ascii="Arial" w:eastAsia="Palatino Linotype" w:hAnsi="Arial" w:cs="Arial"/>
          <w:position w:val="1"/>
          <w:lang w:val="es-ES"/>
        </w:rPr>
        <w:t>ía</w:t>
      </w:r>
      <w:r w:rsidRPr="00BA19F6">
        <w:rPr>
          <w:rFonts w:ascii="Arial" w:eastAsia="Palatino Linotype" w:hAnsi="Arial" w:cs="Arial"/>
          <w:spacing w:val="14"/>
          <w:position w:val="1"/>
          <w:lang w:val="es-ES"/>
        </w:rPr>
        <w:t xml:space="preserve"> </w:t>
      </w:r>
      <w:r>
        <w:rPr>
          <w:rFonts w:ascii="Arial" w:eastAsia="Palatino Linotype" w:hAnsi="Arial" w:cs="Arial"/>
          <w:spacing w:val="14"/>
          <w:position w:val="1"/>
          <w:lang w:val="es-ES"/>
        </w:rPr>
        <w:t xml:space="preserve">anual </w:t>
      </w:r>
      <w:r w:rsidRPr="00BA19F6">
        <w:rPr>
          <w:rFonts w:ascii="Arial" w:eastAsia="Palatino Linotype" w:hAnsi="Arial" w:cs="Arial"/>
          <w:spacing w:val="-1"/>
          <w:position w:val="1"/>
          <w:lang w:val="es-ES"/>
        </w:rPr>
        <w:t>p</w:t>
      </w:r>
      <w:r w:rsidRPr="00BA19F6">
        <w:rPr>
          <w:rFonts w:ascii="Arial" w:eastAsia="Palatino Linotype" w:hAnsi="Arial" w:cs="Arial"/>
          <w:position w:val="1"/>
          <w:lang w:val="es-ES"/>
        </w:rPr>
        <w:t>or</w:t>
      </w:r>
      <w:r w:rsidRPr="00BA19F6">
        <w:rPr>
          <w:rFonts w:ascii="Arial" w:eastAsia="Palatino Linotype" w:hAnsi="Arial" w:cs="Arial"/>
          <w:spacing w:val="15"/>
          <w:position w:val="1"/>
          <w:lang w:val="es-ES"/>
        </w:rPr>
        <w:t xml:space="preserve"> </w:t>
      </w:r>
      <w:r w:rsidRPr="00BA19F6">
        <w:rPr>
          <w:rFonts w:ascii="Arial" w:eastAsia="Palatino Linotype" w:hAnsi="Arial" w:cs="Arial"/>
          <w:spacing w:val="-1"/>
          <w:position w:val="1"/>
          <w:lang w:val="es-ES"/>
        </w:rPr>
        <w:t>p</w:t>
      </w:r>
      <w:r w:rsidRPr="00BA19F6">
        <w:rPr>
          <w:rFonts w:ascii="Arial" w:eastAsia="Palatino Linotype" w:hAnsi="Arial" w:cs="Arial"/>
          <w:spacing w:val="-2"/>
          <w:position w:val="1"/>
          <w:lang w:val="es-ES"/>
        </w:rPr>
        <w:t>a</w:t>
      </w:r>
      <w:r w:rsidRPr="00BA19F6">
        <w:rPr>
          <w:rFonts w:ascii="Arial" w:eastAsia="Palatino Linotype" w:hAnsi="Arial" w:cs="Arial"/>
          <w:spacing w:val="-1"/>
          <w:position w:val="1"/>
          <w:lang w:val="es-ES"/>
        </w:rPr>
        <w:t>r</w:t>
      </w:r>
      <w:r w:rsidRPr="00BA19F6">
        <w:rPr>
          <w:rFonts w:ascii="Arial" w:eastAsia="Palatino Linotype" w:hAnsi="Arial" w:cs="Arial"/>
          <w:spacing w:val="-2"/>
          <w:position w:val="1"/>
          <w:lang w:val="es-ES"/>
        </w:rPr>
        <w:t>t</w:t>
      </w:r>
      <w:r w:rsidRPr="00BA19F6">
        <w:rPr>
          <w:rFonts w:ascii="Arial" w:eastAsia="Palatino Linotype" w:hAnsi="Arial" w:cs="Arial"/>
          <w:position w:val="1"/>
          <w:lang w:val="es-ES"/>
        </w:rPr>
        <w:t>e</w:t>
      </w:r>
      <w:r>
        <w:rPr>
          <w:rFonts w:ascii="Arial" w:eastAsia="Palatino Linotype" w:hAnsi="Arial" w:cs="Arial"/>
          <w:position w:val="1"/>
          <w:lang w:val="es-ES"/>
        </w:rPr>
        <w:t xml:space="preserve"> </w:t>
      </w:r>
      <w:r w:rsidRPr="00ED712C">
        <w:rPr>
          <w:rFonts w:ascii="Arial" w:eastAsia="Palatino Linotype" w:hAnsi="Arial" w:cs="Arial"/>
          <w:lang w:val="es-ES"/>
        </w:rPr>
        <w:t>del TCR</w:t>
      </w:r>
      <w:r>
        <w:rPr>
          <w:rFonts w:ascii="Arial" w:eastAsia="Palatino Linotype" w:hAnsi="Arial" w:cs="Arial"/>
          <w:lang w:val="es-ES"/>
        </w:rPr>
        <w:t xml:space="preserve"> </w:t>
      </w:r>
      <w:r w:rsidRPr="00ED712C">
        <w:rPr>
          <w:rFonts w:ascii="Arial" w:eastAsia="Palatino Linotype" w:hAnsi="Arial" w:cs="Arial"/>
          <w:lang w:val="es-ES"/>
        </w:rPr>
        <w:t xml:space="preserve">y </w:t>
      </w:r>
      <w:r w:rsidRPr="00ED712C">
        <w:rPr>
          <w:rFonts w:ascii="Arial" w:eastAsia="Palatino Linotype" w:hAnsi="Arial" w:cs="Arial"/>
          <w:spacing w:val="-1"/>
          <w:position w:val="1"/>
          <w:lang w:val="es-ES"/>
        </w:rPr>
        <w:t>pr</w:t>
      </w:r>
      <w:r w:rsidRPr="00ED712C">
        <w:rPr>
          <w:rFonts w:ascii="Arial" w:eastAsia="Palatino Linotype" w:hAnsi="Arial" w:cs="Arial"/>
          <w:spacing w:val="2"/>
          <w:position w:val="1"/>
          <w:lang w:val="es-ES"/>
        </w:rPr>
        <w:t>e</w:t>
      </w:r>
      <w:r w:rsidRPr="00ED712C">
        <w:rPr>
          <w:rFonts w:ascii="Arial" w:eastAsia="Palatino Linotype" w:hAnsi="Arial" w:cs="Arial"/>
          <w:spacing w:val="-2"/>
          <w:position w:val="1"/>
          <w:lang w:val="es-ES"/>
        </w:rPr>
        <w:t>s</w:t>
      </w:r>
      <w:r w:rsidRPr="00ED712C">
        <w:rPr>
          <w:rFonts w:ascii="Arial" w:eastAsia="Palatino Linotype" w:hAnsi="Arial" w:cs="Arial"/>
          <w:position w:val="1"/>
          <w:lang w:val="es-ES"/>
        </w:rPr>
        <w:t>e</w:t>
      </w:r>
      <w:r w:rsidRPr="00ED712C">
        <w:rPr>
          <w:rFonts w:ascii="Arial" w:eastAsia="Palatino Linotype" w:hAnsi="Arial" w:cs="Arial"/>
          <w:spacing w:val="1"/>
          <w:position w:val="1"/>
          <w:lang w:val="es-ES"/>
        </w:rPr>
        <w:t>n</w:t>
      </w:r>
      <w:r w:rsidRPr="00ED712C">
        <w:rPr>
          <w:rFonts w:ascii="Arial" w:eastAsia="Palatino Linotype" w:hAnsi="Arial" w:cs="Arial"/>
          <w:position w:val="1"/>
          <w:lang w:val="es-ES"/>
        </w:rPr>
        <w:t>t</w:t>
      </w:r>
      <w:r w:rsidRPr="00ED712C">
        <w:rPr>
          <w:rFonts w:ascii="Arial" w:eastAsia="Palatino Linotype" w:hAnsi="Arial" w:cs="Arial"/>
          <w:spacing w:val="-2"/>
          <w:position w:val="1"/>
          <w:lang w:val="es-ES"/>
        </w:rPr>
        <w:t>a</w:t>
      </w:r>
      <w:r>
        <w:rPr>
          <w:rFonts w:ascii="Arial" w:eastAsia="Palatino Linotype" w:hAnsi="Arial" w:cs="Arial"/>
          <w:spacing w:val="-2"/>
          <w:position w:val="1"/>
          <w:lang w:val="es-ES"/>
        </w:rPr>
        <w:t xml:space="preserve">ción al BID </w:t>
      </w:r>
      <w:r w:rsidRPr="00ED712C">
        <w:rPr>
          <w:rFonts w:ascii="Arial" w:eastAsia="Palatino Linotype" w:hAnsi="Arial" w:cs="Arial"/>
          <w:spacing w:val="-3"/>
          <w:position w:val="1"/>
          <w:lang w:val="es-ES"/>
        </w:rPr>
        <w:t>d</w:t>
      </w:r>
      <w:r w:rsidRPr="00ED712C">
        <w:rPr>
          <w:rFonts w:ascii="Arial" w:eastAsia="Palatino Linotype" w:hAnsi="Arial" w:cs="Arial"/>
          <w:position w:val="1"/>
          <w:lang w:val="es-ES"/>
        </w:rPr>
        <w:t>e</w:t>
      </w:r>
      <w:r w:rsidRPr="00ED712C">
        <w:rPr>
          <w:rFonts w:ascii="Arial" w:eastAsia="Palatino Linotype" w:hAnsi="Arial" w:cs="Arial"/>
          <w:spacing w:val="1"/>
          <w:position w:val="1"/>
          <w:lang w:val="es-ES"/>
        </w:rPr>
        <w:t>n</w:t>
      </w:r>
      <w:r w:rsidRPr="00ED712C">
        <w:rPr>
          <w:rFonts w:ascii="Arial" w:eastAsia="Palatino Linotype" w:hAnsi="Arial" w:cs="Arial"/>
          <w:spacing w:val="-2"/>
          <w:position w:val="1"/>
          <w:lang w:val="es-ES"/>
        </w:rPr>
        <w:t>t</w:t>
      </w:r>
      <w:r w:rsidRPr="00ED712C">
        <w:rPr>
          <w:rFonts w:ascii="Arial" w:eastAsia="Palatino Linotype" w:hAnsi="Arial" w:cs="Arial"/>
          <w:spacing w:val="1"/>
          <w:position w:val="1"/>
          <w:lang w:val="es-ES"/>
        </w:rPr>
        <w:t>r</w:t>
      </w:r>
      <w:r w:rsidRPr="00ED712C">
        <w:rPr>
          <w:rFonts w:ascii="Arial" w:eastAsia="Palatino Linotype" w:hAnsi="Arial" w:cs="Arial"/>
          <w:position w:val="1"/>
          <w:lang w:val="es-ES"/>
        </w:rPr>
        <w:t xml:space="preserve">o </w:t>
      </w:r>
      <w:r w:rsidRPr="00ED712C">
        <w:rPr>
          <w:rFonts w:ascii="Arial" w:eastAsia="Palatino Linotype" w:hAnsi="Arial" w:cs="Arial"/>
          <w:spacing w:val="17"/>
          <w:position w:val="1"/>
          <w:lang w:val="es-ES"/>
        </w:rPr>
        <w:t xml:space="preserve"> </w:t>
      </w:r>
      <w:r w:rsidRPr="00ED712C">
        <w:rPr>
          <w:rFonts w:ascii="Arial" w:eastAsia="Palatino Linotype" w:hAnsi="Arial" w:cs="Arial"/>
          <w:spacing w:val="-3"/>
          <w:position w:val="1"/>
          <w:lang w:val="es-ES"/>
        </w:rPr>
        <w:t>d</w:t>
      </w:r>
      <w:r w:rsidRPr="00ED712C">
        <w:rPr>
          <w:rFonts w:ascii="Arial" w:eastAsia="Palatino Linotype" w:hAnsi="Arial" w:cs="Arial"/>
          <w:spacing w:val="2"/>
          <w:position w:val="1"/>
          <w:lang w:val="es-ES"/>
        </w:rPr>
        <w:t>e</w:t>
      </w:r>
      <w:r w:rsidRPr="00ED712C">
        <w:rPr>
          <w:rFonts w:ascii="Arial" w:eastAsia="Palatino Linotype" w:hAnsi="Arial" w:cs="Arial"/>
          <w:position w:val="1"/>
          <w:lang w:val="es-ES"/>
        </w:rPr>
        <w:t xml:space="preserve">l </w:t>
      </w:r>
      <w:r w:rsidRPr="00ED712C">
        <w:rPr>
          <w:rFonts w:ascii="Arial" w:eastAsia="Palatino Linotype" w:hAnsi="Arial" w:cs="Arial"/>
          <w:spacing w:val="15"/>
          <w:position w:val="1"/>
          <w:lang w:val="es-ES"/>
        </w:rPr>
        <w:t xml:space="preserve"> </w:t>
      </w:r>
      <w:r w:rsidRPr="00ED712C">
        <w:rPr>
          <w:rFonts w:ascii="Arial" w:eastAsia="Palatino Linotype" w:hAnsi="Arial" w:cs="Arial"/>
          <w:spacing w:val="-3"/>
          <w:position w:val="1"/>
          <w:lang w:val="es-ES"/>
        </w:rPr>
        <w:t>p</w:t>
      </w:r>
      <w:r w:rsidRPr="00ED712C">
        <w:rPr>
          <w:rFonts w:ascii="Arial" w:eastAsia="Palatino Linotype" w:hAnsi="Arial" w:cs="Arial"/>
          <w:position w:val="1"/>
          <w:lang w:val="es-ES"/>
        </w:rPr>
        <w:t>e</w:t>
      </w:r>
      <w:r w:rsidRPr="00ED712C">
        <w:rPr>
          <w:rFonts w:ascii="Arial" w:eastAsia="Palatino Linotype" w:hAnsi="Arial" w:cs="Arial"/>
          <w:spacing w:val="1"/>
          <w:position w:val="1"/>
          <w:lang w:val="es-ES"/>
        </w:rPr>
        <w:t>r</w:t>
      </w:r>
      <w:r w:rsidRPr="00ED712C">
        <w:rPr>
          <w:rFonts w:ascii="Arial" w:eastAsia="Palatino Linotype" w:hAnsi="Arial" w:cs="Arial"/>
          <w:position w:val="1"/>
          <w:lang w:val="es-ES"/>
        </w:rPr>
        <w:t xml:space="preserve">íodo </w:t>
      </w:r>
      <w:r w:rsidRPr="00ED712C">
        <w:rPr>
          <w:rFonts w:ascii="Arial" w:eastAsia="Palatino Linotype" w:hAnsi="Arial" w:cs="Arial"/>
          <w:spacing w:val="14"/>
          <w:position w:val="1"/>
          <w:lang w:val="es-ES"/>
        </w:rPr>
        <w:t xml:space="preserve"> </w:t>
      </w:r>
      <w:r w:rsidRPr="00ED712C">
        <w:rPr>
          <w:rFonts w:ascii="Arial" w:eastAsia="Palatino Linotype" w:hAnsi="Arial" w:cs="Arial"/>
          <w:position w:val="1"/>
          <w:lang w:val="es-ES"/>
        </w:rPr>
        <w:t>ac</w:t>
      </w:r>
      <w:r w:rsidRPr="00ED712C">
        <w:rPr>
          <w:rFonts w:ascii="Arial" w:eastAsia="Palatino Linotype" w:hAnsi="Arial" w:cs="Arial"/>
          <w:spacing w:val="-3"/>
          <w:position w:val="1"/>
          <w:lang w:val="es-ES"/>
        </w:rPr>
        <w:t>o</w:t>
      </w:r>
      <w:r w:rsidRPr="00ED712C">
        <w:rPr>
          <w:rFonts w:ascii="Arial" w:eastAsia="Palatino Linotype" w:hAnsi="Arial" w:cs="Arial"/>
          <w:spacing w:val="1"/>
          <w:position w:val="1"/>
          <w:lang w:val="es-ES"/>
        </w:rPr>
        <w:t>r</w:t>
      </w:r>
      <w:r w:rsidRPr="00ED712C">
        <w:rPr>
          <w:rFonts w:ascii="Arial" w:eastAsia="Palatino Linotype" w:hAnsi="Arial" w:cs="Arial"/>
          <w:position w:val="1"/>
          <w:lang w:val="es-ES"/>
        </w:rPr>
        <w:t>da</w:t>
      </w:r>
      <w:r w:rsidRPr="00ED712C">
        <w:rPr>
          <w:rFonts w:ascii="Arial" w:eastAsia="Palatino Linotype" w:hAnsi="Arial" w:cs="Arial"/>
          <w:spacing w:val="-1"/>
          <w:position w:val="1"/>
          <w:lang w:val="es-ES"/>
        </w:rPr>
        <w:t>d</w:t>
      </w:r>
      <w:r w:rsidRPr="00ED712C">
        <w:rPr>
          <w:rFonts w:ascii="Arial" w:eastAsia="Palatino Linotype" w:hAnsi="Arial" w:cs="Arial"/>
          <w:position w:val="1"/>
          <w:lang w:val="es-ES"/>
        </w:rPr>
        <w:t>o.</w:t>
      </w:r>
    </w:p>
    <w:p w:rsidR="002A70EE" w:rsidRPr="002A70EE" w:rsidRDefault="002A70EE" w:rsidP="002A70EE">
      <w:pPr>
        <w:pStyle w:val="ListParagraph"/>
        <w:rPr>
          <w:rFonts w:ascii="Arial" w:eastAsia="Palatino Linotype" w:hAnsi="Arial" w:cs="Arial"/>
          <w:lang w:val="es-ES"/>
        </w:rPr>
      </w:pPr>
    </w:p>
    <w:p w:rsidR="002A70EE" w:rsidRDefault="002A70EE" w:rsidP="002A70EE">
      <w:pPr>
        <w:pStyle w:val="ListParagraph"/>
        <w:numPr>
          <w:ilvl w:val="0"/>
          <w:numId w:val="13"/>
        </w:numPr>
        <w:spacing w:before="1" w:line="240" w:lineRule="exact"/>
        <w:ind w:left="284" w:hanging="284"/>
        <w:jc w:val="both"/>
        <w:rPr>
          <w:rFonts w:ascii="Arial" w:eastAsia="Palatino Linotype" w:hAnsi="Arial" w:cs="Arial"/>
          <w:position w:val="1"/>
          <w:lang w:val="es-ES"/>
        </w:rPr>
      </w:pPr>
      <w:r w:rsidRPr="002A70EE">
        <w:rPr>
          <w:rFonts w:ascii="Arial" w:eastAsia="Palatino Linotype" w:hAnsi="Arial" w:cs="Arial"/>
          <w:position w:val="1"/>
          <w:lang w:val="es-ES"/>
        </w:rPr>
        <w:lastRenderedPageBreak/>
        <w:t>dirección de Obras (control de calidad, control de seguridad de ejecución, administración de los</w:t>
      </w:r>
      <w:r>
        <w:rPr>
          <w:rFonts w:ascii="Arial" w:eastAsia="Palatino Linotype" w:hAnsi="Arial" w:cs="Arial"/>
          <w:position w:val="1"/>
          <w:lang w:val="es-ES"/>
        </w:rPr>
        <w:t xml:space="preserve"> recursos asignados a esa obra</w:t>
      </w:r>
      <w:r w:rsidRPr="002A70EE">
        <w:rPr>
          <w:rFonts w:ascii="Arial" w:eastAsia="Palatino Linotype" w:hAnsi="Arial" w:cs="Arial"/>
          <w:position w:val="1"/>
          <w:lang w:val="es-ES"/>
        </w:rPr>
        <w:t>, ajustes de proyecto</w:t>
      </w:r>
      <w:r>
        <w:rPr>
          <w:rFonts w:ascii="Arial" w:eastAsia="Palatino Linotype" w:hAnsi="Arial" w:cs="Arial"/>
          <w:position w:val="1"/>
          <w:lang w:val="es-ES"/>
        </w:rPr>
        <w:t>)</w:t>
      </w:r>
      <w:r w:rsidRPr="002A70EE">
        <w:rPr>
          <w:rFonts w:ascii="Arial" w:eastAsia="Palatino Linotype" w:hAnsi="Arial" w:cs="Arial"/>
          <w:position w:val="1"/>
          <w:lang w:val="es-ES"/>
        </w:rPr>
        <w:t xml:space="preserve">, </w:t>
      </w:r>
    </w:p>
    <w:p w:rsidR="002A70EE" w:rsidRPr="002A70EE" w:rsidRDefault="002A70EE" w:rsidP="002A70EE">
      <w:pPr>
        <w:pStyle w:val="ListParagraph"/>
        <w:rPr>
          <w:rFonts w:ascii="Arial" w:eastAsia="Palatino Linotype" w:hAnsi="Arial" w:cs="Arial"/>
          <w:position w:val="1"/>
          <w:lang w:val="es-ES"/>
        </w:rPr>
      </w:pPr>
    </w:p>
    <w:p w:rsidR="002A70EE" w:rsidRDefault="002A70EE" w:rsidP="002A70EE">
      <w:pPr>
        <w:pStyle w:val="ListParagraph"/>
        <w:numPr>
          <w:ilvl w:val="0"/>
          <w:numId w:val="13"/>
        </w:numPr>
        <w:spacing w:before="1" w:line="240" w:lineRule="exact"/>
        <w:ind w:left="284" w:hanging="284"/>
        <w:jc w:val="both"/>
        <w:rPr>
          <w:rFonts w:ascii="Arial" w:eastAsia="Palatino Linotype" w:hAnsi="Arial" w:cs="Arial"/>
          <w:position w:val="1"/>
          <w:lang w:val="es-ES"/>
        </w:rPr>
      </w:pPr>
      <w:r w:rsidRPr="002A70EE">
        <w:rPr>
          <w:rFonts w:ascii="Arial" w:eastAsia="Palatino Linotype" w:hAnsi="Arial" w:cs="Arial"/>
          <w:position w:val="1"/>
          <w:lang w:val="es-ES"/>
        </w:rPr>
        <w:t>coordinación con otras dependencias de la IM (por ejemplo Vialidad y Saneamiento) y del Estado (OSE, UTE, Antel), etc</w:t>
      </w:r>
      <w:r w:rsidR="00C320AF">
        <w:rPr>
          <w:rFonts w:ascii="Arial" w:eastAsia="Palatino Linotype" w:hAnsi="Arial" w:cs="Arial"/>
          <w:position w:val="1"/>
          <w:lang w:val="es-ES"/>
        </w:rPr>
        <w:t>. de las obras que se contratan.</w:t>
      </w:r>
    </w:p>
    <w:p w:rsidR="004412DD" w:rsidRDefault="004412DD" w:rsidP="004412DD">
      <w:pPr>
        <w:pStyle w:val="ListParagraph"/>
        <w:rPr>
          <w:rFonts w:ascii="Arial" w:eastAsia="Palatino Linotype" w:hAnsi="Arial" w:cs="Arial"/>
          <w:position w:val="1"/>
          <w:lang w:val="es-ES"/>
        </w:rPr>
      </w:pPr>
    </w:p>
    <w:p w:rsidR="002956C9" w:rsidRPr="004412DD" w:rsidRDefault="002956C9" w:rsidP="004412DD">
      <w:pPr>
        <w:pStyle w:val="ListParagraph"/>
        <w:rPr>
          <w:rFonts w:ascii="Arial" w:eastAsia="Palatino Linotype" w:hAnsi="Arial" w:cs="Arial"/>
          <w:position w:val="1"/>
          <w:lang w:val="es-ES"/>
        </w:rPr>
      </w:pPr>
    </w:p>
    <w:p w:rsidR="004412DD" w:rsidRPr="004412DD" w:rsidRDefault="004412DD" w:rsidP="004412DD">
      <w:pPr>
        <w:spacing w:before="1" w:line="240" w:lineRule="exact"/>
        <w:jc w:val="both"/>
        <w:rPr>
          <w:rFonts w:ascii="Arial" w:eastAsia="Palatino Linotype" w:hAnsi="Arial" w:cs="Arial"/>
          <w:position w:val="1"/>
          <w:lang w:val="es-ES"/>
        </w:rPr>
      </w:pPr>
      <w:r w:rsidRPr="006D4B70">
        <w:rPr>
          <w:rFonts w:ascii="Arial" w:eastAsia="Palatino Linotype" w:hAnsi="Arial" w:cs="Arial"/>
          <w:position w:val="1"/>
          <w:lang w:val="es-ES"/>
        </w:rPr>
        <w:t xml:space="preserve">En base a la evaluación realizada, se pudo constatar que la UES </w:t>
      </w:r>
      <w:r w:rsidR="002956C9" w:rsidRPr="006D4B70">
        <w:rPr>
          <w:rFonts w:ascii="Arial" w:eastAsia="Palatino Linotype" w:hAnsi="Arial" w:cs="Arial"/>
          <w:position w:val="1"/>
          <w:lang w:val="es-ES"/>
        </w:rPr>
        <w:t xml:space="preserve">cuenta con una amplia experiencia en la ejecución de proyectos del BID, ha venido actuando </w:t>
      </w:r>
      <w:r w:rsidR="009D72AE" w:rsidRPr="006D4B70">
        <w:rPr>
          <w:rFonts w:ascii="Arial" w:eastAsia="Palatino Linotype" w:hAnsi="Arial" w:cs="Arial"/>
          <w:position w:val="1"/>
          <w:lang w:val="es-ES"/>
        </w:rPr>
        <w:t xml:space="preserve">principalmente </w:t>
      </w:r>
      <w:r w:rsidR="002956C9" w:rsidRPr="006D4B70">
        <w:rPr>
          <w:rFonts w:ascii="Arial" w:eastAsia="Palatino Linotype" w:hAnsi="Arial" w:cs="Arial"/>
          <w:position w:val="1"/>
          <w:lang w:val="es-ES"/>
        </w:rPr>
        <w:t>como u</w:t>
      </w:r>
      <w:r w:rsidRPr="006D4B70">
        <w:rPr>
          <w:rFonts w:ascii="Arial" w:eastAsia="Palatino Linotype" w:hAnsi="Arial" w:cs="Arial"/>
          <w:position w:val="1"/>
          <w:lang w:val="es-ES"/>
        </w:rPr>
        <w:t xml:space="preserve">nidad </w:t>
      </w:r>
      <w:r w:rsidR="002956C9" w:rsidRPr="006D4B70">
        <w:rPr>
          <w:rFonts w:ascii="Arial" w:eastAsia="Palatino Linotype" w:hAnsi="Arial" w:cs="Arial"/>
          <w:position w:val="1"/>
          <w:lang w:val="es-ES"/>
        </w:rPr>
        <w:t xml:space="preserve">ejecutora </w:t>
      </w:r>
      <w:r w:rsidRPr="006D4B70">
        <w:rPr>
          <w:rFonts w:ascii="Arial" w:eastAsia="Palatino Linotype" w:hAnsi="Arial" w:cs="Arial"/>
          <w:position w:val="1"/>
          <w:lang w:val="es-ES"/>
        </w:rPr>
        <w:t xml:space="preserve">de </w:t>
      </w:r>
      <w:r w:rsidR="002956C9" w:rsidRPr="006D4B70">
        <w:rPr>
          <w:rFonts w:ascii="Arial" w:eastAsia="Palatino Linotype" w:hAnsi="Arial" w:cs="Arial"/>
          <w:position w:val="1"/>
          <w:lang w:val="es-ES"/>
        </w:rPr>
        <w:t>ob</w:t>
      </w:r>
      <w:r w:rsidR="000D4B67" w:rsidRPr="006D4B70">
        <w:rPr>
          <w:rFonts w:ascii="Arial" w:eastAsia="Palatino Linotype" w:hAnsi="Arial" w:cs="Arial"/>
          <w:position w:val="1"/>
          <w:lang w:val="es-ES"/>
        </w:rPr>
        <w:t>ras</w:t>
      </w:r>
      <w:r w:rsidRPr="006D4B70">
        <w:rPr>
          <w:rFonts w:ascii="Arial" w:eastAsia="Palatino Linotype" w:hAnsi="Arial" w:cs="Arial"/>
          <w:position w:val="1"/>
          <w:lang w:val="es-ES"/>
        </w:rPr>
        <w:t xml:space="preserve">, existiendo </w:t>
      </w:r>
      <w:r w:rsidR="009D72AE" w:rsidRPr="006D4B70">
        <w:rPr>
          <w:rFonts w:ascii="Arial" w:eastAsia="Palatino Linotype" w:hAnsi="Arial" w:cs="Arial"/>
          <w:position w:val="1"/>
          <w:lang w:val="es-ES"/>
        </w:rPr>
        <w:t xml:space="preserve">cierta </w:t>
      </w:r>
      <w:r w:rsidRPr="006D4B70">
        <w:rPr>
          <w:rFonts w:ascii="Arial" w:eastAsia="Palatino Linotype" w:hAnsi="Arial" w:cs="Arial"/>
          <w:position w:val="1"/>
          <w:lang w:val="es-ES"/>
        </w:rPr>
        <w:t xml:space="preserve">debilidad para la ejecución, monitoreo y seguimiento de las actividades relacionadas con </w:t>
      </w:r>
      <w:r w:rsidR="003130EB" w:rsidRPr="006D4B70">
        <w:rPr>
          <w:rFonts w:ascii="Arial" w:eastAsia="Palatino Linotype" w:hAnsi="Arial" w:cs="Arial"/>
          <w:position w:val="1"/>
          <w:lang w:val="es-ES"/>
        </w:rPr>
        <w:t>fortalecimiento institucional</w:t>
      </w:r>
      <w:r w:rsidRPr="006D4B70">
        <w:rPr>
          <w:rFonts w:ascii="Arial" w:eastAsia="Palatino Linotype" w:hAnsi="Arial" w:cs="Arial"/>
          <w:position w:val="1"/>
          <w:lang w:val="es-ES"/>
        </w:rPr>
        <w:t xml:space="preserve">. </w:t>
      </w:r>
      <w:r w:rsidR="000D4B67" w:rsidRPr="006D4B70">
        <w:rPr>
          <w:rFonts w:ascii="Arial" w:eastAsia="Palatino Linotype" w:hAnsi="Arial" w:cs="Arial"/>
          <w:position w:val="1"/>
          <w:lang w:val="es-ES"/>
        </w:rPr>
        <w:t>Por consiguiente, se indican i) la necesidad de esclarecer y robustecer las funciones de la UES y sus instancias de coordinación con otras divisiones de la IM mediante la elaboración de un manual de organización y funciones que incluya la actualización de ubicación en el organigrama de la IM dentro del DDA; y ii) la conveniencia de fortalecer a la DS para que pueda asumir la responsabilidad técnica en la ejecución del componente 2 mediante la incorporación de un coordinador que apoye en la interacción con la UES y otras instancias relevantes dentro de la IM y un especialista que dé apoyo técnico en actividades de dicho componente</w:t>
      </w:r>
      <w:r w:rsidRPr="006D4B70">
        <w:rPr>
          <w:rFonts w:ascii="Arial" w:eastAsia="Palatino Linotype" w:hAnsi="Arial" w:cs="Arial"/>
          <w:position w:val="1"/>
          <w:lang w:val="es-ES"/>
        </w:rPr>
        <w:t>.</w:t>
      </w:r>
    </w:p>
    <w:p w:rsidR="000D4B67" w:rsidRDefault="000D4B67" w:rsidP="00C320AF">
      <w:pPr>
        <w:spacing w:before="1" w:line="240" w:lineRule="exact"/>
        <w:jc w:val="both"/>
        <w:rPr>
          <w:rFonts w:ascii="Arial" w:eastAsia="Palatino Linotype" w:hAnsi="Arial" w:cs="Arial"/>
          <w:position w:val="1"/>
          <w:lang w:val="es-ES"/>
        </w:rPr>
      </w:pPr>
    </w:p>
    <w:p w:rsidR="000D4B67" w:rsidRDefault="000D4B67" w:rsidP="00C320AF">
      <w:pPr>
        <w:spacing w:before="1" w:line="240" w:lineRule="exact"/>
        <w:jc w:val="both"/>
        <w:rPr>
          <w:rFonts w:ascii="Arial" w:eastAsia="Palatino Linotype" w:hAnsi="Arial" w:cs="Arial"/>
          <w:position w:val="1"/>
          <w:lang w:val="es-ES"/>
        </w:rPr>
      </w:pPr>
    </w:p>
    <w:p w:rsidR="00C320AF" w:rsidRDefault="00C320AF" w:rsidP="00C320AF">
      <w:pPr>
        <w:ind w:left="102"/>
        <w:rPr>
          <w:rFonts w:ascii="Arial" w:eastAsia="Palatino Linotype" w:hAnsi="Arial" w:cs="Arial"/>
          <w:position w:val="1"/>
          <w:lang w:val="es-ES"/>
        </w:rPr>
      </w:pPr>
      <w:r w:rsidRPr="00413551">
        <w:rPr>
          <w:rFonts w:ascii="Arial" w:eastAsia="Palatino Linotype" w:hAnsi="Arial" w:cs="Arial"/>
          <w:b/>
          <w:position w:val="1"/>
          <w:lang w:val="es-ES"/>
        </w:rPr>
        <w:t xml:space="preserve">A  continuación  se  presentan  las  funciones  de  los  </w:t>
      </w:r>
      <w:r w:rsidR="00FA2FE2" w:rsidRPr="00413551">
        <w:rPr>
          <w:rFonts w:ascii="Arial" w:eastAsia="Palatino Linotype" w:hAnsi="Arial" w:cs="Arial"/>
          <w:b/>
          <w:position w:val="1"/>
          <w:lang w:val="es-ES"/>
        </w:rPr>
        <w:t>c</w:t>
      </w:r>
      <w:r w:rsidRPr="00413551">
        <w:rPr>
          <w:rFonts w:ascii="Arial" w:eastAsia="Palatino Linotype" w:hAnsi="Arial" w:cs="Arial"/>
          <w:b/>
          <w:position w:val="1"/>
          <w:lang w:val="es-ES"/>
        </w:rPr>
        <w:t xml:space="preserve">argos </w:t>
      </w:r>
      <w:r w:rsidR="00FA2FE2" w:rsidRPr="00413551">
        <w:rPr>
          <w:rFonts w:ascii="Arial" w:eastAsia="Palatino Linotype" w:hAnsi="Arial" w:cs="Arial"/>
          <w:b/>
          <w:position w:val="1"/>
          <w:lang w:val="es-ES"/>
        </w:rPr>
        <w:t xml:space="preserve">clave </w:t>
      </w:r>
      <w:r w:rsidRPr="00413551">
        <w:rPr>
          <w:rFonts w:ascii="Arial" w:eastAsia="Palatino Linotype" w:hAnsi="Arial" w:cs="Arial"/>
          <w:b/>
          <w:position w:val="1"/>
          <w:lang w:val="es-ES"/>
        </w:rPr>
        <w:t>de la UES</w:t>
      </w:r>
      <w:r w:rsidR="00413551">
        <w:rPr>
          <w:rFonts w:ascii="Arial" w:eastAsia="Palatino Linotype" w:hAnsi="Arial" w:cs="Arial"/>
          <w:position w:val="1"/>
          <w:lang w:val="es-ES"/>
        </w:rPr>
        <w:t xml:space="preserve"> </w:t>
      </w:r>
      <w:r w:rsidR="00413551" w:rsidRPr="00413551">
        <w:rPr>
          <w:rFonts w:ascii="Arial" w:eastAsia="Palatino Linotype" w:hAnsi="Arial" w:cs="Arial"/>
          <w:b/>
          <w:position w:val="1"/>
          <w:lang w:val="es-ES"/>
        </w:rPr>
        <w:t>y relacionados</w:t>
      </w:r>
      <w:r w:rsidRPr="00413551">
        <w:rPr>
          <w:rFonts w:ascii="Arial" w:eastAsia="Palatino Linotype" w:hAnsi="Arial" w:cs="Arial"/>
          <w:b/>
          <w:position w:val="1"/>
          <w:lang w:val="es-ES"/>
        </w:rPr>
        <w:t>:</w:t>
      </w:r>
    </w:p>
    <w:p w:rsidR="00FA2FE2" w:rsidRDefault="00FA2FE2" w:rsidP="00FA2FE2">
      <w:pPr>
        <w:shd w:val="clear" w:color="auto" w:fill="FFFFFF"/>
        <w:jc w:val="both"/>
        <w:rPr>
          <w:rFonts w:ascii="Arial" w:eastAsia="Palatino Linotype" w:hAnsi="Arial" w:cs="Arial"/>
          <w:b/>
          <w:i/>
          <w:position w:val="1"/>
          <w:lang w:val="es-ES"/>
        </w:rPr>
      </w:pPr>
    </w:p>
    <w:p w:rsidR="00FA2FE2" w:rsidRPr="00FA2FE2" w:rsidRDefault="00FA2FE2" w:rsidP="00FA2FE2">
      <w:pPr>
        <w:shd w:val="clear" w:color="auto" w:fill="FFFFFF"/>
        <w:jc w:val="both"/>
        <w:rPr>
          <w:rFonts w:ascii="Arial" w:eastAsia="Palatino Linotype" w:hAnsi="Arial" w:cs="Arial"/>
          <w:position w:val="1"/>
          <w:lang w:val="es-ES"/>
        </w:rPr>
      </w:pPr>
      <w:r w:rsidRPr="00FA2FE2">
        <w:rPr>
          <w:rFonts w:ascii="Arial" w:eastAsia="Palatino Linotype" w:hAnsi="Arial" w:cs="Arial"/>
          <w:b/>
          <w:i/>
          <w:position w:val="1"/>
          <w:lang w:val="es-ES"/>
        </w:rPr>
        <w:t>Director Profesional de la Unidad Ejecutora:</w:t>
      </w:r>
      <w:r w:rsidRPr="00FA2FE2">
        <w:rPr>
          <w:rFonts w:ascii="Arial" w:eastAsia="Palatino Linotype" w:hAnsi="Arial" w:cs="Arial"/>
          <w:position w:val="1"/>
          <w:lang w:val="es-ES"/>
        </w:rPr>
        <w:t xml:space="preserve"> es el responsable de la coordinación de todos los préstamos que tiene en ejecución la UE</w:t>
      </w:r>
      <w:r w:rsidR="0098597A">
        <w:rPr>
          <w:rFonts w:ascii="Arial" w:eastAsia="Palatino Linotype" w:hAnsi="Arial" w:cs="Arial"/>
          <w:position w:val="1"/>
          <w:lang w:val="es-ES"/>
        </w:rPr>
        <w:t>S</w:t>
      </w:r>
      <w:r w:rsidRPr="00FA2FE2">
        <w:rPr>
          <w:rFonts w:ascii="Arial" w:eastAsia="Palatino Linotype" w:hAnsi="Arial" w:cs="Arial"/>
          <w:position w:val="1"/>
          <w:lang w:val="es-ES"/>
        </w:rPr>
        <w:t>; con el apoyo de los otros cargos claves</w:t>
      </w:r>
      <w:r w:rsidR="0098597A">
        <w:rPr>
          <w:rFonts w:ascii="Arial" w:eastAsia="Palatino Linotype" w:hAnsi="Arial" w:cs="Arial"/>
          <w:position w:val="1"/>
          <w:lang w:val="es-ES"/>
        </w:rPr>
        <w:t>,</w:t>
      </w:r>
      <w:r w:rsidRPr="00FA2FE2">
        <w:rPr>
          <w:rFonts w:ascii="Arial" w:eastAsia="Palatino Linotype" w:hAnsi="Arial" w:cs="Arial"/>
          <w:position w:val="1"/>
          <w:lang w:val="es-ES"/>
        </w:rPr>
        <w:t xml:space="preserve"> realiza el seguimiento de todas las actividades de la Unidad y representa a la UE</w:t>
      </w:r>
      <w:r w:rsidR="0098597A">
        <w:rPr>
          <w:rFonts w:ascii="Arial" w:eastAsia="Palatino Linotype" w:hAnsi="Arial" w:cs="Arial"/>
          <w:position w:val="1"/>
          <w:lang w:val="es-ES"/>
        </w:rPr>
        <w:t>S</w:t>
      </w:r>
      <w:r w:rsidRPr="00FA2FE2">
        <w:rPr>
          <w:rFonts w:ascii="Arial" w:eastAsia="Palatino Linotype" w:hAnsi="Arial" w:cs="Arial"/>
          <w:position w:val="1"/>
          <w:lang w:val="es-ES"/>
        </w:rPr>
        <w:t xml:space="preserve"> como Responsable de su Gestión ante el BID y ante la IM, en particular el DDA de quien depende (esto comprende todas las actividades relacionadas con personal, presupuestales y demás de un Servicio de la IM). Es el responsable, en coordinación con el DDA y con la aprobación del BID, de la elaboración de la Planificación, supervisión y seguimiento de la ejecución de lo planeado. También tiene a su cargo, con la colaboración de los otros cargos claves, y en coordinación con el BID, la elaboración de los pliegos para todas las adquisiciones; los preinformes de adjudicación, etc.</w:t>
      </w:r>
    </w:p>
    <w:p w:rsidR="00FA2FE2" w:rsidRPr="00FA2FE2" w:rsidRDefault="00FA2FE2" w:rsidP="00FA2FE2">
      <w:pPr>
        <w:shd w:val="clear" w:color="auto" w:fill="FFFFFF"/>
        <w:jc w:val="both"/>
        <w:rPr>
          <w:rFonts w:ascii="Arial" w:eastAsia="Palatino Linotype" w:hAnsi="Arial" w:cs="Arial"/>
          <w:position w:val="1"/>
          <w:lang w:val="es-ES"/>
        </w:rPr>
      </w:pPr>
      <w:r w:rsidRPr="00FA2FE2">
        <w:rPr>
          <w:rFonts w:ascii="Arial" w:eastAsia="Palatino Linotype" w:hAnsi="Arial" w:cs="Arial"/>
          <w:position w:val="1"/>
          <w:lang w:val="es-ES"/>
        </w:rPr>
        <w:t> </w:t>
      </w:r>
    </w:p>
    <w:p w:rsidR="00FA2FE2" w:rsidRPr="00FA2FE2" w:rsidRDefault="00FA2FE2" w:rsidP="00FA2FE2">
      <w:pPr>
        <w:shd w:val="clear" w:color="auto" w:fill="FFFFFF"/>
        <w:jc w:val="both"/>
        <w:rPr>
          <w:rFonts w:ascii="Arial" w:eastAsia="Palatino Linotype" w:hAnsi="Arial" w:cs="Arial"/>
          <w:position w:val="1"/>
          <w:lang w:val="es-ES"/>
        </w:rPr>
      </w:pPr>
      <w:r w:rsidRPr="00FA2FE2">
        <w:rPr>
          <w:rFonts w:ascii="Arial" w:eastAsia="Palatino Linotype" w:hAnsi="Arial" w:cs="Arial"/>
          <w:b/>
          <w:i/>
          <w:position w:val="1"/>
          <w:lang w:val="es-ES"/>
        </w:rPr>
        <w:t>Subdirector de la Unidad Ejecutora:</w:t>
      </w:r>
      <w:r w:rsidRPr="00FA2FE2">
        <w:rPr>
          <w:rFonts w:ascii="Arial" w:eastAsia="Palatino Linotype" w:hAnsi="Arial" w:cs="Arial"/>
          <w:position w:val="1"/>
          <w:lang w:val="es-ES"/>
        </w:rPr>
        <w:t xml:space="preserve"> la principal responsabilidad es relativa al Sector Ingeniería y Obras de la U</w:t>
      </w:r>
      <w:r w:rsidR="0098597A">
        <w:rPr>
          <w:rFonts w:ascii="Arial" w:eastAsia="Palatino Linotype" w:hAnsi="Arial" w:cs="Arial"/>
          <w:position w:val="1"/>
          <w:lang w:val="es-ES"/>
        </w:rPr>
        <w:t>ES</w:t>
      </w:r>
      <w:r w:rsidRPr="00FA2FE2">
        <w:rPr>
          <w:rFonts w:ascii="Arial" w:eastAsia="Palatino Linotype" w:hAnsi="Arial" w:cs="Arial"/>
          <w:position w:val="1"/>
          <w:lang w:val="es-ES"/>
        </w:rPr>
        <w:t>, seguimiento y control de aspectos técnicos y económicos de los Contratos (los que la U</w:t>
      </w:r>
      <w:r w:rsidR="0098597A">
        <w:rPr>
          <w:rFonts w:ascii="Arial" w:eastAsia="Palatino Linotype" w:hAnsi="Arial" w:cs="Arial"/>
          <w:position w:val="1"/>
          <w:lang w:val="es-ES"/>
        </w:rPr>
        <w:t>ES</w:t>
      </w:r>
      <w:r w:rsidRPr="00FA2FE2">
        <w:rPr>
          <w:rFonts w:ascii="Arial" w:eastAsia="Palatino Linotype" w:hAnsi="Arial" w:cs="Arial"/>
          <w:position w:val="1"/>
          <w:lang w:val="es-ES"/>
        </w:rPr>
        <w:t xml:space="preserve"> dirige directamente y los que han sido derivados a otros Servicios de la División Saneamiento pero que se financian dentro de los contratos de préstamos); elaboración de los componentes técnicos de los pliegos de adquisiciones, etc.</w:t>
      </w:r>
    </w:p>
    <w:p w:rsidR="00FA2FE2" w:rsidRDefault="00FA2FE2" w:rsidP="00FA2FE2">
      <w:pPr>
        <w:shd w:val="clear" w:color="auto" w:fill="FFFFFF"/>
        <w:jc w:val="both"/>
        <w:rPr>
          <w:rFonts w:ascii="Arial" w:eastAsia="Palatino Linotype" w:hAnsi="Arial" w:cs="Arial"/>
          <w:b/>
          <w:i/>
          <w:position w:val="1"/>
          <w:lang w:val="es-ES"/>
        </w:rPr>
      </w:pPr>
    </w:p>
    <w:p w:rsidR="00C320AF" w:rsidRPr="00FA2FE2" w:rsidRDefault="00C320AF" w:rsidP="00FA2FE2">
      <w:pPr>
        <w:shd w:val="clear" w:color="auto" w:fill="FFFFFF"/>
        <w:jc w:val="both"/>
        <w:rPr>
          <w:rFonts w:ascii="Arial" w:eastAsia="Palatino Linotype" w:hAnsi="Arial" w:cs="Arial"/>
          <w:position w:val="1"/>
          <w:lang w:val="es-ES"/>
        </w:rPr>
      </w:pPr>
      <w:r w:rsidRPr="00FA2FE2">
        <w:rPr>
          <w:rFonts w:ascii="Arial" w:eastAsia="Palatino Linotype" w:hAnsi="Arial" w:cs="Arial"/>
          <w:b/>
          <w:i/>
          <w:position w:val="1"/>
          <w:lang w:val="es-ES"/>
        </w:rPr>
        <w:t>Director Abogado de la Unidad Ejecutora</w:t>
      </w:r>
      <w:r w:rsidR="00FA2FE2" w:rsidRPr="00FA2FE2">
        <w:rPr>
          <w:rFonts w:ascii="Arial" w:eastAsia="Palatino Linotype" w:hAnsi="Arial" w:cs="Arial"/>
          <w:position w:val="1"/>
          <w:lang w:val="es-ES"/>
        </w:rPr>
        <w:t xml:space="preserve">: </w:t>
      </w:r>
      <w:r w:rsidRPr="00FA2FE2">
        <w:rPr>
          <w:rFonts w:ascii="Arial" w:eastAsia="Palatino Linotype" w:hAnsi="Arial" w:cs="Arial"/>
          <w:position w:val="1"/>
          <w:lang w:val="es-ES"/>
        </w:rPr>
        <w:t xml:space="preserve"> tiene bajo su responsabilidad todos los temas legales que involucran a la U</w:t>
      </w:r>
      <w:r w:rsidR="0098597A">
        <w:rPr>
          <w:rFonts w:ascii="Arial" w:eastAsia="Palatino Linotype" w:hAnsi="Arial" w:cs="Arial"/>
          <w:position w:val="1"/>
          <w:lang w:val="es-ES"/>
        </w:rPr>
        <w:t>ES</w:t>
      </w:r>
      <w:r w:rsidRPr="00FA2FE2">
        <w:rPr>
          <w:rFonts w:ascii="Arial" w:eastAsia="Palatino Linotype" w:hAnsi="Arial" w:cs="Arial"/>
          <w:position w:val="1"/>
          <w:lang w:val="es-ES"/>
        </w:rPr>
        <w:t xml:space="preserve">,  relativos a Adquisiciones (revisión de aspectos legales de Pliegos);  preparación de las resoluciones de adjudicación; sustentación jurídica frente a  recursos en caso de existir; temas legales relativos a reclamaciones contractuales de empresas; </w:t>
      </w:r>
      <w:r w:rsidR="00FA2FE2" w:rsidRPr="00FA2FE2">
        <w:rPr>
          <w:rFonts w:ascii="Arial" w:eastAsia="Palatino Linotype" w:hAnsi="Arial" w:cs="Arial"/>
          <w:position w:val="1"/>
          <w:lang w:val="es-ES"/>
        </w:rPr>
        <w:t>asesoría</w:t>
      </w:r>
      <w:r w:rsidRPr="00FA2FE2">
        <w:rPr>
          <w:rFonts w:ascii="Arial" w:eastAsia="Palatino Linotype" w:hAnsi="Arial" w:cs="Arial"/>
          <w:position w:val="1"/>
          <w:lang w:val="es-ES"/>
        </w:rPr>
        <w:t xml:space="preserve"> en caso de expropiaciones; asesoría en temas legales de los contratos de préstamos; procedimientos administrativos internos a la IM que involucren faltas de funcionarios, etc.</w:t>
      </w:r>
    </w:p>
    <w:p w:rsidR="00C320AF" w:rsidRPr="008272BA" w:rsidRDefault="00C320AF" w:rsidP="00FA2FE2">
      <w:pPr>
        <w:shd w:val="clear" w:color="auto" w:fill="FFFFFF"/>
        <w:jc w:val="both"/>
        <w:rPr>
          <w:rFonts w:ascii="Arial" w:hAnsi="Arial" w:cs="Arial"/>
          <w:color w:val="222222"/>
          <w:sz w:val="19"/>
          <w:szCs w:val="19"/>
          <w:lang w:val="es-ES" w:eastAsia="es-ES"/>
        </w:rPr>
      </w:pPr>
      <w:r w:rsidRPr="008272BA">
        <w:rPr>
          <w:rFonts w:ascii="Arial" w:hAnsi="Arial" w:cs="Arial"/>
          <w:color w:val="222222"/>
          <w:sz w:val="19"/>
          <w:szCs w:val="19"/>
          <w:lang w:val="es-ES" w:eastAsia="es-ES"/>
        </w:rPr>
        <w:t> </w:t>
      </w:r>
    </w:p>
    <w:p w:rsidR="00C320AF" w:rsidRPr="00FA2FE2" w:rsidRDefault="00C320AF" w:rsidP="00FA2FE2">
      <w:pPr>
        <w:shd w:val="clear" w:color="auto" w:fill="FFFFFF"/>
        <w:jc w:val="both"/>
        <w:rPr>
          <w:rFonts w:ascii="Arial" w:eastAsia="Palatino Linotype" w:hAnsi="Arial" w:cs="Arial"/>
          <w:position w:val="1"/>
          <w:lang w:val="es-ES"/>
        </w:rPr>
      </w:pPr>
      <w:r w:rsidRPr="00FA2FE2">
        <w:rPr>
          <w:rFonts w:ascii="Arial" w:eastAsia="Palatino Linotype" w:hAnsi="Arial" w:cs="Arial"/>
          <w:b/>
          <w:i/>
          <w:position w:val="1"/>
          <w:lang w:val="es-ES"/>
        </w:rPr>
        <w:t>Encargado de Planificación y Segu</w:t>
      </w:r>
      <w:r w:rsidR="00FA2FE2" w:rsidRPr="00FA2FE2">
        <w:rPr>
          <w:rFonts w:ascii="Arial" w:eastAsia="Palatino Linotype" w:hAnsi="Arial" w:cs="Arial"/>
          <w:b/>
          <w:i/>
          <w:position w:val="1"/>
          <w:lang w:val="es-ES"/>
        </w:rPr>
        <w:t>imiento de la Unidad Ejecutora</w:t>
      </w:r>
      <w:r w:rsidR="00FA2FE2" w:rsidRPr="00FA2FE2">
        <w:rPr>
          <w:rFonts w:ascii="Arial" w:eastAsia="Palatino Linotype" w:hAnsi="Arial" w:cs="Arial"/>
          <w:position w:val="1"/>
          <w:lang w:val="es-ES"/>
        </w:rPr>
        <w:t xml:space="preserve">: </w:t>
      </w:r>
      <w:r w:rsidRPr="00FA2FE2">
        <w:rPr>
          <w:rFonts w:ascii="Arial" w:eastAsia="Palatino Linotype" w:hAnsi="Arial" w:cs="Arial"/>
          <w:position w:val="1"/>
          <w:lang w:val="es-ES"/>
        </w:rPr>
        <w:t xml:space="preserve">trabaja directamente con el Director Profesional, </w:t>
      </w:r>
      <w:r w:rsidR="00FA2FE2" w:rsidRPr="00FA2FE2">
        <w:rPr>
          <w:rFonts w:ascii="Arial" w:eastAsia="Palatino Linotype" w:hAnsi="Arial" w:cs="Arial"/>
          <w:position w:val="1"/>
          <w:lang w:val="es-ES"/>
        </w:rPr>
        <w:t>en</w:t>
      </w:r>
      <w:r w:rsidRPr="00FA2FE2">
        <w:rPr>
          <w:rFonts w:ascii="Arial" w:eastAsia="Palatino Linotype" w:hAnsi="Arial" w:cs="Arial"/>
          <w:position w:val="1"/>
          <w:lang w:val="es-ES"/>
        </w:rPr>
        <w:t xml:space="preserve"> seguimiento y control de la Planificación de todas la</w:t>
      </w:r>
      <w:r w:rsidR="00FA2FE2" w:rsidRPr="00FA2FE2">
        <w:rPr>
          <w:rFonts w:ascii="Arial" w:eastAsia="Palatino Linotype" w:hAnsi="Arial" w:cs="Arial"/>
          <w:position w:val="1"/>
          <w:lang w:val="es-ES"/>
        </w:rPr>
        <w:t xml:space="preserve">s tareas </w:t>
      </w:r>
      <w:r w:rsidRPr="00FA2FE2">
        <w:rPr>
          <w:rFonts w:ascii="Arial" w:eastAsia="Palatino Linotype" w:hAnsi="Arial" w:cs="Arial"/>
          <w:position w:val="1"/>
          <w:lang w:val="es-ES"/>
        </w:rPr>
        <w:t xml:space="preserve">previstas en las matrices de los contratos de préstamos, manejo la información contable e </w:t>
      </w:r>
      <w:r w:rsidR="00FA2FE2" w:rsidRPr="00FA2FE2">
        <w:rPr>
          <w:rFonts w:ascii="Arial" w:eastAsia="Palatino Linotype" w:hAnsi="Arial" w:cs="Arial"/>
          <w:position w:val="1"/>
          <w:lang w:val="es-ES"/>
        </w:rPr>
        <w:t>ingenieril</w:t>
      </w:r>
      <w:r w:rsidRPr="00FA2FE2">
        <w:rPr>
          <w:rFonts w:ascii="Arial" w:eastAsia="Palatino Linotype" w:hAnsi="Arial" w:cs="Arial"/>
          <w:position w:val="1"/>
          <w:lang w:val="es-ES"/>
        </w:rPr>
        <w:t xml:space="preserve"> de todos los Contratos que gestiona la Unidad, elaboración de los PEP, POAs, así como elaborar los pliegos para las adquisiciones.</w:t>
      </w:r>
    </w:p>
    <w:p w:rsidR="00C320AF" w:rsidRPr="008272BA" w:rsidRDefault="00C320AF" w:rsidP="00C320AF">
      <w:pPr>
        <w:shd w:val="clear" w:color="auto" w:fill="FFFFFF"/>
        <w:rPr>
          <w:rFonts w:ascii="Arial" w:hAnsi="Arial" w:cs="Arial"/>
          <w:color w:val="222222"/>
          <w:sz w:val="19"/>
          <w:szCs w:val="19"/>
          <w:lang w:val="es-ES" w:eastAsia="es-ES"/>
        </w:rPr>
      </w:pPr>
      <w:r w:rsidRPr="008272BA">
        <w:rPr>
          <w:rFonts w:ascii="Arial" w:hAnsi="Arial" w:cs="Arial"/>
          <w:color w:val="222222"/>
          <w:sz w:val="19"/>
          <w:szCs w:val="19"/>
          <w:lang w:val="es-ES" w:eastAsia="es-ES"/>
        </w:rPr>
        <w:t> </w:t>
      </w:r>
    </w:p>
    <w:p w:rsidR="00FA2FE2" w:rsidRPr="00FA2FE2" w:rsidRDefault="00FA2FE2" w:rsidP="00FA2FE2">
      <w:pPr>
        <w:shd w:val="clear" w:color="auto" w:fill="FFFFFF"/>
        <w:jc w:val="both"/>
        <w:rPr>
          <w:rFonts w:ascii="Arial" w:eastAsia="Palatino Linotype" w:hAnsi="Arial" w:cs="Arial"/>
          <w:position w:val="1"/>
          <w:lang w:val="es-ES"/>
        </w:rPr>
      </w:pPr>
      <w:r w:rsidRPr="00FA2FE2">
        <w:rPr>
          <w:rFonts w:ascii="Arial" w:eastAsia="Palatino Linotype" w:hAnsi="Arial" w:cs="Arial"/>
          <w:b/>
          <w:i/>
          <w:position w:val="1"/>
          <w:lang w:val="es-ES"/>
        </w:rPr>
        <w:t>Encargada del Sector Contable de la Unidad Ejecutora</w:t>
      </w:r>
      <w:r w:rsidRPr="00FA2FE2">
        <w:rPr>
          <w:rFonts w:ascii="Arial" w:eastAsia="Palatino Linotype" w:hAnsi="Arial" w:cs="Arial"/>
          <w:position w:val="1"/>
          <w:lang w:val="es-ES"/>
        </w:rPr>
        <w:t>:  tiene bajo su responsabilidad el control económico y financiero de todos los proyectos; la presentación de los desembolsos al BID; la liquidación y seguimiento de los pagos de las contrataciones que se efectúan; las adquisiciones de todos lo</w:t>
      </w:r>
      <w:r w:rsidR="0098597A">
        <w:rPr>
          <w:rFonts w:ascii="Arial" w:eastAsia="Palatino Linotype" w:hAnsi="Arial" w:cs="Arial"/>
          <w:position w:val="1"/>
          <w:lang w:val="es-ES"/>
        </w:rPr>
        <w:t>s insumos para el funcionamiento</w:t>
      </w:r>
      <w:r w:rsidRPr="00FA2FE2">
        <w:rPr>
          <w:rFonts w:ascii="Arial" w:eastAsia="Palatino Linotype" w:hAnsi="Arial" w:cs="Arial"/>
          <w:position w:val="1"/>
          <w:lang w:val="es-ES"/>
        </w:rPr>
        <w:t>, etc.</w:t>
      </w:r>
    </w:p>
    <w:p w:rsidR="00C320AF" w:rsidRPr="0098597A" w:rsidRDefault="00C320AF" w:rsidP="00C320AF">
      <w:pPr>
        <w:shd w:val="clear" w:color="auto" w:fill="FFFFFF"/>
        <w:rPr>
          <w:rFonts w:ascii="Arial" w:eastAsia="Palatino Linotype" w:hAnsi="Arial" w:cs="Arial"/>
          <w:position w:val="1"/>
          <w:lang w:val="es-ES"/>
        </w:rPr>
      </w:pPr>
    </w:p>
    <w:p w:rsidR="00C320AF" w:rsidRDefault="0098597A" w:rsidP="0098597A">
      <w:pPr>
        <w:shd w:val="clear" w:color="auto" w:fill="FFFFFF"/>
        <w:jc w:val="both"/>
        <w:rPr>
          <w:rFonts w:ascii="Arial" w:eastAsia="Palatino Linotype" w:hAnsi="Arial" w:cs="Arial"/>
          <w:position w:val="1"/>
          <w:lang w:val="es-ES"/>
        </w:rPr>
      </w:pPr>
      <w:r w:rsidRPr="0098597A">
        <w:rPr>
          <w:rFonts w:ascii="Arial" w:eastAsia="Palatino Linotype" w:hAnsi="Arial" w:cs="Arial"/>
          <w:b/>
          <w:i/>
          <w:position w:val="1"/>
          <w:lang w:val="es-ES"/>
        </w:rPr>
        <w:lastRenderedPageBreak/>
        <w:t>C</w:t>
      </w:r>
      <w:r w:rsidR="00C320AF" w:rsidRPr="0098597A">
        <w:rPr>
          <w:rFonts w:ascii="Arial" w:eastAsia="Palatino Linotype" w:hAnsi="Arial" w:cs="Arial"/>
          <w:b/>
          <w:i/>
          <w:position w:val="1"/>
          <w:lang w:val="es-ES"/>
        </w:rPr>
        <w:t xml:space="preserve">oordinador </w:t>
      </w:r>
      <w:r w:rsidRPr="0098597A">
        <w:rPr>
          <w:rFonts w:ascii="Arial" w:eastAsia="Palatino Linotype" w:hAnsi="Arial" w:cs="Arial"/>
          <w:b/>
          <w:i/>
          <w:position w:val="1"/>
          <w:lang w:val="es-ES"/>
        </w:rPr>
        <w:t>Técnico</w:t>
      </w:r>
      <w:r w:rsidR="00C320AF" w:rsidRPr="0098597A">
        <w:rPr>
          <w:rFonts w:ascii="Arial" w:eastAsia="Palatino Linotype" w:hAnsi="Arial" w:cs="Arial"/>
          <w:b/>
          <w:i/>
          <w:position w:val="1"/>
          <w:lang w:val="es-ES"/>
        </w:rPr>
        <w:t xml:space="preserve"> del Departamento de Desarrollo Ambiental</w:t>
      </w:r>
      <w:r>
        <w:rPr>
          <w:rFonts w:ascii="Arial" w:eastAsia="Palatino Linotype" w:hAnsi="Arial" w:cs="Arial"/>
          <w:b/>
          <w:i/>
          <w:position w:val="1"/>
          <w:lang w:val="es-ES"/>
        </w:rPr>
        <w:t xml:space="preserve">: </w:t>
      </w:r>
      <w:r w:rsidR="00C320AF" w:rsidRPr="0098597A">
        <w:rPr>
          <w:rFonts w:ascii="Arial" w:eastAsia="Palatino Linotype" w:hAnsi="Arial" w:cs="Arial"/>
          <w:position w:val="1"/>
          <w:lang w:val="es-ES"/>
        </w:rPr>
        <w:t>no trabaja en la UE</w:t>
      </w:r>
      <w:r>
        <w:rPr>
          <w:rFonts w:ascii="Arial" w:eastAsia="Palatino Linotype" w:hAnsi="Arial" w:cs="Arial"/>
          <w:position w:val="1"/>
          <w:lang w:val="es-ES"/>
        </w:rPr>
        <w:t>S directamente</w:t>
      </w:r>
      <w:r w:rsidR="00C320AF" w:rsidRPr="0098597A">
        <w:rPr>
          <w:rFonts w:ascii="Arial" w:eastAsia="Palatino Linotype" w:hAnsi="Arial" w:cs="Arial"/>
          <w:position w:val="1"/>
          <w:lang w:val="es-ES"/>
        </w:rPr>
        <w:t xml:space="preserve">, pero </w:t>
      </w:r>
      <w:r>
        <w:rPr>
          <w:rFonts w:ascii="Arial" w:eastAsia="Palatino Linotype" w:hAnsi="Arial" w:cs="Arial"/>
          <w:position w:val="1"/>
          <w:lang w:val="es-ES"/>
        </w:rPr>
        <w:t xml:space="preserve">realiza la </w:t>
      </w:r>
      <w:r w:rsidR="00C320AF" w:rsidRPr="0098597A">
        <w:rPr>
          <w:rFonts w:ascii="Arial" w:eastAsia="Palatino Linotype" w:hAnsi="Arial" w:cs="Arial"/>
          <w:position w:val="1"/>
          <w:lang w:val="es-ES"/>
        </w:rPr>
        <w:t>coordina</w:t>
      </w:r>
      <w:r>
        <w:rPr>
          <w:rFonts w:ascii="Arial" w:eastAsia="Palatino Linotype" w:hAnsi="Arial" w:cs="Arial"/>
          <w:position w:val="1"/>
          <w:lang w:val="es-ES"/>
        </w:rPr>
        <w:t xml:space="preserve">ción de </w:t>
      </w:r>
      <w:r w:rsidR="00C320AF" w:rsidRPr="0098597A">
        <w:rPr>
          <w:rFonts w:ascii="Arial" w:eastAsia="Palatino Linotype" w:hAnsi="Arial" w:cs="Arial"/>
          <w:position w:val="1"/>
          <w:lang w:val="es-ES"/>
        </w:rPr>
        <w:t>la U</w:t>
      </w:r>
      <w:r>
        <w:rPr>
          <w:rFonts w:ascii="Arial" w:eastAsia="Palatino Linotype" w:hAnsi="Arial" w:cs="Arial"/>
          <w:position w:val="1"/>
          <w:lang w:val="es-ES"/>
        </w:rPr>
        <w:t xml:space="preserve">nidad </w:t>
      </w:r>
      <w:r w:rsidR="00C320AF" w:rsidRPr="0098597A">
        <w:rPr>
          <w:rFonts w:ascii="Arial" w:eastAsia="Palatino Linotype" w:hAnsi="Arial" w:cs="Arial"/>
          <w:position w:val="1"/>
          <w:lang w:val="es-ES"/>
        </w:rPr>
        <w:t>con el resto del D</w:t>
      </w:r>
      <w:r>
        <w:rPr>
          <w:rFonts w:ascii="Arial" w:eastAsia="Palatino Linotype" w:hAnsi="Arial" w:cs="Arial"/>
          <w:position w:val="1"/>
          <w:lang w:val="es-ES"/>
        </w:rPr>
        <w:t>DA</w:t>
      </w:r>
      <w:r w:rsidR="00C320AF" w:rsidRPr="0098597A">
        <w:rPr>
          <w:rFonts w:ascii="Arial" w:eastAsia="Palatino Linotype" w:hAnsi="Arial" w:cs="Arial"/>
          <w:position w:val="1"/>
          <w:lang w:val="es-ES"/>
        </w:rPr>
        <w:t xml:space="preserve"> y tiene importante actividad en relación al B</w:t>
      </w:r>
      <w:r>
        <w:rPr>
          <w:rFonts w:ascii="Arial" w:eastAsia="Palatino Linotype" w:hAnsi="Arial" w:cs="Arial"/>
          <w:position w:val="1"/>
          <w:lang w:val="es-ES"/>
        </w:rPr>
        <w:t>ID</w:t>
      </w:r>
      <w:r w:rsidR="00C320AF" w:rsidRPr="0098597A">
        <w:rPr>
          <w:rFonts w:ascii="Arial" w:eastAsia="Palatino Linotype" w:hAnsi="Arial" w:cs="Arial"/>
          <w:position w:val="1"/>
          <w:lang w:val="es-ES"/>
        </w:rPr>
        <w:t xml:space="preserve">. </w:t>
      </w:r>
    </w:p>
    <w:p w:rsidR="00C320AF" w:rsidRDefault="00C320AF" w:rsidP="00C320AF">
      <w:pPr>
        <w:ind w:left="102"/>
        <w:rPr>
          <w:rFonts w:ascii="Arial" w:eastAsia="Palatino Linotype" w:hAnsi="Arial" w:cs="Arial"/>
          <w:position w:val="1"/>
          <w:lang w:val="es-ES"/>
        </w:rPr>
      </w:pPr>
    </w:p>
    <w:p w:rsidR="00C320AF" w:rsidRPr="00707640" w:rsidRDefault="00C320AF" w:rsidP="00413551">
      <w:pPr>
        <w:ind w:left="102" w:right="253"/>
        <w:jc w:val="both"/>
        <w:rPr>
          <w:rFonts w:ascii="Arial" w:eastAsia="Palatino Linotype" w:hAnsi="Arial" w:cs="Arial"/>
          <w:lang w:val="es-ES"/>
        </w:rPr>
      </w:pPr>
      <w:r w:rsidRPr="00707640">
        <w:rPr>
          <w:rFonts w:ascii="Arial" w:eastAsia="Palatino Linotype" w:hAnsi="Arial" w:cs="Arial"/>
          <w:b/>
          <w:lang w:val="es-ES"/>
        </w:rPr>
        <w:t>Pr</w:t>
      </w:r>
      <w:r w:rsidRPr="00707640">
        <w:rPr>
          <w:rFonts w:ascii="Arial" w:eastAsia="Palatino Linotype" w:hAnsi="Arial" w:cs="Arial"/>
          <w:b/>
          <w:spacing w:val="1"/>
          <w:lang w:val="es-ES"/>
        </w:rPr>
        <w:t>i</w:t>
      </w:r>
      <w:r w:rsidRPr="00707640">
        <w:rPr>
          <w:rFonts w:ascii="Arial" w:eastAsia="Palatino Linotype" w:hAnsi="Arial" w:cs="Arial"/>
          <w:b/>
          <w:lang w:val="es-ES"/>
        </w:rPr>
        <w:t>n</w:t>
      </w:r>
      <w:r w:rsidRPr="00707640">
        <w:rPr>
          <w:rFonts w:ascii="Arial" w:eastAsia="Palatino Linotype" w:hAnsi="Arial" w:cs="Arial"/>
          <w:b/>
          <w:spacing w:val="-3"/>
          <w:lang w:val="es-ES"/>
        </w:rPr>
        <w:t>c</w:t>
      </w:r>
      <w:r w:rsidRPr="00707640">
        <w:rPr>
          <w:rFonts w:ascii="Arial" w:eastAsia="Palatino Linotype" w:hAnsi="Arial" w:cs="Arial"/>
          <w:b/>
          <w:spacing w:val="1"/>
          <w:lang w:val="es-ES"/>
        </w:rPr>
        <w:t>i</w:t>
      </w:r>
      <w:r w:rsidRPr="00707640">
        <w:rPr>
          <w:rFonts w:ascii="Arial" w:eastAsia="Palatino Linotype" w:hAnsi="Arial" w:cs="Arial"/>
          <w:b/>
          <w:lang w:val="es-ES"/>
        </w:rPr>
        <w:t>pal</w:t>
      </w:r>
      <w:r w:rsidRPr="00707640">
        <w:rPr>
          <w:rFonts w:ascii="Arial" w:eastAsia="Palatino Linotype" w:hAnsi="Arial" w:cs="Arial"/>
          <w:b/>
          <w:spacing w:val="-2"/>
          <w:lang w:val="es-ES"/>
        </w:rPr>
        <w:t>e</w:t>
      </w:r>
      <w:r w:rsidRPr="00707640">
        <w:rPr>
          <w:rFonts w:ascii="Arial" w:eastAsia="Palatino Linotype" w:hAnsi="Arial" w:cs="Arial"/>
          <w:b/>
          <w:lang w:val="es-ES"/>
        </w:rPr>
        <w:t>s pro</w:t>
      </w:r>
      <w:r w:rsidRPr="00707640">
        <w:rPr>
          <w:rFonts w:ascii="Arial" w:eastAsia="Palatino Linotype" w:hAnsi="Arial" w:cs="Arial"/>
          <w:b/>
          <w:spacing w:val="-2"/>
          <w:lang w:val="es-ES"/>
        </w:rPr>
        <w:t>c</w:t>
      </w:r>
      <w:r w:rsidRPr="00707640">
        <w:rPr>
          <w:rFonts w:ascii="Arial" w:eastAsia="Palatino Linotype" w:hAnsi="Arial" w:cs="Arial"/>
          <w:b/>
          <w:lang w:val="es-ES"/>
        </w:rPr>
        <w:t>esos</w:t>
      </w:r>
      <w:r w:rsidRPr="00707640">
        <w:rPr>
          <w:rFonts w:ascii="Arial" w:eastAsia="Palatino Linotype" w:hAnsi="Arial" w:cs="Arial"/>
          <w:b/>
          <w:spacing w:val="-2"/>
          <w:lang w:val="es-ES"/>
        </w:rPr>
        <w:t xml:space="preserve"> </w:t>
      </w:r>
      <w:r w:rsidRPr="00707640">
        <w:rPr>
          <w:rFonts w:ascii="Arial" w:eastAsia="Palatino Linotype" w:hAnsi="Arial" w:cs="Arial"/>
          <w:b/>
          <w:lang w:val="es-ES"/>
        </w:rPr>
        <w:t>re</w:t>
      </w:r>
      <w:r w:rsidRPr="00707640">
        <w:rPr>
          <w:rFonts w:ascii="Arial" w:eastAsia="Palatino Linotype" w:hAnsi="Arial" w:cs="Arial"/>
          <w:b/>
          <w:spacing w:val="-2"/>
          <w:lang w:val="es-ES"/>
        </w:rPr>
        <w:t>a</w:t>
      </w:r>
      <w:r w:rsidRPr="00707640">
        <w:rPr>
          <w:rFonts w:ascii="Arial" w:eastAsia="Palatino Linotype" w:hAnsi="Arial" w:cs="Arial"/>
          <w:b/>
          <w:spacing w:val="1"/>
          <w:lang w:val="es-ES"/>
        </w:rPr>
        <w:t>li</w:t>
      </w:r>
      <w:r w:rsidRPr="00707640">
        <w:rPr>
          <w:rFonts w:ascii="Arial" w:eastAsia="Palatino Linotype" w:hAnsi="Arial" w:cs="Arial"/>
          <w:b/>
          <w:lang w:val="es-ES"/>
        </w:rPr>
        <w:t>zad</w:t>
      </w:r>
      <w:r w:rsidRPr="00707640">
        <w:rPr>
          <w:rFonts w:ascii="Arial" w:eastAsia="Palatino Linotype" w:hAnsi="Arial" w:cs="Arial"/>
          <w:b/>
          <w:spacing w:val="-3"/>
          <w:lang w:val="es-ES"/>
        </w:rPr>
        <w:t>o</w:t>
      </w:r>
      <w:r w:rsidRPr="00707640">
        <w:rPr>
          <w:rFonts w:ascii="Arial" w:eastAsia="Palatino Linotype" w:hAnsi="Arial" w:cs="Arial"/>
          <w:b/>
          <w:lang w:val="es-ES"/>
        </w:rPr>
        <w:t>s por</w:t>
      </w:r>
      <w:r w:rsidRPr="00707640">
        <w:rPr>
          <w:rFonts w:ascii="Arial" w:eastAsia="Palatino Linotype" w:hAnsi="Arial" w:cs="Arial"/>
          <w:b/>
          <w:spacing w:val="-2"/>
          <w:lang w:val="es-ES"/>
        </w:rPr>
        <w:t xml:space="preserve"> </w:t>
      </w:r>
      <w:r w:rsidRPr="00707640">
        <w:rPr>
          <w:rFonts w:ascii="Arial" w:eastAsia="Palatino Linotype" w:hAnsi="Arial" w:cs="Arial"/>
          <w:b/>
          <w:spacing w:val="1"/>
          <w:lang w:val="es-ES"/>
        </w:rPr>
        <w:t>l</w:t>
      </w:r>
      <w:r w:rsidRPr="00707640">
        <w:rPr>
          <w:rFonts w:ascii="Arial" w:eastAsia="Palatino Linotype" w:hAnsi="Arial" w:cs="Arial"/>
          <w:b/>
          <w:lang w:val="es-ES"/>
        </w:rPr>
        <w:t xml:space="preserve">a </w:t>
      </w:r>
      <w:r w:rsidR="00413551">
        <w:rPr>
          <w:rFonts w:ascii="Arial" w:eastAsia="Palatino Linotype" w:hAnsi="Arial" w:cs="Arial"/>
          <w:b/>
          <w:spacing w:val="-1"/>
          <w:lang w:val="es-ES"/>
        </w:rPr>
        <w:t>UES</w:t>
      </w:r>
      <w:r w:rsidRPr="00707640">
        <w:rPr>
          <w:rFonts w:ascii="Arial" w:eastAsia="Palatino Linotype" w:hAnsi="Arial" w:cs="Arial"/>
          <w:b/>
          <w:spacing w:val="-1"/>
          <w:lang w:val="es-ES"/>
        </w:rPr>
        <w:t xml:space="preserve"> </w:t>
      </w:r>
      <w:r w:rsidRPr="00707640">
        <w:rPr>
          <w:rFonts w:ascii="Arial" w:eastAsia="Palatino Linotype" w:hAnsi="Arial" w:cs="Arial"/>
          <w:b/>
          <w:lang w:val="es-ES"/>
        </w:rPr>
        <w:t>pa</w:t>
      </w:r>
      <w:r w:rsidRPr="00707640">
        <w:rPr>
          <w:rFonts w:ascii="Arial" w:eastAsia="Palatino Linotype" w:hAnsi="Arial" w:cs="Arial"/>
          <w:b/>
          <w:spacing w:val="-2"/>
          <w:lang w:val="es-ES"/>
        </w:rPr>
        <w:t>r</w:t>
      </w:r>
      <w:r w:rsidRPr="00707640">
        <w:rPr>
          <w:rFonts w:ascii="Arial" w:eastAsia="Palatino Linotype" w:hAnsi="Arial" w:cs="Arial"/>
          <w:b/>
          <w:lang w:val="es-ES"/>
        </w:rPr>
        <w:t xml:space="preserve">a </w:t>
      </w:r>
      <w:r w:rsidRPr="00707640">
        <w:rPr>
          <w:rFonts w:ascii="Arial" w:eastAsia="Palatino Linotype" w:hAnsi="Arial" w:cs="Arial"/>
          <w:b/>
          <w:spacing w:val="1"/>
          <w:lang w:val="es-ES"/>
        </w:rPr>
        <w:t>l</w:t>
      </w:r>
      <w:r w:rsidRPr="00707640">
        <w:rPr>
          <w:rFonts w:ascii="Arial" w:eastAsia="Palatino Linotype" w:hAnsi="Arial" w:cs="Arial"/>
          <w:b/>
          <w:lang w:val="es-ES"/>
        </w:rPr>
        <w:t>a</w:t>
      </w:r>
      <w:r w:rsidRPr="00707640">
        <w:rPr>
          <w:rFonts w:ascii="Arial" w:eastAsia="Palatino Linotype" w:hAnsi="Arial" w:cs="Arial"/>
          <w:b/>
          <w:spacing w:val="-2"/>
          <w:lang w:val="es-ES"/>
        </w:rPr>
        <w:t xml:space="preserve"> </w:t>
      </w:r>
      <w:r w:rsidRPr="00707640">
        <w:rPr>
          <w:rFonts w:ascii="Arial" w:eastAsia="Palatino Linotype" w:hAnsi="Arial" w:cs="Arial"/>
          <w:b/>
          <w:lang w:val="es-ES"/>
        </w:rPr>
        <w:t>e</w:t>
      </w:r>
      <w:r w:rsidRPr="00707640">
        <w:rPr>
          <w:rFonts w:ascii="Arial" w:eastAsia="Palatino Linotype" w:hAnsi="Arial" w:cs="Arial"/>
          <w:b/>
          <w:spacing w:val="1"/>
          <w:lang w:val="es-ES"/>
        </w:rPr>
        <w:t>j</w:t>
      </w:r>
      <w:r w:rsidRPr="00707640">
        <w:rPr>
          <w:rFonts w:ascii="Arial" w:eastAsia="Palatino Linotype" w:hAnsi="Arial" w:cs="Arial"/>
          <w:b/>
          <w:lang w:val="es-ES"/>
        </w:rPr>
        <w:t>ec</w:t>
      </w:r>
      <w:r w:rsidRPr="00707640">
        <w:rPr>
          <w:rFonts w:ascii="Arial" w:eastAsia="Palatino Linotype" w:hAnsi="Arial" w:cs="Arial"/>
          <w:b/>
          <w:spacing w:val="-3"/>
          <w:lang w:val="es-ES"/>
        </w:rPr>
        <w:t>u</w:t>
      </w:r>
      <w:r w:rsidRPr="00707640">
        <w:rPr>
          <w:rFonts w:ascii="Arial" w:eastAsia="Palatino Linotype" w:hAnsi="Arial" w:cs="Arial"/>
          <w:b/>
          <w:lang w:val="es-ES"/>
        </w:rPr>
        <w:t>c</w:t>
      </w:r>
      <w:r w:rsidRPr="00707640">
        <w:rPr>
          <w:rFonts w:ascii="Arial" w:eastAsia="Palatino Linotype" w:hAnsi="Arial" w:cs="Arial"/>
          <w:b/>
          <w:spacing w:val="1"/>
          <w:lang w:val="es-ES"/>
        </w:rPr>
        <w:t>i</w:t>
      </w:r>
      <w:r w:rsidRPr="00707640">
        <w:rPr>
          <w:rFonts w:ascii="Arial" w:eastAsia="Palatino Linotype" w:hAnsi="Arial" w:cs="Arial"/>
          <w:b/>
          <w:lang w:val="es-ES"/>
        </w:rPr>
        <w:t>ón</w:t>
      </w:r>
      <w:r w:rsidRPr="00707640">
        <w:rPr>
          <w:rFonts w:ascii="Arial" w:eastAsia="Palatino Linotype" w:hAnsi="Arial" w:cs="Arial"/>
          <w:b/>
          <w:spacing w:val="-1"/>
          <w:lang w:val="es-ES"/>
        </w:rPr>
        <w:t xml:space="preserve"> </w:t>
      </w:r>
      <w:r w:rsidRPr="00707640">
        <w:rPr>
          <w:rFonts w:ascii="Arial" w:eastAsia="Palatino Linotype" w:hAnsi="Arial" w:cs="Arial"/>
          <w:b/>
          <w:lang w:val="es-ES"/>
        </w:rPr>
        <w:t>d</w:t>
      </w:r>
      <w:r w:rsidRPr="00707640">
        <w:rPr>
          <w:rFonts w:ascii="Arial" w:eastAsia="Palatino Linotype" w:hAnsi="Arial" w:cs="Arial"/>
          <w:b/>
          <w:spacing w:val="-3"/>
          <w:lang w:val="es-ES"/>
        </w:rPr>
        <w:t>e</w:t>
      </w:r>
      <w:r w:rsidR="00413551">
        <w:rPr>
          <w:rFonts w:ascii="Arial" w:eastAsia="Palatino Linotype" w:hAnsi="Arial" w:cs="Arial"/>
          <w:b/>
          <w:lang w:val="es-ES"/>
        </w:rPr>
        <w:t xml:space="preserve"> los </w:t>
      </w:r>
      <w:r w:rsidRPr="00707640">
        <w:rPr>
          <w:rFonts w:ascii="Arial" w:eastAsia="Palatino Linotype" w:hAnsi="Arial" w:cs="Arial"/>
          <w:b/>
          <w:lang w:val="es-ES"/>
        </w:rPr>
        <w:t>Progra</w:t>
      </w:r>
      <w:r w:rsidRPr="00707640">
        <w:rPr>
          <w:rFonts w:ascii="Arial" w:eastAsia="Palatino Linotype" w:hAnsi="Arial" w:cs="Arial"/>
          <w:b/>
          <w:spacing w:val="-2"/>
          <w:lang w:val="es-ES"/>
        </w:rPr>
        <w:t>m</w:t>
      </w:r>
      <w:r w:rsidRPr="00707640">
        <w:rPr>
          <w:rFonts w:ascii="Arial" w:eastAsia="Palatino Linotype" w:hAnsi="Arial" w:cs="Arial"/>
          <w:b/>
          <w:lang w:val="es-ES"/>
        </w:rPr>
        <w:t>a</w:t>
      </w:r>
      <w:r w:rsidR="00413551">
        <w:rPr>
          <w:rFonts w:ascii="Arial" w:eastAsia="Palatino Linotype" w:hAnsi="Arial" w:cs="Arial"/>
          <w:b/>
          <w:lang w:val="es-ES"/>
        </w:rPr>
        <w:t>s:</w:t>
      </w:r>
    </w:p>
    <w:p w:rsidR="00C320AF" w:rsidRDefault="00C320AF" w:rsidP="00C320AF">
      <w:pPr>
        <w:ind w:left="102"/>
        <w:rPr>
          <w:rFonts w:ascii="Arial" w:eastAsia="Palatino Linotype" w:hAnsi="Arial" w:cs="Arial"/>
          <w:position w:val="1"/>
          <w:lang w:val="es-ES"/>
        </w:rPr>
      </w:pPr>
    </w:p>
    <w:p w:rsidR="00C320AF" w:rsidRPr="00707640" w:rsidRDefault="007F7668" w:rsidP="00C320AF">
      <w:pPr>
        <w:ind w:left="102" w:right="75"/>
        <w:jc w:val="both"/>
        <w:rPr>
          <w:rFonts w:ascii="Arial" w:eastAsia="Palatino Linotype" w:hAnsi="Arial" w:cs="Arial"/>
          <w:lang w:val="es-ES"/>
        </w:rPr>
      </w:pPr>
      <w:r>
        <w:rPr>
          <w:rFonts w:ascii="Arial" w:eastAsia="Palatino Linotype" w:hAnsi="Arial" w:cs="Arial"/>
          <w:lang w:val="es-ES"/>
        </w:rPr>
        <w:t>P</w:t>
      </w:r>
      <w:r w:rsidR="00C320AF" w:rsidRPr="00707640">
        <w:rPr>
          <w:rFonts w:ascii="Arial" w:eastAsia="Palatino Linotype" w:hAnsi="Arial" w:cs="Arial"/>
          <w:lang w:val="es-ES"/>
        </w:rPr>
        <w:t>a</w:t>
      </w:r>
      <w:r w:rsidR="00C320AF" w:rsidRPr="00707640">
        <w:rPr>
          <w:rFonts w:ascii="Arial" w:eastAsia="Palatino Linotype" w:hAnsi="Arial" w:cs="Arial"/>
          <w:spacing w:val="-1"/>
          <w:lang w:val="es-ES"/>
        </w:rPr>
        <w:t>r</w:t>
      </w:r>
      <w:r w:rsidR="00C320AF" w:rsidRPr="00707640">
        <w:rPr>
          <w:rFonts w:ascii="Arial" w:eastAsia="Palatino Linotype" w:hAnsi="Arial" w:cs="Arial"/>
          <w:lang w:val="es-ES"/>
        </w:rPr>
        <w:t xml:space="preserve">a el </w:t>
      </w:r>
      <w:r w:rsidR="00C320AF" w:rsidRPr="00707640">
        <w:rPr>
          <w:rFonts w:ascii="Arial" w:eastAsia="Palatino Linotype" w:hAnsi="Arial" w:cs="Arial"/>
          <w:spacing w:val="1"/>
          <w:lang w:val="es-ES"/>
        </w:rPr>
        <w:t>Pr</w:t>
      </w:r>
      <w:r w:rsidR="00C320AF" w:rsidRPr="00707640">
        <w:rPr>
          <w:rFonts w:ascii="Arial" w:eastAsia="Palatino Linotype" w:hAnsi="Arial" w:cs="Arial"/>
          <w:lang w:val="es-ES"/>
        </w:rPr>
        <w:t>o</w:t>
      </w:r>
      <w:r w:rsidR="00C320AF" w:rsidRPr="00707640">
        <w:rPr>
          <w:rFonts w:ascii="Arial" w:eastAsia="Palatino Linotype" w:hAnsi="Arial" w:cs="Arial"/>
          <w:spacing w:val="-3"/>
          <w:lang w:val="es-ES"/>
        </w:rPr>
        <w:t>g</w:t>
      </w:r>
      <w:r w:rsidR="00C320AF" w:rsidRPr="00707640">
        <w:rPr>
          <w:rFonts w:ascii="Arial" w:eastAsia="Palatino Linotype" w:hAnsi="Arial" w:cs="Arial"/>
          <w:spacing w:val="1"/>
          <w:lang w:val="es-ES"/>
        </w:rPr>
        <w:t>r</w:t>
      </w:r>
      <w:r w:rsidR="00C320AF" w:rsidRPr="00707640">
        <w:rPr>
          <w:rFonts w:ascii="Arial" w:eastAsia="Palatino Linotype" w:hAnsi="Arial" w:cs="Arial"/>
          <w:lang w:val="es-ES"/>
        </w:rPr>
        <w:t>a</w:t>
      </w:r>
      <w:r w:rsidR="00C320AF" w:rsidRPr="00707640">
        <w:rPr>
          <w:rFonts w:ascii="Arial" w:eastAsia="Palatino Linotype" w:hAnsi="Arial" w:cs="Arial"/>
          <w:spacing w:val="-3"/>
          <w:lang w:val="es-ES"/>
        </w:rPr>
        <w:t>m</w:t>
      </w:r>
      <w:r w:rsidR="00C320AF" w:rsidRPr="00707640">
        <w:rPr>
          <w:rFonts w:ascii="Arial" w:eastAsia="Palatino Linotype" w:hAnsi="Arial" w:cs="Arial"/>
          <w:lang w:val="es-ES"/>
        </w:rPr>
        <w:t>a</w:t>
      </w:r>
      <w:r w:rsidR="00C320AF" w:rsidRPr="00707640">
        <w:rPr>
          <w:rFonts w:ascii="Arial" w:eastAsia="Palatino Linotype" w:hAnsi="Arial" w:cs="Arial"/>
          <w:spacing w:val="1"/>
          <w:lang w:val="es-ES"/>
        </w:rPr>
        <w:t xml:space="preserve"> </w:t>
      </w:r>
      <w:r>
        <w:rPr>
          <w:rFonts w:ascii="Arial" w:eastAsia="Palatino Linotype" w:hAnsi="Arial" w:cs="Arial"/>
          <w:spacing w:val="1"/>
          <w:lang w:val="es-ES"/>
        </w:rPr>
        <w:t xml:space="preserve">PSU IV </w:t>
      </w:r>
      <w:r w:rsidR="004412DD">
        <w:rPr>
          <w:rFonts w:ascii="Arial" w:eastAsia="Palatino Linotype" w:hAnsi="Arial" w:cs="Arial"/>
          <w:spacing w:val="1"/>
          <w:lang w:val="es-ES"/>
        </w:rPr>
        <w:t xml:space="preserve">la UES </w:t>
      </w:r>
      <w:r w:rsidR="00C320AF" w:rsidRPr="00707640">
        <w:rPr>
          <w:rFonts w:ascii="Arial" w:eastAsia="Palatino Linotype" w:hAnsi="Arial" w:cs="Arial"/>
          <w:spacing w:val="-3"/>
          <w:lang w:val="es-ES"/>
        </w:rPr>
        <w:t>d</w:t>
      </w:r>
      <w:r w:rsidR="00C320AF" w:rsidRPr="00707640">
        <w:rPr>
          <w:rFonts w:ascii="Arial" w:eastAsia="Palatino Linotype" w:hAnsi="Arial" w:cs="Arial"/>
          <w:spacing w:val="2"/>
          <w:lang w:val="es-ES"/>
        </w:rPr>
        <w:t>e</w:t>
      </w:r>
      <w:r w:rsidR="00C320AF" w:rsidRPr="00707640">
        <w:rPr>
          <w:rFonts w:ascii="Arial" w:eastAsia="Palatino Linotype" w:hAnsi="Arial" w:cs="Arial"/>
          <w:lang w:val="es-ES"/>
        </w:rPr>
        <w:t>s</w:t>
      </w:r>
      <w:r w:rsidR="00C320AF" w:rsidRPr="00707640">
        <w:rPr>
          <w:rFonts w:ascii="Arial" w:eastAsia="Palatino Linotype" w:hAnsi="Arial" w:cs="Arial"/>
          <w:spacing w:val="-2"/>
          <w:lang w:val="es-ES"/>
        </w:rPr>
        <w:t>a</w:t>
      </w:r>
      <w:r w:rsidR="00C320AF" w:rsidRPr="00707640">
        <w:rPr>
          <w:rFonts w:ascii="Arial" w:eastAsia="Palatino Linotype" w:hAnsi="Arial" w:cs="Arial"/>
          <w:spacing w:val="-1"/>
          <w:lang w:val="es-ES"/>
        </w:rPr>
        <w:t>r</w:t>
      </w:r>
      <w:r w:rsidR="00C320AF" w:rsidRPr="00707640">
        <w:rPr>
          <w:rFonts w:ascii="Arial" w:eastAsia="Palatino Linotype" w:hAnsi="Arial" w:cs="Arial"/>
          <w:spacing w:val="1"/>
          <w:lang w:val="es-ES"/>
        </w:rPr>
        <w:t>r</w:t>
      </w:r>
      <w:r w:rsidR="00C320AF" w:rsidRPr="00707640">
        <w:rPr>
          <w:rFonts w:ascii="Arial" w:eastAsia="Palatino Linotype" w:hAnsi="Arial" w:cs="Arial"/>
          <w:lang w:val="es-ES"/>
        </w:rPr>
        <w:t>o</w:t>
      </w:r>
      <w:r w:rsidR="00C320AF" w:rsidRPr="00707640">
        <w:rPr>
          <w:rFonts w:ascii="Arial" w:eastAsia="Palatino Linotype" w:hAnsi="Arial" w:cs="Arial"/>
          <w:spacing w:val="-2"/>
          <w:lang w:val="es-ES"/>
        </w:rPr>
        <w:t>l</w:t>
      </w:r>
      <w:r w:rsidR="00C320AF" w:rsidRPr="00707640">
        <w:rPr>
          <w:rFonts w:ascii="Arial" w:eastAsia="Palatino Linotype" w:hAnsi="Arial" w:cs="Arial"/>
          <w:lang w:val="es-ES"/>
        </w:rPr>
        <w:t>l</w:t>
      </w:r>
      <w:r w:rsidR="004412DD">
        <w:rPr>
          <w:rFonts w:ascii="Arial" w:eastAsia="Palatino Linotype" w:hAnsi="Arial" w:cs="Arial"/>
          <w:lang w:val="es-ES"/>
        </w:rPr>
        <w:t>ó</w:t>
      </w:r>
      <w:r w:rsidR="00C320AF" w:rsidRPr="00707640">
        <w:rPr>
          <w:rFonts w:ascii="Arial" w:eastAsia="Palatino Linotype" w:hAnsi="Arial" w:cs="Arial"/>
          <w:spacing w:val="1"/>
          <w:lang w:val="es-ES"/>
        </w:rPr>
        <w:t xml:space="preserve"> </w:t>
      </w:r>
      <w:r w:rsidR="00C320AF" w:rsidRPr="00707640">
        <w:rPr>
          <w:rFonts w:ascii="Arial" w:eastAsia="Palatino Linotype" w:hAnsi="Arial" w:cs="Arial"/>
          <w:lang w:val="es-ES"/>
        </w:rPr>
        <w:t>dia</w:t>
      </w:r>
      <w:r w:rsidR="00C320AF" w:rsidRPr="00707640">
        <w:rPr>
          <w:rFonts w:ascii="Arial" w:eastAsia="Palatino Linotype" w:hAnsi="Arial" w:cs="Arial"/>
          <w:spacing w:val="-3"/>
          <w:lang w:val="es-ES"/>
        </w:rPr>
        <w:t>g</w:t>
      </w:r>
      <w:r w:rsidR="00C320AF" w:rsidRPr="00707640">
        <w:rPr>
          <w:rFonts w:ascii="Arial" w:eastAsia="Palatino Linotype" w:hAnsi="Arial" w:cs="Arial"/>
          <w:spacing w:val="1"/>
          <w:lang w:val="es-ES"/>
        </w:rPr>
        <w:t>r</w:t>
      </w:r>
      <w:r w:rsidR="00C320AF" w:rsidRPr="00707640">
        <w:rPr>
          <w:rFonts w:ascii="Arial" w:eastAsia="Palatino Linotype" w:hAnsi="Arial" w:cs="Arial"/>
          <w:lang w:val="es-ES"/>
        </w:rPr>
        <w:t>amas</w:t>
      </w:r>
      <w:r w:rsidR="00C320AF" w:rsidRPr="00707640">
        <w:rPr>
          <w:rFonts w:ascii="Arial" w:eastAsia="Palatino Linotype" w:hAnsi="Arial" w:cs="Arial"/>
          <w:spacing w:val="1"/>
          <w:lang w:val="es-ES"/>
        </w:rPr>
        <w:t xml:space="preserve"> </w:t>
      </w:r>
      <w:r w:rsidR="00C320AF" w:rsidRPr="00707640">
        <w:rPr>
          <w:rFonts w:ascii="Arial" w:eastAsia="Palatino Linotype" w:hAnsi="Arial" w:cs="Arial"/>
          <w:spacing w:val="-3"/>
          <w:lang w:val="es-ES"/>
        </w:rPr>
        <w:t>d</w:t>
      </w:r>
      <w:r w:rsidR="00C320AF" w:rsidRPr="00707640">
        <w:rPr>
          <w:rFonts w:ascii="Arial" w:eastAsia="Palatino Linotype" w:hAnsi="Arial" w:cs="Arial"/>
          <w:lang w:val="es-ES"/>
        </w:rPr>
        <w:t>e</w:t>
      </w:r>
      <w:r w:rsidR="00C320AF" w:rsidRPr="00707640">
        <w:rPr>
          <w:rFonts w:ascii="Arial" w:eastAsia="Palatino Linotype" w:hAnsi="Arial" w:cs="Arial"/>
          <w:spacing w:val="3"/>
          <w:lang w:val="es-ES"/>
        </w:rPr>
        <w:t xml:space="preserve"> </w:t>
      </w:r>
      <w:r w:rsidR="00C320AF" w:rsidRPr="00707640">
        <w:rPr>
          <w:rFonts w:ascii="Arial" w:eastAsia="Palatino Linotype" w:hAnsi="Arial" w:cs="Arial"/>
          <w:spacing w:val="-2"/>
          <w:lang w:val="es-ES"/>
        </w:rPr>
        <w:t>f</w:t>
      </w:r>
      <w:r w:rsidR="00C320AF" w:rsidRPr="00707640">
        <w:rPr>
          <w:rFonts w:ascii="Arial" w:eastAsia="Palatino Linotype" w:hAnsi="Arial" w:cs="Arial"/>
          <w:lang w:val="es-ES"/>
        </w:rPr>
        <w:t>lujo</w:t>
      </w:r>
      <w:r w:rsidR="00C320AF" w:rsidRPr="00707640">
        <w:rPr>
          <w:rFonts w:ascii="Arial" w:eastAsia="Palatino Linotype" w:hAnsi="Arial" w:cs="Arial"/>
          <w:spacing w:val="1"/>
          <w:lang w:val="es-ES"/>
        </w:rPr>
        <w:t xml:space="preserve"> q</w:t>
      </w:r>
      <w:r w:rsidR="00C320AF" w:rsidRPr="00707640">
        <w:rPr>
          <w:rFonts w:ascii="Arial" w:eastAsia="Palatino Linotype" w:hAnsi="Arial" w:cs="Arial"/>
          <w:spacing w:val="-4"/>
          <w:lang w:val="es-ES"/>
        </w:rPr>
        <w:t>u</w:t>
      </w:r>
      <w:r w:rsidR="00C320AF" w:rsidRPr="00707640">
        <w:rPr>
          <w:rFonts w:ascii="Arial" w:eastAsia="Palatino Linotype" w:hAnsi="Arial" w:cs="Arial"/>
          <w:lang w:val="es-ES"/>
        </w:rPr>
        <w:t>e</w:t>
      </w:r>
      <w:r w:rsidR="00C320AF" w:rsidRPr="00707640">
        <w:rPr>
          <w:rFonts w:ascii="Arial" w:eastAsia="Palatino Linotype" w:hAnsi="Arial" w:cs="Arial"/>
          <w:spacing w:val="3"/>
          <w:lang w:val="es-ES"/>
        </w:rPr>
        <w:t xml:space="preserve"> </w:t>
      </w:r>
      <w:r w:rsidR="00C320AF" w:rsidRPr="00707640">
        <w:rPr>
          <w:rFonts w:ascii="Arial" w:eastAsia="Palatino Linotype" w:hAnsi="Arial" w:cs="Arial"/>
          <w:lang w:val="es-ES"/>
        </w:rPr>
        <w:t>i</w:t>
      </w:r>
      <w:r w:rsidR="00C320AF" w:rsidRPr="00707640">
        <w:rPr>
          <w:rFonts w:ascii="Arial" w:eastAsia="Palatino Linotype" w:hAnsi="Arial" w:cs="Arial"/>
          <w:spacing w:val="1"/>
          <w:lang w:val="es-ES"/>
        </w:rPr>
        <w:t>l</w:t>
      </w:r>
      <w:r w:rsidR="00C320AF" w:rsidRPr="00707640">
        <w:rPr>
          <w:rFonts w:ascii="Arial" w:eastAsia="Palatino Linotype" w:hAnsi="Arial" w:cs="Arial"/>
          <w:spacing w:val="-1"/>
          <w:lang w:val="es-ES"/>
        </w:rPr>
        <w:t>u</w:t>
      </w:r>
      <w:r w:rsidR="00C320AF" w:rsidRPr="00707640">
        <w:rPr>
          <w:rFonts w:ascii="Arial" w:eastAsia="Palatino Linotype" w:hAnsi="Arial" w:cs="Arial"/>
          <w:lang w:val="es-ES"/>
        </w:rPr>
        <w:t>s</w:t>
      </w:r>
      <w:r w:rsidR="00C320AF" w:rsidRPr="00707640">
        <w:rPr>
          <w:rFonts w:ascii="Arial" w:eastAsia="Palatino Linotype" w:hAnsi="Arial" w:cs="Arial"/>
          <w:spacing w:val="-2"/>
          <w:lang w:val="es-ES"/>
        </w:rPr>
        <w:t>t</w:t>
      </w:r>
      <w:r w:rsidR="00C320AF" w:rsidRPr="00707640">
        <w:rPr>
          <w:rFonts w:ascii="Arial" w:eastAsia="Palatino Linotype" w:hAnsi="Arial" w:cs="Arial"/>
          <w:spacing w:val="1"/>
          <w:lang w:val="es-ES"/>
        </w:rPr>
        <w:t>r</w:t>
      </w:r>
      <w:r w:rsidR="00C320AF" w:rsidRPr="00707640">
        <w:rPr>
          <w:rFonts w:ascii="Arial" w:eastAsia="Palatino Linotype" w:hAnsi="Arial" w:cs="Arial"/>
          <w:spacing w:val="-2"/>
          <w:lang w:val="es-ES"/>
        </w:rPr>
        <w:t>a</w:t>
      </w:r>
      <w:r w:rsidR="00C320AF" w:rsidRPr="00707640">
        <w:rPr>
          <w:rFonts w:ascii="Arial" w:eastAsia="Palatino Linotype" w:hAnsi="Arial" w:cs="Arial"/>
          <w:lang w:val="es-ES"/>
        </w:rPr>
        <w:t>n</w:t>
      </w:r>
      <w:r w:rsidR="00C320AF" w:rsidRPr="00707640">
        <w:rPr>
          <w:rFonts w:ascii="Arial" w:eastAsia="Palatino Linotype" w:hAnsi="Arial" w:cs="Arial"/>
          <w:spacing w:val="2"/>
          <w:lang w:val="es-ES"/>
        </w:rPr>
        <w:t xml:space="preserve"> </w:t>
      </w:r>
      <w:r w:rsidR="00C320AF" w:rsidRPr="00707640">
        <w:rPr>
          <w:rFonts w:ascii="Arial" w:eastAsia="Palatino Linotype" w:hAnsi="Arial" w:cs="Arial"/>
          <w:lang w:val="es-ES"/>
        </w:rPr>
        <w:t>los</w:t>
      </w:r>
      <w:r w:rsidR="00C320AF" w:rsidRPr="00707640">
        <w:rPr>
          <w:rFonts w:ascii="Arial" w:eastAsia="Palatino Linotype" w:hAnsi="Arial" w:cs="Arial"/>
          <w:spacing w:val="1"/>
          <w:lang w:val="es-ES"/>
        </w:rPr>
        <w:t xml:space="preserve"> </w:t>
      </w:r>
      <w:r>
        <w:rPr>
          <w:rFonts w:ascii="Arial" w:eastAsia="Palatino Linotype" w:hAnsi="Arial" w:cs="Arial"/>
          <w:spacing w:val="1"/>
          <w:lang w:val="es-ES"/>
        </w:rPr>
        <w:t xml:space="preserve">principales </w:t>
      </w:r>
      <w:r w:rsidR="00C320AF" w:rsidRPr="00707640">
        <w:rPr>
          <w:rFonts w:ascii="Arial" w:eastAsia="Palatino Linotype" w:hAnsi="Arial" w:cs="Arial"/>
          <w:spacing w:val="-1"/>
          <w:lang w:val="es-ES"/>
        </w:rPr>
        <w:t>p</w:t>
      </w:r>
      <w:r w:rsidR="00C320AF" w:rsidRPr="00707640">
        <w:rPr>
          <w:rFonts w:ascii="Arial" w:eastAsia="Palatino Linotype" w:hAnsi="Arial" w:cs="Arial"/>
          <w:spacing w:val="1"/>
          <w:lang w:val="es-ES"/>
        </w:rPr>
        <w:t>r</w:t>
      </w:r>
      <w:r w:rsidR="00C320AF" w:rsidRPr="00707640">
        <w:rPr>
          <w:rFonts w:ascii="Arial" w:eastAsia="Palatino Linotype" w:hAnsi="Arial" w:cs="Arial"/>
          <w:lang w:val="es-ES"/>
        </w:rPr>
        <w:t>o</w:t>
      </w:r>
      <w:r w:rsidR="00C320AF" w:rsidRPr="00707640">
        <w:rPr>
          <w:rFonts w:ascii="Arial" w:eastAsia="Palatino Linotype" w:hAnsi="Arial" w:cs="Arial"/>
          <w:spacing w:val="-3"/>
          <w:lang w:val="es-ES"/>
        </w:rPr>
        <w:t>c</w:t>
      </w:r>
      <w:r w:rsidR="00C320AF" w:rsidRPr="00707640">
        <w:rPr>
          <w:rFonts w:ascii="Arial" w:eastAsia="Palatino Linotype" w:hAnsi="Arial" w:cs="Arial"/>
          <w:lang w:val="es-ES"/>
        </w:rPr>
        <w:t>es</w:t>
      </w:r>
      <w:r w:rsidR="00C320AF" w:rsidRPr="00707640">
        <w:rPr>
          <w:rFonts w:ascii="Arial" w:eastAsia="Palatino Linotype" w:hAnsi="Arial" w:cs="Arial"/>
          <w:spacing w:val="-3"/>
          <w:lang w:val="es-ES"/>
        </w:rPr>
        <w:t>o</w:t>
      </w:r>
      <w:r w:rsidR="00C320AF" w:rsidRPr="00707640">
        <w:rPr>
          <w:rFonts w:ascii="Arial" w:eastAsia="Palatino Linotype" w:hAnsi="Arial" w:cs="Arial"/>
          <w:lang w:val="es-ES"/>
        </w:rPr>
        <w:t>s l</w:t>
      </w:r>
      <w:r w:rsidR="00C320AF" w:rsidRPr="00707640">
        <w:rPr>
          <w:rFonts w:ascii="Arial" w:eastAsia="Palatino Linotype" w:hAnsi="Arial" w:cs="Arial"/>
          <w:spacing w:val="-1"/>
          <w:lang w:val="es-ES"/>
        </w:rPr>
        <w:t>l</w:t>
      </w:r>
      <w:r w:rsidR="00C320AF" w:rsidRPr="00707640">
        <w:rPr>
          <w:rFonts w:ascii="Arial" w:eastAsia="Palatino Linotype" w:hAnsi="Arial" w:cs="Arial"/>
          <w:spacing w:val="2"/>
          <w:lang w:val="es-ES"/>
        </w:rPr>
        <w:t>e</w:t>
      </w:r>
      <w:r w:rsidR="00C320AF" w:rsidRPr="00707640">
        <w:rPr>
          <w:rFonts w:ascii="Arial" w:eastAsia="Palatino Linotype" w:hAnsi="Arial" w:cs="Arial"/>
          <w:lang w:val="es-ES"/>
        </w:rPr>
        <w:t>vad</w:t>
      </w:r>
      <w:r w:rsidR="00C320AF" w:rsidRPr="00707640">
        <w:rPr>
          <w:rFonts w:ascii="Arial" w:eastAsia="Palatino Linotype" w:hAnsi="Arial" w:cs="Arial"/>
          <w:spacing w:val="-1"/>
          <w:lang w:val="es-ES"/>
        </w:rPr>
        <w:t>o</w:t>
      </w:r>
      <w:r w:rsidR="00C320AF" w:rsidRPr="00707640">
        <w:rPr>
          <w:rFonts w:ascii="Arial" w:eastAsia="Palatino Linotype" w:hAnsi="Arial" w:cs="Arial"/>
          <w:lang w:val="es-ES"/>
        </w:rPr>
        <w:t>s</w:t>
      </w:r>
      <w:r w:rsidR="00C320AF" w:rsidRPr="00707640">
        <w:rPr>
          <w:rFonts w:ascii="Arial" w:eastAsia="Palatino Linotype" w:hAnsi="Arial" w:cs="Arial"/>
          <w:spacing w:val="2"/>
          <w:lang w:val="es-ES"/>
        </w:rPr>
        <w:t xml:space="preserve"> </w:t>
      </w:r>
      <w:r w:rsidR="00C320AF" w:rsidRPr="00707640">
        <w:rPr>
          <w:rFonts w:ascii="Arial" w:eastAsia="Palatino Linotype" w:hAnsi="Arial" w:cs="Arial"/>
          <w:lang w:val="es-ES"/>
        </w:rPr>
        <w:t>a cabo</w:t>
      </w:r>
      <w:r w:rsidR="00C320AF" w:rsidRPr="00707640">
        <w:rPr>
          <w:rFonts w:ascii="Arial" w:eastAsia="Palatino Linotype" w:hAnsi="Arial" w:cs="Arial"/>
          <w:spacing w:val="2"/>
          <w:lang w:val="es-ES"/>
        </w:rPr>
        <w:t xml:space="preserve"> </w:t>
      </w:r>
      <w:r>
        <w:rPr>
          <w:rFonts w:ascii="Arial" w:eastAsia="Palatino Linotype" w:hAnsi="Arial" w:cs="Arial"/>
          <w:spacing w:val="2"/>
          <w:lang w:val="es-ES"/>
        </w:rPr>
        <w:t xml:space="preserve">por la </w:t>
      </w:r>
      <w:r w:rsidR="004412DD">
        <w:rPr>
          <w:rFonts w:ascii="Arial" w:eastAsia="Palatino Linotype" w:hAnsi="Arial" w:cs="Arial"/>
          <w:spacing w:val="2"/>
          <w:lang w:val="es-ES"/>
        </w:rPr>
        <w:t>misma</w:t>
      </w:r>
      <w:r w:rsidR="00C320AF" w:rsidRPr="00707640">
        <w:rPr>
          <w:rFonts w:ascii="Arial" w:eastAsia="Palatino Linotype" w:hAnsi="Arial" w:cs="Arial"/>
          <w:lang w:val="es-ES"/>
        </w:rPr>
        <w:t>:</w:t>
      </w:r>
      <w:r w:rsidR="00D8664F">
        <w:rPr>
          <w:rFonts w:ascii="Arial" w:eastAsia="Palatino Linotype" w:hAnsi="Arial" w:cs="Arial"/>
          <w:lang w:val="es-ES"/>
        </w:rPr>
        <w:t xml:space="preserve"> </w:t>
      </w:r>
      <w:r w:rsidR="00C320AF" w:rsidRPr="00707640">
        <w:rPr>
          <w:rFonts w:ascii="Arial" w:eastAsia="Palatino Linotype" w:hAnsi="Arial" w:cs="Arial"/>
          <w:spacing w:val="-1"/>
          <w:lang w:val="es-ES"/>
        </w:rPr>
        <w:t>i</w:t>
      </w:r>
      <w:r w:rsidR="00C320AF" w:rsidRPr="00707640">
        <w:rPr>
          <w:rFonts w:ascii="Arial" w:eastAsia="Palatino Linotype" w:hAnsi="Arial" w:cs="Arial"/>
          <w:lang w:val="es-ES"/>
        </w:rPr>
        <w:t xml:space="preserve">) </w:t>
      </w:r>
      <w:r w:rsidR="00123198">
        <w:rPr>
          <w:rFonts w:ascii="Arial" w:eastAsia="Palatino Linotype" w:hAnsi="Arial" w:cs="Arial"/>
          <w:lang w:val="es-ES"/>
        </w:rPr>
        <w:t xml:space="preserve"> </w:t>
      </w:r>
      <w:r w:rsidR="004412DD">
        <w:rPr>
          <w:rFonts w:ascii="Arial" w:eastAsia="Palatino Linotype" w:hAnsi="Arial" w:cs="Arial"/>
          <w:lang w:val="es-ES"/>
        </w:rPr>
        <w:t xml:space="preserve">Expropiaciones; ii) </w:t>
      </w:r>
      <w:r>
        <w:rPr>
          <w:rFonts w:ascii="Arial" w:eastAsia="Palatino Linotype" w:hAnsi="Arial" w:cs="Arial"/>
          <w:spacing w:val="-3"/>
          <w:lang w:val="es-ES"/>
        </w:rPr>
        <w:t>Obras</w:t>
      </w:r>
      <w:r w:rsidR="00C320AF" w:rsidRPr="00707640">
        <w:rPr>
          <w:rFonts w:ascii="Arial" w:eastAsia="Palatino Linotype" w:hAnsi="Arial" w:cs="Arial"/>
          <w:lang w:val="es-ES"/>
        </w:rPr>
        <w:t>;</w:t>
      </w:r>
      <w:r w:rsidR="00FD07C0">
        <w:rPr>
          <w:rFonts w:ascii="Arial" w:eastAsia="Palatino Linotype" w:hAnsi="Arial" w:cs="Arial"/>
          <w:spacing w:val="2"/>
          <w:lang w:val="es-ES"/>
        </w:rPr>
        <w:t xml:space="preserve"> </w:t>
      </w:r>
      <w:r w:rsidR="003222F7">
        <w:rPr>
          <w:rFonts w:ascii="Arial" w:eastAsia="Palatino Linotype" w:hAnsi="Arial" w:cs="Arial"/>
          <w:spacing w:val="2"/>
          <w:lang w:val="es-ES"/>
        </w:rPr>
        <w:t xml:space="preserve">y </w:t>
      </w:r>
      <w:r w:rsidR="00C320AF" w:rsidRPr="00707640">
        <w:rPr>
          <w:rFonts w:ascii="Arial" w:eastAsia="Palatino Linotype" w:hAnsi="Arial" w:cs="Arial"/>
          <w:lang w:val="es-ES"/>
        </w:rPr>
        <w:t>i</w:t>
      </w:r>
      <w:r w:rsidR="004412DD">
        <w:rPr>
          <w:rFonts w:ascii="Arial" w:eastAsia="Palatino Linotype" w:hAnsi="Arial" w:cs="Arial"/>
          <w:lang w:val="es-ES"/>
        </w:rPr>
        <w:t>i</w:t>
      </w:r>
      <w:r w:rsidR="00C320AF" w:rsidRPr="00707640">
        <w:rPr>
          <w:rFonts w:ascii="Arial" w:eastAsia="Palatino Linotype" w:hAnsi="Arial" w:cs="Arial"/>
          <w:spacing w:val="1"/>
          <w:lang w:val="es-ES"/>
        </w:rPr>
        <w:t>i</w:t>
      </w:r>
      <w:r w:rsidR="00C320AF" w:rsidRPr="00707640">
        <w:rPr>
          <w:rFonts w:ascii="Arial" w:eastAsia="Palatino Linotype" w:hAnsi="Arial" w:cs="Arial"/>
          <w:lang w:val="es-ES"/>
        </w:rPr>
        <w:t>)</w:t>
      </w:r>
      <w:r w:rsidR="00123198">
        <w:rPr>
          <w:rFonts w:ascii="Arial" w:eastAsia="Palatino Linotype" w:hAnsi="Arial" w:cs="Arial"/>
          <w:lang w:val="es-ES"/>
        </w:rPr>
        <w:t xml:space="preserve"> </w:t>
      </w:r>
      <w:r w:rsidR="00123198">
        <w:rPr>
          <w:rFonts w:ascii="Arial" w:eastAsia="Palatino Linotype" w:hAnsi="Arial" w:cs="Arial"/>
          <w:spacing w:val="2"/>
          <w:lang w:val="es-ES"/>
        </w:rPr>
        <w:t>Certificación de trabajos ejecutados (pagos)</w:t>
      </w:r>
    </w:p>
    <w:p w:rsidR="00C320AF" w:rsidRPr="00707640" w:rsidRDefault="00C320AF" w:rsidP="00C320AF">
      <w:pPr>
        <w:spacing w:line="240" w:lineRule="exact"/>
        <w:rPr>
          <w:rFonts w:ascii="Arial" w:hAnsi="Arial" w:cs="Arial"/>
          <w:lang w:val="es-ES"/>
        </w:rPr>
      </w:pPr>
    </w:p>
    <w:p w:rsidR="00C320AF" w:rsidRPr="00FD07C0" w:rsidRDefault="00C320AF" w:rsidP="00FD07C0">
      <w:pPr>
        <w:ind w:left="102" w:right="81"/>
        <w:jc w:val="both"/>
        <w:rPr>
          <w:rFonts w:ascii="Arial" w:eastAsia="Palatino Linotype" w:hAnsi="Arial" w:cs="Arial"/>
          <w:spacing w:val="1"/>
          <w:lang w:val="es-ES"/>
        </w:rPr>
      </w:pPr>
      <w:r w:rsidRPr="00FD07C0">
        <w:rPr>
          <w:rFonts w:ascii="Arial" w:eastAsia="Palatino Linotype" w:hAnsi="Arial" w:cs="Arial"/>
          <w:spacing w:val="1"/>
          <w:lang w:val="es-ES"/>
        </w:rPr>
        <w:t>En el Anexo II de este docume</w:t>
      </w:r>
      <w:r w:rsidRPr="00707640">
        <w:rPr>
          <w:rFonts w:ascii="Arial" w:eastAsia="Palatino Linotype" w:hAnsi="Arial" w:cs="Arial"/>
          <w:spacing w:val="1"/>
          <w:lang w:val="es-ES"/>
        </w:rPr>
        <w:t>n</w:t>
      </w:r>
      <w:r w:rsidRPr="00FD07C0">
        <w:rPr>
          <w:rFonts w:ascii="Arial" w:eastAsia="Palatino Linotype" w:hAnsi="Arial" w:cs="Arial"/>
          <w:spacing w:val="1"/>
          <w:lang w:val="es-ES"/>
        </w:rPr>
        <w:t xml:space="preserve">to se </w:t>
      </w:r>
      <w:r w:rsidRPr="00707640">
        <w:rPr>
          <w:rFonts w:ascii="Arial" w:eastAsia="Palatino Linotype" w:hAnsi="Arial" w:cs="Arial"/>
          <w:spacing w:val="1"/>
          <w:lang w:val="es-ES"/>
        </w:rPr>
        <w:t>h</w:t>
      </w:r>
      <w:r w:rsidRPr="00FD07C0">
        <w:rPr>
          <w:rFonts w:ascii="Arial" w:eastAsia="Palatino Linotype" w:hAnsi="Arial" w:cs="Arial"/>
          <w:spacing w:val="1"/>
          <w:lang w:val="es-ES"/>
        </w:rPr>
        <w:t>an inc</w:t>
      </w:r>
      <w:r w:rsidRPr="00707640">
        <w:rPr>
          <w:rFonts w:ascii="Arial" w:eastAsia="Palatino Linotype" w:hAnsi="Arial" w:cs="Arial"/>
          <w:spacing w:val="1"/>
          <w:lang w:val="es-ES"/>
        </w:rPr>
        <w:t>l</w:t>
      </w:r>
      <w:r w:rsidRPr="00FD07C0">
        <w:rPr>
          <w:rFonts w:ascii="Arial" w:eastAsia="Palatino Linotype" w:hAnsi="Arial" w:cs="Arial"/>
          <w:spacing w:val="1"/>
          <w:lang w:val="es-ES"/>
        </w:rPr>
        <w:t xml:space="preserve">uido los </w:t>
      </w:r>
      <w:r w:rsidRPr="00707640">
        <w:rPr>
          <w:rFonts w:ascii="Arial" w:eastAsia="Palatino Linotype" w:hAnsi="Arial" w:cs="Arial"/>
          <w:spacing w:val="1"/>
          <w:lang w:val="es-ES"/>
        </w:rPr>
        <w:t>f</w:t>
      </w:r>
      <w:r w:rsidRPr="00FD07C0">
        <w:rPr>
          <w:rFonts w:ascii="Arial" w:eastAsia="Palatino Linotype" w:hAnsi="Arial" w:cs="Arial"/>
          <w:spacing w:val="1"/>
          <w:lang w:val="es-ES"/>
        </w:rPr>
        <w:t>lujog</w:t>
      </w:r>
      <w:r w:rsidRPr="00707640">
        <w:rPr>
          <w:rFonts w:ascii="Arial" w:eastAsia="Palatino Linotype" w:hAnsi="Arial" w:cs="Arial"/>
          <w:spacing w:val="1"/>
          <w:lang w:val="es-ES"/>
        </w:rPr>
        <w:t>r</w:t>
      </w:r>
      <w:r w:rsidRPr="00FD07C0">
        <w:rPr>
          <w:rFonts w:ascii="Arial" w:eastAsia="Palatino Linotype" w:hAnsi="Arial" w:cs="Arial"/>
          <w:spacing w:val="1"/>
          <w:lang w:val="es-ES"/>
        </w:rPr>
        <w:t xml:space="preserve">amas </w:t>
      </w:r>
      <w:r w:rsidR="00FD07C0" w:rsidRPr="00FD07C0">
        <w:rPr>
          <w:rFonts w:ascii="Arial" w:eastAsia="Palatino Linotype" w:hAnsi="Arial" w:cs="Arial"/>
          <w:spacing w:val="1"/>
          <w:lang w:val="es-ES"/>
        </w:rPr>
        <w:t>proporcionados por la UES, con los tiempos aproximados de duración</w:t>
      </w:r>
      <w:r w:rsidRPr="00FD07C0">
        <w:rPr>
          <w:rFonts w:ascii="Arial" w:eastAsia="Palatino Linotype" w:hAnsi="Arial" w:cs="Arial"/>
          <w:spacing w:val="1"/>
          <w:lang w:val="es-ES"/>
        </w:rPr>
        <w:t>.</w:t>
      </w:r>
      <w:r w:rsidR="00413551">
        <w:rPr>
          <w:rFonts w:ascii="Arial" w:eastAsia="Palatino Linotype" w:hAnsi="Arial" w:cs="Arial"/>
          <w:spacing w:val="1"/>
          <w:lang w:val="es-ES"/>
        </w:rPr>
        <w:t xml:space="preserve"> Los flujogramas podrían requerir actualización en base a los procesos que se determinen para la ejecución del PSU V.</w:t>
      </w:r>
    </w:p>
    <w:p w:rsidR="00C320AF" w:rsidRPr="00FD07C0" w:rsidRDefault="00C320AF" w:rsidP="00C320AF">
      <w:pPr>
        <w:ind w:left="102"/>
        <w:rPr>
          <w:rFonts w:ascii="Arial" w:eastAsia="Palatino Linotype" w:hAnsi="Arial" w:cs="Arial"/>
          <w:spacing w:val="1"/>
          <w:lang w:val="es-ES"/>
        </w:rPr>
      </w:pPr>
    </w:p>
    <w:p w:rsidR="00C320AF" w:rsidRPr="00FD07C0" w:rsidRDefault="00C320AF" w:rsidP="00C320AF">
      <w:pPr>
        <w:spacing w:before="1" w:line="240" w:lineRule="exact"/>
        <w:jc w:val="both"/>
        <w:rPr>
          <w:rFonts w:ascii="Arial" w:eastAsia="Palatino Linotype" w:hAnsi="Arial" w:cs="Arial"/>
          <w:spacing w:val="1"/>
          <w:lang w:val="es-ES"/>
        </w:rPr>
      </w:pPr>
    </w:p>
    <w:p w:rsidR="002A70EE" w:rsidRPr="00FD07C0" w:rsidRDefault="002A70EE" w:rsidP="002A70EE">
      <w:pPr>
        <w:pStyle w:val="ListParagraph"/>
        <w:tabs>
          <w:tab w:val="left" w:pos="680"/>
        </w:tabs>
        <w:ind w:left="284" w:right="73"/>
        <w:jc w:val="both"/>
        <w:rPr>
          <w:rFonts w:ascii="Arial" w:eastAsia="Palatino Linotype" w:hAnsi="Arial" w:cs="Arial"/>
          <w:spacing w:val="1"/>
          <w:lang w:val="es-ES"/>
        </w:rPr>
      </w:pPr>
    </w:p>
    <w:p w:rsidR="00000020" w:rsidRPr="00FD07C0" w:rsidRDefault="00000020" w:rsidP="00DC778E">
      <w:pPr>
        <w:spacing w:line="280" w:lineRule="exact"/>
        <w:ind w:left="142"/>
        <w:jc w:val="both"/>
        <w:rPr>
          <w:rFonts w:ascii="Arial" w:eastAsia="Palatino Linotype" w:hAnsi="Arial" w:cs="Arial"/>
          <w:spacing w:val="1"/>
          <w:lang w:val="es-ES"/>
        </w:rPr>
      </w:pPr>
    </w:p>
    <w:p w:rsidR="00C51A41" w:rsidRDefault="00C51A41" w:rsidP="00DC778E">
      <w:pPr>
        <w:spacing w:before="1" w:line="240" w:lineRule="exact"/>
        <w:jc w:val="both"/>
        <w:rPr>
          <w:rFonts w:ascii="Arial" w:hAnsi="Arial" w:cs="Arial"/>
          <w:lang w:val="es-ES"/>
        </w:rPr>
      </w:pPr>
    </w:p>
    <w:p w:rsidR="004B1363" w:rsidRDefault="004B1363" w:rsidP="00DC778E">
      <w:pPr>
        <w:spacing w:before="1" w:line="240" w:lineRule="exact"/>
        <w:jc w:val="both"/>
        <w:rPr>
          <w:rFonts w:ascii="Arial" w:hAnsi="Arial" w:cs="Arial"/>
          <w:lang w:val="es-ES"/>
        </w:rPr>
      </w:pPr>
    </w:p>
    <w:p w:rsidR="004B1363" w:rsidRDefault="004B1363" w:rsidP="00DC778E">
      <w:pPr>
        <w:spacing w:before="1" w:line="240" w:lineRule="exact"/>
        <w:jc w:val="both"/>
        <w:rPr>
          <w:rFonts w:ascii="Arial" w:hAnsi="Arial" w:cs="Arial"/>
          <w:lang w:val="es-ES"/>
        </w:rPr>
      </w:pPr>
    </w:p>
    <w:p w:rsidR="004B1363" w:rsidRDefault="004B1363" w:rsidP="00DC778E">
      <w:pPr>
        <w:spacing w:before="1" w:line="240" w:lineRule="exact"/>
        <w:jc w:val="both"/>
        <w:rPr>
          <w:rFonts w:ascii="Arial" w:hAnsi="Arial" w:cs="Arial"/>
          <w:lang w:val="es-ES"/>
        </w:rPr>
      </w:pPr>
    </w:p>
    <w:p w:rsidR="004B1363" w:rsidRDefault="004B1363" w:rsidP="00DC778E">
      <w:pPr>
        <w:spacing w:before="1" w:line="240" w:lineRule="exact"/>
        <w:jc w:val="both"/>
        <w:rPr>
          <w:rFonts w:ascii="Arial" w:hAnsi="Arial" w:cs="Arial"/>
          <w:lang w:val="es-ES"/>
        </w:rPr>
      </w:pPr>
    </w:p>
    <w:p w:rsidR="004B1363" w:rsidRDefault="004B1363" w:rsidP="00DC778E">
      <w:pPr>
        <w:spacing w:before="1" w:line="240" w:lineRule="exact"/>
        <w:jc w:val="both"/>
        <w:rPr>
          <w:rFonts w:ascii="Arial" w:hAnsi="Arial" w:cs="Arial"/>
          <w:lang w:val="es-ES"/>
        </w:rPr>
      </w:pPr>
    </w:p>
    <w:p w:rsidR="004B1363" w:rsidRDefault="004B1363" w:rsidP="00DC778E">
      <w:pPr>
        <w:spacing w:before="1" w:line="240" w:lineRule="exact"/>
        <w:jc w:val="both"/>
        <w:rPr>
          <w:rFonts w:ascii="Arial" w:hAnsi="Arial" w:cs="Arial"/>
          <w:lang w:val="es-ES"/>
        </w:rPr>
      </w:pPr>
    </w:p>
    <w:p w:rsidR="004B1363" w:rsidRDefault="004B1363" w:rsidP="00DC778E">
      <w:pPr>
        <w:spacing w:before="1" w:line="240" w:lineRule="exact"/>
        <w:jc w:val="both"/>
        <w:rPr>
          <w:rFonts w:ascii="Arial" w:hAnsi="Arial" w:cs="Arial"/>
          <w:lang w:val="es-ES"/>
        </w:rPr>
      </w:pPr>
    </w:p>
    <w:p w:rsidR="004B1363" w:rsidRDefault="004B1363" w:rsidP="00DC778E">
      <w:pPr>
        <w:spacing w:before="1" w:line="240" w:lineRule="exact"/>
        <w:jc w:val="both"/>
        <w:rPr>
          <w:rFonts w:ascii="Arial" w:hAnsi="Arial" w:cs="Arial"/>
          <w:lang w:val="es-ES"/>
        </w:rPr>
      </w:pPr>
    </w:p>
    <w:p w:rsidR="004B1363" w:rsidRDefault="004B1363" w:rsidP="00DC778E">
      <w:pPr>
        <w:spacing w:before="1" w:line="240" w:lineRule="exact"/>
        <w:jc w:val="both"/>
        <w:rPr>
          <w:rFonts w:ascii="Arial" w:hAnsi="Arial" w:cs="Arial"/>
          <w:lang w:val="es-ES"/>
        </w:rPr>
      </w:pPr>
    </w:p>
    <w:p w:rsidR="004B1363" w:rsidRDefault="004B1363" w:rsidP="00DC778E">
      <w:pPr>
        <w:spacing w:before="1" w:line="240" w:lineRule="exact"/>
        <w:jc w:val="both"/>
        <w:rPr>
          <w:rFonts w:ascii="Arial" w:hAnsi="Arial" w:cs="Arial"/>
          <w:lang w:val="es-ES"/>
        </w:rPr>
      </w:pPr>
    </w:p>
    <w:p w:rsidR="00413551" w:rsidRDefault="00413551" w:rsidP="00DC778E">
      <w:pPr>
        <w:spacing w:before="1" w:line="240" w:lineRule="exact"/>
        <w:jc w:val="both"/>
        <w:rPr>
          <w:rFonts w:ascii="Arial" w:hAnsi="Arial" w:cs="Arial"/>
          <w:lang w:val="es-ES"/>
        </w:rPr>
      </w:pPr>
    </w:p>
    <w:p w:rsidR="00413551" w:rsidRDefault="00413551" w:rsidP="00DC778E">
      <w:pPr>
        <w:spacing w:before="1" w:line="240" w:lineRule="exact"/>
        <w:jc w:val="both"/>
        <w:rPr>
          <w:rFonts w:ascii="Arial" w:hAnsi="Arial" w:cs="Arial"/>
          <w:lang w:val="es-ES"/>
        </w:rPr>
      </w:pPr>
    </w:p>
    <w:p w:rsidR="00413551" w:rsidRDefault="00413551" w:rsidP="00DC778E">
      <w:pPr>
        <w:spacing w:before="1" w:line="240" w:lineRule="exact"/>
        <w:jc w:val="both"/>
        <w:rPr>
          <w:rFonts w:ascii="Arial" w:hAnsi="Arial" w:cs="Arial"/>
          <w:lang w:val="es-ES"/>
        </w:rPr>
      </w:pPr>
    </w:p>
    <w:p w:rsidR="00413551" w:rsidRDefault="00413551" w:rsidP="00DC778E">
      <w:pPr>
        <w:spacing w:before="1" w:line="240" w:lineRule="exact"/>
        <w:jc w:val="both"/>
        <w:rPr>
          <w:rFonts w:ascii="Arial" w:hAnsi="Arial" w:cs="Arial"/>
          <w:lang w:val="es-ES"/>
        </w:rPr>
      </w:pPr>
    </w:p>
    <w:p w:rsidR="00413551" w:rsidRDefault="00413551" w:rsidP="00DC778E">
      <w:pPr>
        <w:spacing w:before="1" w:line="240" w:lineRule="exact"/>
        <w:jc w:val="both"/>
        <w:rPr>
          <w:rFonts w:ascii="Arial" w:hAnsi="Arial" w:cs="Arial"/>
          <w:lang w:val="es-ES"/>
        </w:rPr>
      </w:pPr>
    </w:p>
    <w:p w:rsidR="00413551" w:rsidRDefault="00413551" w:rsidP="00DC778E">
      <w:pPr>
        <w:spacing w:before="1" w:line="240" w:lineRule="exact"/>
        <w:jc w:val="both"/>
        <w:rPr>
          <w:rFonts w:ascii="Arial" w:hAnsi="Arial" w:cs="Arial"/>
          <w:lang w:val="es-ES"/>
        </w:rPr>
      </w:pPr>
    </w:p>
    <w:p w:rsidR="00413551" w:rsidRDefault="00413551" w:rsidP="00DC778E">
      <w:pPr>
        <w:spacing w:before="1" w:line="240" w:lineRule="exact"/>
        <w:jc w:val="both"/>
        <w:rPr>
          <w:rFonts w:ascii="Arial" w:hAnsi="Arial" w:cs="Arial"/>
          <w:lang w:val="es-ES"/>
        </w:rPr>
      </w:pPr>
    </w:p>
    <w:p w:rsidR="009B667D" w:rsidRDefault="009B667D">
      <w:pPr>
        <w:rPr>
          <w:rFonts w:ascii="Arial" w:hAnsi="Arial" w:cs="Arial"/>
          <w:lang w:val="es-ES"/>
        </w:rPr>
      </w:pPr>
      <w:r>
        <w:rPr>
          <w:rFonts w:ascii="Arial" w:hAnsi="Arial" w:cs="Arial"/>
          <w:lang w:val="es-ES"/>
        </w:rPr>
        <w:br w:type="page"/>
      </w:r>
    </w:p>
    <w:p w:rsidR="004B1363" w:rsidRDefault="004B1363" w:rsidP="00DC778E">
      <w:pPr>
        <w:spacing w:before="1" w:line="240" w:lineRule="exact"/>
        <w:jc w:val="both"/>
        <w:rPr>
          <w:rFonts w:ascii="Arial" w:hAnsi="Arial" w:cs="Arial"/>
          <w:lang w:val="es-ES"/>
        </w:rPr>
      </w:pPr>
    </w:p>
    <w:p w:rsidR="00712BA2" w:rsidRDefault="00712BA2" w:rsidP="00712BA2">
      <w:pPr>
        <w:pStyle w:val="Heading1"/>
        <w:numPr>
          <w:ilvl w:val="0"/>
          <w:numId w:val="0"/>
        </w:numPr>
        <w:ind w:left="720"/>
        <w:rPr>
          <w:lang w:val="es-ES"/>
        </w:rPr>
      </w:pPr>
      <w:bookmarkStart w:id="20" w:name="_Toc459202090"/>
      <w:r>
        <w:rPr>
          <w:lang w:val="es-ES"/>
        </w:rPr>
        <w:t>ANEXO I - CUESTIONARIO SECI</w:t>
      </w:r>
      <w:bookmarkEnd w:id="20"/>
    </w:p>
    <w:p w:rsidR="004B1363" w:rsidRDefault="004B1363" w:rsidP="004B1363">
      <w:pPr>
        <w:ind w:hanging="567"/>
        <w:jc w:val="center"/>
        <w:rPr>
          <w:noProof/>
          <w:lang w:val="es-ES" w:eastAsia="es-ES"/>
        </w:rPr>
      </w:pPr>
    </w:p>
    <w:p w:rsidR="00C51A41" w:rsidRDefault="006D13C7" w:rsidP="006D13C7">
      <w:pPr>
        <w:ind w:hanging="709"/>
        <w:jc w:val="center"/>
        <w:rPr>
          <w:rFonts w:ascii="Arial" w:hAnsi="Arial" w:cs="Arial"/>
          <w:lang w:val="es-ES"/>
        </w:rPr>
      </w:pPr>
      <w:r>
        <w:rPr>
          <w:noProof/>
        </w:rPr>
        <w:drawing>
          <wp:inline distT="0" distB="0" distL="0" distR="0" wp14:anchorId="3C55588D" wp14:editId="3132E008">
            <wp:extent cx="7031385" cy="6886575"/>
            <wp:effectExtent l="0" t="0" r="0" b="0"/>
            <wp:docPr id="10257" name="Imagen 10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7034249" cy="6889380"/>
                    </a:xfrm>
                    <a:prstGeom prst="rect">
                      <a:avLst/>
                    </a:prstGeom>
                  </pic:spPr>
                </pic:pic>
              </a:graphicData>
            </a:graphic>
          </wp:inline>
        </w:drawing>
      </w: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6D13C7" w:rsidRDefault="006D13C7" w:rsidP="004B1363">
      <w:pPr>
        <w:ind w:hanging="567"/>
        <w:jc w:val="center"/>
        <w:rPr>
          <w:rFonts w:ascii="Arial" w:hAnsi="Arial" w:cs="Arial"/>
          <w:lang w:val="es-ES"/>
        </w:rPr>
      </w:pPr>
      <w:r>
        <w:rPr>
          <w:noProof/>
        </w:rPr>
        <w:drawing>
          <wp:inline distT="0" distB="0" distL="0" distR="0" wp14:anchorId="07C95F56" wp14:editId="535B2435">
            <wp:extent cx="6853614" cy="6753225"/>
            <wp:effectExtent l="0" t="0" r="4445" b="0"/>
            <wp:docPr id="10258" name="Imagen 10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62343" cy="6761826"/>
                    </a:xfrm>
                    <a:prstGeom prst="rect">
                      <a:avLst/>
                    </a:prstGeom>
                  </pic:spPr>
                </pic:pic>
              </a:graphicData>
            </a:graphic>
          </wp:inline>
        </w:drawing>
      </w:r>
    </w:p>
    <w:p w:rsidR="006D13C7" w:rsidRDefault="006D13C7"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p>
    <w:p w:rsidR="004B1363" w:rsidRDefault="004B1363" w:rsidP="004B1363">
      <w:pPr>
        <w:ind w:hanging="567"/>
        <w:jc w:val="center"/>
        <w:rPr>
          <w:rFonts w:ascii="Arial" w:hAnsi="Arial" w:cs="Arial"/>
          <w:lang w:val="es-ES"/>
        </w:rPr>
      </w:pPr>
      <w:r>
        <w:rPr>
          <w:noProof/>
        </w:rPr>
        <w:drawing>
          <wp:inline distT="0" distB="0" distL="0" distR="0" wp14:anchorId="6A88E768" wp14:editId="21227F0A">
            <wp:extent cx="6867207" cy="7229475"/>
            <wp:effectExtent l="0" t="0" r="0" b="0"/>
            <wp:docPr id="10255" name="Imagen 10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874898" cy="7237572"/>
                    </a:xfrm>
                    <a:prstGeom prst="rect">
                      <a:avLst/>
                    </a:prstGeom>
                  </pic:spPr>
                </pic:pic>
              </a:graphicData>
            </a:graphic>
          </wp:inline>
        </w:drawing>
      </w:r>
    </w:p>
    <w:p w:rsidR="006D13C7" w:rsidRDefault="006D13C7" w:rsidP="004B1363">
      <w:pPr>
        <w:ind w:hanging="567"/>
        <w:jc w:val="center"/>
        <w:rPr>
          <w:rFonts w:ascii="Arial" w:hAnsi="Arial" w:cs="Arial"/>
          <w:lang w:val="es-ES"/>
        </w:rPr>
      </w:pPr>
    </w:p>
    <w:p w:rsidR="006D13C7" w:rsidRDefault="006D13C7" w:rsidP="004B1363">
      <w:pPr>
        <w:ind w:hanging="567"/>
        <w:jc w:val="center"/>
        <w:rPr>
          <w:rFonts w:ascii="Arial" w:hAnsi="Arial" w:cs="Arial"/>
          <w:lang w:val="es-ES"/>
        </w:rPr>
      </w:pPr>
    </w:p>
    <w:p w:rsidR="006D13C7" w:rsidRDefault="006D13C7" w:rsidP="004B1363">
      <w:pPr>
        <w:ind w:hanging="567"/>
        <w:jc w:val="center"/>
        <w:rPr>
          <w:rFonts w:ascii="Arial" w:hAnsi="Arial" w:cs="Arial"/>
          <w:lang w:val="es-ES"/>
        </w:rPr>
      </w:pPr>
    </w:p>
    <w:p w:rsidR="006D13C7" w:rsidRDefault="006D13C7" w:rsidP="004B1363">
      <w:pPr>
        <w:ind w:hanging="567"/>
        <w:jc w:val="center"/>
        <w:rPr>
          <w:rFonts w:ascii="Arial" w:hAnsi="Arial" w:cs="Arial"/>
          <w:lang w:val="es-ES"/>
        </w:rPr>
      </w:pPr>
    </w:p>
    <w:p w:rsidR="006D13C7" w:rsidRDefault="006D13C7" w:rsidP="004B1363">
      <w:pPr>
        <w:ind w:hanging="567"/>
        <w:jc w:val="center"/>
        <w:rPr>
          <w:rFonts w:ascii="Arial" w:hAnsi="Arial" w:cs="Arial"/>
          <w:lang w:val="es-ES"/>
        </w:rPr>
      </w:pPr>
    </w:p>
    <w:p w:rsidR="006D13C7" w:rsidRDefault="006D13C7" w:rsidP="004B1363">
      <w:pPr>
        <w:ind w:hanging="567"/>
        <w:jc w:val="center"/>
        <w:rPr>
          <w:rFonts w:ascii="Arial" w:hAnsi="Arial" w:cs="Arial"/>
          <w:lang w:val="es-ES"/>
        </w:rPr>
      </w:pPr>
    </w:p>
    <w:p w:rsidR="006D13C7" w:rsidRDefault="006D13C7" w:rsidP="004B1363">
      <w:pPr>
        <w:ind w:hanging="567"/>
        <w:jc w:val="center"/>
        <w:rPr>
          <w:rFonts w:ascii="Arial" w:hAnsi="Arial" w:cs="Arial"/>
          <w:lang w:val="es-ES"/>
        </w:rPr>
      </w:pPr>
      <w:r>
        <w:rPr>
          <w:noProof/>
        </w:rPr>
        <w:drawing>
          <wp:inline distT="0" distB="0" distL="0" distR="0" wp14:anchorId="43705895" wp14:editId="48031D93">
            <wp:extent cx="6948019" cy="7105650"/>
            <wp:effectExtent l="0" t="0" r="5715" b="0"/>
            <wp:docPr id="10256" name="Imagen 10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951866" cy="7109585"/>
                    </a:xfrm>
                    <a:prstGeom prst="rect">
                      <a:avLst/>
                    </a:prstGeom>
                  </pic:spPr>
                </pic:pic>
              </a:graphicData>
            </a:graphic>
          </wp:inline>
        </w:drawing>
      </w: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r>
        <w:rPr>
          <w:noProof/>
        </w:rPr>
        <w:lastRenderedPageBreak/>
        <w:drawing>
          <wp:inline distT="0" distB="0" distL="0" distR="0" wp14:anchorId="3A927B40" wp14:editId="208F20D7">
            <wp:extent cx="6912975" cy="6600825"/>
            <wp:effectExtent l="0" t="0" r="2540" b="0"/>
            <wp:docPr id="10259" name="Imagen 10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917499" cy="6605145"/>
                    </a:xfrm>
                    <a:prstGeom prst="rect">
                      <a:avLst/>
                    </a:prstGeom>
                  </pic:spPr>
                </pic:pic>
              </a:graphicData>
            </a:graphic>
          </wp:inline>
        </w:drawing>
      </w: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r>
        <w:rPr>
          <w:noProof/>
        </w:rPr>
        <w:lastRenderedPageBreak/>
        <w:drawing>
          <wp:inline distT="0" distB="0" distL="0" distR="0" wp14:anchorId="2DEBA2BC" wp14:editId="43CEDCD7">
            <wp:extent cx="6867383" cy="6848475"/>
            <wp:effectExtent l="0" t="0" r="0" b="0"/>
            <wp:docPr id="10260" name="Imagen 10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876525" cy="6857591"/>
                    </a:xfrm>
                    <a:prstGeom prst="rect">
                      <a:avLst/>
                    </a:prstGeom>
                  </pic:spPr>
                </pic:pic>
              </a:graphicData>
            </a:graphic>
          </wp:inline>
        </w:drawing>
      </w: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r>
        <w:rPr>
          <w:noProof/>
        </w:rPr>
        <w:lastRenderedPageBreak/>
        <w:drawing>
          <wp:inline distT="0" distB="0" distL="0" distR="0" wp14:anchorId="71FAF613" wp14:editId="43BF2C2A">
            <wp:extent cx="6905806" cy="7400925"/>
            <wp:effectExtent l="0" t="0" r="9525" b="0"/>
            <wp:docPr id="10261" name="Imagen 10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911523" cy="7407052"/>
                    </a:xfrm>
                    <a:prstGeom prst="rect">
                      <a:avLst/>
                    </a:prstGeom>
                  </pic:spPr>
                </pic:pic>
              </a:graphicData>
            </a:graphic>
          </wp:inline>
        </w:drawing>
      </w: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r>
        <w:rPr>
          <w:noProof/>
        </w:rPr>
        <w:lastRenderedPageBreak/>
        <w:drawing>
          <wp:inline distT="0" distB="0" distL="0" distR="0" wp14:anchorId="180E2B71" wp14:editId="72A53BE7">
            <wp:extent cx="6821618" cy="6781800"/>
            <wp:effectExtent l="0" t="0" r="0" b="0"/>
            <wp:docPr id="10262" name="Imagen 1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828670" cy="6788811"/>
                    </a:xfrm>
                    <a:prstGeom prst="rect">
                      <a:avLst/>
                    </a:prstGeom>
                  </pic:spPr>
                </pic:pic>
              </a:graphicData>
            </a:graphic>
          </wp:inline>
        </w:drawing>
      </w: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1119E3" w:rsidP="004B1363">
      <w:pPr>
        <w:ind w:hanging="567"/>
        <w:jc w:val="center"/>
        <w:rPr>
          <w:rFonts w:ascii="Arial" w:hAnsi="Arial" w:cs="Arial"/>
          <w:lang w:val="es-ES"/>
        </w:rPr>
      </w:pPr>
    </w:p>
    <w:p w:rsidR="001119E3" w:rsidRDefault="008A5DFD" w:rsidP="004B1363">
      <w:pPr>
        <w:ind w:hanging="567"/>
        <w:jc w:val="center"/>
        <w:rPr>
          <w:rFonts w:ascii="Arial" w:hAnsi="Arial" w:cs="Arial"/>
          <w:lang w:val="es-ES"/>
        </w:rPr>
      </w:pPr>
      <w:r>
        <w:rPr>
          <w:noProof/>
        </w:rPr>
        <w:lastRenderedPageBreak/>
        <w:drawing>
          <wp:inline distT="0" distB="0" distL="0" distR="0" wp14:anchorId="47F8136A" wp14:editId="130DA526">
            <wp:extent cx="6892702" cy="5600700"/>
            <wp:effectExtent l="0" t="0" r="3810" b="0"/>
            <wp:docPr id="10263" name="Imagen 10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895661" cy="5603104"/>
                    </a:xfrm>
                    <a:prstGeom prst="rect">
                      <a:avLst/>
                    </a:prstGeom>
                  </pic:spPr>
                </pic:pic>
              </a:graphicData>
            </a:graphic>
          </wp:inline>
        </w:drawing>
      </w: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r>
        <w:rPr>
          <w:noProof/>
        </w:rPr>
        <w:lastRenderedPageBreak/>
        <w:drawing>
          <wp:inline distT="0" distB="0" distL="0" distR="0" wp14:anchorId="0D855BE7" wp14:editId="50237021">
            <wp:extent cx="6705600" cy="7558570"/>
            <wp:effectExtent l="0" t="0" r="0" b="4445"/>
            <wp:docPr id="10264" name="Imagen 10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711619" cy="7565354"/>
                    </a:xfrm>
                    <a:prstGeom prst="rect">
                      <a:avLst/>
                    </a:prstGeom>
                  </pic:spPr>
                </pic:pic>
              </a:graphicData>
            </a:graphic>
          </wp:inline>
        </w:drawing>
      </w: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r>
        <w:rPr>
          <w:noProof/>
        </w:rPr>
        <w:lastRenderedPageBreak/>
        <w:drawing>
          <wp:inline distT="0" distB="0" distL="0" distR="0" wp14:anchorId="7A917934" wp14:editId="39E3AA37">
            <wp:extent cx="6901479" cy="6467475"/>
            <wp:effectExtent l="0" t="0" r="0" b="0"/>
            <wp:docPr id="10265" name="Imagen 10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917091" cy="6482105"/>
                    </a:xfrm>
                    <a:prstGeom prst="rect">
                      <a:avLst/>
                    </a:prstGeom>
                  </pic:spPr>
                </pic:pic>
              </a:graphicData>
            </a:graphic>
          </wp:inline>
        </w:drawing>
      </w: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p>
    <w:p w:rsidR="008A5DFD" w:rsidRDefault="008A5DFD" w:rsidP="004B1363">
      <w:pPr>
        <w:ind w:hanging="567"/>
        <w:jc w:val="center"/>
        <w:rPr>
          <w:rFonts w:ascii="Arial" w:hAnsi="Arial" w:cs="Arial"/>
          <w:lang w:val="es-ES"/>
        </w:rPr>
      </w:pPr>
      <w:r>
        <w:rPr>
          <w:noProof/>
        </w:rPr>
        <w:lastRenderedPageBreak/>
        <w:drawing>
          <wp:inline distT="0" distB="0" distL="0" distR="0" wp14:anchorId="6E05D03A" wp14:editId="70122F83">
            <wp:extent cx="6726646" cy="5876925"/>
            <wp:effectExtent l="0" t="0" r="0" b="0"/>
            <wp:docPr id="10266" name="Imagen 10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732260" cy="5881830"/>
                    </a:xfrm>
                    <a:prstGeom prst="rect">
                      <a:avLst/>
                    </a:prstGeom>
                  </pic:spPr>
                </pic:pic>
              </a:graphicData>
            </a:graphic>
          </wp:inline>
        </w:drawing>
      </w: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330647" w:rsidRDefault="00330647" w:rsidP="004B1363">
      <w:pPr>
        <w:ind w:hanging="567"/>
        <w:jc w:val="center"/>
        <w:rPr>
          <w:rFonts w:ascii="Arial" w:hAnsi="Arial" w:cs="Arial"/>
          <w:lang w:val="es-ES"/>
        </w:rPr>
      </w:pPr>
    </w:p>
    <w:p w:rsidR="00B77F15" w:rsidRPr="00B77F15" w:rsidRDefault="00330647" w:rsidP="00447744">
      <w:pPr>
        <w:pStyle w:val="Heading1"/>
        <w:numPr>
          <w:ilvl w:val="0"/>
          <w:numId w:val="0"/>
        </w:numPr>
        <w:ind w:left="720"/>
        <w:rPr>
          <w:lang w:val="es-ES"/>
        </w:rPr>
      </w:pPr>
      <w:bookmarkStart w:id="21" w:name="_Toc459202091"/>
      <w:r w:rsidRPr="00447744">
        <w:rPr>
          <w:lang w:val="es-ES"/>
        </w:rPr>
        <w:lastRenderedPageBreak/>
        <w:t>ANEXO II- FLUJOGRAMAS</w:t>
      </w:r>
      <w:bookmarkEnd w:id="21"/>
    </w:p>
    <w:p w:rsidR="006664E0" w:rsidRPr="00D8664F" w:rsidRDefault="00B77F15" w:rsidP="00A67D1A">
      <w:pPr>
        <w:pStyle w:val="ListParagraph"/>
        <w:numPr>
          <w:ilvl w:val="0"/>
          <w:numId w:val="14"/>
        </w:numPr>
        <w:ind w:left="0" w:hanging="567"/>
        <w:jc w:val="center"/>
        <w:rPr>
          <w:rFonts w:ascii="Arial" w:eastAsiaTheme="majorEastAsia" w:hAnsi="Arial" w:cstheme="majorBidi"/>
          <w:b/>
          <w:bCs/>
          <w:kern w:val="32"/>
          <w:sz w:val="32"/>
          <w:szCs w:val="32"/>
          <w:lang w:val="es-ES"/>
        </w:rPr>
      </w:pPr>
      <w:r w:rsidRPr="00D8664F">
        <w:rPr>
          <w:rFonts w:ascii="Arial" w:eastAsiaTheme="majorEastAsia" w:hAnsi="Arial" w:cstheme="majorBidi"/>
          <w:b/>
          <w:bCs/>
          <w:kern w:val="32"/>
          <w:sz w:val="32"/>
          <w:szCs w:val="32"/>
          <w:lang w:val="es-ES"/>
        </w:rPr>
        <w:t xml:space="preserve">Obras a ejecutar: </w:t>
      </w:r>
      <w:r w:rsidRPr="00D8664F">
        <w:rPr>
          <w:rFonts w:ascii="Arial" w:eastAsiaTheme="majorEastAsia" w:hAnsi="Arial" w:cstheme="majorBidi"/>
          <w:b/>
          <w:bCs/>
          <w:kern w:val="32"/>
          <w:sz w:val="28"/>
          <w:szCs w:val="28"/>
          <w:lang w:val="es-ES"/>
        </w:rPr>
        <w:t>duración aproximada del proceso un año.</w:t>
      </w:r>
      <w:r w:rsidR="006664E0" w:rsidRPr="006664E0">
        <w:rPr>
          <w:rFonts w:eastAsiaTheme="majorEastAsia"/>
          <w:noProof/>
        </w:rPr>
        <w:drawing>
          <wp:inline distT="0" distB="0" distL="0" distR="0" wp14:anchorId="5272A3F5" wp14:editId="1308DA5A">
            <wp:extent cx="6457950" cy="7591425"/>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58428" cy="7591987"/>
                    </a:xfrm>
                    <a:prstGeom prst="rect">
                      <a:avLst/>
                    </a:prstGeom>
                    <a:noFill/>
                    <a:ln>
                      <a:noFill/>
                    </a:ln>
                  </pic:spPr>
                </pic:pic>
              </a:graphicData>
            </a:graphic>
          </wp:inline>
        </w:drawing>
      </w:r>
    </w:p>
    <w:p w:rsidR="00AF20D8" w:rsidRPr="00AF20D8" w:rsidRDefault="00AF20D8" w:rsidP="00AF20D8">
      <w:pPr>
        <w:pStyle w:val="ListParagraph"/>
        <w:numPr>
          <w:ilvl w:val="0"/>
          <w:numId w:val="14"/>
        </w:numPr>
        <w:rPr>
          <w:rFonts w:ascii="Arial" w:eastAsiaTheme="majorEastAsia" w:hAnsi="Arial" w:cstheme="majorBidi"/>
          <w:b/>
          <w:bCs/>
          <w:kern w:val="32"/>
          <w:sz w:val="32"/>
          <w:szCs w:val="32"/>
          <w:lang w:val="es-ES"/>
        </w:rPr>
      </w:pPr>
      <w:r>
        <w:rPr>
          <w:rFonts w:ascii="Arial" w:eastAsiaTheme="majorEastAsia" w:hAnsi="Arial" w:cstheme="majorBidi"/>
          <w:b/>
          <w:bCs/>
          <w:kern w:val="32"/>
          <w:sz w:val="32"/>
          <w:szCs w:val="32"/>
          <w:lang w:val="es-ES"/>
        </w:rPr>
        <w:lastRenderedPageBreak/>
        <w:t xml:space="preserve">Expropiaciones a ejecutar: </w:t>
      </w:r>
      <w:r w:rsidRPr="00AF20D8">
        <w:rPr>
          <w:rFonts w:ascii="Arial" w:eastAsiaTheme="majorEastAsia" w:hAnsi="Arial" w:cstheme="majorBidi"/>
          <w:b/>
          <w:bCs/>
          <w:kern w:val="32"/>
          <w:sz w:val="28"/>
          <w:szCs w:val="28"/>
          <w:lang w:val="es-ES"/>
        </w:rPr>
        <w:t>duración aproximada 6 meses.</w:t>
      </w:r>
    </w:p>
    <w:p w:rsidR="00AF20D8" w:rsidRPr="00AF20D8" w:rsidRDefault="00AF20D8" w:rsidP="00AF20D8">
      <w:pPr>
        <w:rPr>
          <w:rFonts w:ascii="Arial" w:eastAsiaTheme="majorEastAsia" w:hAnsi="Arial" w:cstheme="majorBidi"/>
          <w:b/>
          <w:bCs/>
          <w:kern w:val="32"/>
          <w:sz w:val="32"/>
          <w:szCs w:val="32"/>
          <w:lang w:val="es-ES"/>
        </w:rPr>
      </w:pPr>
      <w:r w:rsidRPr="00AF20D8">
        <w:rPr>
          <w:rFonts w:eastAsiaTheme="majorEastAsia"/>
          <w:noProof/>
        </w:rPr>
        <w:drawing>
          <wp:inline distT="0" distB="0" distL="0" distR="0" wp14:anchorId="55AD7B32" wp14:editId="7B5C1875">
            <wp:extent cx="6492240" cy="7753350"/>
            <wp:effectExtent l="0" t="0" r="381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94566" cy="7756128"/>
                    </a:xfrm>
                    <a:prstGeom prst="rect">
                      <a:avLst/>
                    </a:prstGeom>
                    <a:noFill/>
                    <a:ln>
                      <a:noFill/>
                    </a:ln>
                  </pic:spPr>
                </pic:pic>
              </a:graphicData>
            </a:graphic>
          </wp:inline>
        </w:drawing>
      </w:r>
    </w:p>
    <w:p w:rsidR="00AF20D8" w:rsidRPr="00AF20D8" w:rsidRDefault="00AF20D8" w:rsidP="00AF20D8">
      <w:pPr>
        <w:pStyle w:val="ListParagraph"/>
        <w:rPr>
          <w:rFonts w:ascii="Arial" w:eastAsiaTheme="majorEastAsia" w:hAnsi="Arial" w:cstheme="majorBidi"/>
          <w:b/>
          <w:bCs/>
          <w:kern w:val="32"/>
          <w:sz w:val="32"/>
          <w:szCs w:val="32"/>
          <w:lang w:val="es-ES"/>
        </w:rPr>
      </w:pPr>
    </w:p>
    <w:p w:rsidR="00AF20D8" w:rsidRDefault="00AF20D8" w:rsidP="00AF20D8">
      <w:pPr>
        <w:pStyle w:val="ListParagraph"/>
        <w:ind w:left="153"/>
        <w:rPr>
          <w:rFonts w:ascii="Arial" w:eastAsiaTheme="majorEastAsia" w:hAnsi="Arial" w:cstheme="majorBidi"/>
          <w:b/>
          <w:bCs/>
          <w:kern w:val="32"/>
          <w:sz w:val="32"/>
          <w:szCs w:val="32"/>
          <w:lang w:val="es-ES"/>
        </w:rPr>
      </w:pPr>
    </w:p>
    <w:p w:rsidR="006664E0" w:rsidRPr="00673BE7" w:rsidRDefault="00B77F15" w:rsidP="00AF20D8">
      <w:pPr>
        <w:pStyle w:val="ListParagraph"/>
        <w:numPr>
          <w:ilvl w:val="0"/>
          <w:numId w:val="14"/>
        </w:numPr>
        <w:rPr>
          <w:rFonts w:ascii="Arial" w:eastAsiaTheme="majorEastAsia" w:hAnsi="Arial" w:cstheme="majorBidi"/>
          <w:b/>
          <w:bCs/>
          <w:kern w:val="32"/>
          <w:sz w:val="32"/>
          <w:szCs w:val="32"/>
          <w:lang w:val="es-ES"/>
        </w:rPr>
      </w:pPr>
      <w:r w:rsidRPr="00673BE7">
        <w:rPr>
          <w:rFonts w:ascii="Arial" w:eastAsiaTheme="majorEastAsia" w:hAnsi="Arial" w:cstheme="majorBidi"/>
          <w:b/>
          <w:bCs/>
          <w:kern w:val="32"/>
          <w:sz w:val="32"/>
          <w:szCs w:val="32"/>
          <w:lang w:val="es-ES"/>
        </w:rPr>
        <w:t xml:space="preserve">Certificación de trabajos ejecutados (pagos): </w:t>
      </w:r>
      <w:r w:rsidRPr="00673BE7">
        <w:rPr>
          <w:rFonts w:ascii="Arial" w:eastAsiaTheme="majorEastAsia" w:hAnsi="Arial" w:cstheme="majorBidi"/>
          <w:b/>
          <w:bCs/>
          <w:kern w:val="32"/>
          <w:sz w:val="28"/>
          <w:szCs w:val="28"/>
          <w:lang w:val="es-ES"/>
        </w:rPr>
        <w:t>duración máxima del proceso 56 días,  si</w:t>
      </w:r>
      <w:r w:rsidR="003B12DF" w:rsidRPr="00673BE7">
        <w:rPr>
          <w:rFonts w:ascii="Arial" w:eastAsiaTheme="majorEastAsia" w:hAnsi="Arial" w:cstheme="majorBidi"/>
          <w:b/>
          <w:bCs/>
          <w:kern w:val="32"/>
          <w:sz w:val="28"/>
          <w:szCs w:val="28"/>
          <w:lang w:val="es-ES"/>
        </w:rPr>
        <w:t>no se cae en mora</w:t>
      </w:r>
      <w:r w:rsidRPr="00673BE7">
        <w:rPr>
          <w:rFonts w:ascii="Arial" w:eastAsiaTheme="majorEastAsia" w:hAnsi="Arial" w:cstheme="majorBidi"/>
          <w:b/>
          <w:bCs/>
          <w:kern w:val="32"/>
          <w:sz w:val="28"/>
          <w:szCs w:val="28"/>
          <w:lang w:val="es-ES"/>
        </w:rPr>
        <w:t>.</w:t>
      </w:r>
    </w:p>
    <w:p w:rsidR="006664E0" w:rsidRPr="00330647" w:rsidRDefault="003B12DF" w:rsidP="004B1363">
      <w:pPr>
        <w:ind w:hanging="567"/>
        <w:jc w:val="center"/>
        <w:rPr>
          <w:rFonts w:ascii="Arial" w:eastAsiaTheme="majorEastAsia" w:hAnsi="Arial" w:cstheme="majorBidi"/>
          <w:b/>
          <w:bCs/>
          <w:kern w:val="32"/>
          <w:sz w:val="32"/>
          <w:szCs w:val="32"/>
          <w:lang w:val="es-ES"/>
        </w:rPr>
      </w:pPr>
      <w:r w:rsidRPr="003B12DF">
        <w:rPr>
          <w:rFonts w:eastAsiaTheme="majorEastAsia"/>
          <w:noProof/>
        </w:rPr>
        <w:drawing>
          <wp:inline distT="0" distB="0" distL="0" distR="0" wp14:anchorId="172344E8" wp14:editId="3F172A42">
            <wp:extent cx="6524625" cy="7543800"/>
            <wp:effectExtent l="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25146" cy="7544402"/>
                    </a:xfrm>
                    <a:prstGeom prst="rect">
                      <a:avLst/>
                    </a:prstGeom>
                    <a:noFill/>
                    <a:ln>
                      <a:noFill/>
                    </a:ln>
                  </pic:spPr>
                </pic:pic>
              </a:graphicData>
            </a:graphic>
          </wp:inline>
        </w:drawing>
      </w:r>
    </w:p>
    <w:sectPr w:rsidR="006664E0" w:rsidRPr="00330647" w:rsidSect="00C113A6">
      <w:footerReference w:type="default" r:id="rId29"/>
      <w:pgSz w:w="12240" w:h="15840"/>
      <w:pgMar w:top="960" w:right="1580" w:bottom="280" w:left="1580" w:header="775" w:footer="99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B70" w:rsidRDefault="006D4B70">
      <w:r>
        <w:separator/>
      </w:r>
    </w:p>
  </w:endnote>
  <w:endnote w:type="continuationSeparator" w:id="0">
    <w:p w:rsidR="006D4B70" w:rsidRDefault="006D4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B70" w:rsidRDefault="006D4B70">
    <w:pPr>
      <w:rPr>
        <w:rFonts w:asciiTheme="majorHAnsi" w:eastAsiaTheme="majorEastAsia" w:hAnsiTheme="majorHAnsi" w:cstheme="majorBidi"/>
      </w:rPr>
    </w:pPr>
  </w:p>
  <w:p w:rsidR="006D4B70" w:rsidRDefault="006D4B70">
    <w:pPr>
      <w:spacing w:line="200" w:lineRule="exact"/>
    </w:pPr>
    <w:r>
      <w:rPr>
        <w:rFonts w:asciiTheme="majorHAnsi" w:eastAsiaTheme="majorEastAsia" w:hAnsiTheme="majorHAnsi" w:cstheme="majorBidi"/>
        <w:noProof/>
      </w:rPr>
      <mc:AlternateContent>
        <mc:Choice Requires="wps">
          <w:drawing>
            <wp:anchor distT="0" distB="0" distL="114300" distR="114300" simplePos="0" relativeHeight="251657216" behindDoc="0" locked="0" layoutInCell="1" allowOverlap="1" wp14:anchorId="679D3146" wp14:editId="14782E8A">
              <wp:simplePos x="0" y="0"/>
              <wp:positionH relativeFrom="margin">
                <wp:posOffset>2492375</wp:posOffset>
              </wp:positionH>
              <wp:positionV relativeFrom="bottomMargin">
                <wp:posOffset>27940</wp:posOffset>
              </wp:positionV>
              <wp:extent cx="626745" cy="626745"/>
              <wp:effectExtent l="0" t="0" r="1905" b="1905"/>
              <wp:wrapNone/>
              <wp:docPr id="24" name="Elips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4B70" w:rsidRDefault="006D4B70">
                          <w:pPr>
                            <w:pStyle w:val="Footer"/>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002F397C" w:rsidRPr="002F397C">
                            <w:rPr>
                              <w:b/>
                              <w:bCs/>
                              <w:noProof/>
                              <w:color w:val="FFFFFF" w:themeColor="background1"/>
                              <w:sz w:val="32"/>
                              <w:szCs w:val="32"/>
                              <w:lang w:val="es-ES"/>
                            </w:rPr>
                            <w:t>1</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24" o:spid="_x0000_s1027" style="position:absolute;margin-left:196.25pt;margin-top:2.2pt;width:49.35pt;height:49.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" fillcolor="#40618b" stroked="f">
              <v:textbox>
                <w:txbxContent>
                  <w:p w:rsidR="006D4B70" w:rsidRDefault="006D4B70">
                    <w:pPr>
                      <w:pStyle w:val="Footer"/>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002F397C" w:rsidRPr="002F397C">
                      <w:rPr>
                        <w:b/>
                        <w:bCs/>
                        <w:noProof/>
                        <w:color w:val="FFFFFF" w:themeColor="background1"/>
                        <w:sz w:val="32"/>
                        <w:szCs w:val="32"/>
                        <w:lang w:val="es-ES"/>
                      </w:rPr>
                      <w:t>1</w:t>
                    </w:r>
                    <w:r>
                      <w:rPr>
                        <w:b/>
                        <w:bCs/>
                        <w:color w:val="FFFFFF" w:themeColor="background1"/>
                        <w:sz w:val="32"/>
                        <w:szCs w:val="32"/>
                      </w:rPr>
                      <w:fldChar w:fldCharType="end"/>
                    </w:r>
                  </w:p>
                </w:txbxContent>
              </v:textbox>
              <w10:wrap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B70" w:rsidRDefault="006D4B70">
    <w:pPr>
      <w:rPr>
        <w:rFonts w:asciiTheme="majorHAnsi" w:eastAsiaTheme="majorEastAsia" w:hAnsiTheme="majorHAnsi" w:cstheme="majorBidi"/>
      </w:rPr>
    </w:pPr>
  </w:p>
  <w:p w:rsidR="006D4B70" w:rsidRDefault="006D4B70">
    <w:pPr>
      <w:spacing w:line="200" w:lineRule="exact"/>
    </w:pPr>
    <w:r>
      <w:rPr>
        <w:rFonts w:asciiTheme="majorHAnsi" w:eastAsiaTheme="majorEastAsia" w:hAnsiTheme="majorHAnsi" w:cstheme="majorBidi"/>
        <w:noProof/>
      </w:rPr>
      <mc:AlternateContent>
        <mc:Choice Requires="wps">
          <w:drawing>
            <wp:anchor distT="0" distB="0" distL="114300" distR="114300" simplePos="0" relativeHeight="251658240" behindDoc="0" locked="0" layoutInCell="1" allowOverlap="1" wp14:anchorId="52669ED9" wp14:editId="45E8D3A8">
              <wp:simplePos x="0" y="0"/>
              <wp:positionH relativeFrom="margin">
                <wp:posOffset>2492375</wp:posOffset>
              </wp:positionH>
              <wp:positionV relativeFrom="bottomMargin">
                <wp:posOffset>27940</wp:posOffset>
              </wp:positionV>
              <wp:extent cx="626745" cy="626745"/>
              <wp:effectExtent l="0" t="0" r="1905" b="1905"/>
              <wp:wrapNone/>
              <wp:docPr id="27" name="Elips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4B70" w:rsidRDefault="006D4B70">
                          <w:pPr>
                            <w:pStyle w:val="Footer"/>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002F397C" w:rsidRPr="002F397C">
                            <w:rPr>
                              <w:b/>
                              <w:bCs/>
                              <w:noProof/>
                              <w:color w:val="FFFFFF" w:themeColor="background1"/>
                              <w:sz w:val="32"/>
                              <w:szCs w:val="32"/>
                              <w:lang w:val="es-ES"/>
                            </w:rPr>
                            <w:t>10</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27" o:spid="_x0000_s1028" style="position:absolute;margin-left:196.25pt;margin-top:2.2pt;width:49.35pt;height:49.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" fillcolor="#40618b" stroked="f">
              <v:textbox>
                <w:txbxContent>
                  <w:p w:rsidR="006D4B70" w:rsidRDefault="006D4B70">
                    <w:pPr>
                      <w:pStyle w:val="Footer"/>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002F397C" w:rsidRPr="002F397C">
                      <w:rPr>
                        <w:b/>
                        <w:bCs/>
                        <w:noProof/>
                        <w:color w:val="FFFFFF" w:themeColor="background1"/>
                        <w:sz w:val="32"/>
                        <w:szCs w:val="32"/>
                        <w:lang w:val="es-ES"/>
                      </w:rPr>
                      <w:t>10</w:t>
                    </w:r>
                    <w:r>
                      <w:rPr>
                        <w:b/>
                        <w:bCs/>
                        <w:color w:val="FFFFFF" w:themeColor="background1"/>
                        <w:sz w:val="32"/>
                        <w:szCs w:val="32"/>
                      </w:rPr>
                      <w:fldChar w:fldCharType="end"/>
                    </w:r>
                  </w:p>
                </w:txbxContent>
              </v:textbox>
              <w10:wrap anchorx="margin" anchory="margin"/>
            </v:oval>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B70" w:rsidRDefault="006D4B70">
      <w:r>
        <w:separator/>
      </w:r>
    </w:p>
  </w:footnote>
  <w:footnote w:type="continuationSeparator" w:id="0">
    <w:p w:rsidR="006D4B70" w:rsidRDefault="006D4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B70" w:rsidRDefault="006D4B70">
    <w:pPr>
      <w:spacing w:line="200" w:lineRule="exact"/>
    </w:pPr>
    <w:r>
      <w:rPr>
        <w:noProof/>
      </w:rPr>
      <mc:AlternateContent>
        <mc:Choice Requires="wps">
          <w:drawing>
            <wp:anchor distT="0" distB="0" distL="118745" distR="118745" simplePos="0" relativeHeight="251656192" behindDoc="1" locked="0" layoutInCell="1" allowOverlap="0" wp14:anchorId="2D4D1713" wp14:editId="017B05E1">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49950" cy="419100"/>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49950" cy="4191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lang w:val="es-ES"/>
                            </w:rPr>
                            <w:alias w:val="Título"/>
                            <w:tag w:val=""/>
                            <w:id w:val="-1052925225"/>
                            <w:dataBinding w:prefixMappings="xmlns:ns0='http://purl.org/dc/elements/1.1/' xmlns:ns1='http://schemas.openxmlformats.org/package/2006/metadata/core-properties' " w:xpath="/ns1:coreProperties[1]/ns0:title[1]" w:storeItemID="{6C3C8BC8-F283-45AE-878A-BAB7291924A1}"/>
                            <w:text/>
                          </w:sdtPr>
                          <w:sdtEndPr/>
                          <w:sdtContent>
                            <w:p w:rsidR="006D4B70" w:rsidRPr="00E76201" w:rsidRDefault="006D4B70">
                              <w:pPr>
                                <w:pStyle w:val="Header"/>
                                <w:jc w:val="center"/>
                                <w:rPr>
                                  <w:caps/>
                                  <w:color w:val="FFFFFF" w:themeColor="background1"/>
                                  <w:lang w:val="es-ES"/>
                                </w:rPr>
                              </w:pPr>
                              <w:r>
                                <w:rPr>
                                  <w:caps/>
                                  <w:color w:val="FFFFFF" w:themeColor="background1"/>
                                </w:rPr>
                                <w:t>Informe SECI Intendencia de montevideo Agosto 2016</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100000</wp14:pctWidth>
              </wp14:sizeRelH>
              <wp14:sizeRelV relativeFrom="page">
                <wp14:pctHeight>0</wp14:pctHeight>
              </wp14:sizeRelV>
            </wp:anchor>
          </w:drawing>
        </mc:Choice>
        <mc:Fallback>
          <w:pict>
            <v:rect id="Rectángulo 197" o:spid="_x0000_s1026" style="position:absolute;margin-left:0;margin-top:0;width:468.5pt;height:33pt;z-index:-251660288;visibility:visible;mso-wrap-style:square;mso-width-percent:1000;mso-height-percent:0;mso-top-percent:45;mso-wrap-distance-left:9.35pt;mso-wrap-distance-top:0;mso-wrap-distance-right:9.35pt;mso-wrap-distance-bottom:0;mso-position-horizontal:center;mso-position-horizontal-relative:margin;mso-position-vertical-relative:page;mso-width-percent:1000;mso-height-percent:0;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" o:allowoverlap="f" fillcolor="#4f81bd [3204]" stroked="f" strokeweight="2pt">
              <v:textbox>
                <w:txbxContent>
                  <w:sdt>
                    <w:sdtPr>
                      <w:rPr>
                        <w:caps/>
                        <w:color w:val="FFFFFF" w:themeColor="background1"/>
                        <w:lang w:val="es-ES"/>
                      </w:rPr>
                      <w:alias w:val="Título"/>
                      <w:tag w:val=""/>
                      <w:id w:val="-1052925225"/>
                      <w:dataBinding w:prefixMappings="xmlns:ns0='http://purl.org/dc/elements/1.1/' xmlns:ns1='http://schemas.openxmlformats.org/package/2006/metadata/core-properties' " w:xpath="/ns1:coreProperties[1]/ns0:title[1]" w:storeItemID="{6C3C8BC8-F283-45AE-878A-BAB7291924A1}"/>
                      <w:text/>
                    </w:sdtPr>
                    <w:sdtEndPr/>
                    <w:sdtContent>
                      <w:p w:rsidR="006D4B70" w:rsidRPr="00E76201" w:rsidRDefault="006D4B70">
                        <w:pPr>
                          <w:pStyle w:val="Header"/>
                          <w:jc w:val="center"/>
                          <w:rPr>
                            <w:caps/>
                            <w:color w:val="FFFFFF" w:themeColor="background1"/>
                            <w:lang w:val="es-ES"/>
                          </w:rPr>
                        </w:pPr>
                        <w:r>
                          <w:rPr>
                            <w:caps/>
                            <w:color w:val="FFFFFF" w:themeColor="background1"/>
                          </w:rPr>
                          <w:t>Informe SECI Intendencia de montevideo Agosto 2016</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94C24C9E"/>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0F433B8D"/>
    <w:multiLevelType w:val="multilevel"/>
    <w:tmpl w:val="ED9AB1A4"/>
    <w:lvl w:ilvl="0">
      <w:start w:val="1"/>
      <w:numFmt w:val="decimal"/>
      <w:lvlText w:val="%1"/>
      <w:lvlJc w:val="left"/>
      <w:pPr>
        <w:tabs>
          <w:tab w:val="num" w:pos="720"/>
        </w:tabs>
        <w:ind w:left="720" w:hanging="720"/>
      </w:pPr>
      <w:rPr>
        <w:rFonts w:hint="default"/>
      </w:rPr>
    </w:lvl>
    <w:lvl w:ilvl="1">
      <w:start w:val="1"/>
      <w:numFmt w:val="decimal"/>
      <w:lvlText w:val="3.%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40E0F5B"/>
    <w:multiLevelType w:val="hybridMultilevel"/>
    <w:tmpl w:val="879A85D2"/>
    <w:lvl w:ilvl="0" w:tplc="839C5DCA">
      <w:start w:val="1"/>
      <w:numFmt w:val="lowerRoman"/>
      <w:lvlText w:val="%1)"/>
      <w:lvlJc w:val="left"/>
      <w:pPr>
        <w:ind w:left="153" w:hanging="72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3">
    <w:nsid w:val="1A945821"/>
    <w:multiLevelType w:val="hybridMultilevel"/>
    <w:tmpl w:val="804699F2"/>
    <w:lvl w:ilvl="0" w:tplc="0C0A0001">
      <w:start w:val="1"/>
      <w:numFmt w:val="bullet"/>
      <w:lvlText w:val=""/>
      <w:lvlJc w:val="left"/>
      <w:pPr>
        <w:ind w:left="899" w:hanging="360"/>
      </w:pPr>
      <w:rPr>
        <w:rFonts w:ascii="Symbol" w:hAnsi="Symbol" w:hint="default"/>
      </w:rPr>
    </w:lvl>
    <w:lvl w:ilvl="1" w:tplc="0C0A0003" w:tentative="1">
      <w:start w:val="1"/>
      <w:numFmt w:val="bullet"/>
      <w:lvlText w:val="o"/>
      <w:lvlJc w:val="left"/>
      <w:pPr>
        <w:ind w:left="1619" w:hanging="360"/>
      </w:pPr>
      <w:rPr>
        <w:rFonts w:ascii="Courier New" w:hAnsi="Courier New" w:cs="Courier New" w:hint="default"/>
      </w:rPr>
    </w:lvl>
    <w:lvl w:ilvl="2" w:tplc="0C0A0005" w:tentative="1">
      <w:start w:val="1"/>
      <w:numFmt w:val="bullet"/>
      <w:lvlText w:val=""/>
      <w:lvlJc w:val="left"/>
      <w:pPr>
        <w:ind w:left="2339" w:hanging="360"/>
      </w:pPr>
      <w:rPr>
        <w:rFonts w:ascii="Wingdings" w:hAnsi="Wingdings" w:hint="default"/>
      </w:rPr>
    </w:lvl>
    <w:lvl w:ilvl="3" w:tplc="0C0A0001" w:tentative="1">
      <w:start w:val="1"/>
      <w:numFmt w:val="bullet"/>
      <w:lvlText w:val=""/>
      <w:lvlJc w:val="left"/>
      <w:pPr>
        <w:ind w:left="3059" w:hanging="360"/>
      </w:pPr>
      <w:rPr>
        <w:rFonts w:ascii="Symbol" w:hAnsi="Symbol" w:hint="default"/>
      </w:rPr>
    </w:lvl>
    <w:lvl w:ilvl="4" w:tplc="0C0A0003" w:tentative="1">
      <w:start w:val="1"/>
      <w:numFmt w:val="bullet"/>
      <w:lvlText w:val="o"/>
      <w:lvlJc w:val="left"/>
      <w:pPr>
        <w:ind w:left="3779" w:hanging="360"/>
      </w:pPr>
      <w:rPr>
        <w:rFonts w:ascii="Courier New" w:hAnsi="Courier New" w:cs="Courier New" w:hint="default"/>
      </w:rPr>
    </w:lvl>
    <w:lvl w:ilvl="5" w:tplc="0C0A0005" w:tentative="1">
      <w:start w:val="1"/>
      <w:numFmt w:val="bullet"/>
      <w:lvlText w:val=""/>
      <w:lvlJc w:val="left"/>
      <w:pPr>
        <w:ind w:left="4499" w:hanging="360"/>
      </w:pPr>
      <w:rPr>
        <w:rFonts w:ascii="Wingdings" w:hAnsi="Wingdings" w:hint="default"/>
      </w:rPr>
    </w:lvl>
    <w:lvl w:ilvl="6" w:tplc="0C0A0001" w:tentative="1">
      <w:start w:val="1"/>
      <w:numFmt w:val="bullet"/>
      <w:lvlText w:val=""/>
      <w:lvlJc w:val="left"/>
      <w:pPr>
        <w:ind w:left="5219" w:hanging="360"/>
      </w:pPr>
      <w:rPr>
        <w:rFonts w:ascii="Symbol" w:hAnsi="Symbol" w:hint="default"/>
      </w:rPr>
    </w:lvl>
    <w:lvl w:ilvl="7" w:tplc="0C0A0003" w:tentative="1">
      <w:start w:val="1"/>
      <w:numFmt w:val="bullet"/>
      <w:lvlText w:val="o"/>
      <w:lvlJc w:val="left"/>
      <w:pPr>
        <w:ind w:left="5939" w:hanging="360"/>
      </w:pPr>
      <w:rPr>
        <w:rFonts w:ascii="Courier New" w:hAnsi="Courier New" w:cs="Courier New" w:hint="default"/>
      </w:rPr>
    </w:lvl>
    <w:lvl w:ilvl="8" w:tplc="0C0A0005" w:tentative="1">
      <w:start w:val="1"/>
      <w:numFmt w:val="bullet"/>
      <w:lvlText w:val=""/>
      <w:lvlJc w:val="left"/>
      <w:pPr>
        <w:ind w:left="6659" w:hanging="360"/>
      </w:pPr>
      <w:rPr>
        <w:rFonts w:ascii="Wingdings" w:hAnsi="Wingdings" w:hint="default"/>
      </w:rPr>
    </w:lvl>
  </w:abstractNum>
  <w:abstractNum w:abstractNumId="4">
    <w:nsid w:val="1EC943E9"/>
    <w:multiLevelType w:val="multilevel"/>
    <w:tmpl w:val="000E5B56"/>
    <w:lvl w:ilvl="0">
      <w:start w:val="3"/>
      <w:numFmt w:val="decimal"/>
      <w:lvlText w:val="%1"/>
      <w:lvlJc w:val="left"/>
      <w:pPr>
        <w:ind w:left="360" w:hanging="360"/>
      </w:pPr>
      <w:rPr>
        <w:rFonts w:hint="default"/>
      </w:rPr>
    </w:lvl>
    <w:lvl w:ilvl="1">
      <w:start w:val="4"/>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9E72D03"/>
    <w:multiLevelType w:val="hybridMultilevel"/>
    <w:tmpl w:val="49023588"/>
    <w:lvl w:ilvl="0" w:tplc="6CB4A12A">
      <w:start w:val="1"/>
      <w:numFmt w:val="decimal"/>
      <w:lvlText w:val="%1."/>
      <w:lvlJc w:val="left"/>
      <w:pPr>
        <w:ind w:left="478" w:hanging="360"/>
      </w:pPr>
      <w:rPr>
        <w:rFonts w:hint="default"/>
        <w:w w:val="100"/>
      </w:rPr>
    </w:lvl>
    <w:lvl w:ilvl="1" w:tplc="0C0A0019" w:tentative="1">
      <w:start w:val="1"/>
      <w:numFmt w:val="lowerLetter"/>
      <w:lvlText w:val="%2."/>
      <w:lvlJc w:val="left"/>
      <w:pPr>
        <w:ind w:left="1198" w:hanging="360"/>
      </w:pPr>
    </w:lvl>
    <w:lvl w:ilvl="2" w:tplc="0C0A001B" w:tentative="1">
      <w:start w:val="1"/>
      <w:numFmt w:val="lowerRoman"/>
      <w:lvlText w:val="%3."/>
      <w:lvlJc w:val="right"/>
      <w:pPr>
        <w:ind w:left="1918" w:hanging="180"/>
      </w:pPr>
    </w:lvl>
    <w:lvl w:ilvl="3" w:tplc="0C0A000F" w:tentative="1">
      <w:start w:val="1"/>
      <w:numFmt w:val="decimal"/>
      <w:lvlText w:val="%4."/>
      <w:lvlJc w:val="left"/>
      <w:pPr>
        <w:ind w:left="2638" w:hanging="360"/>
      </w:pPr>
    </w:lvl>
    <w:lvl w:ilvl="4" w:tplc="0C0A0019" w:tentative="1">
      <w:start w:val="1"/>
      <w:numFmt w:val="lowerLetter"/>
      <w:lvlText w:val="%5."/>
      <w:lvlJc w:val="left"/>
      <w:pPr>
        <w:ind w:left="3358" w:hanging="360"/>
      </w:pPr>
    </w:lvl>
    <w:lvl w:ilvl="5" w:tplc="0C0A001B" w:tentative="1">
      <w:start w:val="1"/>
      <w:numFmt w:val="lowerRoman"/>
      <w:lvlText w:val="%6."/>
      <w:lvlJc w:val="right"/>
      <w:pPr>
        <w:ind w:left="4078" w:hanging="180"/>
      </w:pPr>
    </w:lvl>
    <w:lvl w:ilvl="6" w:tplc="0C0A000F" w:tentative="1">
      <w:start w:val="1"/>
      <w:numFmt w:val="decimal"/>
      <w:lvlText w:val="%7."/>
      <w:lvlJc w:val="left"/>
      <w:pPr>
        <w:ind w:left="4798" w:hanging="360"/>
      </w:pPr>
    </w:lvl>
    <w:lvl w:ilvl="7" w:tplc="0C0A0019" w:tentative="1">
      <w:start w:val="1"/>
      <w:numFmt w:val="lowerLetter"/>
      <w:lvlText w:val="%8."/>
      <w:lvlJc w:val="left"/>
      <w:pPr>
        <w:ind w:left="5518" w:hanging="360"/>
      </w:pPr>
    </w:lvl>
    <w:lvl w:ilvl="8" w:tplc="0C0A001B" w:tentative="1">
      <w:start w:val="1"/>
      <w:numFmt w:val="lowerRoman"/>
      <w:lvlText w:val="%9."/>
      <w:lvlJc w:val="right"/>
      <w:pPr>
        <w:ind w:left="6238" w:hanging="180"/>
      </w:pPr>
    </w:lvl>
  </w:abstractNum>
  <w:abstractNum w:abstractNumId="6">
    <w:nsid w:val="2E204ADC"/>
    <w:multiLevelType w:val="hybridMultilevel"/>
    <w:tmpl w:val="188E7DD2"/>
    <w:lvl w:ilvl="0" w:tplc="A8F07A24">
      <w:start w:val="3"/>
      <w:numFmt w:val="bullet"/>
      <w:lvlText w:val="-"/>
      <w:lvlJc w:val="left"/>
      <w:pPr>
        <w:ind w:left="898" w:hanging="360"/>
      </w:pPr>
      <w:rPr>
        <w:rFonts w:ascii="Arial" w:eastAsia="Palatino Linotype" w:hAnsi="Arial" w:cs="Arial" w:hint="default"/>
      </w:rPr>
    </w:lvl>
    <w:lvl w:ilvl="1" w:tplc="0C0A0003" w:tentative="1">
      <w:start w:val="1"/>
      <w:numFmt w:val="bullet"/>
      <w:lvlText w:val="o"/>
      <w:lvlJc w:val="left"/>
      <w:pPr>
        <w:ind w:left="1618" w:hanging="360"/>
      </w:pPr>
      <w:rPr>
        <w:rFonts w:ascii="Courier New" w:hAnsi="Courier New" w:cs="Courier New" w:hint="default"/>
      </w:rPr>
    </w:lvl>
    <w:lvl w:ilvl="2" w:tplc="0C0A0005" w:tentative="1">
      <w:start w:val="1"/>
      <w:numFmt w:val="bullet"/>
      <w:lvlText w:val=""/>
      <w:lvlJc w:val="left"/>
      <w:pPr>
        <w:ind w:left="2338" w:hanging="360"/>
      </w:pPr>
      <w:rPr>
        <w:rFonts w:ascii="Wingdings" w:hAnsi="Wingdings" w:hint="default"/>
      </w:rPr>
    </w:lvl>
    <w:lvl w:ilvl="3" w:tplc="0C0A0001" w:tentative="1">
      <w:start w:val="1"/>
      <w:numFmt w:val="bullet"/>
      <w:lvlText w:val=""/>
      <w:lvlJc w:val="left"/>
      <w:pPr>
        <w:ind w:left="3058" w:hanging="360"/>
      </w:pPr>
      <w:rPr>
        <w:rFonts w:ascii="Symbol" w:hAnsi="Symbol" w:hint="default"/>
      </w:rPr>
    </w:lvl>
    <w:lvl w:ilvl="4" w:tplc="0C0A0003" w:tentative="1">
      <w:start w:val="1"/>
      <w:numFmt w:val="bullet"/>
      <w:lvlText w:val="o"/>
      <w:lvlJc w:val="left"/>
      <w:pPr>
        <w:ind w:left="3778" w:hanging="360"/>
      </w:pPr>
      <w:rPr>
        <w:rFonts w:ascii="Courier New" w:hAnsi="Courier New" w:cs="Courier New" w:hint="default"/>
      </w:rPr>
    </w:lvl>
    <w:lvl w:ilvl="5" w:tplc="0C0A0005" w:tentative="1">
      <w:start w:val="1"/>
      <w:numFmt w:val="bullet"/>
      <w:lvlText w:val=""/>
      <w:lvlJc w:val="left"/>
      <w:pPr>
        <w:ind w:left="4498" w:hanging="360"/>
      </w:pPr>
      <w:rPr>
        <w:rFonts w:ascii="Wingdings" w:hAnsi="Wingdings" w:hint="default"/>
      </w:rPr>
    </w:lvl>
    <w:lvl w:ilvl="6" w:tplc="0C0A0001" w:tentative="1">
      <w:start w:val="1"/>
      <w:numFmt w:val="bullet"/>
      <w:lvlText w:val=""/>
      <w:lvlJc w:val="left"/>
      <w:pPr>
        <w:ind w:left="5218" w:hanging="360"/>
      </w:pPr>
      <w:rPr>
        <w:rFonts w:ascii="Symbol" w:hAnsi="Symbol" w:hint="default"/>
      </w:rPr>
    </w:lvl>
    <w:lvl w:ilvl="7" w:tplc="0C0A0003" w:tentative="1">
      <w:start w:val="1"/>
      <w:numFmt w:val="bullet"/>
      <w:lvlText w:val="o"/>
      <w:lvlJc w:val="left"/>
      <w:pPr>
        <w:ind w:left="5938" w:hanging="360"/>
      </w:pPr>
      <w:rPr>
        <w:rFonts w:ascii="Courier New" w:hAnsi="Courier New" w:cs="Courier New" w:hint="default"/>
      </w:rPr>
    </w:lvl>
    <w:lvl w:ilvl="8" w:tplc="0C0A0005" w:tentative="1">
      <w:start w:val="1"/>
      <w:numFmt w:val="bullet"/>
      <w:lvlText w:val=""/>
      <w:lvlJc w:val="left"/>
      <w:pPr>
        <w:ind w:left="6658" w:hanging="360"/>
      </w:pPr>
      <w:rPr>
        <w:rFonts w:ascii="Wingdings" w:hAnsi="Wingdings" w:hint="default"/>
      </w:rPr>
    </w:lvl>
  </w:abstractNum>
  <w:abstractNum w:abstractNumId="7">
    <w:nsid w:val="30806706"/>
    <w:multiLevelType w:val="hybridMultilevel"/>
    <w:tmpl w:val="E6F83E60"/>
    <w:lvl w:ilvl="0" w:tplc="654ED2F0">
      <w:start w:val="4"/>
      <w:numFmt w:val="decimal"/>
      <w:lvlText w:val="%1."/>
      <w:lvlJc w:val="left"/>
      <w:pPr>
        <w:ind w:left="1080" w:hanging="360"/>
      </w:pPr>
      <w:rPr>
        <w:rFonts w:hint="default"/>
        <w:w w:val="82"/>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nsid w:val="3429484E"/>
    <w:multiLevelType w:val="hybridMultilevel"/>
    <w:tmpl w:val="998CF940"/>
    <w:lvl w:ilvl="0" w:tplc="4FB414AE">
      <w:start w:val="4"/>
      <w:numFmt w:val="decimal"/>
      <w:lvlText w:val="%1."/>
      <w:lvlJc w:val="left"/>
      <w:pPr>
        <w:ind w:left="1080" w:hanging="360"/>
      </w:pPr>
      <w:rPr>
        <w:rFonts w:hint="default"/>
        <w:w w:val="82"/>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52560274"/>
    <w:multiLevelType w:val="multilevel"/>
    <w:tmpl w:val="72A0C446"/>
    <w:lvl w:ilvl="0">
      <w:start w:val="3"/>
      <w:numFmt w:val="decimal"/>
      <w:lvlText w:val="%1"/>
      <w:lvlJc w:val="left"/>
      <w:pPr>
        <w:ind w:left="405" w:hanging="405"/>
      </w:pPr>
      <w:rPr>
        <w:rFonts w:hint="default"/>
      </w:rPr>
    </w:lvl>
    <w:lvl w:ilvl="1">
      <w:start w:val="4"/>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0">
    <w:nsid w:val="52F71338"/>
    <w:multiLevelType w:val="multilevel"/>
    <w:tmpl w:val="033C5852"/>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1">
    <w:nsid w:val="53BB01DA"/>
    <w:multiLevelType w:val="hybridMultilevel"/>
    <w:tmpl w:val="E63AC6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16C2F93"/>
    <w:multiLevelType w:val="multilevel"/>
    <w:tmpl w:val="98C8B9D4"/>
    <w:lvl w:ilvl="0">
      <w:start w:val="1"/>
      <w:numFmt w:val="decimal"/>
      <w:lvlText w:val="%1."/>
      <w:lvlJc w:val="left"/>
      <w:pPr>
        <w:ind w:left="1080" w:hanging="360"/>
      </w:pPr>
      <w:rPr>
        <w:rFonts w:hint="default"/>
      </w:rPr>
    </w:lvl>
    <w:lvl w:ilvl="1">
      <w:start w:val="4"/>
      <w:numFmt w:val="decimal"/>
      <w:isLgl/>
      <w:lvlText w:val="%1.%2."/>
      <w:lvlJc w:val="left"/>
      <w:pPr>
        <w:ind w:left="1455" w:hanging="735"/>
      </w:pPr>
      <w:rPr>
        <w:rFonts w:hint="default"/>
      </w:rPr>
    </w:lvl>
    <w:lvl w:ilvl="2">
      <w:start w:val="1"/>
      <w:numFmt w:val="decimal"/>
      <w:isLgl/>
      <w:lvlText w:val="%1.%2.%3."/>
      <w:lvlJc w:val="left"/>
      <w:pPr>
        <w:ind w:left="1455" w:hanging="735"/>
      </w:pPr>
      <w:rPr>
        <w:rFonts w:hint="default"/>
      </w:rPr>
    </w:lvl>
    <w:lvl w:ilvl="3">
      <w:start w:val="1"/>
      <w:numFmt w:val="decimal"/>
      <w:isLgl/>
      <w:lvlText w:val="%1.%2.%3.%4."/>
      <w:lvlJc w:val="left"/>
      <w:pPr>
        <w:ind w:left="1455" w:hanging="735"/>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708903BB"/>
    <w:multiLevelType w:val="multilevel"/>
    <w:tmpl w:val="AE462E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13"/>
  </w:num>
  <w:num w:numId="3">
    <w:abstractNumId w:val="0"/>
  </w:num>
  <w:num w:numId="4">
    <w:abstractNumId w:val="5"/>
  </w:num>
  <w:num w:numId="5">
    <w:abstractNumId w:val="10"/>
    <w:lvlOverride w:ilvl="0">
      <w:startOverride w:val="6"/>
    </w:lvlOverride>
  </w:num>
  <w:num w:numId="6">
    <w:abstractNumId w:val="11"/>
  </w:num>
  <w:num w:numId="7">
    <w:abstractNumId w:val="7"/>
  </w:num>
  <w:num w:numId="8">
    <w:abstractNumId w:val="8"/>
  </w:num>
  <w:num w:numId="9">
    <w:abstractNumId w:val="12"/>
  </w:num>
  <w:num w:numId="10">
    <w:abstractNumId w:val="6"/>
  </w:num>
  <w:num w:numId="11">
    <w:abstractNumId w:val="9"/>
  </w:num>
  <w:num w:numId="12">
    <w:abstractNumId w:val="4"/>
  </w:num>
  <w:num w:numId="13">
    <w:abstractNumId w:val="3"/>
  </w:num>
  <w:num w:numId="14">
    <w:abstractNumId w:val="2"/>
  </w:num>
  <w:num w:numId="15">
    <w:abstractNumId w:val="10"/>
  </w:num>
  <w:num w:numId="1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佐々木啓介">
    <w15:presenceInfo w15:providerId="Windows Live" w15:userId="927e5a27654e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bordersDoNotSurroundFooter/>
  <w:defaultTabStop w:val="708"/>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DBF"/>
    <w:rsid w:val="00000020"/>
    <w:rsid w:val="0000102A"/>
    <w:rsid w:val="00001D29"/>
    <w:rsid w:val="00010A49"/>
    <w:rsid w:val="00044CA5"/>
    <w:rsid w:val="000573AA"/>
    <w:rsid w:val="0007478F"/>
    <w:rsid w:val="000A2C2A"/>
    <w:rsid w:val="000B552D"/>
    <w:rsid w:val="000C0B14"/>
    <w:rsid w:val="000C5FB5"/>
    <w:rsid w:val="000C66C7"/>
    <w:rsid w:val="000C7368"/>
    <w:rsid w:val="000C73BE"/>
    <w:rsid w:val="000D0FD0"/>
    <w:rsid w:val="000D4B67"/>
    <w:rsid w:val="000D6D7C"/>
    <w:rsid w:val="000D77A9"/>
    <w:rsid w:val="000D7E46"/>
    <w:rsid w:val="00111867"/>
    <w:rsid w:val="001119E3"/>
    <w:rsid w:val="001210D3"/>
    <w:rsid w:val="00123198"/>
    <w:rsid w:val="00125654"/>
    <w:rsid w:val="001279C2"/>
    <w:rsid w:val="00141137"/>
    <w:rsid w:val="001413A8"/>
    <w:rsid w:val="001432C3"/>
    <w:rsid w:val="001459FE"/>
    <w:rsid w:val="00152C03"/>
    <w:rsid w:val="001552E7"/>
    <w:rsid w:val="0016401E"/>
    <w:rsid w:val="00170EDB"/>
    <w:rsid w:val="00184ADF"/>
    <w:rsid w:val="001C253B"/>
    <w:rsid w:val="001D6DF1"/>
    <w:rsid w:val="001D72C2"/>
    <w:rsid w:val="001E51B4"/>
    <w:rsid w:val="0024136E"/>
    <w:rsid w:val="00252DBF"/>
    <w:rsid w:val="002745A0"/>
    <w:rsid w:val="002939B1"/>
    <w:rsid w:val="002954AF"/>
    <w:rsid w:val="002956C9"/>
    <w:rsid w:val="002A70EE"/>
    <w:rsid w:val="002A726E"/>
    <w:rsid w:val="002C33A1"/>
    <w:rsid w:val="002D38BA"/>
    <w:rsid w:val="002D5997"/>
    <w:rsid w:val="002E5CF1"/>
    <w:rsid w:val="002F397C"/>
    <w:rsid w:val="00302B49"/>
    <w:rsid w:val="003130EB"/>
    <w:rsid w:val="003222F7"/>
    <w:rsid w:val="00330647"/>
    <w:rsid w:val="00357E8C"/>
    <w:rsid w:val="003643E3"/>
    <w:rsid w:val="0039591B"/>
    <w:rsid w:val="003A2D9A"/>
    <w:rsid w:val="003A71FE"/>
    <w:rsid w:val="003B12DF"/>
    <w:rsid w:val="003B4A28"/>
    <w:rsid w:val="003B60AD"/>
    <w:rsid w:val="003C0CA6"/>
    <w:rsid w:val="003C1FB1"/>
    <w:rsid w:val="003D2FF6"/>
    <w:rsid w:val="003E0516"/>
    <w:rsid w:val="00401B67"/>
    <w:rsid w:val="00404FAA"/>
    <w:rsid w:val="00413551"/>
    <w:rsid w:val="00435F99"/>
    <w:rsid w:val="004412DD"/>
    <w:rsid w:val="00442551"/>
    <w:rsid w:val="00445CE1"/>
    <w:rsid w:val="00446090"/>
    <w:rsid w:val="00447744"/>
    <w:rsid w:val="0045416C"/>
    <w:rsid w:val="004638CF"/>
    <w:rsid w:val="00466DB5"/>
    <w:rsid w:val="00470E70"/>
    <w:rsid w:val="00486687"/>
    <w:rsid w:val="004B1363"/>
    <w:rsid w:val="004B3811"/>
    <w:rsid w:val="004B3D21"/>
    <w:rsid w:val="004C2125"/>
    <w:rsid w:val="004C38B7"/>
    <w:rsid w:val="004C7EA6"/>
    <w:rsid w:val="004E1DF2"/>
    <w:rsid w:val="005052AE"/>
    <w:rsid w:val="0054039B"/>
    <w:rsid w:val="0054054F"/>
    <w:rsid w:val="00544C2A"/>
    <w:rsid w:val="005461A3"/>
    <w:rsid w:val="00553EA0"/>
    <w:rsid w:val="00554970"/>
    <w:rsid w:val="00583253"/>
    <w:rsid w:val="00591E0C"/>
    <w:rsid w:val="0059209B"/>
    <w:rsid w:val="00593E49"/>
    <w:rsid w:val="005B01BC"/>
    <w:rsid w:val="005E5CDE"/>
    <w:rsid w:val="005F700E"/>
    <w:rsid w:val="00605DDA"/>
    <w:rsid w:val="00635CE4"/>
    <w:rsid w:val="00640556"/>
    <w:rsid w:val="00643200"/>
    <w:rsid w:val="00645D47"/>
    <w:rsid w:val="00651C2B"/>
    <w:rsid w:val="006664E0"/>
    <w:rsid w:val="00673BE7"/>
    <w:rsid w:val="006A0B0A"/>
    <w:rsid w:val="006A4412"/>
    <w:rsid w:val="006B65AC"/>
    <w:rsid w:val="006B6CD0"/>
    <w:rsid w:val="006B7BD1"/>
    <w:rsid w:val="006D13C7"/>
    <w:rsid w:val="006D2E0C"/>
    <w:rsid w:val="006D4B70"/>
    <w:rsid w:val="006E1319"/>
    <w:rsid w:val="006E2AC6"/>
    <w:rsid w:val="00707640"/>
    <w:rsid w:val="00712037"/>
    <w:rsid w:val="00712BA2"/>
    <w:rsid w:val="00713C7F"/>
    <w:rsid w:val="00734B16"/>
    <w:rsid w:val="00746EB7"/>
    <w:rsid w:val="007565FD"/>
    <w:rsid w:val="0075668C"/>
    <w:rsid w:val="00781093"/>
    <w:rsid w:val="00792819"/>
    <w:rsid w:val="00792AEC"/>
    <w:rsid w:val="007A22F7"/>
    <w:rsid w:val="007B745F"/>
    <w:rsid w:val="007C4BDA"/>
    <w:rsid w:val="007F7668"/>
    <w:rsid w:val="00865F36"/>
    <w:rsid w:val="0087106E"/>
    <w:rsid w:val="00876AE8"/>
    <w:rsid w:val="00877532"/>
    <w:rsid w:val="008A5DFD"/>
    <w:rsid w:val="008F1418"/>
    <w:rsid w:val="008F3426"/>
    <w:rsid w:val="009474FC"/>
    <w:rsid w:val="009571B1"/>
    <w:rsid w:val="00957B4D"/>
    <w:rsid w:val="00970458"/>
    <w:rsid w:val="00981196"/>
    <w:rsid w:val="0098597A"/>
    <w:rsid w:val="009A0638"/>
    <w:rsid w:val="009B667D"/>
    <w:rsid w:val="009B6FC3"/>
    <w:rsid w:val="009D08D1"/>
    <w:rsid w:val="009D72AE"/>
    <w:rsid w:val="009E07FD"/>
    <w:rsid w:val="00A14A74"/>
    <w:rsid w:val="00A311F1"/>
    <w:rsid w:val="00A31739"/>
    <w:rsid w:val="00A33EEB"/>
    <w:rsid w:val="00A43F29"/>
    <w:rsid w:val="00A4791F"/>
    <w:rsid w:val="00A620A2"/>
    <w:rsid w:val="00A67D1A"/>
    <w:rsid w:val="00A8567A"/>
    <w:rsid w:val="00A87BAB"/>
    <w:rsid w:val="00A97E0E"/>
    <w:rsid w:val="00AF20D8"/>
    <w:rsid w:val="00B01E8B"/>
    <w:rsid w:val="00B066F0"/>
    <w:rsid w:val="00B12267"/>
    <w:rsid w:val="00B442CE"/>
    <w:rsid w:val="00B51CD5"/>
    <w:rsid w:val="00B52291"/>
    <w:rsid w:val="00B52757"/>
    <w:rsid w:val="00B71C68"/>
    <w:rsid w:val="00B77F15"/>
    <w:rsid w:val="00B97417"/>
    <w:rsid w:val="00BD6B0C"/>
    <w:rsid w:val="00BE46F0"/>
    <w:rsid w:val="00C0073E"/>
    <w:rsid w:val="00C007C7"/>
    <w:rsid w:val="00C113A6"/>
    <w:rsid w:val="00C2611B"/>
    <w:rsid w:val="00C320AF"/>
    <w:rsid w:val="00C51A41"/>
    <w:rsid w:val="00C545DE"/>
    <w:rsid w:val="00C76B6F"/>
    <w:rsid w:val="00C809B6"/>
    <w:rsid w:val="00C80B0D"/>
    <w:rsid w:val="00C96193"/>
    <w:rsid w:val="00C97BE0"/>
    <w:rsid w:val="00D00AEC"/>
    <w:rsid w:val="00D01B08"/>
    <w:rsid w:val="00D57EDB"/>
    <w:rsid w:val="00D606E1"/>
    <w:rsid w:val="00D63712"/>
    <w:rsid w:val="00D8664F"/>
    <w:rsid w:val="00D921CC"/>
    <w:rsid w:val="00DA7DD8"/>
    <w:rsid w:val="00DC778E"/>
    <w:rsid w:val="00DD5FDE"/>
    <w:rsid w:val="00DE7EC7"/>
    <w:rsid w:val="00DF2118"/>
    <w:rsid w:val="00DF6EA1"/>
    <w:rsid w:val="00E039CF"/>
    <w:rsid w:val="00E16862"/>
    <w:rsid w:val="00E3689A"/>
    <w:rsid w:val="00E76201"/>
    <w:rsid w:val="00E90B3A"/>
    <w:rsid w:val="00E937D8"/>
    <w:rsid w:val="00EA32F5"/>
    <w:rsid w:val="00EB6B56"/>
    <w:rsid w:val="00EC31A5"/>
    <w:rsid w:val="00EE059D"/>
    <w:rsid w:val="00EE28A6"/>
    <w:rsid w:val="00EE761D"/>
    <w:rsid w:val="00EF472A"/>
    <w:rsid w:val="00EF4FB5"/>
    <w:rsid w:val="00F0708C"/>
    <w:rsid w:val="00F11856"/>
    <w:rsid w:val="00F20BAB"/>
    <w:rsid w:val="00F20CCF"/>
    <w:rsid w:val="00F37396"/>
    <w:rsid w:val="00F50657"/>
    <w:rsid w:val="00F85BF8"/>
    <w:rsid w:val="00F91A2A"/>
    <w:rsid w:val="00FA2FE2"/>
    <w:rsid w:val="00FB1DCC"/>
    <w:rsid w:val="00FD07C0"/>
    <w:rsid w:val="00FD799F"/>
    <w:rsid w:val="00FE42DF"/>
    <w:rsid w:val="00FF3559"/>
    <w:rsid w:val="00FF528E"/>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autoRedefine/>
    <w:uiPriority w:val="9"/>
    <w:qFormat/>
    <w:rsid w:val="00D01B08"/>
    <w:pPr>
      <w:keepNext/>
      <w:numPr>
        <w:numId w:val="1"/>
      </w:numPr>
      <w:spacing w:before="240" w:after="60"/>
      <w:outlineLvl w:val="0"/>
    </w:pPr>
    <w:rPr>
      <w:rFonts w:ascii="Arial" w:eastAsiaTheme="majorEastAsia" w:hAnsi="Arial" w:cstheme="majorBidi"/>
      <w:b/>
      <w:bCs/>
      <w:kern w:val="32"/>
      <w:sz w:val="32"/>
      <w:szCs w:val="32"/>
    </w:rPr>
  </w:style>
  <w:style w:type="paragraph" w:styleId="Heading2">
    <w:name w:val="heading 2"/>
    <w:basedOn w:val="Normal"/>
    <w:next w:val="Normal"/>
    <w:link w:val="Heading2Char"/>
    <w:autoRedefine/>
    <w:uiPriority w:val="9"/>
    <w:unhideWhenUsed/>
    <w:qFormat/>
    <w:rsid w:val="003B60AD"/>
    <w:pPr>
      <w:keepNext/>
      <w:numPr>
        <w:ilvl w:val="1"/>
        <w:numId w:val="12"/>
      </w:numPr>
      <w:spacing w:before="240" w:after="60"/>
      <w:ind w:left="567" w:hanging="567"/>
      <w:outlineLvl w:val="1"/>
    </w:pPr>
    <w:rPr>
      <w:rFonts w:ascii="Arial" w:eastAsia="Palatino Linotype" w:hAnsi="Arial" w:cstheme="majorBidi"/>
      <w:b/>
      <w:bCs/>
      <w:iCs/>
      <w:sz w:val="22"/>
      <w:szCs w:val="28"/>
      <w:lang w:val="es-ES"/>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unhideWhenUsed/>
    <w:qFormat/>
    <w:rsid w:val="001B3490"/>
    <w:pPr>
      <w:numPr>
        <w:ilvl w:val="6"/>
        <w:numId w:val="1"/>
      </w:numPr>
      <w:spacing w:before="240" w:after="60"/>
      <w:outlineLvl w:val="6"/>
    </w:pPr>
    <w:rPr>
      <w:rFonts w:asciiTheme="minorHAnsi"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1B08"/>
    <w:rPr>
      <w:rFonts w:ascii="Arial" w:eastAsiaTheme="majorEastAsia" w:hAnsi="Arial" w:cstheme="majorBidi"/>
      <w:b/>
      <w:bCs/>
      <w:kern w:val="32"/>
      <w:sz w:val="32"/>
      <w:szCs w:val="32"/>
    </w:rPr>
  </w:style>
  <w:style w:type="character" w:customStyle="1" w:styleId="Heading2Char">
    <w:name w:val="Heading 2 Char"/>
    <w:basedOn w:val="DefaultParagraphFont"/>
    <w:link w:val="Heading2"/>
    <w:uiPriority w:val="9"/>
    <w:rsid w:val="003B60AD"/>
    <w:rPr>
      <w:rFonts w:ascii="Arial" w:eastAsia="Palatino Linotype" w:hAnsi="Arial" w:cstheme="majorBidi"/>
      <w:b/>
      <w:bCs/>
      <w:iCs/>
      <w:sz w:val="22"/>
      <w:szCs w:val="28"/>
      <w:lang w:val="es-ES"/>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45416C"/>
    <w:pPr>
      <w:tabs>
        <w:tab w:val="center" w:pos="4252"/>
        <w:tab w:val="right" w:pos="8504"/>
      </w:tabs>
    </w:pPr>
  </w:style>
  <w:style w:type="character" w:customStyle="1" w:styleId="HeaderChar">
    <w:name w:val="Header Char"/>
    <w:basedOn w:val="DefaultParagraphFont"/>
    <w:link w:val="Header"/>
    <w:uiPriority w:val="99"/>
    <w:rsid w:val="0045416C"/>
  </w:style>
  <w:style w:type="paragraph" w:styleId="Footer">
    <w:name w:val="footer"/>
    <w:basedOn w:val="Normal"/>
    <w:link w:val="FooterChar"/>
    <w:uiPriority w:val="99"/>
    <w:unhideWhenUsed/>
    <w:rsid w:val="0045416C"/>
    <w:pPr>
      <w:tabs>
        <w:tab w:val="center" w:pos="4252"/>
        <w:tab w:val="right" w:pos="8504"/>
      </w:tabs>
    </w:pPr>
  </w:style>
  <w:style w:type="character" w:customStyle="1" w:styleId="FooterChar">
    <w:name w:val="Footer Char"/>
    <w:basedOn w:val="DefaultParagraphFont"/>
    <w:link w:val="Footer"/>
    <w:uiPriority w:val="99"/>
    <w:rsid w:val="0045416C"/>
  </w:style>
  <w:style w:type="paragraph" w:customStyle="1" w:styleId="Chapter">
    <w:name w:val="Chapter"/>
    <w:basedOn w:val="Normal"/>
    <w:next w:val="Normal"/>
    <w:rsid w:val="001D72C2"/>
    <w:pPr>
      <w:numPr>
        <w:numId w:val="3"/>
      </w:numPr>
      <w:tabs>
        <w:tab w:val="left" w:pos="1440"/>
      </w:tabs>
      <w:spacing w:after="240"/>
      <w:jc w:val="center"/>
    </w:pPr>
    <w:rPr>
      <w:b/>
      <w:smallCaps/>
      <w:sz w:val="24"/>
      <w:lang w:val="es-ES"/>
    </w:rPr>
  </w:style>
  <w:style w:type="paragraph" w:customStyle="1" w:styleId="Paragraph">
    <w:name w:val="Paragraph"/>
    <w:aliases w:val="paragraph,p,PARAGRAPH,PG,pa,at"/>
    <w:basedOn w:val="BodyTextIndent"/>
    <w:link w:val="ParagraphChar"/>
    <w:rsid w:val="001D72C2"/>
    <w:pPr>
      <w:numPr>
        <w:ilvl w:val="1"/>
        <w:numId w:val="3"/>
      </w:numPr>
      <w:spacing w:before="120"/>
      <w:jc w:val="both"/>
      <w:outlineLvl w:val="1"/>
    </w:pPr>
    <w:rPr>
      <w:sz w:val="24"/>
      <w:lang w:val="es-ES"/>
    </w:rPr>
  </w:style>
  <w:style w:type="paragraph" w:customStyle="1" w:styleId="subpar">
    <w:name w:val="subpar"/>
    <w:basedOn w:val="BodyTextIndent3"/>
    <w:rsid w:val="001D72C2"/>
    <w:pPr>
      <w:numPr>
        <w:ilvl w:val="2"/>
        <w:numId w:val="3"/>
      </w:numPr>
      <w:spacing w:before="120"/>
      <w:jc w:val="both"/>
      <w:outlineLvl w:val="2"/>
    </w:pPr>
    <w:rPr>
      <w:sz w:val="24"/>
      <w:szCs w:val="20"/>
      <w:lang w:val="es-ES_tradnl"/>
    </w:rPr>
  </w:style>
  <w:style w:type="paragraph" w:customStyle="1" w:styleId="SubSubPar">
    <w:name w:val="SubSubPar"/>
    <w:basedOn w:val="subpar"/>
    <w:rsid w:val="001D72C2"/>
    <w:pPr>
      <w:numPr>
        <w:ilvl w:val="3"/>
      </w:numPr>
      <w:tabs>
        <w:tab w:val="left" w:pos="0"/>
      </w:tabs>
    </w:pPr>
  </w:style>
  <w:style w:type="character" w:customStyle="1" w:styleId="ParagraphChar">
    <w:name w:val="Paragraph Char"/>
    <w:basedOn w:val="DefaultParagraphFont"/>
    <w:link w:val="Paragraph"/>
    <w:locked/>
    <w:rsid w:val="001D72C2"/>
    <w:rPr>
      <w:sz w:val="24"/>
      <w:lang w:val="es-ES"/>
    </w:rPr>
  </w:style>
  <w:style w:type="paragraph" w:styleId="BodyTextIndent">
    <w:name w:val="Body Text Indent"/>
    <w:basedOn w:val="Normal"/>
    <w:link w:val="BodyTextIndentChar"/>
    <w:uiPriority w:val="99"/>
    <w:semiHidden/>
    <w:unhideWhenUsed/>
    <w:rsid w:val="001D72C2"/>
    <w:pPr>
      <w:spacing w:after="120"/>
      <w:ind w:left="283"/>
    </w:pPr>
  </w:style>
  <w:style w:type="character" w:customStyle="1" w:styleId="BodyTextIndentChar">
    <w:name w:val="Body Text Indent Char"/>
    <w:basedOn w:val="DefaultParagraphFont"/>
    <w:link w:val="BodyTextIndent"/>
    <w:uiPriority w:val="99"/>
    <w:semiHidden/>
    <w:rsid w:val="001D72C2"/>
  </w:style>
  <w:style w:type="paragraph" w:styleId="BodyTextIndent3">
    <w:name w:val="Body Text Indent 3"/>
    <w:basedOn w:val="Normal"/>
    <w:link w:val="BodyTextIndent3Char"/>
    <w:uiPriority w:val="99"/>
    <w:semiHidden/>
    <w:unhideWhenUsed/>
    <w:rsid w:val="001D72C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D72C2"/>
    <w:rPr>
      <w:sz w:val="16"/>
      <w:szCs w:val="16"/>
    </w:rPr>
  </w:style>
  <w:style w:type="paragraph" w:styleId="ListParagraph">
    <w:name w:val="List Paragraph"/>
    <w:basedOn w:val="Normal"/>
    <w:uiPriority w:val="34"/>
    <w:qFormat/>
    <w:rsid w:val="001210D3"/>
    <w:pPr>
      <w:ind w:left="720"/>
      <w:contextualSpacing/>
    </w:pPr>
  </w:style>
  <w:style w:type="paragraph" w:styleId="NormalWeb">
    <w:name w:val="Normal (Web)"/>
    <w:basedOn w:val="Normal"/>
    <w:uiPriority w:val="99"/>
    <w:semiHidden/>
    <w:unhideWhenUsed/>
    <w:rsid w:val="00435F99"/>
    <w:pPr>
      <w:spacing w:before="100" w:beforeAutospacing="1" w:after="100" w:afterAutospacing="1"/>
    </w:pPr>
    <w:rPr>
      <w:sz w:val="24"/>
      <w:szCs w:val="24"/>
      <w:lang w:val="es-ES" w:eastAsia="es-ES"/>
    </w:rPr>
  </w:style>
  <w:style w:type="paragraph" w:styleId="Subtitle">
    <w:name w:val="Subtitle"/>
    <w:basedOn w:val="Normal"/>
    <w:next w:val="Normal"/>
    <w:link w:val="SubtitleChar"/>
    <w:uiPriority w:val="11"/>
    <w:qFormat/>
    <w:rsid w:val="00E76201"/>
    <w:pPr>
      <w:numPr>
        <w:ilvl w:val="1"/>
      </w:numPr>
      <w:spacing w:after="160"/>
    </w:pPr>
    <w:rPr>
      <w:rFonts w:asciiTheme="minorHAnsi"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E76201"/>
    <w:rPr>
      <w:rFonts w:asciiTheme="minorHAnsi" w:eastAsiaTheme="minorEastAsia" w:hAnsiTheme="minorHAnsi" w:cstheme="minorBidi"/>
      <w:color w:val="5A5A5A" w:themeColor="text1" w:themeTint="A5"/>
      <w:spacing w:val="15"/>
      <w:sz w:val="22"/>
      <w:szCs w:val="22"/>
    </w:rPr>
  </w:style>
  <w:style w:type="paragraph" w:styleId="TOCHeading">
    <w:name w:val="TOC Heading"/>
    <w:basedOn w:val="Heading1"/>
    <w:next w:val="Normal"/>
    <w:uiPriority w:val="39"/>
    <w:unhideWhenUsed/>
    <w:qFormat/>
    <w:rsid w:val="002A726E"/>
    <w:pPr>
      <w:keepLines/>
      <w:numPr>
        <w:numId w:val="0"/>
      </w:numPr>
      <w:spacing w:after="0" w:line="259" w:lineRule="auto"/>
      <w:outlineLvl w:val="9"/>
    </w:pPr>
    <w:rPr>
      <w:b w:val="0"/>
      <w:bCs w:val="0"/>
      <w:color w:val="365F91" w:themeColor="accent1" w:themeShade="BF"/>
      <w:kern w:val="0"/>
      <w:lang w:val="es-ES" w:eastAsia="es-ES"/>
    </w:rPr>
  </w:style>
  <w:style w:type="paragraph" w:styleId="TOC1">
    <w:name w:val="toc 1"/>
    <w:basedOn w:val="Normal"/>
    <w:next w:val="Normal"/>
    <w:autoRedefine/>
    <w:uiPriority w:val="39"/>
    <w:unhideWhenUsed/>
    <w:rsid w:val="002A726E"/>
    <w:pPr>
      <w:spacing w:after="100"/>
    </w:pPr>
  </w:style>
  <w:style w:type="character" w:styleId="Hyperlink">
    <w:name w:val="Hyperlink"/>
    <w:basedOn w:val="DefaultParagraphFont"/>
    <w:uiPriority w:val="99"/>
    <w:unhideWhenUsed/>
    <w:rsid w:val="002A726E"/>
    <w:rPr>
      <w:color w:val="0000FF" w:themeColor="hyperlink"/>
      <w:u w:val="single"/>
    </w:rPr>
  </w:style>
  <w:style w:type="paragraph" w:styleId="TOC2">
    <w:name w:val="toc 2"/>
    <w:basedOn w:val="Normal"/>
    <w:next w:val="Normal"/>
    <w:autoRedefine/>
    <w:uiPriority w:val="39"/>
    <w:unhideWhenUsed/>
    <w:rsid w:val="002954AF"/>
    <w:pPr>
      <w:spacing w:after="100"/>
      <w:ind w:left="200"/>
    </w:pPr>
  </w:style>
  <w:style w:type="paragraph" w:styleId="BalloonText">
    <w:name w:val="Balloon Text"/>
    <w:basedOn w:val="Normal"/>
    <w:link w:val="BalloonTextChar"/>
    <w:uiPriority w:val="99"/>
    <w:semiHidden/>
    <w:unhideWhenUsed/>
    <w:rsid w:val="008F1418"/>
    <w:rPr>
      <w:rFonts w:ascii="Tahoma" w:hAnsi="Tahoma" w:cs="Tahoma"/>
      <w:sz w:val="16"/>
      <w:szCs w:val="16"/>
    </w:rPr>
  </w:style>
  <w:style w:type="character" w:customStyle="1" w:styleId="BalloonTextChar">
    <w:name w:val="Balloon Text Char"/>
    <w:basedOn w:val="DefaultParagraphFont"/>
    <w:link w:val="BalloonText"/>
    <w:uiPriority w:val="99"/>
    <w:semiHidden/>
    <w:rsid w:val="008F1418"/>
    <w:rPr>
      <w:rFonts w:ascii="Tahoma" w:hAnsi="Tahoma" w:cs="Tahoma"/>
      <w:sz w:val="16"/>
      <w:szCs w:val="16"/>
    </w:rPr>
  </w:style>
  <w:style w:type="paragraph" w:styleId="BodyText">
    <w:name w:val="Body Text"/>
    <w:basedOn w:val="Normal"/>
    <w:link w:val="BodyTextChar"/>
    <w:rsid w:val="00C76B6F"/>
    <w:pPr>
      <w:spacing w:after="120"/>
    </w:pPr>
    <w:rPr>
      <w:rFonts w:eastAsia="Times New Roman"/>
      <w:sz w:val="24"/>
      <w:szCs w:val="24"/>
      <w:lang w:val="es-ES" w:eastAsia="es-ES"/>
    </w:rPr>
  </w:style>
  <w:style w:type="character" w:customStyle="1" w:styleId="BodyTextChar">
    <w:name w:val="Body Text Char"/>
    <w:basedOn w:val="DefaultParagraphFont"/>
    <w:link w:val="BodyText"/>
    <w:rsid w:val="00C76B6F"/>
    <w:rPr>
      <w:rFonts w:eastAsia="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autoRedefine/>
    <w:uiPriority w:val="9"/>
    <w:qFormat/>
    <w:rsid w:val="00D01B08"/>
    <w:pPr>
      <w:keepNext/>
      <w:numPr>
        <w:numId w:val="1"/>
      </w:numPr>
      <w:spacing w:before="240" w:after="60"/>
      <w:outlineLvl w:val="0"/>
    </w:pPr>
    <w:rPr>
      <w:rFonts w:ascii="Arial" w:eastAsiaTheme="majorEastAsia" w:hAnsi="Arial" w:cstheme="majorBidi"/>
      <w:b/>
      <w:bCs/>
      <w:kern w:val="32"/>
      <w:sz w:val="32"/>
      <w:szCs w:val="32"/>
    </w:rPr>
  </w:style>
  <w:style w:type="paragraph" w:styleId="Heading2">
    <w:name w:val="heading 2"/>
    <w:basedOn w:val="Normal"/>
    <w:next w:val="Normal"/>
    <w:link w:val="Heading2Char"/>
    <w:autoRedefine/>
    <w:uiPriority w:val="9"/>
    <w:unhideWhenUsed/>
    <w:qFormat/>
    <w:rsid w:val="003B60AD"/>
    <w:pPr>
      <w:keepNext/>
      <w:numPr>
        <w:ilvl w:val="1"/>
        <w:numId w:val="12"/>
      </w:numPr>
      <w:spacing w:before="240" w:after="60"/>
      <w:ind w:left="567" w:hanging="567"/>
      <w:outlineLvl w:val="1"/>
    </w:pPr>
    <w:rPr>
      <w:rFonts w:ascii="Arial" w:eastAsia="Palatino Linotype" w:hAnsi="Arial" w:cstheme="majorBidi"/>
      <w:b/>
      <w:bCs/>
      <w:iCs/>
      <w:sz w:val="22"/>
      <w:szCs w:val="28"/>
      <w:lang w:val="es-ES"/>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unhideWhenUsed/>
    <w:qFormat/>
    <w:rsid w:val="001B3490"/>
    <w:pPr>
      <w:numPr>
        <w:ilvl w:val="6"/>
        <w:numId w:val="1"/>
      </w:numPr>
      <w:spacing w:before="240" w:after="60"/>
      <w:outlineLvl w:val="6"/>
    </w:pPr>
    <w:rPr>
      <w:rFonts w:asciiTheme="minorHAnsi"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1B08"/>
    <w:rPr>
      <w:rFonts w:ascii="Arial" w:eastAsiaTheme="majorEastAsia" w:hAnsi="Arial" w:cstheme="majorBidi"/>
      <w:b/>
      <w:bCs/>
      <w:kern w:val="32"/>
      <w:sz w:val="32"/>
      <w:szCs w:val="32"/>
    </w:rPr>
  </w:style>
  <w:style w:type="character" w:customStyle="1" w:styleId="Heading2Char">
    <w:name w:val="Heading 2 Char"/>
    <w:basedOn w:val="DefaultParagraphFont"/>
    <w:link w:val="Heading2"/>
    <w:uiPriority w:val="9"/>
    <w:rsid w:val="003B60AD"/>
    <w:rPr>
      <w:rFonts w:ascii="Arial" w:eastAsia="Palatino Linotype" w:hAnsi="Arial" w:cstheme="majorBidi"/>
      <w:b/>
      <w:bCs/>
      <w:iCs/>
      <w:sz w:val="22"/>
      <w:szCs w:val="28"/>
      <w:lang w:val="es-ES"/>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45416C"/>
    <w:pPr>
      <w:tabs>
        <w:tab w:val="center" w:pos="4252"/>
        <w:tab w:val="right" w:pos="8504"/>
      </w:tabs>
    </w:pPr>
  </w:style>
  <w:style w:type="character" w:customStyle="1" w:styleId="HeaderChar">
    <w:name w:val="Header Char"/>
    <w:basedOn w:val="DefaultParagraphFont"/>
    <w:link w:val="Header"/>
    <w:uiPriority w:val="99"/>
    <w:rsid w:val="0045416C"/>
  </w:style>
  <w:style w:type="paragraph" w:styleId="Footer">
    <w:name w:val="footer"/>
    <w:basedOn w:val="Normal"/>
    <w:link w:val="FooterChar"/>
    <w:uiPriority w:val="99"/>
    <w:unhideWhenUsed/>
    <w:rsid w:val="0045416C"/>
    <w:pPr>
      <w:tabs>
        <w:tab w:val="center" w:pos="4252"/>
        <w:tab w:val="right" w:pos="8504"/>
      </w:tabs>
    </w:pPr>
  </w:style>
  <w:style w:type="character" w:customStyle="1" w:styleId="FooterChar">
    <w:name w:val="Footer Char"/>
    <w:basedOn w:val="DefaultParagraphFont"/>
    <w:link w:val="Footer"/>
    <w:uiPriority w:val="99"/>
    <w:rsid w:val="0045416C"/>
  </w:style>
  <w:style w:type="paragraph" w:customStyle="1" w:styleId="Chapter">
    <w:name w:val="Chapter"/>
    <w:basedOn w:val="Normal"/>
    <w:next w:val="Normal"/>
    <w:rsid w:val="001D72C2"/>
    <w:pPr>
      <w:numPr>
        <w:numId w:val="3"/>
      </w:numPr>
      <w:tabs>
        <w:tab w:val="left" w:pos="1440"/>
      </w:tabs>
      <w:spacing w:after="240"/>
      <w:jc w:val="center"/>
    </w:pPr>
    <w:rPr>
      <w:b/>
      <w:smallCaps/>
      <w:sz w:val="24"/>
      <w:lang w:val="es-ES"/>
    </w:rPr>
  </w:style>
  <w:style w:type="paragraph" w:customStyle="1" w:styleId="Paragraph">
    <w:name w:val="Paragraph"/>
    <w:aliases w:val="paragraph,p,PARAGRAPH,PG,pa,at"/>
    <w:basedOn w:val="BodyTextIndent"/>
    <w:link w:val="ParagraphChar"/>
    <w:rsid w:val="001D72C2"/>
    <w:pPr>
      <w:numPr>
        <w:ilvl w:val="1"/>
        <w:numId w:val="3"/>
      </w:numPr>
      <w:spacing w:before="120"/>
      <w:jc w:val="both"/>
      <w:outlineLvl w:val="1"/>
    </w:pPr>
    <w:rPr>
      <w:sz w:val="24"/>
      <w:lang w:val="es-ES"/>
    </w:rPr>
  </w:style>
  <w:style w:type="paragraph" w:customStyle="1" w:styleId="subpar">
    <w:name w:val="subpar"/>
    <w:basedOn w:val="BodyTextIndent3"/>
    <w:rsid w:val="001D72C2"/>
    <w:pPr>
      <w:numPr>
        <w:ilvl w:val="2"/>
        <w:numId w:val="3"/>
      </w:numPr>
      <w:spacing w:before="120"/>
      <w:jc w:val="both"/>
      <w:outlineLvl w:val="2"/>
    </w:pPr>
    <w:rPr>
      <w:sz w:val="24"/>
      <w:szCs w:val="20"/>
      <w:lang w:val="es-ES_tradnl"/>
    </w:rPr>
  </w:style>
  <w:style w:type="paragraph" w:customStyle="1" w:styleId="SubSubPar">
    <w:name w:val="SubSubPar"/>
    <w:basedOn w:val="subpar"/>
    <w:rsid w:val="001D72C2"/>
    <w:pPr>
      <w:numPr>
        <w:ilvl w:val="3"/>
      </w:numPr>
      <w:tabs>
        <w:tab w:val="left" w:pos="0"/>
      </w:tabs>
    </w:pPr>
  </w:style>
  <w:style w:type="character" w:customStyle="1" w:styleId="ParagraphChar">
    <w:name w:val="Paragraph Char"/>
    <w:basedOn w:val="DefaultParagraphFont"/>
    <w:link w:val="Paragraph"/>
    <w:locked/>
    <w:rsid w:val="001D72C2"/>
    <w:rPr>
      <w:sz w:val="24"/>
      <w:lang w:val="es-ES"/>
    </w:rPr>
  </w:style>
  <w:style w:type="paragraph" w:styleId="BodyTextIndent">
    <w:name w:val="Body Text Indent"/>
    <w:basedOn w:val="Normal"/>
    <w:link w:val="BodyTextIndentChar"/>
    <w:uiPriority w:val="99"/>
    <w:semiHidden/>
    <w:unhideWhenUsed/>
    <w:rsid w:val="001D72C2"/>
    <w:pPr>
      <w:spacing w:after="120"/>
      <w:ind w:left="283"/>
    </w:pPr>
  </w:style>
  <w:style w:type="character" w:customStyle="1" w:styleId="BodyTextIndentChar">
    <w:name w:val="Body Text Indent Char"/>
    <w:basedOn w:val="DefaultParagraphFont"/>
    <w:link w:val="BodyTextIndent"/>
    <w:uiPriority w:val="99"/>
    <w:semiHidden/>
    <w:rsid w:val="001D72C2"/>
  </w:style>
  <w:style w:type="paragraph" w:styleId="BodyTextIndent3">
    <w:name w:val="Body Text Indent 3"/>
    <w:basedOn w:val="Normal"/>
    <w:link w:val="BodyTextIndent3Char"/>
    <w:uiPriority w:val="99"/>
    <w:semiHidden/>
    <w:unhideWhenUsed/>
    <w:rsid w:val="001D72C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D72C2"/>
    <w:rPr>
      <w:sz w:val="16"/>
      <w:szCs w:val="16"/>
    </w:rPr>
  </w:style>
  <w:style w:type="paragraph" w:styleId="ListParagraph">
    <w:name w:val="List Paragraph"/>
    <w:basedOn w:val="Normal"/>
    <w:uiPriority w:val="34"/>
    <w:qFormat/>
    <w:rsid w:val="001210D3"/>
    <w:pPr>
      <w:ind w:left="720"/>
      <w:contextualSpacing/>
    </w:pPr>
  </w:style>
  <w:style w:type="paragraph" w:styleId="NormalWeb">
    <w:name w:val="Normal (Web)"/>
    <w:basedOn w:val="Normal"/>
    <w:uiPriority w:val="99"/>
    <w:semiHidden/>
    <w:unhideWhenUsed/>
    <w:rsid w:val="00435F99"/>
    <w:pPr>
      <w:spacing w:before="100" w:beforeAutospacing="1" w:after="100" w:afterAutospacing="1"/>
    </w:pPr>
    <w:rPr>
      <w:sz w:val="24"/>
      <w:szCs w:val="24"/>
      <w:lang w:val="es-ES" w:eastAsia="es-ES"/>
    </w:rPr>
  </w:style>
  <w:style w:type="paragraph" w:styleId="Subtitle">
    <w:name w:val="Subtitle"/>
    <w:basedOn w:val="Normal"/>
    <w:next w:val="Normal"/>
    <w:link w:val="SubtitleChar"/>
    <w:uiPriority w:val="11"/>
    <w:qFormat/>
    <w:rsid w:val="00E76201"/>
    <w:pPr>
      <w:numPr>
        <w:ilvl w:val="1"/>
      </w:numPr>
      <w:spacing w:after="160"/>
    </w:pPr>
    <w:rPr>
      <w:rFonts w:asciiTheme="minorHAnsi"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E76201"/>
    <w:rPr>
      <w:rFonts w:asciiTheme="minorHAnsi" w:eastAsiaTheme="minorEastAsia" w:hAnsiTheme="minorHAnsi" w:cstheme="minorBidi"/>
      <w:color w:val="5A5A5A" w:themeColor="text1" w:themeTint="A5"/>
      <w:spacing w:val="15"/>
      <w:sz w:val="22"/>
      <w:szCs w:val="22"/>
    </w:rPr>
  </w:style>
  <w:style w:type="paragraph" w:styleId="TOCHeading">
    <w:name w:val="TOC Heading"/>
    <w:basedOn w:val="Heading1"/>
    <w:next w:val="Normal"/>
    <w:uiPriority w:val="39"/>
    <w:unhideWhenUsed/>
    <w:qFormat/>
    <w:rsid w:val="002A726E"/>
    <w:pPr>
      <w:keepLines/>
      <w:numPr>
        <w:numId w:val="0"/>
      </w:numPr>
      <w:spacing w:after="0" w:line="259" w:lineRule="auto"/>
      <w:outlineLvl w:val="9"/>
    </w:pPr>
    <w:rPr>
      <w:b w:val="0"/>
      <w:bCs w:val="0"/>
      <w:color w:val="365F91" w:themeColor="accent1" w:themeShade="BF"/>
      <w:kern w:val="0"/>
      <w:lang w:val="es-ES" w:eastAsia="es-ES"/>
    </w:rPr>
  </w:style>
  <w:style w:type="paragraph" w:styleId="TOC1">
    <w:name w:val="toc 1"/>
    <w:basedOn w:val="Normal"/>
    <w:next w:val="Normal"/>
    <w:autoRedefine/>
    <w:uiPriority w:val="39"/>
    <w:unhideWhenUsed/>
    <w:rsid w:val="002A726E"/>
    <w:pPr>
      <w:spacing w:after="100"/>
    </w:pPr>
  </w:style>
  <w:style w:type="character" w:styleId="Hyperlink">
    <w:name w:val="Hyperlink"/>
    <w:basedOn w:val="DefaultParagraphFont"/>
    <w:uiPriority w:val="99"/>
    <w:unhideWhenUsed/>
    <w:rsid w:val="002A726E"/>
    <w:rPr>
      <w:color w:val="0000FF" w:themeColor="hyperlink"/>
      <w:u w:val="single"/>
    </w:rPr>
  </w:style>
  <w:style w:type="paragraph" w:styleId="TOC2">
    <w:name w:val="toc 2"/>
    <w:basedOn w:val="Normal"/>
    <w:next w:val="Normal"/>
    <w:autoRedefine/>
    <w:uiPriority w:val="39"/>
    <w:unhideWhenUsed/>
    <w:rsid w:val="002954AF"/>
    <w:pPr>
      <w:spacing w:after="100"/>
      <w:ind w:left="200"/>
    </w:pPr>
  </w:style>
  <w:style w:type="paragraph" w:styleId="BalloonText">
    <w:name w:val="Balloon Text"/>
    <w:basedOn w:val="Normal"/>
    <w:link w:val="BalloonTextChar"/>
    <w:uiPriority w:val="99"/>
    <w:semiHidden/>
    <w:unhideWhenUsed/>
    <w:rsid w:val="008F1418"/>
    <w:rPr>
      <w:rFonts w:ascii="Tahoma" w:hAnsi="Tahoma" w:cs="Tahoma"/>
      <w:sz w:val="16"/>
      <w:szCs w:val="16"/>
    </w:rPr>
  </w:style>
  <w:style w:type="character" w:customStyle="1" w:styleId="BalloonTextChar">
    <w:name w:val="Balloon Text Char"/>
    <w:basedOn w:val="DefaultParagraphFont"/>
    <w:link w:val="BalloonText"/>
    <w:uiPriority w:val="99"/>
    <w:semiHidden/>
    <w:rsid w:val="008F1418"/>
    <w:rPr>
      <w:rFonts w:ascii="Tahoma" w:hAnsi="Tahoma" w:cs="Tahoma"/>
      <w:sz w:val="16"/>
      <w:szCs w:val="16"/>
    </w:rPr>
  </w:style>
  <w:style w:type="paragraph" w:styleId="BodyText">
    <w:name w:val="Body Text"/>
    <w:basedOn w:val="Normal"/>
    <w:link w:val="BodyTextChar"/>
    <w:rsid w:val="00C76B6F"/>
    <w:pPr>
      <w:spacing w:after="120"/>
    </w:pPr>
    <w:rPr>
      <w:rFonts w:eastAsia="Times New Roman"/>
      <w:sz w:val="24"/>
      <w:szCs w:val="24"/>
      <w:lang w:val="es-ES" w:eastAsia="es-ES"/>
    </w:rPr>
  </w:style>
  <w:style w:type="character" w:customStyle="1" w:styleId="BodyTextChar">
    <w:name w:val="Body Text Char"/>
    <w:basedOn w:val="DefaultParagraphFont"/>
    <w:link w:val="BodyText"/>
    <w:rsid w:val="00C76B6F"/>
    <w:rPr>
      <w:rFonts w:eastAsia="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9293">
      <w:bodyDiv w:val="1"/>
      <w:marLeft w:val="0"/>
      <w:marRight w:val="0"/>
      <w:marTop w:val="0"/>
      <w:marBottom w:val="0"/>
      <w:divBdr>
        <w:top w:val="none" w:sz="0" w:space="0" w:color="auto"/>
        <w:left w:val="none" w:sz="0" w:space="0" w:color="auto"/>
        <w:bottom w:val="none" w:sz="0" w:space="0" w:color="auto"/>
        <w:right w:val="none" w:sz="0" w:space="0" w:color="auto"/>
      </w:divBdr>
    </w:div>
    <w:div w:id="84083795">
      <w:bodyDiv w:val="1"/>
      <w:marLeft w:val="0"/>
      <w:marRight w:val="0"/>
      <w:marTop w:val="0"/>
      <w:marBottom w:val="0"/>
      <w:divBdr>
        <w:top w:val="none" w:sz="0" w:space="0" w:color="auto"/>
        <w:left w:val="none" w:sz="0" w:space="0" w:color="auto"/>
        <w:bottom w:val="none" w:sz="0" w:space="0" w:color="auto"/>
        <w:right w:val="none" w:sz="0" w:space="0" w:color="auto"/>
      </w:divBdr>
    </w:div>
    <w:div w:id="234515716">
      <w:bodyDiv w:val="1"/>
      <w:marLeft w:val="0"/>
      <w:marRight w:val="0"/>
      <w:marTop w:val="0"/>
      <w:marBottom w:val="0"/>
      <w:divBdr>
        <w:top w:val="none" w:sz="0" w:space="0" w:color="auto"/>
        <w:left w:val="none" w:sz="0" w:space="0" w:color="auto"/>
        <w:bottom w:val="none" w:sz="0" w:space="0" w:color="auto"/>
        <w:right w:val="none" w:sz="0" w:space="0" w:color="auto"/>
      </w:divBdr>
    </w:div>
    <w:div w:id="234780917">
      <w:bodyDiv w:val="1"/>
      <w:marLeft w:val="0"/>
      <w:marRight w:val="0"/>
      <w:marTop w:val="0"/>
      <w:marBottom w:val="0"/>
      <w:divBdr>
        <w:top w:val="none" w:sz="0" w:space="0" w:color="auto"/>
        <w:left w:val="none" w:sz="0" w:space="0" w:color="auto"/>
        <w:bottom w:val="none" w:sz="0" w:space="0" w:color="auto"/>
        <w:right w:val="none" w:sz="0" w:space="0" w:color="auto"/>
      </w:divBdr>
    </w:div>
    <w:div w:id="282198107">
      <w:bodyDiv w:val="1"/>
      <w:marLeft w:val="0"/>
      <w:marRight w:val="0"/>
      <w:marTop w:val="0"/>
      <w:marBottom w:val="0"/>
      <w:divBdr>
        <w:top w:val="none" w:sz="0" w:space="0" w:color="auto"/>
        <w:left w:val="none" w:sz="0" w:space="0" w:color="auto"/>
        <w:bottom w:val="none" w:sz="0" w:space="0" w:color="auto"/>
        <w:right w:val="none" w:sz="0" w:space="0" w:color="auto"/>
      </w:divBdr>
    </w:div>
    <w:div w:id="318311707">
      <w:bodyDiv w:val="1"/>
      <w:marLeft w:val="0"/>
      <w:marRight w:val="0"/>
      <w:marTop w:val="0"/>
      <w:marBottom w:val="0"/>
      <w:divBdr>
        <w:top w:val="none" w:sz="0" w:space="0" w:color="auto"/>
        <w:left w:val="none" w:sz="0" w:space="0" w:color="auto"/>
        <w:bottom w:val="none" w:sz="0" w:space="0" w:color="auto"/>
        <w:right w:val="none" w:sz="0" w:space="0" w:color="auto"/>
      </w:divBdr>
    </w:div>
    <w:div w:id="323508172">
      <w:bodyDiv w:val="1"/>
      <w:marLeft w:val="0"/>
      <w:marRight w:val="0"/>
      <w:marTop w:val="0"/>
      <w:marBottom w:val="0"/>
      <w:divBdr>
        <w:top w:val="none" w:sz="0" w:space="0" w:color="auto"/>
        <w:left w:val="none" w:sz="0" w:space="0" w:color="auto"/>
        <w:bottom w:val="none" w:sz="0" w:space="0" w:color="auto"/>
        <w:right w:val="none" w:sz="0" w:space="0" w:color="auto"/>
      </w:divBdr>
    </w:div>
    <w:div w:id="474297279">
      <w:bodyDiv w:val="1"/>
      <w:marLeft w:val="0"/>
      <w:marRight w:val="0"/>
      <w:marTop w:val="0"/>
      <w:marBottom w:val="0"/>
      <w:divBdr>
        <w:top w:val="none" w:sz="0" w:space="0" w:color="auto"/>
        <w:left w:val="none" w:sz="0" w:space="0" w:color="auto"/>
        <w:bottom w:val="none" w:sz="0" w:space="0" w:color="auto"/>
        <w:right w:val="none" w:sz="0" w:space="0" w:color="auto"/>
      </w:divBdr>
    </w:div>
    <w:div w:id="602615542">
      <w:bodyDiv w:val="1"/>
      <w:marLeft w:val="0"/>
      <w:marRight w:val="0"/>
      <w:marTop w:val="0"/>
      <w:marBottom w:val="0"/>
      <w:divBdr>
        <w:top w:val="none" w:sz="0" w:space="0" w:color="auto"/>
        <w:left w:val="none" w:sz="0" w:space="0" w:color="auto"/>
        <w:bottom w:val="none" w:sz="0" w:space="0" w:color="auto"/>
        <w:right w:val="none" w:sz="0" w:space="0" w:color="auto"/>
      </w:divBdr>
    </w:div>
    <w:div w:id="626663585">
      <w:bodyDiv w:val="1"/>
      <w:marLeft w:val="0"/>
      <w:marRight w:val="0"/>
      <w:marTop w:val="0"/>
      <w:marBottom w:val="0"/>
      <w:divBdr>
        <w:top w:val="none" w:sz="0" w:space="0" w:color="auto"/>
        <w:left w:val="none" w:sz="0" w:space="0" w:color="auto"/>
        <w:bottom w:val="none" w:sz="0" w:space="0" w:color="auto"/>
        <w:right w:val="none" w:sz="0" w:space="0" w:color="auto"/>
      </w:divBdr>
    </w:div>
    <w:div w:id="754673561">
      <w:bodyDiv w:val="1"/>
      <w:marLeft w:val="0"/>
      <w:marRight w:val="0"/>
      <w:marTop w:val="0"/>
      <w:marBottom w:val="0"/>
      <w:divBdr>
        <w:top w:val="none" w:sz="0" w:space="0" w:color="auto"/>
        <w:left w:val="none" w:sz="0" w:space="0" w:color="auto"/>
        <w:bottom w:val="none" w:sz="0" w:space="0" w:color="auto"/>
        <w:right w:val="none" w:sz="0" w:space="0" w:color="auto"/>
      </w:divBdr>
    </w:div>
    <w:div w:id="921137785">
      <w:bodyDiv w:val="1"/>
      <w:marLeft w:val="0"/>
      <w:marRight w:val="0"/>
      <w:marTop w:val="0"/>
      <w:marBottom w:val="0"/>
      <w:divBdr>
        <w:top w:val="none" w:sz="0" w:space="0" w:color="auto"/>
        <w:left w:val="none" w:sz="0" w:space="0" w:color="auto"/>
        <w:bottom w:val="none" w:sz="0" w:space="0" w:color="auto"/>
        <w:right w:val="none" w:sz="0" w:space="0" w:color="auto"/>
      </w:divBdr>
    </w:div>
    <w:div w:id="948395651">
      <w:bodyDiv w:val="1"/>
      <w:marLeft w:val="0"/>
      <w:marRight w:val="0"/>
      <w:marTop w:val="0"/>
      <w:marBottom w:val="0"/>
      <w:divBdr>
        <w:top w:val="none" w:sz="0" w:space="0" w:color="auto"/>
        <w:left w:val="none" w:sz="0" w:space="0" w:color="auto"/>
        <w:bottom w:val="none" w:sz="0" w:space="0" w:color="auto"/>
        <w:right w:val="none" w:sz="0" w:space="0" w:color="auto"/>
      </w:divBdr>
    </w:div>
    <w:div w:id="1021518425">
      <w:bodyDiv w:val="1"/>
      <w:marLeft w:val="0"/>
      <w:marRight w:val="0"/>
      <w:marTop w:val="0"/>
      <w:marBottom w:val="0"/>
      <w:divBdr>
        <w:top w:val="none" w:sz="0" w:space="0" w:color="auto"/>
        <w:left w:val="none" w:sz="0" w:space="0" w:color="auto"/>
        <w:bottom w:val="none" w:sz="0" w:space="0" w:color="auto"/>
        <w:right w:val="none" w:sz="0" w:space="0" w:color="auto"/>
      </w:divBdr>
    </w:div>
    <w:div w:id="1028604091">
      <w:bodyDiv w:val="1"/>
      <w:marLeft w:val="0"/>
      <w:marRight w:val="0"/>
      <w:marTop w:val="0"/>
      <w:marBottom w:val="0"/>
      <w:divBdr>
        <w:top w:val="none" w:sz="0" w:space="0" w:color="auto"/>
        <w:left w:val="none" w:sz="0" w:space="0" w:color="auto"/>
        <w:bottom w:val="none" w:sz="0" w:space="0" w:color="auto"/>
        <w:right w:val="none" w:sz="0" w:space="0" w:color="auto"/>
      </w:divBdr>
    </w:div>
    <w:div w:id="1139491262">
      <w:bodyDiv w:val="1"/>
      <w:marLeft w:val="0"/>
      <w:marRight w:val="0"/>
      <w:marTop w:val="0"/>
      <w:marBottom w:val="0"/>
      <w:divBdr>
        <w:top w:val="none" w:sz="0" w:space="0" w:color="auto"/>
        <w:left w:val="none" w:sz="0" w:space="0" w:color="auto"/>
        <w:bottom w:val="none" w:sz="0" w:space="0" w:color="auto"/>
        <w:right w:val="none" w:sz="0" w:space="0" w:color="auto"/>
      </w:divBdr>
    </w:div>
    <w:div w:id="1277445144">
      <w:bodyDiv w:val="1"/>
      <w:marLeft w:val="0"/>
      <w:marRight w:val="0"/>
      <w:marTop w:val="0"/>
      <w:marBottom w:val="0"/>
      <w:divBdr>
        <w:top w:val="none" w:sz="0" w:space="0" w:color="auto"/>
        <w:left w:val="none" w:sz="0" w:space="0" w:color="auto"/>
        <w:bottom w:val="none" w:sz="0" w:space="0" w:color="auto"/>
        <w:right w:val="none" w:sz="0" w:space="0" w:color="auto"/>
      </w:divBdr>
    </w:div>
    <w:div w:id="1298610956">
      <w:bodyDiv w:val="1"/>
      <w:marLeft w:val="0"/>
      <w:marRight w:val="0"/>
      <w:marTop w:val="0"/>
      <w:marBottom w:val="0"/>
      <w:divBdr>
        <w:top w:val="none" w:sz="0" w:space="0" w:color="auto"/>
        <w:left w:val="none" w:sz="0" w:space="0" w:color="auto"/>
        <w:bottom w:val="none" w:sz="0" w:space="0" w:color="auto"/>
        <w:right w:val="none" w:sz="0" w:space="0" w:color="auto"/>
      </w:divBdr>
    </w:div>
    <w:div w:id="1318266759">
      <w:bodyDiv w:val="1"/>
      <w:marLeft w:val="0"/>
      <w:marRight w:val="0"/>
      <w:marTop w:val="0"/>
      <w:marBottom w:val="0"/>
      <w:divBdr>
        <w:top w:val="none" w:sz="0" w:space="0" w:color="auto"/>
        <w:left w:val="none" w:sz="0" w:space="0" w:color="auto"/>
        <w:bottom w:val="none" w:sz="0" w:space="0" w:color="auto"/>
        <w:right w:val="none" w:sz="0" w:space="0" w:color="auto"/>
      </w:divBdr>
    </w:div>
    <w:div w:id="1368799771">
      <w:bodyDiv w:val="1"/>
      <w:marLeft w:val="0"/>
      <w:marRight w:val="0"/>
      <w:marTop w:val="0"/>
      <w:marBottom w:val="0"/>
      <w:divBdr>
        <w:top w:val="none" w:sz="0" w:space="0" w:color="auto"/>
        <w:left w:val="none" w:sz="0" w:space="0" w:color="auto"/>
        <w:bottom w:val="none" w:sz="0" w:space="0" w:color="auto"/>
        <w:right w:val="none" w:sz="0" w:space="0" w:color="auto"/>
      </w:divBdr>
    </w:div>
    <w:div w:id="1370296953">
      <w:bodyDiv w:val="1"/>
      <w:marLeft w:val="0"/>
      <w:marRight w:val="0"/>
      <w:marTop w:val="0"/>
      <w:marBottom w:val="0"/>
      <w:divBdr>
        <w:top w:val="none" w:sz="0" w:space="0" w:color="auto"/>
        <w:left w:val="none" w:sz="0" w:space="0" w:color="auto"/>
        <w:bottom w:val="none" w:sz="0" w:space="0" w:color="auto"/>
        <w:right w:val="none" w:sz="0" w:space="0" w:color="auto"/>
      </w:divBdr>
    </w:div>
    <w:div w:id="1507819111">
      <w:bodyDiv w:val="1"/>
      <w:marLeft w:val="0"/>
      <w:marRight w:val="0"/>
      <w:marTop w:val="0"/>
      <w:marBottom w:val="0"/>
      <w:divBdr>
        <w:top w:val="none" w:sz="0" w:space="0" w:color="auto"/>
        <w:left w:val="none" w:sz="0" w:space="0" w:color="auto"/>
        <w:bottom w:val="none" w:sz="0" w:space="0" w:color="auto"/>
        <w:right w:val="none" w:sz="0" w:space="0" w:color="auto"/>
      </w:divBdr>
    </w:div>
    <w:div w:id="1745376217">
      <w:bodyDiv w:val="1"/>
      <w:marLeft w:val="0"/>
      <w:marRight w:val="0"/>
      <w:marTop w:val="0"/>
      <w:marBottom w:val="0"/>
      <w:divBdr>
        <w:top w:val="none" w:sz="0" w:space="0" w:color="auto"/>
        <w:left w:val="none" w:sz="0" w:space="0" w:color="auto"/>
        <w:bottom w:val="none" w:sz="0" w:space="0" w:color="auto"/>
        <w:right w:val="none" w:sz="0" w:space="0" w:color="auto"/>
      </w:divBdr>
    </w:div>
    <w:div w:id="1774856098">
      <w:bodyDiv w:val="1"/>
      <w:marLeft w:val="0"/>
      <w:marRight w:val="0"/>
      <w:marTop w:val="0"/>
      <w:marBottom w:val="0"/>
      <w:divBdr>
        <w:top w:val="none" w:sz="0" w:space="0" w:color="auto"/>
        <w:left w:val="none" w:sz="0" w:space="0" w:color="auto"/>
        <w:bottom w:val="none" w:sz="0" w:space="0" w:color="auto"/>
        <w:right w:val="none" w:sz="0" w:space="0" w:color="auto"/>
      </w:divBdr>
    </w:div>
    <w:div w:id="1796942547">
      <w:bodyDiv w:val="1"/>
      <w:marLeft w:val="0"/>
      <w:marRight w:val="0"/>
      <w:marTop w:val="0"/>
      <w:marBottom w:val="0"/>
      <w:divBdr>
        <w:top w:val="none" w:sz="0" w:space="0" w:color="auto"/>
        <w:left w:val="none" w:sz="0" w:space="0" w:color="auto"/>
        <w:bottom w:val="none" w:sz="0" w:space="0" w:color="auto"/>
        <w:right w:val="none" w:sz="0" w:space="0" w:color="auto"/>
      </w:divBdr>
    </w:div>
    <w:div w:id="1859662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emf"/><Relationship Id="rId21" Type="http://schemas.openxmlformats.org/officeDocument/2006/relationships/image" Target="media/image11.png"/><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14.png"/><Relationship Id="rId32" Type="http://schemas.microsoft.com/office/2011/relationships/people" Target="people.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emf"/><Relationship Id="rId36"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emf"/><Relationship Id="rId30" Type="http://schemas.openxmlformats.org/officeDocument/2006/relationships/fontTable" Target="fontTable.xml"/><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40663705</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Paez Rubio, Tania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UR-L1136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WORD&lt;/APPLICATION&gt;&lt;USER_STAGE&gt;Proposal for Operation Development&lt;/USER_STAGE&gt;&lt;PD_OBJ_TYPE&gt;0&lt;/PD_OBJ_TYPE&gt;&lt;MAKERECORD&gt;N&lt;/MAKERECORD&gt;&lt;/Data&gt;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Proposal for Operation Development</Disclosure_x0020_Activity>
    <Webtopic xmlns="9c571b2f-e523-4ab2-ba2e-09e151a03ef4">OS-ASA</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3A5451FDE5E46438E323C21E875EFF4" ma:contentTypeVersion="0" ma:contentTypeDescription="A content type to manage public (operations) IDB documents" ma:contentTypeScope="" ma:versionID="24f210d177a6351d7229e125f2129a0c">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CB905E-88CE-467E-8ADA-A47205A4DA81}"/>
</file>

<file path=customXml/itemProps2.xml><?xml version="1.0" encoding="utf-8"?>
<ds:datastoreItem xmlns:ds="http://schemas.openxmlformats.org/officeDocument/2006/customXml" ds:itemID="{0B09754C-794E-4910-8701-FAABF305973F}"/>
</file>

<file path=customXml/itemProps3.xml><?xml version="1.0" encoding="utf-8"?>
<ds:datastoreItem xmlns:ds="http://schemas.openxmlformats.org/officeDocument/2006/customXml" ds:itemID="{426E122F-1395-4C68-9761-A610682DC1F3}"/>
</file>

<file path=customXml/itemProps4.xml><?xml version="1.0" encoding="utf-8"?>
<ds:datastoreItem xmlns:ds="http://schemas.openxmlformats.org/officeDocument/2006/customXml" ds:itemID="{47C9C815-0D2B-4C1E-B26F-0315E75DB7B6}"/>
</file>

<file path=customXml/itemProps5.xml><?xml version="1.0" encoding="utf-8"?>
<ds:datastoreItem xmlns:ds="http://schemas.openxmlformats.org/officeDocument/2006/customXml" ds:itemID="{AD021040-D526-4A0B-A382-EA3FC93297A7}"/>
</file>

<file path=customXml/itemProps6.xml><?xml version="1.0" encoding="utf-8"?>
<ds:datastoreItem xmlns:ds="http://schemas.openxmlformats.org/officeDocument/2006/customXml" ds:itemID="{3F614974-FA3E-4BBB-89D2-50CD337F0239}"/>
</file>

<file path=docProps/app.xml><?xml version="1.0" encoding="utf-8"?>
<Properties xmlns="http://schemas.openxmlformats.org/officeDocument/2006/extended-properties" xmlns:vt="http://schemas.openxmlformats.org/officeDocument/2006/docPropsVTypes">
  <Template>Normal.dotm</Template>
  <TotalTime>14</TotalTime>
  <Pages>39</Pages>
  <Words>8380</Words>
  <Characters>47771</Characters>
  <Application>Microsoft Office Word</Application>
  <DocSecurity>0</DocSecurity>
  <Lines>398</Lines>
  <Paragraphs>112</Paragraphs>
  <ScaleCrop>false</ScaleCrop>
  <HeadingPairs>
    <vt:vector size="4" baseType="variant">
      <vt:variant>
        <vt:lpstr>Título</vt:lpstr>
      </vt:variant>
      <vt:variant>
        <vt:i4>1</vt:i4>
      </vt:variant>
      <vt:variant>
        <vt:lpstr>タイトル</vt:lpstr>
      </vt:variant>
      <vt:variant>
        <vt:i4>1</vt:i4>
      </vt:variant>
    </vt:vector>
  </HeadingPairs>
  <TitlesOfParts>
    <vt:vector size="2" baseType="lpstr">
      <vt:lpstr>Informe SECI Intendencia de montevideo Agosto 2016</vt:lpstr>
      <vt:lpstr>Informe SECI Intendencia de montevideo Agosto 2016</vt:lpstr>
    </vt:vector>
  </TitlesOfParts>
  <Company/>
  <LinksUpToDate>false</LinksUpToDate>
  <CharactersWithSpaces>56039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EEO_3 - Análisis Institucional de la Capacidad de la Intendencia de Montevideo (IM) </dc:title>
  <dc:creator>Guille</dc:creator>
  <cp:lastModifiedBy>IADB</cp:lastModifiedBy>
  <cp:revision>12</cp:revision>
  <cp:lastPrinted>2016-08-30T13:59:00Z</cp:lastPrinted>
  <dcterms:created xsi:type="dcterms:W3CDTF">2016-08-30T13:56:00Z</dcterms:created>
  <dcterms:modified xsi:type="dcterms:W3CDTF">2016-09-15T16:10:00Z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0x01010046CF21643EE8D14686A648AA6DAD08920003A5451FDE5E46438E323C21E875EFF4</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